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826" w:rsidRPr="00D31156" w:rsidRDefault="001B6826">
      <w:pPr>
        <w:spacing w:line="200" w:lineRule="exact"/>
        <w:rPr>
          <w:rFonts w:ascii="Arial" w:hAnsi="Arial" w:cs="Arial"/>
        </w:rPr>
      </w:pPr>
    </w:p>
    <w:p w:rsidR="001B6826" w:rsidRPr="00D31156" w:rsidRDefault="001B6826">
      <w:pPr>
        <w:spacing w:line="200" w:lineRule="exact"/>
        <w:rPr>
          <w:rFonts w:ascii="Arial" w:hAnsi="Arial" w:cs="Arial"/>
        </w:rPr>
      </w:pPr>
    </w:p>
    <w:p w:rsidR="001B6826" w:rsidRPr="00D31156" w:rsidRDefault="001B6826">
      <w:pPr>
        <w:spacing w:before="4" w:line="200" w:lineRule="exact"/>
        <w:rPr>
          <w:rFonts w:ascii="Arial" w:hAnsi="Arial" w:cs="Arial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2"/>
        <w:gridCol w:w="15856"/>
      </w:tblGrid>
      <w:tr w:rsidR="001B6826" w:rsidRPr="00D31156">
        <w:trPr>
          <w:trHeight w:hRule="exact" w:val="300"/>
        </w:trPr>
        <w:tc>
          <w:tcPr>
            <w:tcW w:w="5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826" w:rsidRPr="00D31156" w:rsidRDefault="00650E2C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D31156">
              <w:rPr>
                <w:rFonts w:ascii="Arial" w:eastAsia="Arial" w:hAnsi="Arial" w:cs="Arial"/>
                <w:spacing w:val="1"/>
              </w:rPr>
              <w:t>J</w:t>
            </w:r>
            <w:r w:rsidRPr="00D31156">
              <w:rPr>
                <w:rFonts w:ascii="Arial" w:eastAsia="Arial" w:hAnsi="Arial" w:cs="Arial"/>
              </w:rPr>
              <w:t>o</w:t>
            </w:r>
            <w:r w:rsidRPr="00D31156">
              <w:rPr>
                <w:rFonts w:ascii="Arial" w:eastAsia="Arial" w:hAnsi="Arial" w:cs="Arial"/>
                <w:spacing w:val="-1"/>
              </w:rPr>
              <w:t>u</w:t>
            </w:r>
            <w:r w:rsidRPr="00D31156">
              <w:rPr>
                <w:rFonts w:ascii="Arial" w:eastAsia="Arial" w:hAnsi="Arial" w:cs="Arial"/>
                <w:spacing w:val="1"/>
              </w:rPr>
              <w:t>r</w:t>
            </w:r>
            <w:r w:rsidRPr="00D31156">
              <w:rPr>
                <w:rFonts w:ascii="Arial" w:eastAsia="Arial" w:hAnsi="Arial" w:cs="Arial"/>
              </w:rPr>
              <w:t>n</w:t>
            </w:r>
            <w:r w:rsidRPr="00D31156">
              <w:rPr>
                <w:rFonts w:ascii="Arial" w:eastAsia="Arial" w:hAnsi="Arial" w:cs="Arial"/>
                <w:spacing w:val="-1"/>
              </w:rPr>
              <w:t>a</w:t>
            </w:r>
            <w:r w:rsidRPr="00D31156">
              <w:rPr>
                <w:rFonts w:ascii="Arial" w:eastAsia="Arial" w:hAnsi="Arial" w:cs="Arial"/>
              </w:rPr>
              <w:t>l</w:t>
            </w:r>
            <w:r w:rsidRPr="00D31156">
              <w:rPr>
                <w:rFonts w:ascii="Arial" w:eastAsia="Arial" w:hAnsi="Arial" w:cs="Arial"/>
                <w:spacing w:val="-6"/>
              </w:rPr>
              <w:t xml:space="preserve"> </w:t>
            </w:r>
            <w:r w:rsidRPr="00D31156">
              <w:rPr>
                <w:rFonts w:ascii="Arial" w:eastAsia="Arial" w:hAnsi="Arial" w:cs="Arial"/>
              </w:rPr>
              <w:t>Na</w:t>
            </w:r>
            <w:r w:rsidRPr="00D31156">
              <w:rPr>
                <w:rFonts w:ascii="Arial" w:eastAsia="Arial" w:hAnsi="Arial" w:cs="Arial"/>
                <w:spacing w:val="4"/>
              </w:rPr>
              <w:t>m</w:t>
            </w:r>
            <w:r w:rsidRPr="00D31156">
              <w:rPr>
                <w:rFonts w:ascii="Arial" w:eastAsia="Arial" w:hAnsi="Arial" w:cs="Arial"/>
              </w:rPr>
              <w:t>e:</w:t>
            </w:r>
          </w:p>
        </w:tc>
        <w:tc>
          <w:tcPr>
            <w:tcW w:w="15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65092" w:rsidRDefault="00165092" w:rsidP="00165092">
            <w:pPr>
              <w:rPr>
                <w:rFonts w:ascii="Calibri" w:hAnsi="Calibri" w:cs="Calibri"/>
                <w:color w:val="0000FF"/>
                <w:sz w:val="22"/>
                <w:szCs w:val="22"/>
                <w:u w:val="single"/>
              </w:rPr>
            </w:pPr>
            <w:hyperlink r:id="rId7" w:history="1">
              <w:r>
                <w:rPr>
                  <w:rStyle w:val="Hyperlink"/>
                  <w:rFonts w:ascii="Calibri" w:eastAsiaTheme="majorEastAsia" w:hAnsi="Calibri" w:cs="Calibri"/>
                  <w:sz w:val="22"/>
                  <w:szCs w:val="22"/>
                </w:rPr>
                <w:t xml:space="preserve">Asian Journal of Advanced Research and Reports </w:t>
              </w:r>
            </w:hyperlink>
          </w:p>
          <w:p w:rsidR="001B6826" w:rsidRPr="00D31156" w:rsidRDefault="001B6826">
            <w:pPr>
              <w:spacing w:before="41"/>
              <w:ind w:left="102"/>
              <w:rPr>
                <w:rFonts w:ascii="Arial" w:eastAsia="Arial" w:hAnsi="Arial" w:cs="Arial"/>
              </w:rPr>
            </w:pPr>
            <w:bookmarkStart w:id="0" w:name="_GoBack"/>
            <w:bookmarkEnd w:id="0"/>
          </w:p>
        </w:tc>
      </w:tr>
      <w:tr w:rsidR="001B6826" w:rsidRPr="00D31156">
        <w:trPr>
          <w:trHeight w:hRule="exact" w:val="300"/>
        </w:trPr>
        <w:tc>
          <w:tcPr>
            <w:tcW w:w="5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826" w:rsidRPr="00D31156" w:rsidRDefault="00650E2C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D31156">
              <w:rPr>
                <w:rFonts w:ascii="Arial" w:eastAsia="Arial" w:hAnsi="Arial" w:cs="Arial"/>
              </w:rPr>
              <w:t>M</w:t>
            </w:r>
            <w:r w:rsidRPr="00D31156">
              <w:rPr>
                <w:rFonts w:ascii="Arial" w:eastAsia="Arial" w:hAnsi="Arial" w:cs="Arial"/>
                <w:spacing w:val="-1"/>
              </w:rPr>
              <w:t>a</w:t>
            </w:r>
            <w:r w:rsidRPr="00D31156">
              <w:rPr>
                <w:rFonts w:ascii="Arial" w:eastAsia="Arial" w:hAnsi="Arial" w:cs="Arial"/>
              </w:rPr>
              <w:t>n</w:t>
            </w:r>
            <w:r w:rsidRPr="00D31156">
              <w:rPr>
                <w:rFonts w:ascii="Arial" w:eastAsia="Arial" w:hAnsi="Arial" w:cs="Arial"/>
                <w:spacing w:val="-1"/>
              </w:rPr>
              <w:t>u</w:t>
            </w:r>
            <w:r w:rsidRPr="00D31156">
              <w:rPr>
                <w:rFonts w:ascii="Arial" w:eastAsia="Arial" w:hAnsi="Arial" w:cs="Arial"/>
                <w:spacing w:val="1"/>
              </w:rPr>
              <w:t>scr</w:t>
            </w:r>
            <w:r w:rsidRPr="00D31156">
              <w:rPr>
                <w:rFonts w:ascii="Arial" w:eastAsia="Arial" w:hAnsi="Arial" w:cs="Arial"/>
                <w:spacing w:val="-1"/>
              </w:rPr>
              <w:t>i</w:t>
            </w:r>
            <w:r w:rsidRPr="00D31156">
              <w:rPr>
                <w:rFonts w:ascii="Arial" w:eastAsia="Arial" w:hAnsi="Arial" w:cs="Arial"/>
                <w:spacing w:val="2"/>
              </w:rPr>
              <w:t>p</w:t>
            </w:r>
            <w:r w:rsidRPr="00D31156">
              <w:rPr>
                <w:rFonts w:ascii="Arial" w:eastAsia="Arial" w:hAnsi="Arial" w:cs="Arial"/>
              </w:rPr>
              <w:t>t</w:t>
            </w:r>
            <w:r w:rsidRPr="00D31156">
              <w:rPr>
                <w:rFonts w:ascii="Arial" w:eastAsia="Arial" w:hAnsi="Arial" w:cs="Arial"/>
                <w:spacing w:val="-10"/>
              </w:rPr>
              <w:t xml:space="preserve"> </w:t>
            </w:r>
            <w:r w:rsidRPr="00D31156">
              <w:rPr>
                <w:rFonts w:ascii="Arial" w:eastAsia="Arial" w:hAnsi="Arial" w:cs="Arial"/>
              </w:rPr>
              <w:t>Nu</w:t>
            </w:r>
            <w:r w:rsidRPr="00D31156">
              <w:rPr>
                <w:rFonts w:ascii="Arial" w:eastAsia="Arial" w:hAnsi="Arial" w:cs="Arial"/>
                <w:spacing w:val="4"/>
              </w:rPr>
              <w:t>m</w:t>
            </w:r>
            <w:r w:rsidRPr="00D31156">
              <w:rPr>
                <w:rFonts w:ascii="Arial" w:eastAsia="Arial" w:hAnsi="Arial" w:cs="Arial"/>
              </w:rPr>
              <w:t>b</w:t>
            </w:r>
            <w:r w:rsidRPr="00D31156">
              <w:rPr>
                <w:rFonts w:ascii="Arial" w:eastAsia="Arial" w:hAnsi="Arial" w:cs="Arial"/>
                <w:spacing w:val="-1"/>
              </w:rPr>
              <w:t>e</w:t>
            </w:r>
            <w:r w:rsidRPr="00D31156">
              <w:rPr>
                <w:rFonts w:ascii="Arial" w:eastAsia="Arial" w:hAnsi="Arial" w:cs="Arial"/>
                <w:spacing w:val="1"/>
              </w:rPr>
              <w:t>r</w:t>
            </w:r>
            <w:r w:rsidRPr="00D31156">
              <w:rPr>
                <w:rFonts w:ascii="Arial" w:eastAsia="Arial" w:hAnsi="Arial" w:cs="Arial"/>
              </w:rPr>
              <w:t>:</w:t>
            </w:r>
          </w:p>
        </w:tc>
        <w:tc>
          <w:tcPr>
            <w:tcW w:w="15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826" w:rsidRPr="00D31156" w:rsidRDefault="00650E2C">
            <w:pPr>
              <w:spacing w:before="25"/>
              <w:ind w:left="102"/>
              <w:rPr>
                <w:rFonts w:ascii="Arial" w:eastAsia="Arial" w:hAnsi="Arial" w:cs="Arial"/>
              </w:rPr>
            </w:pPr>
            <w:r w:rsidRPr="00D31156">
              <w:rPr>
                <w:rFonts w:ascii="Arial" w:eastAsia="Arial" w:hAnsi="Arial" w:cs="Arial"/>
                <w:b/>
                <w:spacing w:val="4"/>
              </w:rPr>
              <w:t>M</w:t>
            </w:r>
            <w:r w:rsidRPr="00D31156">
              <w:rPr>
                <w:rFonts w:ascii="Arial" w:eastAsia="Arial" w:hAnsi="Arial" w:cs="Arial"/>
                <w:b/>
              </w:rPr>
              <w:t>s</w:t>
            </w:r>
            <w:r w:rsidRPr="00D31156">
              <w:rPr>
                <w:rFonts w:ascii="Arial" w:eastAsia="Arial" w:hAnsi="Arial" w:cs="Arial"/>
                <w:b/>
                <w:spacing w:val="2"/>
              </w:rPr>
              <w:t>_</w:t>
            </w:r>
            <w:r w:rsidR="00165092" w:rsidRPr="00165092">
              <w:rPr>
                <w:rFonts w:ascii="Arial" w:eastAsia="Arial" w:hAnsi="Arial" w:cs="Arial"/>
                <w:b/>
                <w:spacing w:val="-5"/>
              </w:rPr>
              <w:t>AJARR</w:t>
            </w:r>
            <w:r w:rsidRPr="00D31156">
              <w:rPr>
                <w:rFonts w:ascii="Arial" w:eastAsia="Arial" w:hAnsi="Arial" w:cs="Arial"/>
                <w:b/>
                <w:spacing w:val="2"/>
              </w:rPr>
              <w:t>_</w:t>
            </w:r>
            <w:r w:rsidRPr="00D31156">
              <w:rPr>
                <w:rFonts w:ascii="Arial" w:eastAsia="Arial" w:hAnsi="Arial" w:cs="Arial"/>
                <w:b/>
              </w:rPr>
              <w:t>1</w:t>
            </w:r>
            <w:r w:rsidRPr="00D31156">
              <w:rPr>
                <w:rFonts w:ascii="Arial" w:eastAsia="Arial" w:hAnsi="Arial" w:cs="Arial"/>
                <w:b/>
                <w:spacing w:val="-1"/>
              </w:rPr>
              <w:t>3</w:t>
            </w:r>
            <w:r w:rsidRPr="00D31156">
              <w:rPr>
                <w:rFonts w:ascii="Arial" w:eastAsia="Arial" w:hAnsi="Arial" w:cs="Arial"/>
                <w:b/>
                <w:spacing w:val="2"/>
              </w:rPr>
              <w:t>7</w:t>
            </w:r>
            <w:r w:rsidRPr="00D31156">
              <w:rPr>
                <w:rFonts w:ascii="Arial" w:eastAsia="Arial" w:hAnsi="Arial" w:cs="Arial"/>
                <w:b/>
              </w:rPr>
              <w:t>3</w:t>
            </w:r>
            <w:r w:rsidRPr="00D31156">
              <w:rPr>
                <w:rFonts w:ascii="Arial" w:eastAsia="Arial" w:hAnsi="Arial" w:cs="Arial"/>
                <w:b/>
                <w:spacing w:val="-1"/>
              </w:rPr>
              <w:t>8</w:t>
            </w:r>
            <w:r w:rsidRPr="00D31156">
              <w:rPr>
                <w:rFonts w:ascii="Arial" w:eastAsia="Arial" w:hAnsi="Arial" w:cs="Arial"/>
                <w:b/>
              </w:rPr>
              <w:t>5</w:t>
            </w:r>
          </w:p>
        </w:tc>
      </w:tr>
      <w:tr w:rsidR="001B6826" w:rsidRPr="00D31156">
        <w:trPr>
          <w:trHeight w:hRule="exact" w:val="660"/>
        </w:trPr>
        <w:tc>
          <w:tcPr>
            <w:tcW w:w="5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826" w:rsidRPr="00D31156" w:rsidRDefault="00650E2C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D31156">
              <w:rPr>
                <w:rFonts w:ascii="Arial" w:eastAsia="Arial" w:hAnsi="Arial" w:cs="Arial"/>
                <w:spacing w:val="3"/>
              </w:rPr>
              <w:t>T</w:t>
            </w:r>
            <w:r w:rsidRPr="00D31156">
              <w:rPr>
                <w:rFonts w:ascii="Arial" w:eastAsia="Arial" w:hAnsi="Arial" w:cs="Arial"/>
                <w:spacing w:val="-1"/>
              </w:rPr>
              <w:t>i</w:t>
            </w:r>
            <w:r w:rsidRPr="00D31156">
              <w:rPr>
                <w:rFonts w:ascii="Arial" w:eastAsia="Arial" w:hAnsi="Arial" w:cs="Arial"/>
              </w:rPr>
              <w:t>t</w:t>
            </w:r>
            <w:r w:rsidRPr="00D31156">
              <w:rPr>
                <w:rFonts w:ascii="Arial" w:eastAsia="Arial" w:hAnsi="Arial" w:cs="Arial"/>
                <w:spacing w:val="-1"/>
              </w:rPr>
              <w:t>l</w:t>
            </w:r>
            <w:r w:rsidRPr="00D31156">
              <w:rPr>
                <w:rFonts w:ascii="Arial" w:eastAsia="Arial" w:hAnsi="Arial" w:cs="Arial"/>
              </w:rPr>
              <w:t>e</w:t>
            </w:r>
            <w:r w:rsidRPr="00D31156">
              <w:rPr>
                <w:rFonts w:ascii="Arial" w:eastAsia="Arial" w:hAnsi="Arial" w:cs="Arial"/>
                <w:spacing w:val="-4"/>
              </w:rPr>
              <w:t xml:space="preserve"> </w:t>
            </w:r>
            <w:r w:rsidRPr="00D31156">
              <w:rPr>
                <w:rFonts w:ascii="Arial" w:eastAsia="Arial" w:hAnsi="Arial" w:cs="Arial"/>
                <w:spacing w:val="-1"/>
              </w:rPr>
              <w:t>o</w:t>
            </w:r>
            <w:r w:rsidRPr="00D31156">
              <w:rPr>
                <w:rFonts w:ascii="Arial" w:eastAsia="Arial" w:hAnsi="Arial" w:cs="Arial"/>
              </w:rPr>
              <w:t>f t</w:t>
            </w:r>
            <w:r w:rsidRPr="00D31156">
              <w:rPr>
                <w:rFonts w:ascii="Arial" w:eastAsia="Arial" w:hAnsi="Arial" w:cs="Arial"/>
                <w:spacing w:val="-1"/>
              </w:rPr>
              <w:t>h</w:t>
            </w:r>
            <w:r w:rsidRPr="00D31156">
              <w:rPr>
                <w:rFonts w:ascii="Arial" w:eastAsia="Arial" w:hAnsi="Arial" w:cs="Arial"/>
              </w:rPr>
              <w:t>e</w:t>
            </w:r>
            <w:r w:rsidRPr="00D31156">
              <w:rPr>
                <w:rFonts w:ascii="Arial" w:eastAsia="Arial" w:hAnsi="Arial" w:cs="Arial"/>
                <w:spacing w:val="-1"/>
              </w:rPr>
              <w:t xml:space="preserve"> </w:t>
            </w:r>
            <w:r w:rsidRPr="00D31156">
              <w:rPr>
                <w:rFonts w:ascii="Arial" w:eastAsia="Arial" w:hAnsi="Arial" w:cs="Arial"/>
              </w:rPr>
              <w:t>M</w:t>
            </w:r>
            <w:r w:rsidRPr="00D31156">
              <w:rPr>
                <w:rFonts w:ascii="Arial" w:eastAsia="Arial" w:hAnsi="Arial" w:cs="Arial"/>
                <w:spacing w:val="-1"/>
              </w:rPr>
              <w:t>a</w:t>
            </w:r>
            <w:r w:rsidRPr="00D31156">
              <w:rPr>
                <w:rFonts w:ascii="Arial" w:eastAsia="Arial" w:hAnsi="Arial" w:cs="Arial"/>
                <w:spacing w:val="2"/>
              </w:rPr>
              <w:t>n</w:t>
            </w:r>
            <w:r w:rsidRPr="00D31156">
              <w:rPr>
                <w:rFonts w:ascii="Arial" w:eastAsia="Arial" w:hAnsi="Arial" w:cs="Arial"/>
              </w:rPr>
              <w:t>u</w:t>
            </w:r>
            <w:r w:rsidRPr="00D31156">
              <w:rPr>
                <w:rFonts w:ascii="Arial" w:eastAsia="Arial" w:hAnsi="Arial" w:cs="Arial"/>
                <w:spacing w:val="1"/>
              </w:rPr>
              <w:t>scr</w:t>
            </w:r>
            <w:r w:rsidRPr="00D31156">
              <w:rPr>
                <w:rFonts w:ascii="Arial" w:eastAsia="Arial" w:hAnsi="Arial" w:cs="Arial"/>
                <w:spacing w:val="-1"/>
              </w:rPr>
              <w:t>i</w:t>
            </w:r>
            <w:r w:rsidRPr="00D31156">
              <w:rPr>
                <w:rFonts w:ascii="Arial" w:eastAsia="Arial" w:hAnsi="Arial" w:cs="Arial"/>
              </w:rPr>
              <w:t>pt:</w:t>
            </w:r>
          </w:p>
        </w:tc>
        <w:tc>
          <w:tcPr>
            <w:tcW w:w="15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826" w:rsidRPr="00D31156" w:rsidRDefault="001B6826">
            <w:pPr>
              <w:spacing w:before="5" w:line="200" w:lineRule="exact"/>
              <w:rPr>
                <w:rFonts w:ascii="Arial" w:hAnsi="Arial" w:cs="Arial"/>
              </w:rPr>
            </w:pPr>
          </w:p>
          <w:p w:rsidR="001B6826" w:rsidRPr="00D31156" w:rsidRDefault="00650E2C">
            <w:pPr>
              <w:ind w:left="102"/>
              <w:rPr>
                <w:rFonts w:ascii="Arial" w:eastAsia="Arial" w:hAnsi="Arial" w:cs="Arial"/>
              </w:rPr>
            </w:pPr>
            <w:r w:rsidRPr="00D31156">
              <w:rPr>
                <w:rFonts w:ascii="Arial" w:eastAsia="Arial" w:hAnsi="Arial" w:cs="Arial"/>
                <w:b/>
                <w:spacing w:val="-1"/>
              </w:rPr>
              <w:t>Pr</w:t>
            </w:r>
            <w:r w:rsidRPr="00D31156">
              <w:rPr>
                <w:rFonts w:ascii="Arial" w:eastAsia="Arial" w:hAnsi="Arial" w:cs="Arial"/>
                <w:b/>
              </w:rPr>
              <w:t>e</w:t>
            </w:r>
            <w:r w:rsidRPr="00D31156">
              <w:rPr>
                <w:rFonts w:ascii="Arial" w:eastAsia="Arial" w:hAnsi="Arial" w:cs="Arial"/>
                <w:b/>
                <w:spacing w:val="1"/>
              </w:rPr>
              <w:t>v</w:t>
            </w:r>
            <w:r w:rsidRPr="00D31156">
              <w:rPr>
                <w:rFonts w:ascii="Arial" w:eastAsia="Arial" w:hAnsi="Arial" w:cs="Arial"/>
                <w:b/>
              </w:rPr>
              <w:t>a</w:t>
            </w:r>
            <w:r w:rsidRPr="00D31156">
              <w:rPr>
                <w:rFonts w:ascii="Arial" w:eastAsia="Arial" w:hAnsi="Arial" w:cs="Arial"/>
                <w:b/>
                <w:spacing w:val="2"/>
              </w:rPr>
              <w:t>l</w:t>
            </w:r>
            <w:r w:rsidRPr="00D31156">
              <w:rPr>
                <w:rFonts w:ascii="Arial" w:eastAsia="Arial" w:hAnsi="Arial" w:cs="Arial"/>
                <w:b/>
              </w:rPr>
              <w:t>ence</w:t>
            </w:r>
            <w:r w:rsidRPr="00D31156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D31156">
              <w:rPr>
                <w:rFonts w:ascii="Arial" w:eastAsia="Arial" w:hAnsi="Arial" w:cs="Arial"/>
                <w:b/>
              </w:rPr>
              <w:t>and</w:t>
            </w:r>
            <w:r w:rsidRPr="00D31156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D31156">
              <w:rPr>
                <w:rFonts w:ascii="Arial" w:eastAsia="Arial" w:hAnsi="Arial" w:cs="Arial"/>
                <w:b/>
              </w:rPr>
              <w:t>Ri</w:t>
            </w:r>
            <w:r w:rsidRPr="00D31156">
              <w:rPr>
                <w:rFonts w:ascii="Arial" w:eastAsia="Arial" w:hAnsi="Arial" w:cs="Arial"/>
                <w:b/>
                <w:spacing w:val="2"/>
              </w:rPr>
              <w:t>s</w:t>
            </w:r>
            <w:r w:rsidRPr="00D31156">
              <w:rPr>
                <w:rFonts w:ascii="Arial" w:eastAsia="Arial" w:hAnsi="Arial" w:cs="Arial"/>
                <w:b/>
              </w:rPr>
              <w:t>k</w:t>
            </w:r>
            <w:r w:rsidRPr="00D31156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D31156">
              <w:rPr>
                <w:rFonts w:ascii="Arial" w:eastAsia="Arial" w:hAnsi="Arial" w:cs="Arial"/>
                <w:b/>
              </w:rPr>
              <w:t>Fac</w:t>
            </w:r>
            <w:r w:rsidRPr="00D31156">
              <w:rPr>
                <w:rFonts w:ascii="Arial" w:eastAsia="Arial" w:hAnsi="Arial" w:cs="Arial"/>
                <w:b/>
                <w:spacing w:val="3"/>
              </w:rPr>
              <w:t>t</w:t>
            </w:r>
            <w:r w:rsidRPr="00D31156">
              <w:rPr>
                <w:rFonts w:ascii="Arial" w:eastAsia="Arial" w:hAnsi="Arial" w:cs="Arial"/>
                <w:b/>
              </w:rPr>
              <w:t>o</w:t>
            </w:r>
            <w:r w:rsidRPr="00D31156">
              <w:rPr>
                <w:rFonts w:ascii="Arial" w:eastAsia="Arial" w:hAnsi="Arial" w:cs="Arial"/>
                <w:b/>
                <w:spacing w:val="-1"/>
              </w:rPr>
              <w:t>r</w:t>
            </w:r>
            <w:r w:rsidRPr="00D31156">
              <w:rPr>
                <w:rFonts w:ascii="Arial" w:eastAsia="Arial" w:hAnsi="Arial" w:cs="Arial"/>
                <w:b/>
              </w:rPr>
              <w:t>s</w:t>
            </w:r>
            <w:r w:rsidRPr="00D31156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D31156">
              <w:rPr>
                <w:rFonts w:ascii="Arial" w:eastAsia="Arial" w:hAnsi="Arial" w:cs="Arial"/>
                <w:b/>
              </w:rPr>
              <w:t>of</w:t>
            </w:r>
            <w:r w:rsidRPr="00D31156">
              <w:rPr>
                <w:rFonts w:ascii="Arial" w:eastAsia="Arial" w:hAnsi="Arial" w:cs="Arial"/>
                <w:b/>
                <w:spacing w:val="3"/>
              </w:rPr>
              <w:t xml:space="preserve"> </w:t>
            </w:r>
            <w:r w:rsidRPr="00D31156">
              <w:rPr>
                <w:rFonts w:ascii="Arial" w:eastAsia="Arial" w:hAnsi="Arial" w:cs="Arial"/>
                <w:b/>
                <w:spacing w:val="-5"/>
              </w:rPr>
              <w:t>A</w:t>
            </w:r>
            <w:r w:rsidRPr="00D31156">
              <w:rPr>
                <w:rFonts w:ascii="Arial" w:eastAsia="Arial" w:hAnsi="Arial" w:cs="Arial"/>
                <w:b/>
              </w:rPr>
              <w:t>dol</w:t>
            </w:r>
            <w:r w:rsidRPr="00D31156">
              <w:rPr>
                <w:rFonts w:ascii="Arial" w:eastAsia="Arial" w:hAnsi="Arial" w:cs="Arial"/>
                <w:b/>
                <w:spacing w:val="2"/>
              </w:rPr>
              <w:t>e</w:t>
            </w:r>
            <w:r w:rsidRPr="00D31156">
              <w:rPr>
                <w:rFonts w:ascii="Arial" w:eastAsia="Arial" w:hAnsi="Arial" w:cs="Arial"/>
                <w:b/>
              </w:rPr>
              <w:t>s</w:t>
            </w:r>
            <w:r w:rsidRPr="00D31156">
              <w:rPr>
                <w:rFonts w:ascii="Arial" w:eastAsia="Arial" w:hAnsi="Arial" w:cs="Arial"/>
                <w:b/>
                <w:spacing w:val="-1"/>
              </w:rPr>
              <w:t>c</w:t>
            </w:r>
            <w:r w:rsidRPr="00D31156">
              <w:rPr>
                <w:rFonts w:ascii="Arial" w:eastAsia="Arial" w:hAnsi="Arial" w:cs="Arial"/>
                <w:b/>
              </w:rPr>
              <w:t>ent</w:t>
            </w:r>
            <w:r w:rsidRPr="00D31156"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 w:rsidRPr="00D31156">
              <w:rPr>
                <w:rFonts w:ascii="Arial" w:eastAsia="Arial" w:hAnsi="Arial" w:cs="Arial"/>
                <w:b/>
                <w:spacing w:val="2"/>
              </w:rPr>
              <w:t>D</w:t>
            </w:r>
            <w:r w:rsidRPr="00D31156">
              <w:rPr>
                <w:rFonts w:ascii="Arial" w:eastAsia="Arial" w:hAnsi="Arial" w:cs="Arial"/>
                <w:b/>
              </w:rPr>
              <w:t>epr</w:t>
            </w:r>
            <w:r w:rsidRPr="00D31156">
              <w:rPr>
                <w:rFonts w:ascii="Arial" w:eastAsia="Arial" w:hAnsi="Arial" w:cs="Arial"/>
                <w:b/>
                <w:spacing w:val="1"/>
              </w:rPr>
              <w:t>e</w:t>
            </w:r>
            <w:r w:rsidRPr="00D31156">
              <w:rPr>
                <w:rFonts w:ascii="Arial" w:eastAsia="Arial" w:hAnsi="Arial" w:cs="Arial"/>
                <w:b/>
                <w:spacing w:val="2"/>
              </w:rPr>
              <w:t>s</w:t>
            </w:r>
            <w:r w:rsidRPr="00D31156">
              <w:rPr>
                <w:rFonts w:ascii="Arial" w:eastAsia="Arial" w:hAnsi="Arial" w:cs="Arial"/>
                <w:b/>
              </w:rPr>
              <w:t>sion</w:t>
            </w:r>
            <w:r w:rsidRPr="00D31156"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 w:rsidRPr="00D31156">
              <w:rPr>
                <w:rFonts w:ascii="Arial" w:eastAsia="Arial" w:hAnsi="Arial" w:cs="Arial"/>
                <w:b/>
              </w:rPr>
              <w:t>in</w:t>
            </w:r>
            <w:r w:rsidRPr="00D31156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D31156">
              <w:rPr>
                <w:rFonts w:ascii="Arial" w:eastAsia="Arial" w:hAnsi="Arial" w:cs="Arial"/>
                <w:b/>
              </w:rPr>
              <w:t>Ur</w:t>
            </w:r>
            <w:r w:rsidRPr="00D31156">
              <w:rPr>
                <w:rFonts w:ascii="Arial" w:eastAsia="Arial" w:hAnsi="Arial" w:cs="Arial"/>
                <w:b/>
                <w:spacing w:val="3"/>
              </w:rPr>
              <w:t>b</w:t>
            </w:r>
            <w:r w:rsidRPr="00D31156">
              <w:rPr>
                <w:rFonts w:ascii="Arial" w:eastAsia="Arial" w:hAnsi="Arial" w:cs="Arial"/>
                <w:b/>
              </w:rPr>
              <w:t>an</w:t>
            </w:r>
            <w:r w:rsidRPr="00D31156"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 w:rsidRPr="00D31156">
              <w:rPr>
                <w:rFonts w:ascii="Arial" w:eastAsia="Arial" w:hAnsi="Arial" w:cs="Arial"/>
                <w:b/>
              </w:rPr>
              <w:t>and</w:t>
            </w:r>
            <w:r w:rsidRPr="00D31156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D31156">
              <w:rPr>
                <w:rFonts w:ascii="Arial" w:eastAsia="Arial" w:hAnsi="Arial" w:cs="Arial"/>
                <w:b/>
              </w:rPr>
              <w:t>Ru</w:t>
            </w:r>
            <w:r w:rsidRPr="00D31156">
              <w:rPr>
                <w:rFonts w:ascii="Arial" w:eastAsia="Arial" w:hAnsi="Arial" w:cs="Arial"/>
                <w:b/>
                <w:spacing w:val="2"/>
              </w:rPr>
              <w:t>r</w:t>
            </w:r>
            <w:r w:rsidRPr="00D31156">
              <w:rPr>
                <w:rFonts w:ascii="Arial" w:eastAsia="Arial" w:hAnsi="Arial" w:cs="Arial"/>
                <w:b/>
              </w:rPr>
              <w:t>al</w:t>
            </w:r>
            <w:r w:rsidRPr="00D31156"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 w:rsidRPr="00D31156">
              <w:rPr>
                <w:rFonts w:ascii="Arial" w:eastAsia="Arial" w:hAnsi="Arial" w:cs="Arial"/>
                <w:b/>
                <w:spacing w:val="2"/>
              </w:rPr>
              <w:t>B</w:t>
            </w:r>
            <w:r w:rsidRPr="00D31156">
              <w:rPr>
                <w:rFonts w:ascii="Arial" w:eastAsia="Arial" w:hAnsi="Arial" w:cs="Arial"/>
                <w:b/>
              </w:rPr>
              <w:t>an</w:t>
            </w:r>
            <w:r w:rsidRPr="00D31156">
              <w:rPr>
                <w:rFonts w:ascii="Arial" w:eastAsia="Arial" w:hAnsi="Arial" w:cs="Arial"/>
                <w:b/>
                <w:spacing w:val="1"/>
              </w:rPr>
              <w:t>g</w:t>
            </w:r>
            <w:r w:rsidRPr="00D31156">
              <w:rPr>
                <w:rFonts w:ascii="Arial" w:eastAsia="Arial" w:hAnsi="Arial" w:cs="Arial"/>
                <w:b/>
              </w:rPr>
              <w:t>ladesh:</w:t>
            </w:r>
            <w:r w:rsidRPr="00D31156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D31156">
              <w:rPr>
                <w:rFonts w:ascii="Arial" w:eastAsia="Arial" w:hAnsi="Arial" w:cs="Arial"/>
                <w:b/>
              </w:rPr>
              <w:t>A</w:t>
            </w:r>
            <w:r w:rsidRPr="00D31156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D31156">
              <w:rPr>
                <w:rFonts w:ascii="Arial" w:eastAsia="Arial" w:hAnsi="Arial" w:cs="Arial"/>
                <w:b/>
              </w:rPr>
              <w:t>Cro</w:t>
            </w:r>
            <w:r w:rsidRPr="00D31156">
              <w:rPr>
                <w:rFonts w:ascii="Arial" w:eastAsia="Arial" w:hAnsi="Arial" w:cs="Arial"/>
                <w:b/>
                <w:spacing w:val="2"/>
              </w:rPr>
              <w:t>s</w:t>
            </w:r>
            <w:r w:rsidRPr="00D31156">
              <w:rPr>
                <w:rFonts w:ascii="Arial" w:eastAsia="Arial" w:hAnsi="Arial" w:cs="Arial"/>
                <w:b/>
                <w:spacing w:val="7"/>
              </w:rPr>
              <w:t>s</w:t>
            </w:r>
            <w:r w:rsidRPr="00D31156">
              <w:rPr>
                <w:rFonts w:ascii="Arial" w:eastAsia="Arial" w:hAnsi="Arial" w:cs="Arial"/>
                <w:b/>
                <w:spacing w:val="1"/>
              </w:rPr>
              <w:t>-</w:t>
            </w:r>
            <w:r w:rsidRPr="00D31156">
              <w:rPr>
                <w:rFonts w:ascii="Arial" w:eastAsia="Arial" w:hAnsi="Arial" w:cs="Arial"/>
                <w:b/>
                <w:spacing w:val="-1"/>
              </w:rPr>
              <w:t>S</w:t>
            </w:r>
            <w:r w:rsidRPr="00D31156">
              <w:rPr>
                <w:rFonts w:ascii="Arial" w:eastAsia="Arial" w:hAnsi="Arial" w:cs="Arial"/>
                <w:b/>
                <w:spacing w:val="2"/>
              </w:rPr>
              <w:t>e</w:t>
            </w:r>
            <w:r w:rsidRPr="00D31156">
              <w:rPr>
                <w:rFonts w:ascii="Arial" w:eastAsia="Arial" w:hAnsi="Arial" w:cs="Arial"/>
                <w:b/>
              </w:rPr>
              <w:t>ct</w:t>
            </w:r>
            <w:r w:rsidRPr="00D31156">
              <w:rPr>
                <w:rFonts w:ascii="Arial" w:eastAsia="Arial" w:hAnsi="Arial" w:cs="Arial"/>
                <w:b/>
                <w:spacing w:val="3"/>
              </w:rPr>
              <w:t>i</w:t>
            </w:r>
            <w:r w:rsidRPr="00D31156">
              <w:rPr>
                <w:rFonts w:ascii="Arial" w:eastAsia="Arial" w:hAnsi="Arial" w:cs="Arial"/>
                <w:b/>
              </w:rPr>
              <w:t>onal</w:t>
            </w:r>
            <w:r w:rsidRPr="00D31156">
              <w:rPr>
                <w:rFonts w:ascii="Arial" w:eastAsia="Arial" w:hAnsi="Arial" w:cs="Arial"/>
                <w:b/>
                <w:spacing w:val="-16"/>
              </w:rPr>
              <w:t xml:space="preserve"> </w:t>
            </w:r>
            <w:r w:rsidRPr="00D31156">
              <w:rPr>
                <w:rFonts w:ascii="Arial" w:eastAsia="Arial" w:hAnsi="Arial" w:cs="Arial"/>
                <w:b/>
                <w:spacing w:val="-1"/>
              </w:rPr>
              <w:t>S</w:t>
            </w:r>
            <w:r w:rsidRPr="00D31156">
              <w:rPr>
                <w:rFonts w:ascii="Arial" w:eastAsia="Arial" w:hAnsi="Arial" w:cs="Arial"/>
                <w:b/>
                <w:spacing w:val="1"/>
              </w:rPr>
              <w:t>t</w:t>
            </w:r>
            <w:r w:rsidRPr="00D31156">
              <w:rPr>
                <w:rFonts w:ascii="Arial" w:eastAsia="Arial" w:hAnsi="Arial" w:cs="Arial"/>
                <w:b/>
              </w:rPr>
              <w:t>u</w:t>
            </w:r>
            <w:r w:rsidRPr="00D31156">
              <w:rPr>
                <w:rFonts w:ascii="Arial" w:eastAsia="Arial" w:hAnsi="Arial" w:cs="Arial"/>
                <w:b/>
                <w:spacing w:val="3"/>
              </w:rPr>
              <w:t>d</w:t>
            </w:r>
            <w:r w:rsidRPr="00D31156">
              <w:rPr>
                <w:rFonts w:ascii="Arial" w:eastAsia="Arial" w:hAnsi="Arial" w:cs="Arial"/>
                <w:b/>
              </w:rPr>
              <w:t>y</w:t>
            </w:r>
          </w:p>
        </w:tc>
      </w:tr>
      <w:tr w:rsidR="001B6826" w:rsidRPr="00D31156">
        <w:trPr>
          <w:trHeight w:hRule="exact" w:val="343"/>
        </w:trPr>
        <w:tc>
          <w:tcPr>
            <w:tcW w:w="5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826" w:rsidRPr="00D31156" w:rsidRDefault="00650E2C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D31156">
              <w:rPr>
                <w:rFonts w:ascii="Arial" w:eastAsia="Arial" w:hAnsi="Arial" w:cs="Arial"/>
                <w:spacing w:val="5"/>
              </w:rPr>
              <w:t>T</w:t>
            </w:r>
            <w:r w:rsidRPr="00D31156">
              <w:rPr>
                <w:rFonts w:ascii="Arial" w:eastAsia="Arial" w:hAnsi="Arial" w:cs="Arial"/>
                <w:spacing w:val="-6"/>
              </w:rPr>
              <w:t>y</w:t>
            </w:r>
            <w:r w:rsidRPr="00D31156">
              <w:rPr>
                <w:rFonts w:ascii="Arial" w:eastAsia="Arial" w:hAnsi="Arial" w:cs="Arial"/>
              </w:rPr>
              <w:t>pe</w:t>
            </w:r>
            <w:r w:rsidRPr="00D31156">
              <w:rPr>
                <w:rFonts w:ascii="Arial" w:eastAsia="Arial" w:hAnsi="Arial" w:cs="Arial"/>
                <w:spacing w:val="-3"/>
              </w:rPr>
              <w:t xml:space="preserve"> </w:t>
            </w:r>
            <w:r w:rsidRPr="00D31156">
              <w:rPr>
                <w:rFonts w:ascii="Arial" w:eastAsia="Arial" w:hAnsi="Arial" w:cs="Arial"/>
              </w:rPr>
              <w:t>of t</w:t>
            </w:r>
            <w:r w:rsidRPr="00D31156">
              <w:rPr>
                <w:rFonts w:ascii="Arial" w:eastAsia="Arial" w:hAnsi="Arial" w:cs="Arial"/>
                <w:spacing w:val="-1"/>
              </w:rPr>
              <w:t>h</w:t>
            </w:r>
            <w:r w:rsidRPr="00D31156">
              <w:rPr>
                <w:rFonts w:ascii="Arial" w:eastAsia="Arial" w:hAnsi="Arial" w:cs="Arial"/>
              </w:rPr>
              <w:t>e</w:t>
            </w:r>
            <w:r w:rsidRPr="00D31156">
              <w:rPr>
                <w:rFonts w:ascii="Arial" w:eastAsia="Arial" w:hAnsi="Arial" w:cs="Arial"/>
                <w:spacing w:val="-1"/>
              </w:rPr>
              <w:t xml:space="preserve"> A</w:t>
            </w:r>
            <w:r w:rsidRPr="00D31156">
              <w:rPr>
                <w:rFonts w:ascii="Arial" w:eastAsia="Arial" w:hAnsi="Arial" w:cs="Arial"/>
                <w:spacing w:val="1"/>
              </w:rPr>
              <w:t>r</w:t>
            </w:r>
            <w:r w:rsidRPr="00D31156">
              <w:rPr>
                <w:rFonts w:ascii="Arial" w:eastAsia="Arial" w:hAnsi="Arial" w:cs="Arial"/>
              </w:rPr>
              <w:t>t</w:t>
            </w:r>
            <w:r w:rsidRPr="00D31156">
              <w:rPr>
                <w:rFonts w:ascii="Arial" w:eastAsia="Arial" w:hAnsi="Arial" w:cs="Arial"/>
                <w:spacing w:val="-1"/>
              </w:rPr>
              <w:t>i</w:t>
            </w:r>
            <w:r w:rsidRPr="00D31156">
              <w:rPr>
                <w:rFonts w:ascii="Arial" w:eastAsia="Arial" w:hAnsi="Arial" w:cs="Arial"/>
                <w:spacing w:val="1"/>
              </w:rPr>
              <w:t>cl</w:t>
            </w:r>
            <w:r w:rsidRPr="00D31156">
              <w:rPr>
                <w:rFonts w:ascii="Arial" w:eastAsia="Arial" w:hAnsi="Arial" w:cs="Arial"/>
              </w:rPr>
              <w:t>e</w:t>
            </w:r>
          </w:p>
        </w:tc>
        <w:tc>
          <w:tcPr>
            <w:tcW w:w="15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826" w:rsidRPr="00D31156" w:rsidRDefault="00650E2C">
            <w:pPr>
              <w:spacing w:before="46"/>
              <w:ind w:left="102"/>
              <w:rPr>
                <w:rFonts w:ascii="Arial" w:eastAsia="Arial" w:hAnsi="Arial" w:cs="Arial"/>
              </w:rPr>
            </w:pPr>
            <w:r w:rsidRPr="00D31156">
              <w:rPr>
                <w:rFonts w:ascii="Arial" w:eastAsia="Arial" w:hAnsi="Arial" w:cs="Arial"/>
                <w:b/>
                <w:spacing w:val="1"/>
              </w:rPr>
              <w:t>O</w:t>
            </w:r>
            <w:r w:rsidRPr="00D31156">
              <w:rPr>
                <w:rFonts w:ascii="Arial" w:eastAsia="Arial" w:hAnsi="Arial" w:cs="Arial"/>
                <w:b/>
                <w:spacing w:val="-1"/>
              </w:rPr>
              <w:t>r</w:t>
            </w:r>
            <w:r w:rsidRPr="00D31156">
              <w:rPr>
                <w:rFonts w:ascii="Arial" w:eastAsia="Arial" w:hAnsi="Arial" w:cs="Arial"/>
                <w:b/>
              </w:rPr>
              <w:t>igi</w:t>
            </w:r>
            <w:r w:rsidRPr="00D31156">
              <w:rPr>
                <w:rFonts w:ascii="Arial" w:eastAsia="Arial" w:hAnsi="Arial" w:cs="Arial"/>
                <w:b/>
                <w:spacing w:val="1"/>
              </w:rPr>
              <w:t>n</w:t>
            </w:r>
            <w:r w:rsidRPr="00D31156">
              <w:rPr>
                <w:rFonts w:ascii="Arial" w:eastAsia="Arial" w:hAnsi="Arial" w:cs="Arial"/>
                <w:b/>
              </w:rPr>
              <w:t>al</w:t>
            </w:r>
            <w:r w:rsidRPr="00D31156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D31156">
              <w:rPr>
                <w:rFonts w:ascii="Arial" w:eastAsia="Arial" w:hAnsi="Arial" w:cs="Arial"/>
                <w:b/>
                <w:spacing w:val="2"/>
              </w:rPr>
              <w:t>R</w:t>
            </w:r>
            <w:r w:rsidRPr="00D31156">
              <w:rPr>
                <w:rFonts w:ascii="Arial" w:eastAsia="Arial" w:hAnsi="Arial" w:cs="Arial"/>
                <w:b/>
              </w:rPr>
              <w:t>e</w:t>
            </w:r>
            <w:r w:rsidRPr="00D31156">
              <w:rPr>
                <w:rFonts w:ascii="Arial" w:eastAsia="Arial" w:hAnsi="Arial" w:cs="Arial"/>
                <w:b/>
                <w:spacing w:val="-1"/>
              </w:rPr>
              <w:t>s</w:t>
            </w:r>
            <w:r w:rsidRPr="00D31156">
              <w:rPr>
                <w:rFonts w:ascii="Arial" w:eastAsia="Arial" w:hAnsi="Arial" w:cs="Arial"/>
                <w:b/>
                <w:spacing w:val="2"/>
              </w:rPr>
              <w:t>e</w:t>
            </w:r>
            <w:r w:rsidRPr="00D31156">
              <w:rPr>
                <w:rFonts w:ascii="Arial" w:eastAsia="Arial" w:hAnsi="Arial" w:cs="Arial"/>
                <w:b/>
              </w:rPr>
              <w:t>a</w:t>
            </w:r>
            <w:r w:rsidRPr="00D31156">
              <w:rPr>
                <w:rFonts w:ascii="Arial" w:eastAsia="Arial" w:hAnsi="Arial" w:cs="Arial"/>
                <w:b/>
                <w:spacing w:val="-1"/>
              </w:rPr>
              <w:t>r</w:t>
            </w:r>
            <w:r w:rsidRPr="00D31156">
              <w:rPr>
                <w:rFonts w:ascii="Arial" w:eastAsia="Arial" w:hAnsi="Arial" w:cs="Arial"/>
                <w:b/>
              </w:rPr>
              <w:t>ch</w:t>
            </w:r>
            <w:r w:rsidRPr="00D31156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D31156">
              <w:rPr>
                <w:rFonts w:ascii="Arial" w:eastAsia="Arial" w:hAnsi="Arial" w:cs="Arial"/>
                <w:b/>
                <w:spacing w:val="-5"/>
              </w:rPr>
              <w:t>A</w:t>
            </w:r>
            <w:r w:rsidRPr="00D31156">
              <w:rPr>
                <w:rFonts w:ascii="Arial" w:eastAsia="Arial" w:hAnsi="Arial" w:cs="Arial"/>
                <w:b/>
                <w:spacing w:val="2"/>
              </w:rPr>
              <w:t>r</w:t>
            </w:r>
            <w:r w:rsidRPr="00D31156">
              <w:rPr>
                <w:rFonts w:ascii="Arial" w:eastAsia="Arial" w:hAnsi="Arial" w:cs="Arial"/>
                <w:b/>
                <w:spacing w:val="1"/>
              </w:rPr>
              <w:t>t</w:t>
            </w:r>
            <w:r w:rsidRPr="00D31156">
              <w:rPr>
                <w:rFonts w:ascii="Arial" w:eastAsia="Arial" w:hAnsi="Arial" w:cs="Arial"/>
                <w:b/>
              </w:rPr>
              <w:t>ic</w:t>
            </w:r>
            <w:r w:rsidRPr="00D31156">
              <w:rPr>
                <w:rFonts w:ascii="Arial" w:eastAsia="Arial" w:hAnsi="Arial" w:cs="Arial"/>
                <w:b/>
                <w:spacing w:val="1"/>
              </w:rPr>
              <w:t>l</w:t>
            </w:r>
            <w:r w:rsidRPr="00D31156">
              <w:rPr>
                <w:rFonts w:ascii="Arial" w:eastAsia="Arial" w:hAnsi="Arial" w:cs="Arial"/>
                <w:b/>
              </w:rPr>
              <w:t>e</w:t>
            </w:r>
          </w:p>
        </w:tc>
      </w:tr>
    </w:tbl>
    <w:p w:rsidR="001B6826" w:rsidRPr="00D31156" w:rsidRDefault="001B6826">
      <w:pPr>
        <w:spacing w:before="3" w:line="280" w:lineRule="exact"/>
        <w:rPr>
          <w:rFonts w:ascii="Arial" w:hAnsi="Arial" w:cs="Arial"/>
        </w:rPr>
      </w:pPr>
    </w:p>
    <w:p w:rsidR="00D31156" w:rsidRPr="00D31156" w:rsidRDefault="00D31156">
      <w:pPr>
        <w:spacing w:before="3" w:line="280" w:lineRule="exact"/>
        <w:rPr>
          <w:rFonts w:ascii="Arial" w:hAnsi="Arial" w:cs="Arial"/>
        </w:rPr>
      </w:pPr>
    </w:p>
    <w:p w:rsidR="00D31156" w:rsidRPr="00D31156" w:rsidRDefault="00D31156">
      <w:pPr>
        <w:spacing w:before="3" w:line="280" w:lineRule="exact"/>
        <w:rPr>
          <w:rFonts w:ascii="Arial" w:hAnsi="Arial" w:cs="Arial"/>
        </w:rPr>
      </w:pPr>
    </w:p>
    <w:p w:rsidR="001B6826" w:rsidRPr="00D31156" w:rsidRDefault="005012A3">
      <w:pPr>
        <w:spacing w:before="33" w:line="220" w:lineRule="exact"/>
        <w:ind w:left="220"/>
        <w:rPr>
          <w:rFonts w:ascii="Arial" w:hAnsi="Arial" w:cs="Arial"/>
        </w:rPr>
      </w:pPr>
      <w:r>
        <w:rPr>
          <w:rFonts w:ascii="Arial" w:hAnsi="Arial" w:cs="Arial"/>
        </w:rPr>
        <w:pict>
          <v:group id="_x0000_s1037" style="position:absolute;left:0;text-align:left;margin-left:339.1pt;margin-top:36.3pt;width:429.7pt;height:23.9pt;z-index:-251659776;mso-position-horizontal-relative:page" coordorigin="6782,726" coordsize="8594,478">
            <v:shape id="_x0000_s1039" style="position:absolute;left:6792;top:736;width:8574;height:230" coordorigin="6792,736" coordsize="8574,230" path="m6792,966r8574,l15366,736r-8574,l6792,966xe" fillcolor="yellow" stroked="f">
              <v:path arrowok="t"/>
            </v:shape>
            <v:shape id="_x0000_s1038" style="position:absolute;left:6792;top:966;width:620;height:228" coordorigin="6792,966" coordsize="620,228" path="m6792,1194r620,l7412,966r-620,l6792,1194xe" fillcolor="yellow" stroked="f">
              <v:path arrowok="t"/>
            </v:shape>
            <w10:wrap anchorx="page"/>
          </v:group>
        </w:pict>
      </w:r>
      <w:r w:rsidR="00650E2C" w:rsidRPr="00D31156">
        <w:rPr>
          <w:rFonts w:ascii="Arial" w:hAnsi="Arial" w:cs="Arial"/>
          <w:b/>
          <w:position w:val="-1"/>
          <w:highlight w:val="yellow"/>
        </w:rPr>
        <w:t>PART</w:t>
      </w:r>
      <w:r w:rsidR="00650E2C" w:rsidRPr="00D31156">
        <w:rPr>
          <w:rFonts w:ascii="Arial" w:hAnsi="Arial" w:cs="Arial"/>
          <w:b/>
          <w:spacing w:val="44"/>
          <w:position w:val="-1"/>
          <w:highlight w:val="yellow"/>
        </w:rPr>
        <w:t xml:space="preserve"> </w:t>
      </w:r>
      <w:r w:rsidR="00650E2C" w:rsidRPr="00D31156">
        <w:rPr>
          <w:rFonts w:ascii="Arial" w:hAnsi="Arial" w:cs="Arial"/>
          <w:b/>
          <w:spacing w:val="1"/>
          <w:position w:val="-1"/>
          <w:highlight w:val="yellow"/>
        </w:rPr>
        <w:t>1</w:t>
      </w:r>
      <w:r w:rsidR="00650E2C" w:rsidRPr="00D31156">
        <w:rPr>
          <w:rFonts w:ascii="Arial" w:hAnsi="Arial" w:cs="Arial"/>
          <w:b/>
          <w:position w:val="-1"/>
          <w:highlight w:val="yellow"/>
        </w:rPr>
        <w:t>:</w:t>
      </w:r>
      <w:r w:rsidR="00650E2C" w:rsidRPr="00D31156">
        <w:rPr>
          <w:rFonts w:ascii="Arial" w:hAnsi="Arial" w:cs="Arial"/>
          <w:b/>
          <w:position w:val="-1"/>
        </w:rPr>
        <w:t xml:space="preserve"> C</w:t>
      </w:r>
      <w:r w:rsidR="00650E2C" w:rsidRPr="00D31156">
        <w:rPr>
          <w:rFonts w:ascii="Arial" w:hAnsi="Arial" w:cs="Arial"/>
          <w:b/>
          <w:spacing w:val="4"/>
          <w:position w:val="-1"/>
        </w:rPr>
        <w:t>o</w:t>
      </w:r>
      <w:r w:rsidR="00650E2C" w:rsidRPr="00D31156">
        <w:rPr>
          <w:rFonts w:ascii="Arial" w:hAnsi="Arial" w:cs="Arial"/>
          <w:b/>
          <w:spacing w:val="-3"/>
          <w:position w:val="-1"/>
        </w:rPr>
        <w:t>mm</w:t>
      </w:r>
      <w:r w:rsidR="00650E2C" w:rsidRPr="00D31156">
        <w:rPr>
          <w:rFonts w:ascii="Arial" w:hAnsi="Arial" w:cs="Arial"/>
          <w:b/>
          <w:spacing w:val="3"/>
          <w:position w:val="-1"/>
        </w:rPr>
        <w:t>e</w:t>
      </w:r>
      <w:r w:rsidR="00650E2C" w:rsidRPr="00D31156">
        <w:rPr>
          <w:rFonts w:ascii="Arial" w:hAnsi="Arial" w:cs="Arial"/>
          <w:b/>
          <w:position w:val="-1"/>
        </w:rPr>
        <w:t>nts</w:t>
      </w:r>
    </w:p>
    <w:p w:rsidR="001B6826" w:rsidRPr="00D31156" w:rsidRDefault="001B6826">
      <w:pPr>
        <w:spacing w:before="11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6"/>
        <w:gridCol w:w="6445"/>
      </w:tblGrid>
      <w:tr w:rsidR="001B6826" w:rsidRPr="00D31156">
        <w:trPr>
          <w:trHeight w:hRule="exact" w:val="97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826" w:rsidRPr="00D31156" w:rsidRDefault="001B6826">
            <w:pPr>
              <w:rPr>
                <w:rFonts w:ascii="Arial" w:hAnsi="Arial" w:cs="Arial"/>
              </w:rPr>
            </w:pP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826" w:rsidRPr="00D31156" w:rsidRDefault="00650E2C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D31156">
              <w:rPr>
                <w:rFonts w:ascii="Arial" w:hAnsi="Arial" w:cs="Arial"/>
                <w:b/>
              </w:rPr>
              <w:t>Re</w:t>
            </w:r>
            <w:r w:rsidRPr="00D31156">
              <w:rPr>
                <w:rFonts w:ascii="Arial" w:hAnsi="Arial" w:cs="Arial"/>
                <w:b/>
                <w:spacing w:val="2"/>
              </w:rPr>
              <w:t>v</w:t>
            </w:r>
            <w:r w:rsidRPr="00D31156">
              <w:rPr>
                <w:rFonts w:ascii="Arial" w:hAnsi="Arial" w:cs="Arial"/>
                <w:b/>
              </w:rPr>
              <w:t>ie</w:t>
            </w:r>
            <w:r w:rsidRPr="00D31156">
              <w:rPr>
                <w:rFonts w:ascii="Arial" w:hAnsi="Arial" w:cs="Arial"/>
                <w:b/>
                <w:spacing w:val="3"/>
              </w:rPr>
              <w:t>w</w:t>
            </w:r>
            <w:r w:rsidRPr="00D31156">
              <w:rPr>
                <w:rFonts w:ascii="Arial" w:hAnsi="Arial" w:cs="Arial"/>
                <w:b/>
              </w:rPr>
              <w:t>e</w:t>
            </w:r>
            <w:r w:rsidRPr="00D31156">
              <w:rPr>
                <w:rFonts w:ascii="Arial" w:hAnsi="Arial" w:cs="Arial"/>
                <w:b/>
                <w:spacing w:val="1"/>
              </w:rPr>
              <w:t>r’</w:t>
            </w:r>
            <w:r w:rsidRPr="00D31156">
              <w:rPr>
                <w:rFonts w:ascii="Arial" w:hAnsi="Arial" w:cs="Arial"/>
                <w:b/>
              </w:rPr>
              <w:t>s</w:t>
            </w:r>
            <w:r w:rsidRPr="00D31156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c</w:t>
            </w:r>
            <w:r w:rsidRPr="00D31156">
              <w:rPr>
                <w:rFonts w:ascii="Arial" w:hAnsi="Arial" w:cs="Arial"/>
                <w:b/>
                <w:spacing w:val="1"/>
              </w:rPr>
              <w:t>o</w:t>
            </w:r>
            <w:r w:rsidRPr="00D31156">
              <w:rPr>
                <w:rFonts w:ascii="Arial" w:hAnsi="Arial" w:cs="Arial"/>
                <w:b/>
              </w:rPr>
              <w:t>m</w:t>
            </w:r>
            <w:r w:rsidRPr="00D31156">
              <w:rPr>
                <w:rFonts w:ascii="Arial" w:hAnsi="Arial" w:cs="Arial"/>
                <w:b/>
                <w:spacing w:val="-3"/>
              </w:rPr>
              <w:t>m</w:t>
            </w:r>
            <w:r w:rsidRPr="00D31156">
              <w:rPr>
                <w:rFonts w:ascii="Arial" w:hAnsi="Arial" w:cs="Arial"/>
                <w:b/>
              </w:rPr>
              <w:t>ent</w:t>
            </w:r>
          </w:p>
          <w:p w:rsidR="001B6826" w:rsidRPr="00D31156" w:rsidRDefault="00650E2C">
            <w:pPr>
              <w:ind w:left="102" w:right="643"/>
              <w:rPr>
                <w:rFonts w:ascii="Arial" w:hAnsi="Arial" w:cs="Arial"/>
              </w:rPr>
            </w:pPr>
            <w:r w:rsidRPr="00D31156">
              <w:rPr>
                <w:rFonts w:ascii="Arial" w:hAnsi="Arial" w:cs="Arial"/>
                <w:b/>
              </w:rPr>
              <w:t>Ar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ifici</w:t>
            </w:r>
            <w:r w:rsidRPr="00D31156">
              <w:rPr>
                <w:rFonts w:ascii="Arial" w:hAnsi="Arial" w:cs="Arial"/>
                <w:b/>
                <w:spacing w:val="1"/>
              </w:rPr>
              <w:t>a</w:t>
            </w:r>
            <w:r w:rsidRPr="00D31156">
              <w:rPr>
                <w:rFonts w:ascii="Arial" w:hAnsi="Arial" w:cs="Arial"/>
                <w:b/>
              </w:rPr>
              <w:t>l</w:t>
            </w:r>
            <w:r w:rsidRPr="00D3115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I</w:t>
            </w:r>
            <w:r w:rsidRPr="00D31156">
              <w:rPr>
                <w:rFonts w:ascii="Arial" w:hAnsi="Arial" w:cs="Arial"/>
                <w:b/>
                <w:spacing w:val="-1"/>
              </w:rPr>
              <w:t>n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elli</w:t>
            </w:r>
            <w:r w:rsidRPr="00D31156">
              <w:rPr>
                <w:rFonts w:ascii="Arial" w:hAnsi="Arial" w:cs="Arial"/>
                <w:b/>
                <w:spacing w:val="1"/>
              </w:rPr>
              <w:t>g</w:t>
            </w:r>
            <w:r w:rsidRPr="00D31156">
              <w:rPr>
                <w:rFonts w:ascii="Arial" w:hAnsi="Arial" w:cs="Arial"/>
                <w:b/>
              </w:rPr>
              <w:t>ence</w:t>
            </w:r>
            <w:r w:rsidRPr="00D31156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(</w:t>
            </w:r>
            <w:r w:rsidRPr="00D31156">
              <w:rPr>
                <w:rFonts w:ascii="Arial" w:hAnsi="Arial" w:cs="Arial"/>
                <w:b/>
              </w:rPr>
              <w:t>AI)</w:t>
            </w:r>
            <w:r w:rsidRPr="00D3115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g</w:t>
            </w:r>
            <w:r w:rsidRPr="00D31156">
              <w:rPr>
                <w:rFonts w:ascii="Arial" w:hAnsi="Arial" w:cs="Arial"/>
                <w:b/>
              </w:rPr>
              <w:t>ene</w:t>
            </w:r>
            <w:r w:rsidRPr="00D31156">
              <w:rPr>
                <w:rFonts w:ascii="Arial" w:hAnsi="Arial" w:cs="Arial"/>
                <w:b/>
                <w:spacing w:val="1"/>
              </w:rPr>
              <w:t>rat</w:t>
            </w:r>
            <w:r w:rsidRPr="00D31156">
              <w:rPr>
                <w:rFonts w:ascii="Arial" w:hAnsi="Arial" w:cs="Arial"/>
                <w:b/>
              </w:rPr>
              <w:t>ed</w:t>
            </w:r>
            <w:r w:rsidRPr="00D3115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o</w:t>
            </w:r>
            <w:r w:rsidRPr="00D31156">
              <w:rPr>
                <w:rFonts w:ascii="Arial" w:hAnsi="Arial" w:cs="Arial"/>
                <w:b/>
              </w:rPr>
              <w:t>r</w:t>
            </w:r>
            <w:r w:rsidRPr="00D3115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a</w:t>
            </w:r>
            <w:r w:rsidRPr="00D31156">
              <w:rPr>
                <w:rFonts w:ascii="Arial" w:hAnsi="Arial" w:cs="Arial"/>
                <w:b/>
                <w:spacing w:val="-1"/>
              </w:rPr>
              <w:t>ss</w:t>
            </w:r>
            <w:r w:rsidRPr="00D31156">
              <w:rPr>
                <w:rFonts w:ascii="Arial" w:hAnsi="Arial" w:cs="Arial"/>
                <w:b/>
              </w:rPr>
              <w:t>i</w:t>
            </w:r>
            <w:r w:rsidRPr="00D31156">
              <w:rPr>
                <w:rFonts w:ascii="Arial" w:hAnsi="Arial" w:cs="Arial"/>
                <w:b/>
                <w:spacing w:val="-1"/>
              </w:rPr>
              <w:t>s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ed</w:t>
            </w:r>
            <w:r w:rsidRPr="00D3115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r</w:t>
            </w:r>
            <w:r w:rsidRPr="00D31156">
              <w:rPr>
                <w:rFonts w:ascii="Arial" w:hAnsi="Arial" w:cs="Arial"/>
                <w:b/>
                <w:spacing w:val="1"/>
              </w:rPr>
              <w:t>ev</w:t>
            </w:r>
            <w:r w:rsidRPr="00D31156">
              <w:rPr>
                <w:rFonts w:ascii="Arial" w:hAnsi="Arial" w:cs="Arial"/>
                <w:b/>
              </w:rPr>
              <w:t>iew</w:t>
            </w:r>
            <w:r w:rsidRPr="00D3115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-2"/>
              </w:rPr>
              <w:t>c</w:t>
            </w:r>
            <w:r w:rsidRPr="00D31156">
              <w:rPr>
                <w:rFonts w:ascii="Arial" w:hAnsi="Arial" w:cs="Arial"/>
                <w:b/>
                <w:spacing w:val="3"/>
              </w:rPr>
              <w:t>o</w:t>
            </w:r>
            <w:r w:rsidRPr="00D31156">
              <w:rPr>
                <w:rFonts w:ascii="Arial" w:hAnsi="Arial" w:cs="Arial"/>
                <w:b/>
              </w:rPr>
              <w:t>m</w:t>
            </w:r>
            <w:r w:rsidRPr="00D31156">
              <w:rPr>
                <w:rFonts w:ascii="Arial" w:hAnsi="Arial" w:cs="Arial"/>
                <w:b/>
                <w:spacing w:val="-3"/>
              </w:rPr>
              <w:t>m</w:t>
            </w:r>
            <w:r w:rsidRPr="00D31156">
              <w:rPr>
                <w:rFonts w:ascii="Arial" w:hAnsi="Arial" w:cs="Arial"/>
                <w:b/>
              </w:rPr>
              <w:t>en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s</w:t>
            </w:r>
            <w:r w:rsidRPr="00D31156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a</w:t>
            </w:r>
            <w:r w:rsidRPr="00D31156">
              <w:rPr>
                <w:rFonts w:ascii="Arial" w:hAnsi="Arial" w:cs="Arial"/>
                <w:b/>
              </w:rPr>
              <w:t>re</w:t>
            </w:r>
            <w:r w:rsidRPr="00D3115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-1"/>
              </w:rPr>
              <w:t>s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ric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ly</w:t>
            </w:r>
            <w:r w:rsidRPr="00D3115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pr</w:t>
            </w:r>
            <w:r w:rsidRPr="00D31156">
              <w:rPr>
                <w:rFonts w:ascii="Arial" w:hAnsi="Arial" w:cs="Arial"/>
                <w:b/>
                <w:spacing w:val="1"/>
              </w:rPr>
              <w:t>o</w:t>
            </w:r>
            <w:r w:rsidRPr="00D31156">
              <w:rPr>
                <w:rFonts w:ascii="Arial" w:hAnsi="Arial" w:cs="Arial"/>
                <w:b/>
              </w:rPr>
              <w:t>hi</w:t>
            </w:r>
            <w:r w:rsidRPr="00D31156">
              <w:rPr>
                <w:rFonts w:ascii="Arial" w:hAnsi="Arial" w:cs="Arial"/>
                <w:b/>
                <w:spacing w:val="-1"/>
              </w:rPr>
              <w:t>b</w:t>
            </w:r>
            <w:r w:rsidRPr="00D31156">
              <w:rPr>
                <w:rFonts w:ascii="Arial" w:hAnsi="Arial" w:cs="Arial"/>
                <w:b/>
                <w:spacing w:val="2"/>
              </w:rPr>
              <w:t>i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ed</w:t>
            </w:r>
            <w:r w:rsidRPr="00D31156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d</w:t>
            </w:r>
            <w:r w:rsidRPr="00D31156">
              <w:rPr>
                <w:rFonts w:ascii="Arial" w:hAnsi="Arial" w:cs="Arial"/>
                <w:b/>
                <w:spacing w:val="-1"/>
              </w:rPr>
              <w:t>u</w:t>
            </w:r>
            <w:r w:rsidRPr="00D31156">
              <w:rPr>
                <w:rFonts w:ascii="Arial" w:hAnsi="Arial" w:cs="Arial"/>
                <w:b/>
              </w:rPr>
              <w:t>ring</w:t>
            </w:r>
            <w:r w:rsidRPr="00D3115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peer r</w:t>
            </w:r>
            <w:r w:rsidRPr="00D31156">
              <w:rPr>
                <w:rFonts w:ascii="Arial" w:hAnsi="Arial" w:cs="Arial"/>
                <w:b/>
                <w:spacing w:val="1"/>
              </w:rPr>
              <w:t>ev</w:t>
            </w:r>
            <w:r w:rsidRPr="00D31156">
              <w:rPr>
                <w:rFonts w:ascii="Arial" w:hAnsi="Arial" w:cs="Arial"/>
                <w:b/>
              </w:rPr>
              <w:t>ie</w:t>
            </w:r>
            <w:r w:rsidRPr="00D31156">
              <w:rPr>
                <w:rFonts w:ascii="Arial" w:hAnsi="Arial" w:cs="Arial"/>
                <w:b/>
                <w:spacing w:val="3"/>
              </w:rPr>
              <w:t>w</w:t>
            </w:r>
            <w:r w:rsidRPr="00D31156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826" w:rsidRPr="00D31156" w:rsidRDefault="00650E2C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D31156">
              <w:rPr>
                <w:rFonts w:ascii="Arial" w:hAnsi="Arial" w:cs="Arial"/>
                <w:b/>
              </w:rPr>
              <w:t>Auth</w:t>
            </w:r>
            <w:r w:rsidRPr="00D31156">
              <w:rPr>
                <w:rFonts w:ascii="Arial" w:hAnsi="Arial" w:cs="Arial"/>
                <w:b/>
                <w:spacing w:val="1"/>
              </w:rPr>
              <w:t>o</w:t>
            </w:r>
            <w:r w:rsidRPr="00D31156">
              <w:rPr>
                <w:rFonts w:ascii="Arial" w:hAnsi="Arial" w:cs="Arial"/>
                <w:b/>
                <w:spacing w:val="5"/>
              </w:rPr>
              <w:t>r</w:t>
            </w:r>
            <w:r w:rsidRPr="00D31156">
              <w:rPr>
                <w:rFonts w:ascii="Arial" w:hAnsi="Arial" w:cs="Arial"/>
                <w:b/>
                <w:spacing w:val="-6"/>
              </w:rPr>
              <w:t>’</w:t>
            </w:r>
            <w:r w:rsidRPr="00D31156">
              <w:rPr>
                <w:rFonts w:ascii="Arial" w:hAnsi="Arial" w:cs="Arial"/>
                <w:b/>
              </w:rPr>
              <w:t>s</w:t>
            </w:r>
            <w:r w:rsidRPr="00D3115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Fe</w:t>
            </w:r>
            <w:r w:rsidRPr="00D31156">
              <w:rPr>
                <w:rFonts w:ascii="Arial" w:hAnsi="Arial" w:cs="Arial"/>
                <w:b/>
                <w:spacing w:val="1"/>
              </w:rPr>
              <w:t>e</w:t>
            </w:r>
            <w:r w:rsidRPr="00D31156">
              <w:rPr>
                <w:rFonts w:ascii="Arial" w:hAnsi="Arial" w:cs="Arial"/>
                <w:b/>
              </w:rPr>
              <w:t>d</w:t>
            </w:r>
            <w:r w:rsidRPr="00D31156">
              <w:rPr>
                <w:rFonts w:ascii="Arial" w:hAnsi="Arial" w:cs="Arial"/>
                <w:b/>
                <w:spacing w:val="-1"/>
              </w:rPr>
              <w:t>b</w:t>
            </w:r>
            <w:r w:rsidRPr="00D31156">
              <w:rPr>
                <w:rFonts w:ascii="Arial" w:hAnsi="Arial" w:cs="Arial"/>
                <w:b/>
                <w:spacing w:val="1"/>
              </w:rPr>
              <w:t>a</w:t>
            </w:r>
            <w:r w:rsidRPr="00D31156">
              <w:rPr>
                <w:rFonts w:ascii="Arial" w:hAnsi="Arial" w:cs="Arial"/>
                <w:b/>
              </w:rPr>
              <w:t>ck</w:t>
            </w:r>
            <w:r w:rsidRPr="00D3115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31156">
              <w:rPr>
                <w:rFonts w:ascii="Arial" w:hAnsi="Arial" w:cs="Arial"/>
                <w:spacing w:val="1"/>
              </w:rPr>
              <w:t>(I</w:t>
            </w:r>
            <w:r w:rsidRPr="00D31156">
              <w:rPr>
                <w:rFonts w:ascii="Arial" w:hAnsi="Arial" w:cs="Arial"/>
              </w:rPr>
              <w:t>t</w:t>
            </w:r>
            <w:r w:rsidRPr="00D31156">
              <w:rPr>
                <w:rFonts w:ascii="Arial" w:hAnsi="Arial" w:cs="Arial"/>
                <w:spacing w:val="-2"/>
              </w:rPr>
              <w:t xml:space="preserve"> </w:t>
            </w:r>
            <w:r w:rsidRPr="00D31156">
              <w:rPr>
                <w:rFonts w:ascii="Arial" w:hAnsi="Arial" w:cs="Arial"/>
              </w:rPr>
              <w:t>is</w:t>
            </w:r>
            <w:r w:rsidRPr="00D31156">
              <w:rPr>
                <w:rFonts w:ascii="Arial" w:hAnsi="Arial" w:cs="Arial"/>
                <w:spacing w:val="1"/>
              </w:rPr>
              <w:t xml:space="preserve"> </w:t>
            </w:r>
            <w:r w:rsidRPr="00D31156">
              <w:rPr>
                <w:rFonts w:ascii="Arial" w:hAnsi="Arial" w:cs="Arial"/>
                <w:spacing w:val="-1"/>
              </w:rPr>
              <w:t>m</w:t>
            </w:r>
            <w:r w:rsidRPr="00D31156">
              <w:rPr>
                <w:rFonts w:ascii="Arial" w:hAnsi="Arial" w:cs="Arial"/>
                <w:spacing w:val="3"/>
              </w:rPr>
              <w:t>a</w:t>
            </w:r>
            <w:r w:rsidRPr="00D31156">
              <w:rPr>
                <w:rFonts w:ascii="Arial" w:hAnsi="Arial" w:cs="Arial"/>
                <w:spacing w:val="1"/>
              </w:rPr>
              <w:t>nd</w:t>
            </w:r>
            <w:r w:rsidRPr="00D31156">
              <w:rPr>
                <w:rFonts w:ascii="Arial" w:hAnsi="Arial" w:cs="Arial"/>
              </w:rPr>
              <w:t>at</w:t>
            </w:r>
            <w:r w:rsidRPr="00D31156">
              <w:rPr>
                <w:rFonts w:ascii="Arial" w:hAnsi="Arial" w:cs="Arial"/>
                <w:spacing w:val="1"/>
              </w:rPr>
              <w:t>or</w:t>
            </w:r>
            <w:r w:rsidRPr="00D31156">
              <w:rPr>
                <w:rFonts w:ascii="Arial" w:hAnsi="Arial" w:cs="Arial"/>
              </w:rPr>
              <w:t>y</w:t>
            </w:r>
            <w:r w:rsidRPr="00D31156">
              <w:rPr>
                <w:rFonts w:ascii="Arial" w:hAnsi="Arial" w:cs="Arial"/>
                <w:spacing w:val="-12"/>
              </w:rPr>
              <w:t xml:space="preserve"> </w:t>
            </w:r>
            <w:r w:rsidRPr="00D31156">
              <w:rPr>
                <w:rFonts w:ascii="Arial" w:hAnsi="Arial" w:cs="Arial"/>
                <w:spacing w:val="4"/>
              </w:rPr>
              <w:t>t</w:t>
            </w:r>
            <w:r w:rsidRPr="00D31156">
              <w:rPr>
                <w:rFonts w:ascii="Arial" w:hAnsi="Arial" w:cs="Arial"/>
                <w:spacing w:val="-1"/>
              </w:rPr>
              <w:t>h</w:t>
            </w:r>
            <w:r w:rsidRPr="00D31156">
              <w:rPr>
                <w:rFonts w:ascii="Arial" w:hAnsi="Arial" w:cs="Arial"/>
              </w:rPr>
              <w:t>at</w:t>
            </w:r>
            <w:r w:rsidRPr="00D31156">
              <w:rPr>
                <w:rFonts w:ascii="Arial" w:hAnsi="Arial" w:cs="Arial"/>
                <w:spacing w:val="-3"/>
              </w:rPr>
              <w:t xml:space="preserve"> </w:t>
            </w:r>
            <w:r w:rsidRPr="00D31156">
              <w:rPr>
                <w:rFonts w:ascii="Arial" w:hAnsi="Arial" w:cs="Arial"/>
              </w:rPr>
              <w:t>a</w:t>
            </w:r>
            <w:r w:rsidRPr="00D31156">
              <w:rPr>
                <w:rFonts w:ascii="Arial" w:hAnsi="Arial" w:cs="Arial"/>
                <w:spacing w:val="-1"/>
              </w:rPr>
              <w:t>u</w:t>
            </w:r>
            <w:r w:rsidRPr="00D31156">
              <w:rPr>
                <w:rFonts w:ascii="Arial" w:hAnsi="Arial" w:cs="Arial"/>
                <w:spacing w:val="2"/>
              </w:rPr>
              <w:t>t</w:t>
            </w:r>
            <w:r w:rsidRPr="00D31156">
              <w:rPr>
                <w:rFonts w:ascii="Arial" w:hAnsi="Arial" w:cs="Arial"/>
                <w:spacing w:val="-1"/>
              </w:rPr>
              <w:t>h</w:t>
            </w:r>
            <w:r w:rsidRPr="00D31156">
              <w:rPr>
                <w:rFonts w:ascii="Arial" w:hAnsi="Arial" w:cs="Arial"/>
                <w:spacing w:val="1"/>
              </w:rPr>
              <w:t>or</w:t>
            </w:r>
            <w:r w:rsidRPr="00D31156">
              <w:rPr>
                <w:rFonts w:ascii="Arial" w:hAnsi="Arial" w:cs="Arial"/>
              </w:rPr>
              <w:t>s</w:t>
            </w:r>
            <w:r w:rsidRPr="00D31156">
              <w:rPr>
                <w:rFonts w:ascii="Arial" w:hAnsi="Arial" w:cs="Arial"/>
                <w:spacing w:val="-6"/>
              </w:rPr>
              <w:t xml:space="preserve"> </w:t>
            </w:r>
            <w:r w:rsidRPr="00D31156">
              <w:rPr>
                <w:rFonts w:ascii="Arial" w:hAnsi="Arial" w:cs="Arial"/>
                <w:spacing w:val="2"/>
              </w:rPr>
              <w:t>s</w:t>
            </w:r>
            <w:r w:rsidRPr="00D31156">
              <w:rPr>
                <w:rFonts w:ascii="Arial" w:hAnsi="Arial" w:cs="Arial"/>
                <w:spacing w:val="-1"/>
              </w:rPr>
              <w:t>h</w:t>
            </w:r>
            <w:r w:rsidRPr="00D31156">
              <w:rPr>
                <w:rFonts w:ascii="Arial" w:hAnsi="Arial" w:cs="Arial"/>
                <w:spacing w:val="1"/>
              </w:rPr>
              <w:t>o</w:t>
            </w:r>
            <w:r w:rsidRPr="00D31156">
              <w:rPr>
                <w:rFonts w:ascii="Arial" w:hAnsi="Arial" w:cs="Arial"/>
                <w:spacing w:val="-1"/>
              </w:rPr>
              <w:t>u</w:t>
            </w:r>
            <w:r w:rsidRPr="00D31156">
              <w:rPr>
                <w:rFonts w:ascii="Arial" w:hAnsi="Arial" w:cs="Arial"/>
              </w:rPr>
              <w:t>ld</w:t>
            </w:r>
            <w:r w:rsidRPr="00D31156">
              <w:rPr>
                <w:rFonts w:ascii="Arial" w:hAnsi="Arial" w:cs="Arial"/>
                <w:spacing w:val="-2"/>
              </w:rPr>
              <w:t xml:space="preserve"> w</w:t>
            </w:r>
            <w:r w:rsidRPr="00D31156">
              <w:rPr>
                <w:rFonts w:ascii="Arial" w:hAnsi="Arial" w:cs="Arial"/>
                <w:spacing w:val="1"/>
              </w:rPr>
              <w:t>r</w:t>
            </w:r>
            <w:r w:rsidRPr="00D31156">
              <w:rPr>
                <w:rFonts w:ascii="Arial" w:hAnsi="Arial" w:cs="Arial"/>
              </w:rPr>
              <w:t>i</w:t>
            </w:r>
            <w:r w:rsidRPr="00D31156">
              <w:rPr>
                <w:rFonts w:ascii="Arial" w:hAnsi="Arial" w:cs="Arial"/>
                <w:spacing w:val="2"/>
              </w:rPr>
              <w:t>t</w:t>
            </w:r>
            <w:r w:rsidRPr="00D31156">
              <w:rPr>
                <w:rFonts w:ascii="Arial" w:hAnsi="Arial" w:cs="Arial"/>
              </w:rPr>
              <w:t>e</w:t>
            </w:r>
            <w:r w:rsidRPr="00D31156">
              <w:rPr>
                <w:rFonts w:ascii="Arial" w:hAnsi="Arial" w:cs="Arial"/>
                <w:spacing w:val="-3"/>
              </w:rPr>
              <w:t xml:space="preserve"> </w:t>
            </w:r>
            <w:r w:rsidRPr="00D31156">
              <w:rPr>
                <w:rFonts w:ascii="Arial" w:hAnsi="Arial" w:cs="Arial"/>
                <w:spacing w:val="-1"/>
              </w:rPr>
              <w:t>h</w:t>
            </w:r>
            <w:r w:rsidRPr="00D31156">
              <w:rPr>
                <w:rFonts w:ascii="Arial" w:hAnsi="Arial" w:cs="Arial"/>
              </w:rPr>
              <w:t>i</w:t>
            </w:r>
            <w:r w:rsidRPr="00D31156">
              <w:rPr>
                <w:rFonts w:ascii="Arial" w:hAnsi="Arial" w:cs="Arial"/>
                <w:spacing w:val="-1"/>
              </w:rPr>
              <w:t>s</w:t>
            </w:r>
            <w:r w:rsidRPr="00D31156">
              <w:rPr>
                <w:rFonts w:ascii="Arial" w:hAnsi="Arial" w:cs="Arial"/>
                <w:spacing w:val="2"/>
              </w:rPr>
              <w:t>/</w:t>
            </w:r>
            <w:r w:rsidRPr="00D31156">
              <w:rPr>
                <w:rFonts w:ascii="Arial" w:hAnsi="Arial" w:cs="Arial"/>
                <w:spacing w:val="-1"/>
              </w:rPr>
              <w:t>h</w:t>
            </w:r>
            <w:r w:rsidRPr="00D31156">
              <w:rPr>
                <w:rFonts w:ascii="Arial" w:hAnsi="Arial" w:cs="Arial"/>
              </w:rPr>
              <w:t>er</w:t>
            </w:r>
          </w:p>
          <w:p w:rsidR="001B6826" w:rsidRPr="00D31156" w:rsidRDefault="00650E2C">
            <w:pPr>
              <w:spacing w:before="12"/>
              <w:ind w:left="102"/>
              <w:rPr>
                <w:rFonts w:ascii="Arial" w:hAnsi="Arial" w:cs="Arial"/>
              </w:rPr>
            </w:pPr>
            <w:r w:rsidRPr="00D31156">
              <w:rPr>
                <w:rFonts w:ascii="Arial" w:hAnsi="Arial" w:cs="Arial"/>
                <w:spacing w:val="-2"/>
              </w:rPr>
              <w:t>f</w:t>
            </w:r>
            <w:r w:rsidRPr="00D31156">
              <w:rPr>
                <w:rFonts w:ascii="Arial" w:hAnsi="Arial" w:cs="Arial"/>
              </w:rPr>
              <w:t>e</w:t>
            </w:r>
            <w:r w:rsidRPr="00D31156">
              <w:rPr>
                <w:rFonts w:ascii="Arial" w:hAnsi="Arial" w:cs="Arial"/>
                <w:spacing w:val="1"/>
              </w:rPr>
              <w:t>edb</w:t>
            </w:r>
            <w:r w:rsidRPr="00D31156">
              <w:rPr>
                <w:rFonts w:ascii="Arial" w:hAnsi="Arial" w:cs="Arial"/>
              </w:rPr>
              <w:t>a</w:t>
            </w:r>
            <w:r w:rsidRPr="00D31156">
              <w:rPr>
                <w:rFonts w:ascii="Arial" w:hAnsi="Arial" w:cs="Arial"/>
                <w:spacing w:val="1"/>
              </w:rPr>
              <w:t>c</w:t>
            </w:r>
            <w:r w:rsidRPr="00D31156">
              <w:rPr>
                <w:rFonts w:ascii="Arial" w:hAnsi="Arial" w:cs="Arial"/>
              </w:rPr>
              <w:t>k</w:t>
            </w:r>
            <w:r w:rsidRPr="00D31156">
              <w:rPr>
                <w:rFonts w:ascii="Arial" w:hAnsi="Arial" w:cs="Arial"/>
                <w:spacing w:val="-8"/>
              </w:rPr>
              <w:t xml:space="preserve"> </w:t>
            </w:r>
            <w:r w:rsidRPr="00D31156">
              <w:rPr>
                <w:rFonts w:ascii="Arial" w:hAnsi="Arial" w:cs="Arial"/>
                <w:spacing w:val="-1"/>
              </w:rPr>
              <w:t>h</w:t>
            </w:r>
            <w:r w:rsidRPr="00D31156">
              <w:rPr>
                <w:rFonts w:ascii="Arial" w:hAnsi="Arial" w:cs="Arial"/>
              </w:rPr>
              <w:t>e</w:t>
            </w:r>
            <w:r w:rsidRPr="00D31156">
              <w:rPr>
                <w:rFonts w:ascii="Arial" w:hAnsi="Arial" w:cs="Arial"/>
                <w:spacing w:val="1"/>
              </w:rPr>
              <w:t>r</w:t>
            </w:r>
            <w:r w:rsidRPr="00D31156">
              <w:rPr>
                <w:rFonts w:ascii="Arial" w:hAnsi="Arial" w:cs="Arial"/>
              </w:rPr>
              <w:t>e)</w:t>
            </w:r>
          </w:p>
        </w:tc>
      </w:tr>
      <w:tr w:rsidR="001B6826" w:rsidRPr="00D31156">
        <w:trPr>
          <w:trHeight w:hRule="exact" w:val="127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826" w:rsidRPr="00D31156" w:rsidRDefault="00650E2C">
            <w:pPr>
              <w:ind w:left="460" w:right="232"/>
              <w:rPr>
                <w:rFonts w:ascii="Arial" w:hAnsi="Arial" w:cs="Arial"/>
              </w:rPr>
            </w:pPr>
            <w:r w:rsidRPr="00D31156">
              <w:rPr>
                <w:rFonts w:ascii="Arial" w:hAnsi="Arial" w:cs="Arial"/>
                <w:b/>
              </w:rPr>
              <w:t>Ple</w:t>
            </w:r>
            <w:r w:rsidRPr="00D31156">
              <w:rPr>
                <w:rFonts w:ascii="Arial" w:hAnsi="Arial" w:cs="Arial"/>
                <w:b/>
                <w:spacing w:val="1"/>
              </w:rPr>
              <w:t>a</w:t>
            </w:r>
            <w:r w:rsidRPr="00D31156">
              <w:rPr>
                <w:rFonts w:ascii="Arial" w:hAnsi="Arial" w:cs="Arial"/>
                <w:b/>
                <w:spacing w:val="-1"/>
              </w:rPr>
              <w:t>s</w:t>
            </w:r>
            <w:r w:rsidRPr="00D31156">
              <w:rPr>
                <w:rFonts w:ascii="Arial" w:hAnsi="Arial" w:cs="Arial"/>
                <w:b/>
              </w:rPr>
              <w:t>e</w:t>
            </w:r>
            <w:r w:rsidRPr="00D3115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2"/>
              </w:rPr>
              <w:t>w</w:t>
            </w:r>
            <w:r w:rsidRPr="00D31156">
              <w:rPr>
                <w:rFonts w:ascii="Arial" w:hAnsi="Arial" w:cs="Arial"/>
                <w:b/>
              </w:rPr>
              <w:t>ri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e</w:t>
            </w:r>
            <w:r w:rsidRPr="00D3115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a</w:t>
            </w:r>
            <w:r w:rsidRPr="00D3115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f</w:t>
            </w:r>
            <w:r w:rsidRPr="00D31156">
              <w:rPr>
                <w:rFonts w:ascii="Arial" w:hAnsi="Arial" w:cs="Arial"/>
                <w:b/>
                <w:spacing w:val="-2"/>
              </w:rPr>
              <w:t>e</w:t>
            </w:r>
            <w:r w:rsidRPr="00D31156">
              <w:rPr>
                <w:rFonts w:ascii="Arial" w:hAnsi="Arial" w:cs="Arial"/>
                <w:b/>
              </w:rPr>
              <w:t xml:space="preserve">w </w:t>
            </w:r>
            <w:r w:rsidRPr="00D31156">
              <w:rPr>
                <w:rFonts w:ascii="Arial" w:hAnsi="Arial" w:cs="Arial"/>
                <w:b/>
                <w:spacing w:val="-1"/>
              </w:rPr>
              <w:t>s</w:t>
            </w:r>
            <w:r w:rsidRPr="00D31156">
              <w:rPr>
                <w:rFonts w:ascii="Arial" w:hAnsi="Arial" w:cs="Arial"/>
                <w:b/>
              </w:rPr>
              <w:t>en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enc</w:t>
            </w:r>
            <w:r w:rsidRPr="00D31156">
              <w:rPr>
                <w:rFonts w:ascii="Arial" w:hAnsi="Arial" w:cs="Arial"/>
                <w:b/>
                <w:spacing w:val="1"/>
              </w:rPr>
              <w:t>e</w:t>
            </w:r>
            <w:r w:rsidRPr="00D31156">
              <w:rPr>
                <w:rFonts w:ascii="Arial" w:hAnsi="Arial" w:cs="Arial"/>
                <w:b/>
              </w:rPr>
              <w:t>s</w:t>
            </w:r>
            <w:r w:rsidRPr="00D3115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r</w:t>
            </w:r>
            <w:r w:rsidRPr="00D31156">
              <w:rPr>
                <w:rFonts w:ascii="Arial" w:hAnsi="Arial" w:cs="Arial"/>
                <w:b/>
                <w:spacing w:val="1"/>
              </w:rPr>
              <w:t>ega</w:t>
            </w:r>
            <w:r w:rsidRPr="00D31156">
              <w:rPr>
                <w:rFonts w:ascii="Arial" w:hAnsi="Arial" w:cs="Arial"/>
                <w:b/>
              </w:rPr>
              <w:t>rding</w:t>
            </w:r>
            <w:r w:rsidRPr="00D3115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he</w:t>
            </w:r>
            <w:r w:rsidRPr="00D3115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2"/>
              </w:rPr>
              <w:t>i</w:t>
            </w:r>
            <w:r w:rsidRPr="00D31156">
              <w:rPr>
                <w:rFonts w:ascii="Arial" w:hAnsi="Arial" w:cs="Arial"/>
                <w:b/>
                <w:spacing w:val="-3"/>
              </w:rPr>
              <w:t>m</w:t>
            </w:r>
            <w:r w:rsidRPr="00D31156">
              <w:rPr>
                <w:rFonts w:ascii="Arial" w:hAnsi="Arial" w:cs="Arial"/>
                <w:b/>
              </w:rPr>
              <w:t>p</w:t>
            </w:r>
            <w:r w:rsidRPr="00D31156">
              <w:rPr>
                <w:rFonts w:ascii="Arial" w:hAnsi="Arial" w:cs="Arial"/>
                <w:b/>
                <w:spacing w:val="1"/>
              </w:rPr>
              <w:t>o</w:t>
            </w:r>
            <w:r w:rsidRPr="00D31156">
              <w:rPr>
                <w:rFonts w:ascii="Arial" w:hAnsi="Arial" w:cs="Arial"/>
                <w:b/>
              </w:rPr>
              <w:t>r</w:t>
            </w:r>
            <w:r w:rsidRPr="00D31156">
              <w:rPr>
                <w:rFonts w:ascii="Arial" w:hAnsi="Arial" w:cs="Arial"/>
                <w:b/>
                <w:spacing w:val="1"/>
              </w:rPr>
              <w:t>ta</w:t>
            </w:r>
            <w:r w:rsidRPr="00D31156">
              <w:rPr>
                <w:rFonts w:ascii="Arial" w:hAnsi="Arial" w:cs="Arial"/>
                <w:b/>
              </w:rPr>
              <w:t xml:space="preserve">nce </w:t>
            </w:r>
            <w:r w:rsidRPr="00D31156">
              <w:rPr>
                <w:rFonts w:ascii="Arial" w:hAnsi="Arial" w:cs="Arial"/>
                <w:b/>
                <w:spacing w:val="1"/>
              </w:rPr>
              <w:t>o</w:t>
            </w:r>
            <w:r w:rsidRPr="00D31156">
              <w:rPr>
                <w:rFonts w:ascii="Arial" w:hAnsi="Arial" w:cs="Arial"/>
                <w:b/>
              </w:rPr>
              <w:t>f</w:t>
            </w:r>
            <w:r w:rsidRPr="00D3115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his</w:t>
            </w:r>
            <w:r w:rsidRPr="00D3115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-5"/>
              </w:rPr>
              <w:t>m</w:t>
            </w:r>
            <w:r w:rsidRPr="00D31156">
              <w:rPr>
                <w:rFonts w:ascii="Arial" w:hAnsi="Arial" w:cs="Arial"/>
                <w:b/>
                <w:spacing w:val="1"/>
              </w:rPr>
              <w:t>a</w:t>
            </w:r>
            <w:r w:rsidRPr="00D31156">
              <w:rPr>
                <w:rFonts w:ascii="Arial" w:hAnsi="Arial" w:cs="Arial"/>
                <w:b/>
                <w:spacing w:val="2"/>
              </w:rPr>
              <w:t>n</w:t>
            </w:r>
            <w:r w:rsidRPr="00D31156">
              <w:rPr>
                <w:rFonts w:ascii="Arial" w:hAnsi="Arial" w:cs="Arial"/>
                <w:b/>
              </w:rPr>
              <w:t>u</w:t>
            </w:r>
            <w:r w:rsidRPr="00D31156">
              <w:rPr>
                <w:rFonts w:ascii="Arial" w:hAnsi="Arial" w:cs="Arial"/>
                <w:b/>
                <w:spacing w:val="-1"/>
              </w:rPr>
              <w:t>s</w:t>
            </w:r>
            <w:r w:rsidRPr="00D31156">
              <w:rPr>
                <w:rFonts w:ascii="Arial" w:hAnsi="Arial" w:cs="Arial"/>
                <w:b/>
              </w:rPr>
              <w:t>c</w:t>
            </w:r>
            <w:r w:rsidRPr="00D31156">
              <w:rPr>
                <w:rFonts w:ascii="Arial" w:hAnsi="Arial" w:cs="Arial"/>
                <w:b/>
                <w:spacing w:val="1"/>
              </w:rPr>
              <w:t>r</w:t>
            </w:r>
            <w:r w:rsidRPr="00D31156">
              <w:rPr>
                <w:rFonts w:ascii="Arial" w:hAnsi="Arial" w:cs="Arial"/>
                <w:b/>
              </w:rPr>
              <w:t>ipt</w:t>
            </w:r>
            <w:r w:rsidRPr="00D31156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fo</w:t>
            </w:r>
            <w:r w:rsidRPr="00D31156">
              <w:rPr>
                <w:rFonts w:ascii="Arial" w:hAnsi="Arial" w:cs="Arial"/>
                <w:b/>
              </w:rPr>
              <w:t xml:space="preserve">r 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he</w:t>
            </w:r>
            <w:r w:rsidRPr="00D3115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-1"/>
              </w:rPr>
              <w:t>s</w:t>
            </w:r>
            <w:r w:rsidRPr="00D31156">
              <w:rPr>
                <w:rFonts w:ascii="Arial" w:hAnsi="Arial" w:cs="Arial"/>
                <w:b/>
              </w:rPr>
              <w:t>c</w:t>
            </w:r>
            <w:r w:rsidRPr="00D31156">
              <w:rPr>
                <w:rFonts w:ascii="Arial" w:hAnsi="Arial" w:cs="Arial"/>
                <w:b/>
                <w:spacing w:val="2"/>
              </w:rPr>
              <w:t>i</w:t>
            </w:r>
            <w:r w:rsidRPr="00D31156">
              <w:rPr>
                <w:rFonts w:ascii="Arial" w:hAnsi="Arial" w:cs="Arial"/>
                <w:b/>
              </w:rPr>
              <w:t>en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ific</w:t>
            </w:r>
            <w:r w:rsidRPr="00D3115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c</w:t>
            </w:r>
            <w:r w:rsidRPr="00D31156">
              <w:rPr>
                <w:rFonts w:ascii="Arial" w:hAnsi="Arial" w:cs="Arial"/>
                <w:b/>
                <w:spacing w:val="4"/>
              </w:rPr>
              <w:t>o</w:t>
            </w:r>
            <w:r w:rsidRPr="00D31156">
              <w:rPr>
                <w:rFonts w:ascii="Arial" w:hAnsi="Arial" w:cs="Arial"/>
                <w:b/>
                <w:spacing w:val="-3"/>
              </w:rPr>
              <w:t>mm</w:t>
            </w:r>
            <w:r w:rsidRPr="00D31156">
              <w:rPr>
                <w:rFonts w:ascii="Arial" w:hAnsi="Arial" w:cs="Arial"/>
                <w:b/>
                <w:spacing w:val="2"/>
              </w:rPr>
              <w:t>u</w:t>
            </w:r>
            <w:r w:rsidRPr="00D31156">
              <w:rPr>
                <w:rFonts w:ascii="Arial" w:hAnsi="Arial" w:cs="Arial"/>
                <w:b/>
              </w:rPr>
              <w:t>nit</w:t>
            </w:r>
            <w:r w:rsidRPr="00D31156">
              <w:rPr>
                <w:rFonts w:ascii="Arial" w:hAnsi="Arial" w:cs="Arial"/>
                <w:b/>
                <w:spacing w:val="1"/>
              </w:rPr>
              <w:t>y</w:t>
            </w:r>
            <w:r w:rsidRPr="00D31156">
              <w:rPr>
                <w:rFonts w:ascii="Arial" w:hAnsi="Arial" w:cs="Arial"/>
                <w:b/>
              </w:rPr>
              <w:t>.</w:t>
            </w:r>
            <w:r w:rsidRPr="00D3115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 xml:space="preserve">A </w:t>
            </w:r>
            <w:r w:rsidRPr="00D31156">
              <w:rPr>
                <w:rFonts w:ascii="Arial" w:hAnsi="Arial" w:cs="Arial"/>
                <w:b/>
                <w:spacing w:val="-3"/>
              </w:rPr>
              <w:t>m</w:t>
            </w:r>
            <w:r w:rsidRPr="00D31156">
              <w:rPr>
                <w:rFonts w:ascii="Arial" w:hAnsi="Arial" w:cs="Arial"/>
                <w:b/>
                <w:spacing w:val="2"/>
              </w:rPr>
              <w:t>i</w:t>
            </w:r>
            <w:r w:rsidRPr="00D31156">
              <w:rPr>
                <w:rFonts w:ascii="Arial" w:hAnsi="Arial" w:cs="Arial"/>
                <w:b/>
              </w:rPr>
              <w:t>n</w:t>
            </w:r>
            <w:r w:rsidRPr="00D31156">
              <w:rPr>
                <w:rFonts w:ascii="Arial" w:hAnsi="Arial" w:cs="Arial"/>
                <w:b/>
                <w:spacing w:val="4"/>
              </w:rPr>
              <w:t>i</w:t>
            </w:r>
            <w:r w:rsidRPr="00D31156">
              <w:rPr>
                <w:rFonts w:ascii="Arial" w:hAnsi="Arial" w:cs="Arial"/>
                <w:b/>
                <w:spacing w:val="-3"/>
              </w:rPr>
              <w:t>m</w:t>
            </w:r>
            <w:r w:rsidRPr="00D31156">
              <w:rPr>
                <w:rFonts w:ascii="Arial" w:hAnsi="Arial" w:cs="Arial"/>
                <w:b/>
                <w:spacing w:val="2"/>
              </w:rPr>
              <w:t>u</w:t>
            </w:r>
            <w:r w:rsidRPr="00D31156">
              <w:rPr>
                <w:rFonts w:ascii="Arial" w:hAnsi="Arial" w:cs="Arial"/>
                <w:b/>
              </w:rPr>
              <w:t>m</w:t>
            </w:r>
            <w:r w:rsidRPr="00D31156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o</w:t>
            </w:r>
            <w:r w:rsidRPr="00D31156">
              <w:rPr>
                <w:rFonts w:ascii="Arial" w:hAnsi="Arial" w:cs="Arial"/>
                <w:b/>
              </w:rPr>
              <w:t>f</w:t>
            </w:r>
            <w:r w:rsidRPr="00D3115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3-</w:t>
            </w:r>
            <w:r w:rsidRPr="00D31156">
              <w:rPr>
                <w:rFonts w:ascii="Arial" w:hAnsi="Arial" w:cs="Arial"/>
                <w:b/>
              </w:rPr>
              <w:t>4</w:t>
            </w:r>
            <w:r w:rsidRPr="00D3115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-1"/>
              </w:rPr>
              <w:t>s</w:t>
            </w:r>
            <w:r w:rsidRPr="00D31156">
              <w:rPr>
                <w:rFonts w:ascii="Arial" w:hAnsi="Arial" w:cs="Arial"/>
                <w:b/>
              </w:rPr>
              <w:t>en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enc</w:t>
            </w:r>
            <w:r w:rsidRPr="00D31156">
              <w:rPr>
                <w:rFonts w:ascii="Arial" w:hAnsi="Arial" w:cs="Arial"/>
                <w:b/>
                <w:spacing w:val="1"/>
              </w:rPr>
              <w:t>e</w:t>
            </w:r>
            <w:r w:rsidRPr="00D31156">
              <w:rPr>
                <w:rFonts w:ascii="Arial" w:hAnsi="Arial" w:cs="Arial"/>
                <w:b/>
              </w:rPr>
              <w:t>s</w:t>
            </w:r>
            <w:r w:rsidRPr="00D3115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m</w:t>
            </w:r>
            <w:r w:rsidRPr="00D31156">
              <w:rPr>
                <w:rFonts w:ascii="Arial" w:hAnsi="Arial" w:cs="Arial"/>
                <w:b/>
                <w:spacing w:val="1"/>
              </w:rPr>
              <w:t>a</w:t>
            </w:r>
            <w:r w:rsidRPr="00D31156">
              <w:rPr>
                <w:rFonts w:ascii="Arial" w:hAnsi="Arial" w:cs="Arial"/>
                <w:b/>
              </w:rPr>
              <w:t>y</w:t>
            </w:r>
            <w:r w:rsidRPr="00D3115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be</w:t>
            </w:r>
            <w:r w:rsidRPr="00D3115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r</w:t>
            </w:r>
            <w:r w:rsidRPr="00D31156">
              <w:rPr>
                <w:rFonts w:ascii="Arial" w:hAnsi="Arial" w:cs="Arial"/>
                <w:b/>
                <w:spacing w:val="1"/>
              </w:rPr>
              <w:t>e</w:t>
            </w:r>
            <w:r w:rsidRPr="00D31156">
              <w:rPr>
                <w:rFonts w:ascii="Arial" w:hAnsi="Arial" w:cs="Arial"/>
                <w:b/>
              </w:rPr>
              <w:t>q</w:t>
            </w:r>
            <w:r w:rsidRPr="00D31156">
              <w:rPr>
                <w:rFonts w:ascii="Arial" w:hAnsi="Arial" w:cs="Arial"/>
                <w:b/>
                <w:spacing w:val="-1"/>
              </w:rPr>
              <w:t>u</w:t>
            </w:r>
            <w:r w:rsidRPr="00D31156">
              <w:rPr>
                <w:rFonts w:ascii="Arial" w:hAnsi="Arial" w:cs="Arial"/>
                <w:b/>
              </w:rPr>
              <w:t>ired</w:t>
            </w:r>
            <w:r w:rsidRPr="00D3115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fo</w:t>
            </w:r>
            <w:r w:rsidRPr="00D31156">
              <w:rPr>
                <w:rFonts w:ascii="Arial" w:hAnsi="Arial" w:cs="Arial"/>
                <w:b/>
              </w:rPr>
              <w:t>r</w:t>
            </w:r>
            <w:r w:rsidRPr="00D3115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his</w:t>
            </w:r>
          </w:p>
          <w:p w:rsidR="001B6826" w:rsidRPr="00D31156" w:rsidRDefault="00650E2C">
            <w:pPr>
              <w:ind w:left="460"/>
              <w:rPr>
                <w:rFonts w:ascii="Arial" w:hAnsi="Arial" w:cs="Arial"/>
              </w:rPr>
            </w:pPr>
            <w:r w:rsidRPr="00D31156">
              <w:rPr>
                <w:rFonts w:ascii="Arial" w:hAnsi="Arial" w:cs="Arial"/>
                <w:b/>
              </w:rPr>
              <w:t>p</w:t>
            </w:r>
            <w:r w:rsidRPr="00D31156">
              <w:rPr>
                <w:rFonts w:ascii="Arial" w:hAnsi="Arial" w:cs="Arial"/>
                <w:b/>
                <w:spacing w:val="1"/>
              </w:rPr>
              <w:t>a</w:t>
            </w:r>
            <w:r w:rsidRPr="00D31156">
              <w:rPr>
                <w:rFonts w:ascii="Arial" w:hAnsi="Arial" w:cs="Arial"/>
                <w:b/>
              </w:rPr>
              <w:t>r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826" w:rsidRPr="00D31156" w:rsidRDefault="00650E2C">
            <w:pPr>
              <w:ind w:left="102" w:right="103"/>
              <w:rPr>
                <w:rFonts w:ascii="Arial" w:hAnsi="Arial" w:cs="Arial"/>
              </w:rPr>
            </w:pPr>
            <w:r w:rsidRPr="00D31156">
              <w:rPr>
                <w:rFonts w:ascii="Arial" w:hAnsi="Arial" w:cs="Arial"/>
                <w:b/>
                <w:spacing w:val="-1"/>
              </w:rPr>
              <w:t>T</w:t>
            </w:r>
            <w:r w:rsidRPr="00D31156">
              <w:rPr>
                <w:rFonts w:ascii="Arial" w:hAnsi="Arial" w:cs="Arial"/>
                <w:b/>
              </w:rPr>
              <w:t>he</w:t>
            </w:r>
            <w:r w:rsidRPr="00D3115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to</w:t>
            </w:r>
            <w:r w:rsidRPr="00D31156">
              <w:rPr>
                <w:rFonts w:ascii="Arial" w:hAnsi="Arial" w:cs="Arial"/>
                <w:b/>
              </w:rPr>
              <w:t>pic</w:t>
            </w:r>
            <w:r w:rsidRPr="00D3115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is</w:t>
            </w:r>
            <w:r w:rsidRPr="00D31156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-3"/>
              </w:rPr>
              <w:t>m</w:t>
            </w:r>
            <w:r w:rsidRPr="00D31156">
              <w:rPr>
                <w:rFonts w:ascii="Arial" w:hAnsi="Arial" w:cs="Arial"/>
                <w:b/>
                <w:spacing w:val="2"/>
              </w:rPr>
              <w:t>u</w:t>
            </w:r>
            <w:r w:rsidRPr="00D31156">
              <w:rPr>
                <w:rFonts w:ascii="Arial" w:hAnsi="Arial" w:cs="Arial"/>
                <w:b/>
              </w:rPr>
              <w:t>ch</w:t>
            </w:r>
            <w:r w:rsidRPr="00D3115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r</w:t>
            </w:r>
            <w:r w:rsidRPr="00D31156">
              <w:rPr>
                <w:rFonts w:ascii="Arial" w:hAnsi="Arial" w:cs="Arial"/>
                <w:b/>
                <w:spacing w:val="1"/>
              </w:rPr>
              <w:t>e</w:t>
            </w:r>
            <w:r w:rsidRPr="00D31156">
              <w:rPr>
                <w:rFonts w:ascii="Arial" w:hAnsi="Arial" w:cs="Arial"/>
                <w:b/>
              </w:rPr>
              <w:t>le</w:t>
            </w:r>
            <w:r w:rsidRPr="00D31156">
              <w:rPr>
                <w:rFonts w:ascii="Arial" w:hAnsi="Arial" w:cs="Arial"/>
                <w:b/>
                <w:spacing w:val="1"/>
              </w:rPr>
              <w:t>va</w:t>
            </w:r>
            <w:r w:rsidRPr="00D31156">
              <w:rPr>
                <w:rFonts w:ascii="Arial" w:hAnsi="Arial" w:cs="Arial"/>
                <w:b/>
              </w:rPr>
              <w:t>nt</w:t>
            </w:r>
            <w:r w:rsidRPr="00D3115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in</w:t>
            </w:r>
            <w:r w:rsidRPr="00D3115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he</w:t>
            </w:r>
            <w:r w:rsidRPr="00D3115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c</w:t>
            </w:r>
            <w:r w:rsidRPr="00D31156">
              <w:rPr>
                <w:rFonts w:ascii="Arial" w:hAnsi="Arial" w:cs="Arial"/>
                <w:b/>
                <w:spacing w:val="1"/>
              </w:rPr>
              <w:t>o</w:t>
            </w:r>
            <w:r w:rsidRPr="00D31156">
              <w:rPr>
                <w:rFonts w:ascii="Arial" w:hAnsi="Arial" w:cs="Arial"/>
                <w:b/>
              </w:rPr>
              <w:t>nt</w:t>
            </w:r>
            <w:r w:rsidRPr="00D31156">
              <w:rPr>
                <w:rFonts w:ascii="Arial" w:hAnsi="Arial" w:cs="Arial"/>
                <w:b/>
                <w:spacing w:val="1"/>
              </w:rPr>
              <w:t>e</w:t>
            </w:r>
            <w:r w:rsidRPr="00D31156">
              <w:rPr>
                <w:rFonts w:ascii="Arial" w:hAnsi="Arial" w:cs="Arial"/>
                <w:b/>
                <w:spacing w:val="-1"/>
              </w:rPr>
              <w:t>x</w:t>
            </w:r>
            <w:r w:rsidRPr="00D31156">
              <w:rPr>
                <w:rFonts w:ascii="Arial" w:hAnsi="Arial" w:cs="Arial"/>
                <w:b/>
              </w:rPr>
              <w:t>t</w:t>
            </w:r>
            <w:r w:rsidRPr="00D3115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o</w:t>
            </w:r>
            <w:r w:rsidRPr="00D31156">
              <w:rPr>
                <w:rFonts w:ascii="Arial" w:hAnsi="Arial" w:cs="Arial"/>
                <w:b/>
              </w:rPr>
              <w:t>f</w:t>
            </w:r>
            <w:r w:rsidRPr="00D3115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a</w:t>
            </w:r>
            <w:r w:rsidRPr="00D31156">
              <w:rPr>
                <w:rFonts w:ascii="Arial" w:hAnsi="Arial" w:cs="Arial"/>
                <w:b/>
              </w:rPr>
              <w:t>d</w:t>
            </w:r>
            <w:r w:rsidRPr="00D31156">
              <w:rPr>
                <w:rFonts w:ascii="Arial" w:hAnsi="Arial" w:cs="Arial"/>
                <w:b/>
                <w:spacing w:val="1"/>
              </w:rPr>
              <w:t>o</w:t>
            </w:r>
            <w:r w:rsidRPr="00D31156">
              <w:rPr>
                <w:rFonts w:ascii="Arial" w:hAnsi="Arial" w:cs="Arial"/>
                <w:b/>
              </w:rPr>
              <w:t>lescent</w:t>
            </w:r>
            <w:r w:rsidRPr="00D3115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-3"/>
              </w:rPr>
              <w:t>m</w:t>
            </w:r>
            <w:r w:rsidRPr="00D31156">
              <w:rPr>
                <w:rFonts w:ascii="Arial" w:hAnsi="Arial" w:cs="Arial"/>
                <w:b/>
                <w:spacing w:val="3"/>
              </w:rPr>
              <w:t>e</w:t>
            </w:r>
            <w:r w:rsidRPr="00D31156">
              <w:rPr>
                <w:rFonts w:ascii="Arial" w:hAnsi="Arial" w:cs="Arial"/>
                <w:b/>
              </w:rPr>
              <w:t>nt</w:t>
            </w:r>
            <w:r w:rsidRPr="00D31156">
              <w:rPr>
                <w:rFonts w:ascii="Arial" w:hAnsi="Arial" w:cs="Arial"/>
                <w:b/>
                <w:spacing w:val="2"/>
              </w:rPr>
              <w:t>a</w:t>
            </w:r>
            <w:r w:rsidRPr="00D31156">
              <w:rPr>
                <w:rFonts w:ascii="Arial" w:hAnsi="Arial" w:cs="Arial"/>
                <w:b/>
              </w:rPr>
              <w:t>l</w:t>
            </w:r>
            <w:r w:rsidRPr="00D3115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he</w:t>
            </w:r>
            <w:r w:rsidRPr="00D31156">
              <w:rPr>
                <w:rFonts w:ascii="Arial" w:hAnsi="Arial" w:cs="Arial"/>
                <w:b/>
                <w:spacing w:val="1"/>
              </w:rPr>
              <w:t>a</w:t>
            </w:r>
            <w:r w:rsidRPr="00D31156">
              <w:rPr>
                <w:rFonts w:ascii="Arial" w:hAnsi="Arial" w:cs="Arial"/>
                <w:b/>
              </w:rPr>
              <w:t>lth.</w:t>
            </w:r>
            <w:r w:rsidRPr="00D3115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As</w:t>
            </w:r>
            <w:r w:rsidRPr="00D3115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his</w:t>
            </w:r>
            <w:r w:rsidRPr="00D3115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-1"/>
              </w:rPr>
              <w:t>s</w:t>
            </w:r>
            <w:r w:rsidRPr="00D31156">
              <w:rPr>
                <w:rFonts w:ascii="Arial" w:hAnsi="Arial" w:cs="Arial"/>
                <w:b/>
              </w:rPr>
              <w:t>e</w:t>
            </w:r>
            <w:r w:rsidRPr="00D31156">
              <w:rPr>
                <w:rFonts w:ascii="Arial" w:hAnsi="Arial" w:cs="Arial"/>
                <w:b/>
                <w:spacing w:val="3"/>
              </w:rPr>
              <w:t>e</w:t>
            </w:r>
            <w:r w:rsidRPr="00D31156">
              <w:rPr>
                <w:rFonts w:ascii="Arial" w:hAnsi="Arial" w:cs="Arial"/>
                <w:b/>
                <w:spacing w:val="-3"/>
              </w:rPr>
              <w:t>m</w:t>
            </w:r>
            <w:r w:rsidRPr="00D31156">
              <w:rPr>
                <w:rFonts w:ascii="Arial" w:hAnsi="Arial" w:cs="Arial"/>
                <w:b/>
              </w:rPr>
              <w:t>s</w:t>
            </w:r>
            <w:r w:rsidRPr="00D3115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o</w:t>
            </w:r>
            <w:r w:rsidRPr="00D3115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be</w:t>
            </w:r>
            <w:r w:rsidRPr="00D3115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o</w:t>
            </w:r>
            <w:r w:rsidRPr="00D31156">
              <w:rPr>
                <w:rFonts w:ascii="Arial" w:hAnsi="Arial" w:cs="Arial"/>
                <w:b/>
              </w:rPr>
              <w:t>ne</w:t>
            </w:r>
            <w:r w:rsidRPr="00D3115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o</w:t>
            </w:r>
            <w:r w:rsidRPr="00D31156">
              <w:rPr>
                <w:rFonts w:ascii="Arial" w:hAnsi="Arial" w:cs="Arial"/>
                <w:b/>
              </w:rPr>
              <w:t>f</w:t>
            </w:r>
            <w:r w:rsidRPr="00D3115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he</w:t>
            </w:r>
            <w:r w:rsidRPr="00D31156">
              <w:rPr>
                <w:rFonts w:ascii="Arial" w:hAnsi="Arial" w:cs="Arial"/>
                <w:b/>
                <w:spacing w:val="-3"/>
              </w:rPr>
              <w:t xml:space="preserve"> </w:t>
            </w:r>
            <w:proofErr w:type="gramStart"/>
            <w:r w:rsidRPr="00D31156">
              <w:rPr>
                <w:rFonts w:ascii="Arial" w:hAnsi="Arial" w:cs="Arial"/>
                <w:b/>
              </w:rPr>
              <w:t>i</w:t>
            </w:r>
            <w:r w:rsidRPr="00D31156">
              <w:rPr>
                <w:rFonts w:ascii="Arial" w:hAnsi="Arial" w:cs="Arial"/>
                <w:b/>
                <w:spacing w:val="-1"/>
              </w:rPr>
              <w:t>ss</w:t>
            </w:r>
            <w:r w:rsidRPr="00D31156">
              <w:rPr>
                <w:rFonts w:ascii="Arial" w:hAnsi="Arial" w:cs="Arial"/>
                <w:b/>
              </w:rPr>
              <w:t>ue</w:t>
            </w:r>
            <w:proofErr w:type="gramEnd"/>
            <w:r w:rsidRPr="00D3115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 xml:space="preserve">in </w:t>
            </w:r>
            <w:r w:rsidRPr="00D31156">
              <w:rPr>
                <w:rFonts w:ascii="Arial" w:hAnsi="Arial" w:cs="Arial"/>
                <w:b/>
                <w:spacing w:val="1"/>
              </w:rPr>
              <w:t>g</w:t>
            </w:r>
            <w:r w:rsidRPr="00D31156">
              <w:rPr>
                <w:rFonts w:ascii="Arial" w:hAnsi="Arial" w:cs="Arial"/>
                <w:b/>
              </w:rPr>
              <w:t>l</w:t>
            </w:r>
            <w:r w:rsidRPr="00D31156">
              <w:rPr>
                <w:rFonts w:ascii="Arial" w:hAnsi="Arial" w:cs="Arial"/>
                <w:b/>
                <w:spacing w:val="1"/>
              </w:rPr>
              <w:t>o</w:t>
            </w:r>
            <w:r w:rsidRPr="00D31156">
              <w:rPr>
                <w:rFonts w:ascii="Arial" w:hAnsi="Arial" w:cs="Arial"/>
                <w:b/>
              </w:rPr>
              <w:t>b</w:t>
            </w:r>
            <w:r w:rsidRPr="00D31156">
              <w:rPr>
                <w:rFonts w:ascii="Arial" w:hAnsi="Arial" w:cs="Arial"/>
                <w:b/>
                <w:spacing w:val="1"/>
              </w:rPr>
              <w:t>a</w:t>
            </w:r>
            <w:r w:rsidRPr="00D31156">
              <w:rPr>
                <w:rFonts w:ascii="Arial" w:hAnsi="Arial" w:cs="Arial"/>
                <w:b/>
              </w:rPr>
              <w:t>l</w:t>
            </w:r>
            <w:r w:rsidRPr="00D3115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a</w:t>
            </w:r>
            <w:r w:rsidRPr="00D31156">
              <w:rPr>
                <w:rFonts w:ascii="Arial" w:hAnsi="Arial" w:cs="Arial"/>
                <w:b/>
              </w:rPr>
              <w:t>s</w:t>
            </w:r>
            <w:r w:rsidRPr="00D3115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2"/>
              </w:rPr>
              <w:t>w</w:t>
            </w:r>
            <w:r w:rsidRPr="00D31156">
              <w:rPr>
                <w:rFonts w:ascii="Arial" w:hAnsi="Arial" w:cs="Arial"/>
                <w:b/>
              </w:rPr>
              <w:t>ell.</w:t>
            </w:r>
            <w:r w:rsidRPr="00D3115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-1"/>
              </w:rPr>
              <w:t>T</w:t>
            </w:r>
            <w:r w:rsidRPr="00D31156">
              <w:rPr>
                <w:rFonts w:ascii="Arial" w:hAnsi="Arial" w:cs="Arial"/>
                <w:b/>
              </w:rPr>
              <w:t>he</w:t>
            </w:r>
            <w:r w:rsidRPr="00D3115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f</w:t>
            </w:r>
            <w:r w:rsidRPr="00D31156">
              <w:rPr>
                <w:rFonts w:ascii="Arial" w:hAnsi="Arial" w:cs="Arial"/>
                <w:b/>
              </w:rPr>
              <w:t>in</w:t>
            </w:r>
            <w:r w:rsidRPr="00D31156">
              <w:rPr>
                <w:rFonts w:ascii="Arial" w:hAnsi="Arial" w:cs="Arial"/>
                <w:b/>
                <w:spacing w:val="-1"/>
              </w:rPr>
              <w:t>d</w:t>
            </w:r>
            <w:r w:rsidRPr="00D31156">
              <w:rPr>
                <w:rFonts w:ascii="Arial" w:hAnsi="Arial" w:cs="Arial"/>
                <w:b/>
              </w:rPr>
              <w:t>ings</w:t>
            </w:r>
            <w:r w:rsidRPr="00D3115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o</w:t>
            </w:r>
            <w:r w:rsidRPr="00D31156">
              <w:rPr>
                <w:rFonts w:ascii="Arial" w:hAnsi="Arial" w:cs="Arial"/>
                <w:b/>
              </w:rPr>
              <w:t>f</w:t>
            </w:r>
            <w:r w:rsidRPr="00D3115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his</w:t>
            </w:r>
            <w:r w:rsidRPr="00D3115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-1"/>
              </w:rPr>
              <w:t>s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u</w:t>
            </w:r>
            <w:r w:rsidRPr="00D31156">
              <w:rPr>
                <w:rFonts w:ascii="Arial" w:hAnsi="Arial" w:cs="Arial"/>
                <w:b/>
                <w:spacing w:val="-1"/>
              </w:rPr>
              <w:t>d</w:t>
            </w:r>
            <w:r w:rsidRPr="00D31156">
              <w:rPr>
                <w:rFonts w:ascii="Arial" w:hAnsi="Arial" w:cs="Arial"/>
                <w:b/>
              </w:rPr>
              <w:t>y</w:t>
            </w:r>
            <w:r w:rsidRPr="00D3115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-5"/>
              </w:rPr>
              <w:t>m</w:t>
            </w:r>
            <w:r w:rsidRPr="00D31156">
              <w:rPr>
                <w:rFonts w:ascii="Arial" w:hAnsi="Arial" w:cs="Arial"/>
                <w:b/>
                <w:spacing w:val="6"/>
              </w:rPr>
              <w:t>a</w:t>
            </w:r>
            <w:r w:rsidRPr="00D31156">
              <w:rPr>
                <w:rFonts w:ascii="Arial" w:hAnsi="Arial" w:cs="Arial"/>
                <w:b/>
              </w:rPr>
              <w:t>y</w:t>
            </w:r>
            <w:r w:rsidRPr="00D3115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be</w:t>
            </w:r>
            <w:r w:rsidRPr="00D3115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r</w:t>
            </w:r>
            <w:r w:rsidRPr="00D31156">
              <w:rPr>
                <w:rFonts w:ascii="Arial" w:hAnsi="Arial" w:cs="Arial"/>
                <w:b/>
                <w:spacing w:val="1"/>
              </w:rPr>
              <w:t>ef</w:t>
            </w:r>
            <w:r w:rsidRPr="00D31156">
              <w:rPr>
                <w:rFonts w:ascii="Arial" w:hAnsi="Arial" w:cs="Arial"/>
                <w:b/>
              </w:rPr>
              <w:t>lec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  <w:spacing w:val="3"/>
              </w:rPr>
              <w:t>e</w:t>
            </w:r>
            <w:r w:rsidRPr="00D31156">
              <w:rPr>
                <w:rFonts w:ascii="Arial" w:hAnsi="Arial" w:cs="Arial"/>
                <w:b/>
              </w:rPr>
              <w:t>d</w:t>
            </w:r>
            <w:r w:rsidRPr="00D3115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up</w:t>
            </w:r>
            <w:r w:rsidRPr="00D31156">
              <w:rPr>
                <w:rFonts w:ascii="Arial" w:hAnsi="Arial" w:cs="Arial"/>
                <w:b/>
                <w:spacing w:val="1"/>
              </w:rPr>
              <w:t>o</w:t>
            </w:r>
            <w:r w:rsidRPr="00D31156">
              <w:rPr>
                <w:rFonts w:ascii="Arial" w:hAnsi="Arial" w:cs="Arial"/>
                <w:b/>
              </w:rPr>
              <w:t>n</w:t>
            </w:r>
            <w:r w:rsidRPr="00D3115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he</w:t>
            </w:r>
            <w:r w:rsidRPr="00D3115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fa</w:t>
            </w:r>
            <w:r w:rsidRPr="00D31156">
              <w:rPr>
                <w:rFonts w:ascii="Arial" w:hAnsi="Arial" w:cs="Arial"/>
                <w:b/>
              </w:rPr>
              <w:t>c</w:t>
            </w:r>
            <w:r w:rsidRPr="00D31156">
              <w:rPr>
                <w:rFonts w:ascii="Arial" w:hAnsi="Arial" w:cs="Arial"/>
                <w:b/>
                <w:spacing w:val="1"/>
              </w:rPr>
              <w:t>to</w:t>
            </w:r>
            <w:r w:rsidRPr="00D31156">
              <w:rPr>
                <w:rFonts w:ascii="Arial" w:hAnsi="Arial" w:cs="Arial"/>
                <w:b/>
              </w:rPr>
              <w:t>rs,</w:t>
            </w:r>
            <w:r w:rsidRPr="00D3115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2"/>
              </w:rPr>
              <w:t>w</w:t>
            </w:r>
            <w:r w:rsidRPr="00D31156">
              <w:rPr>
                <w:rFonts w:ascii="Arial" w:hAnsi="Arial" w:cs="Arial"/>
                <w:b/>
              </w:rPr>
              <w:t>e</w:t>
            </w:r>
            <w:r w:rsidRPr="00D3115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need</w:t>
            </w:r>
            <w:r w:rsidRPr="00D3115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-2"/>
              </w:rPr>
              <w:t>t</w:t>
            </w:r>
            <w:r w:rsidRPr="00D31156">
              <w:rPr>
                <w:rFonts w:ascii="Arial" w:hAnsi="Arial" w:cs="Arial"/>
                <w:b/>
              </w:rPr>
              <w:t>o</w:t>
            </w:r>
            <w:r w:rsidRPr="00D3115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w</w:t>
            </w:r>
            <w:r w:rsidRPr="00D31156">
              <w:rPr>
                <w:rFonts w:ascii="Arial" w:hAnsi="Arial" w:cs="Arial"/>
                <w:b/>
                <w:spacing w:val="1"/>
              </w:rPr>
              <w:t>o</w:t>
            </w:r>
            <w:r w:rsidRPr="00D31156">
              <w:rPr>
                <w:rFonts w:ascii="Arial" w:hAnsi="Arial" w:cs="Arial"/>
                <w:b/>
              </w:rPr>
              <w:t>rk</w:t>
            </w:r>
            <w:r w:rsidRPr="00D3115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o</w:t>
            </w:r>
            <w:r w:rsidRPr="00D31156">
              <w:rPr>
                <w:rFonts w:ascii="Arial" w:hAnsi="Arial" w:cs="Arial"/>
                <w:b/>
              </w:rPr>
              <w:t>n</w:t>
            </w:r>
            <w:r w:rsidRPr="00D3115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fo</w:t>
            </w:r>
            <w:r w:rsidRPr="00D31156">
              <w:rPr>
                <w:rFonts w:ascii="Arial" w:hAnsi="Arial" w:cs="Arial"/>
                <w:b/>
              </w:rPr>
              <w:t xml:space="preserve">r </w:t>
            </w:r>
            <w:r w:rsidRPr="00D31156">
              <w:rPr>
                <w:rFonts w:ascii="Arial" w:hAnsi="Arial" w:cs="Arial"/>
                <w:b/>
                <w:spacing w:val="1"/>
              </w:rPr>
              <w:t>a</w:t>
            </w:r>
            <w:r w:rsidRPr="00D31156">
              <w:rPr>
                <w:rFonts w:ascii="Arial" w:hAnsi="Arial" w:cs="Arial"/>
                <w:b/>
              </w:rPr>
              <w:t>d</w:t>
            </w:r>
            <w:r w:rsidRPr="00D31156">
              <w:rPr>
                <w:rFonts w:ascii="Arial" w:hAnsi="Arial" w:cs="Arial"/>
                <w:b/>
                <w:spacing w:val="1"/>
              </w:rPr>
              <w:t>o</w:t>
            </w:r>
            <w:r w:rsidRPr="00D31156">
              <w:rPr>
                <w:rFonts w:ascii="Arial" w:hAnsi="Arial" w:cs="Arial"/>
                <w:b/>
              </w:rPr>
              <w:t>lescent</w:t>
            </w:r>
            <w:r w:rsidRPr="00D3115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-3"/>
              </w:rPr>
              <w:t>m</w:t>
            </w:r>
            <w:r w:rsidRPr="00D31156">
              <w:rPr>
                <w:rFonts w:ascii="Arial" w:hAnsi="Arial" w:cs="Arial"/>
                <w:b/>
              </w:rPr>
              <w:t>en</w:t>
            </w:r>
            <w:r w:rsidRPr="00D31156">
              <w:rPr>
                <w:rFonts w:ascii="Arial" w:hAnsi="Arial" w:cs="Arial"/>
                <w:b/>
                <w:spacing w:val="1"/>
              </w:rPr>
              <w:t>ta</w:t>
            </w:r>
            <w:r w:rsidRPr="00D31156">
              <w:rPr>
                <w:rFonts w:ascii="Arial" w:hAnsi="Arial" w:cs="Arial"/>
                <w:b/>
              </w:rPr>
              <w:t>l</w:t>
            </w:r>
            <w:r w:rsidRPr="00D3115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he</w:t>
            </w:r>
            <w:r w:rsidRPr="00D31156">
              <w:rPr>
                <w:rFonts w:ascii="Arial" w:hAnsi="Arial" w:cs="Arial"/>
                <w:b/>
                <w:spacing w:val="1"/>
              </w:rPr>
              <w:t>a</w:t>
            </w:r>
            <w:r w:rsidRPr="00D31156">
              <w:rPr>
                <w:rFonts w:ascii="Arial" w:hAnsi="Arial" w:cs="Arial"/>
                <w:b/>
              </w:rPr>
              <w:t>lth.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826" w:rsidRPr="00D31156" w:rsidRDefault="00650E2C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D31156">
              <w:rPr>
                <w:rFonts w:ascii="Arial" w:hAnsi="Arial" w:cs="Arial"/>
              </w:rPr>
              <w:t>N</w:t>
            </w:r>
            <w:r w:rsidRPr="00D31156">
              <w:rPr>
                <w:rFonts w:ascii="Arial" w:hAnsi="Arial" w:cs="Arial"/>
                <w:spacing w:val="1"/>
              </w:rPr>
              <w:t>o</w:t>
            </w:r>
            <w:r w:rsidRPr="00D31156">
              <w:rPr>
                <w:rFonts w:ascii="Arial" w:hAnsi="Arial" w:cs="Arial"/>
              </w:rPr>
              <w:t>te</w:t>
            </w:r>
            <w:r w:rsidRPr="00D31156">
              <w:rPr>
                <w:rFonts w:ascii="Arial" w:hAnsi="Arial" w:cs="Arial"/>
                <w:spacing w:val="1"/>
              </w:rPr>
              <w:t>d</w:t>
            </w:r>
            <w:r w:rsidRPr="00D31156">
              <w:rPr>
                <w:rFonts w:ascii="Arial" w:hAnsi="Arial" w:cs="Arial"/>
              </w:rPr>
              <w:t>.</w:t>
            </w:r>
          </w:p>
        </w:tc>
      </w:tr>
      <w:tr w:rsidR="001B6826" w:rsidRPr="00D31156">
        <w:trPr>
          <w:trHeight w:hRule="exact" w:val="127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826" w:rsidRPr="00D31156" w:rsidRDefault="00650E2C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D31156">
              <w:rPr>
                <w:rFonts w:ascii="Arial" w:hAnsi="Arial" w:cs="Arial"/>
                <w:b/>
                <w:spacing w:val="-1"/>
              </w:rPr>
              <w:t>I</w:t>
            </w:r>
            <w:r w:rsidRPr="00D31156">
              <w:rPr>
                <w:rFonts w:ascii="Arial" w:hAnsi="Arial" w:cs="Arial"/>
                <w:b/>
              </w:rPr>
              <w:t>s</w:t>
            </w:r>
            <w:r w:rsidRPr="00D3115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he</w:t>
            </w:r>
            <w:r w:rsidRPr="00D3115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itle</w:t>
            </w:r>
            <w:r w:rsidRPr="00D3115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o</w:t>
            </w:r>
            <w:r w:rsidRPr="00D31156">
              <w:rPr>
                <w:rFonts w:ascii="Arial" w:hAnsi="Arial" w:cs="Arial"/>
                <w:b/>
              </w:rPr>
              <w:t>f</w:t>
            </w:r>
            <w:r w:rsidRPr="00D3115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he</w:t>
            </w:r>
            <w:r w:rsidRPr="00D3115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a</w:t>
            </w:r>
            <w:r w:rsidRPr="00D31156">
              <w:rPr>
                <w:rFonts w:ascii="Arial" w:hAnsi="Arial" w:cs="Arial"/>
                <w:b/>
              </w:rPr>
              <w:t>r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icle</w:t>
            </w:r>
            <w:r w:rsidRPr="00D3115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-1"/>
              </w:rPr>
              <w:t>s</w:t>
            </w:r>
            <w:r w:rsidRPr="00D31156">
              <w:rPr>
                <w:rFonts w:ascii="Arial" w:hAnsi="Arial" w:cs="Arial"/>
                <w:b/>
              </w:rPr>
              <w:t>uit</w:t>
            </w:r>
            <w:r w:rsidRPr="00D31156">
              <w:rPr>
                <w:rFonts w:ascii="Arial" w:hAnsi="Arial" w:cs="Arial"/>
                <w:b/>
                <w:spacing w:val="-1"/>
              </w:rPr>
              <w:t>a</w:t>
            </w:r>
            <w:r w:rsidRPr="00D31156">
              <w:rPr>
                <w:rFonts w:ascii="Arial" w:hAnsi="Arial" w:cs="Arial"/>
                <w:b/>
              </w:rPr>
              <w:t>ble?</w:t>
            </w:r>
          </w:p>
          <w:p w:rsidR="001B6826" w:rsidRPr="00D31156" w:rsidRDefault="00650E2C">
            <w:pPr>
              <w:ind w:left="460"/>
              <w:rPr>
                <w:rFonts w:ascii="Arial" w:hAnsi="Arial" w:cs="Arial"/>
              </w:rPr>
            </w:pPr>
            <w:r w:rsidRPr="00D31156">
              <w:rPr>
                <w:rFonts w:ascii="Arial" w:hAnsi="Arial" w:cs="Arial"/>
                <w:b/>
                <w:spacing w:val="1"/>
              </w:rPr>
              <w:t>(</w:t>
            </w:r>
            <w:r w:rsidRPr="00D31156">
              <w:rPr>
                <w:rFonts w:ascii="Arial" w:hAnsi="Arial" w:cs="Arial"/>
                <w:b/>
                <w:spacing w:val="-1"/>
              </w:rPr>
              <w:t>I</w:t>
            </w:r>
            <w:r w:rsidRPr="00D31156">
              <w:rPr>
                <w:rFonts w:ascii="Arial" w:hAnsi="Arial" w:cs="Arial"/>
                <w:b/>
              </w:rPr>
              <w:t>f</w:t>
            </w:r>
            <w:r w:rsidRPr="00D3115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n</w:t>
            </w:r>
            <w:r w:rsidRPr="00D31156">
              <w:rPr>
                <w:rFonts w:ascii="Arial" w:hAnsi="Arial" w:cs="Arial"/>
                <w:b/>
                <w:spacing w:val="1"/>
              </w:rPr>
              <w:t>o</w:t>
            </w:r>
            <w:r w:rsidRPr="00D31156">
              <w:rPr>
                <w:rFonts w:ascii="Arial" w:hAnsi="Arial" w:cs="Arial"/>
                <w:b/>
              </w:rPr>
              <w:t>t</w:t>
            </w:r>
            <w:r w:rsidRPr="00D3115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ple</w:t>
            </w:r>
            <w:r w:rsidRPr="00D31156">
              <w:rPr>
                <w:rFonts w:ascii="Arial" w:hAnsi="Arial" w:cs="Arial"/>
                <w:b/>
                <w:spacing w:val="1"/>
              </w:rPr>
              <w:t>a</w:t>
            </w:r>
            <w:r w:rsidRPr="00D31156">
              <w:rPr>
                <w:rFonts w:ascii="Arial" w:hAnsi="Arial" w:cs="Arial"/>
                <w:b/>
                <w:spacing w:val="-1"/>
              </w:rPr>
              <w:t>s</w:t>
            </w:r>
            <w:r w:rsidRPr="00D31156">
              <w:rPr>
                <w:rFonts w:ascii="Arial" w:hAnsi="Arial" w:cs="Arial"/>
                <w:b/>
              </w:rPr>
              <w:t>e</w:t>
            </w:r>
            <w:r w:rsidRPr="00D3115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-1"/>
              </w:rPr>
              <w:t>s</w:t>
            </w:r>
            <w:r w:rsidRPr="00D31156">
              <w:rPr>
                <w:rFonts w:ascii="Arial" w:hAnsi="Arial" w:cs="Arial"/>
                <w:b/>
              </w:rPr>
              <w:t>u</w:t>
            </w:r>
            <w:r w:rsidRPr="00D31156">
              <w:rPr>
                <w:rFonts w:ascii="Arial" w:hAnsi="Arial" w:cs="Arial"/>
                <w:b/>
                <w:spacing w:val="1"/>
              </w:rPr>
              <w:t>gg</w:t>
            </w:r>
            <w:r w:rsidRPr="00D31156">
              <w:rPr>
                <w:rFonts w:ascii="Arial" w:hAnsi="Arial" w:cs="Arial"/>
                <w:b/>
              </w:rPr>
              <w:t>est</w:t>
            </w:r>
            <w:r w:rsidRPr="00D3115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a</w:t>
            </w:r>
            <w:r w:rsidRPr="00D31156">
              <w:rPr>
                <w:rFonts w:ascii="Arial" w:hAnsi="Arial" w:cs="Arial"/>
                <w:b/>
              </w:rPr>
              <w:t>n</w:t>
            </w:r>
            <w:r w:rsidRPr="00D3115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a</w:t>
            </w:r>
            <w:r w:rsidRPr="00D31156">
              <w:rPr>
                <w:rFonts w:ascii="Arial" w:hAnsi="Arial" w:cs="Arial"/>
                <w:b/>
              </w:rPr>
              <w:t>lt</w:t>
            </w:r>
            <w:r w:rsidRPr="00D31156">
              <w:rPr>
                <w:rFonts w:ascii="Arial" w:hAnsi="Arial" w:cs="Arial"/>
                <w:b/>
                <w:spacing w:val="-2"/>
              </w:rPr>
              <w:t>e</w:t>
            </w:r>
            <w:r w:rsidRPr="00D31156">
              <w:rPr>
                <w:rFonts w:ascii="Arial" w:hAnsi="Arial" w:cs="Arial"/>
                <w:b/>
              </w:rPr>
              <w:t>rn</w:t>
            </w:r>
            <w:r w:rsidRPr="00D31156">
              <w:rPr>
                <w:rFonts w:ascii="Arial" w:hAnsi="Arial" w:cs="Arial"/>
                <w:b/>
                <w:spacing w:val="1"/>
              </w:rPr>
              <w:t>at</w:t>
            </w:r>
            <w:r w:rsidRPr="00D31156">
              <w:rPr>
                <w:rFonts w:ascii="Arial" w:hAnsi="Arial" w:cs="Arial"/>
                <w:b/>
              </w:rPr>
              <w:t>i</w:t>
            </w:r>
            <w:r w:rsidRPr="00D31156">
              <w:rPr>
                <w:rFonts w:ascii="Arial" w:hAnsi="Arial" w:cs="Arial"/>
                <w:b/>
                <w:spacing w:val="1"/>
              </w:rPr>
              <w:t>v</w:t>
            </w:r>
            <w:r w:rsidRPr="00D31156">
              <w:rPr>
                <w:rFonts w:ascii="Arial" w:hAnsi="Arial" w:cs="Arial"/>
                <w:b/>
              </w:rPr>
              <w:t>e</w:t>
            </w:r>
            <w:r w:rsidRPr="00D3115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itle)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826" w:rsidRPr="00D31156" w:rsidRDefault="00650E2C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D31156">
              <w:rPr>
                <w:rFonts w:ascii="Arial" w:hAnsi="Arial" w:cs="Arial"/>
                <w:b/>
                <w:spacing w:val="-1"/>
              </w:rPr>
              <w:t>T</w:t>
            </w:r>
            <w:r w:rsidRPr="00D31156">
              <w:rPr>
                <w:rFonts w:ascii="Arial" w:hAnsi="Arial" w:cs="Arial"/>
                <w:b/>
              </w:rPr>
              <w:t>he</w:t>
            </w:r>
            <w:r w:rsidRPr="00D3115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itle</w:t>
            </w:r>
            <w:r w:rsidRPr="00D3115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-1"/>
              </w:rPr>
              <w:t>s</w:t>
            </w:r>
            <w:r w:rsidRPr="00D31156">
              <w:rPr>
                <w:rFonts w:ascii="Arial" w:hAnsi="Arial" w:cs="Arial"/>
                <w:b/>
              </w:rPr>
              <w:t>e</w:t>
            </w:r>
            <w:r w:rsidRPr="00D31156">
              <w:rPr>
                <w:rFonts w:ascii="Arial" w:hAnsi="Arial" w:cs="Arial"/>
                <w:b/>
                <w:spacing w:val="3"/>
              </w:rPr>
              <w:t>e</w:t>
            </w:r>
            <w:r w:rsidRPr="00D31156">
              <w:rPr>
                <w:rFonts w:ascii="Arial" w:hAnsi="Arial" w:cs="Arial"/>
                <w:b/>
                <w:spacing w:val="-3"/>
              </w:rPr>
              <w:t>m</w:t>
            </w:r>
            <w:r w:rsidRPr="00D31156">
              <w:rPr>
                <w:rFonts w:ascii="Arial" w:hAnsi="Arial" w:cs="Arial"/>
                <w:b/>
              </w:rPr>
              <w:t>s</w:t>
            </w:r>
            <w:r w:rsidRPr="00D3115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o</w:t>
            </w:r>
            <w:r w:rsidRPr="00D3115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be r</w:t>
            </w:r>
            <w:r w:rsidRPr="00D31156">
              <w:rPr>
                <w:rFonts w:ascii="Arial" w:hAnsi="Arial" w:cs="Arial"/>
                <w:b/>
                <w:spacing w:val="1"/>
              </w:rPr>
              <w:t>e</w:t>
            </w:r>
            <w:r w:rsidRPr="00D31156">
              <w:rPr>
                <w:rFonts w:ascii="Arial" w:hAnsi="Arial" w:cs="Arial"/>
                <w:b/>
              </w:rPr>
              <w:t>le</w:t>
            </w:r>
            <w:r w:rsidRPr="00D31156">
              <w:rPr>
                <w:rFonts w:ascii="Arial" w:hAnsi="Arial" w:cs="Arial"/>
                <w:b/>
                <w:spacing w:val="1"/>
              </w:rPr>
              <w:t>va</w:t>
            </w:r>
            <w:r w:rsidRPr="00D31156">
              <w:rPr>
                <w:rFonts w:ascii="Arial" w:hAnsi="Arial" w:cs="Arial"/>
                <w:b/>
              </w:rPr>
              <w:t>nt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826" w:rsidRPr="00D31156" w:rsidRDefault="00650E2C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D31156">
              <w:rPr>
                <w:rFonts w:ascii="Arial" w:hAnsi="Arial" w:cs="Arial"/>
                <w:spacing w:val="3"/>
              </w:rPr>
              <w:t>T</w:t>
            </w:r>
            <w:r w:rsidRPr="00D31156">
              <w:rPr>
                <w:rFonts w:ascii="Arial" w:hAnsi="Arial" w:cs="Arial"/>
                <w:spacing w:val="-1"/>
              </w:rPr>
              <w:t>h</w:t>
            </w:r>
            <w:r w:rsidRPr="00D31156">
              <w:rPr>
                <w:rFonts w:ascii="Arial" w:hAnsi="Arial" w:cs="Arial"/>
              </w:rPr>
              <w:t>a</w:t>
            </w:r>
            <w:r w:rsidRPr="00D31156">
              <w:rPr>
                <w:rFonts w:ascii="Arial" w:hAnsi="Arial" w:cs="Arial"/>
                <w:spacing w:val="-1"/>
              </w:rPr>
              <w:t>n</w:t>
            </w:r>
            <w:r w:rsidRPr="00D31156">
              <w:rPr>
                <w:rFonts w:ascii="Arial" w:hAnsi="Arial" w:cs="Arial"/>
              </w:rPr>
              <w:t>k</w:t>
            </w:r>
            <w:r w:rsidRPr="00D31156">
              <w:rPr>
                <w:rFonts w:ascii="Arial" w:hAnsi="Arial" w:cs="Arial"/>
                <w:spacing w:val="-4"/>
              </w:rPr>
              <w:t xml:space="preserve"> y</w:t>
            </w:r>
            <w:r w:rsidRPr="00D31156">
              <w:rPr>
                <w:rFonts w:ascii="Arial" w:hAnsi="Arial" w:cs="Arial"/>
                <w:spacing w:val="3"/>
              </w:rPr>
              <w:t>o</w:t>
            </w:r>
            <w:r w:rsidRPr="00D31156">
              <w:rPr>
                <w:rFonts w:ascii="Arial" w:hAnsi="Arial" w:cs="Arial"/>
                <w:spacing w:val="-1"/>
              </w:rPr>
              <w:t>u</w:t>
            </w:r>
            <w:r w:rsidRPr="00D31156">
              <w:rPr>
                <w:rFonts w:ascii="Arial" w:hAnsi="Arial" w:cs="Arial"/>
              </w:rPr>
              <w:t>.</w:t>
            </w:r>
          </w:p>
        </w:tc>
      </w:tr>
      <w:tr w:rsidR="001B6826" w:rsidRPr="00D31156">
        <w:trPr>
          <w:trHeight w:hRule="exact" w:val="127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826" w:rsidRPr="00D31156" w:rsidRDefault="00650E2C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D31156">
              <w:rPr>
                <w:rFonts w:ascii="Arial" w:hAnsi="Arial" w:cs="Arial"/>
                <w:b/>
                <w:spacing w:val="-1"/>
              </w:rPr>
              <w:t>I</w:t>
            </w:r>
            <w:r w:rsidRPr="00D31156">
              <w:rPr>
                <w:rFonts w:ascii="Arial" w:hAnsi="Arial" w:cs="Arial"/>
                <w:b/>
              </w:rPr>
              <w:t>s</w:t>
            </w:r>
            <w:r w:rsidRPr="00D3115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he</w:t>
            </w:r>
            <w:r w:rsidRPr="00D3115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a</w:t>
            </w:r>
            <w:r w:rsidRPr="00D31156">
              <w:rPr>
                <w:rFonts w:ascii="Arial" w:hAnsi="Arial" w:cs="Arial"/>
                <w:b/>
              </w:rPr>
              <w:t>b</w:t>
            </w:r>
            <w:r w:rsidRPr="00D31156">
              <w:rPr>
                <w:rFonts w:ascii="Arial" w:hAnsi="Arial" w:cs="Arial"/>
                <w:b/>
                <w:spacing w:val="-1"/>
              </w:rPr>
              <w:t>s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r</w:t>
            </w:r>
            <w:r w:rsidRPr="00D31156">
              <w:rPr>
                <w:rFonts w:ascii="Arial" w:hAnsi="Arial" w:cs="Arial"/>
                <w:b/>
                <w:spacing w:val="1"/>
              </w:rPr>
              <w:t>a</w:t>
            </w:r>
            <w:r w:rsidRPr="00D31156">
              <w:rPr>
                <w:rFonts w:ascii="Arial" w:hAnsi="Arial" w:cs="Arial"/>
                <w:b/>
              </w:rPr>
              <w:t>ct</w:t>
            </w:r>
            <w:r w:rsidRPr="00D3115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o</w:t>
            </w:r>
            <w:r w:rsidRPr="00D31156">
              <w:rPr>
                <w:rFonts w:ascii="Arial" w:hAnsi="Arial" w:cs="Arial"/>
                <w:b/>
              </w:rPr>
              <w:t>f</w:t>
            </w:r>
            <w:r w:rsidRPr="00D3115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he</w:t>
            </w:r>
            <w:r w:rsidRPr="00D3115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a</w:t>
            </w:r>
            <w:r w:rsidRPr="00D31156">
              <w:rPr>
                <w:rFonts w:ascii="Arial" w:hAnsi="Arial" w:cs="Arial"/>
                <w:b/>
              </w:rPr>
              <w:t>r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icle</w:t>
            </w:r>
            <w:r w:rsidRPr="00D3115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c</w:t>
            </w:r>
            <w:r w:rsidRPr="00D31156">
              <w:rPr>
                <w:rFonts w:ascii="Arial" w:hAnsi="Arial" w:cs="Arial"/>
                <w:b/>
                <w:spacing w:val="4"/>
              </w:rPr>
              <w:t>o</w:t>
            </w:r>
            <w:r w:rsidRPr="00D31156">
              <w:rPr>
                <w:rFonts w:ascii="Arial" w:hAnsi="Arial" w:cs="Arial"/>
                <w:b/>
                <w:spacing w:val="-5"/>
              </w:rPr>
              <w:t>m</w:t>
            </w:r>
            <w:r w:rsidRPr="00D31156">
              <w:rPr>
                <w:rFonts w:ascii="Arial" w:hAnsi="Arial" w:cs="Arial"/>
                <w:b/>
              </w:rPr>
              <w:t>pr</w:t>
            </w:r>
            <w:r w:rsidRPr="00D31156">
              <w:rPr>
                <w:rFonts w:ascii="Arial" w:hAnsi="Arial" w:cs="Arial"/>
                <w:b/>
                <w:spacing w:val="3"/>
              </w:rPr>
              <w:t>e</w:t>
            </w:r>
            <w:r w:rsidRPr="00D31156">
              <w:rPr>
                <w:rFonts w:ascii="Arial" w:hAnsi="Arial" w:cs="Arial"/>
                <w:b/>
              </w:rPr>
              <w:t>he</w:t>
            </w:r>
            <w:r w:rsidRPr="00D31156">
              <w:rPr>
                <w:rFonts w:ascii="Arial" w:hAnsi="Arial" w:cs="Arial"/>
                <w:b/>
                <w:spacing w:val="2"/>
              </w:rPr>
              <w:t>n</w:t>
            </w:r>
            <w:r w:rsidRPr="00D31156">
              <w:rPr>
                <w:rFonts w:ascii="Arial" w:hAnsi="Arial" w:cs="Arial"/>
                <w:b/>
                <w:spacing w:val="-1"/>
              </w:rPr>
              <w:t>s</w:t>
            </w:r>
            <w:r w:rsidRPr="00D31156">
              <w:rPr>
                <w:rFonts w:ascii="Arial" w:hAnsi="Arial" w:cs="Arial"/>
                <w:b/>
              </w:rPr>
              <w:t>i</w:t>
            </w:r>
            <w:r w:rsidRPr="00D31156">
              <w:rPr>
                <w:rFonts w:ascii="Arial" w:hAnsi="Arial" w:cs="Arial"/>
                <w:b/>
                <w:spacing w:val="1"/>
              </w:rPr>
              <w:t>v</w:t>
            </w:r>
            <w:r w:rsidRPr="00D31156">
              <w:rPr>
                <w:rFonts w:ascii="Arial" w:hAnsi="Arial" w:cs="Arial"/>
                <w:b/>
              </w:rPr>
              <w:t>e?</w:t>
            </w:r>
            <w:r w:rsidRPr="00D31156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Do</w:t>
            </w:r>
            <w:r w:rsidRPr="00D3115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yo</w:t>
            </w:r>
            <w:r w:rsidRPr="00D31156">
              <w:rPr>
                <w:rFonts w:ascii="Arial" w:hAnsi="Arial" w:cs="Arial"/>
                <w:b/>
              </w:rPr>
              <w:t>u</w:t>
            </w:r>
          </w:p>
          <w:p w:rsidR="001B6826" w:rsidRPr="00D31156" w:rsidRDefault="00650E2C">
            <w:pPr>
              <w:ind w:left="460" w:right="199"/>
              <w:rPr>
                <w:rFonts w:ascii="Arial" w:hAnsi="Arial" w:cs="Arial"/>
              </w:rPr>
            </w:pPr>
            <w:r w:rsidRPr="00D31156">
              <w:rPr>
                <w:rFonts w:ascii="Arial" w:hAnsi="Arial" w:cs="Arial"/>
                <w:b/>
                <w:spacing w:val="-1"/>
              </w:rPr>
              <w:t>s</w:t>
            </w:r>
            <w:r w:rsidRPr="00D31156">
              <w:rPr>
                <w:rFonts w:ascii="Arial" w:hAnsi="Arial" w:cs="Arial"/>
                <w:b/>
              </w:rPr>
              <w:t>u</w:t>
            </w:r>
            <w:r w:rsidRPr="00D31156">
              <w:rPr>
                <w:rFonts w:ascii="Arial" w:hAnsi="Arial" w:cs="Arial"/>
                <w:b/>
                <w:spacing w:val="1"/>
              </w:rPr>
              <w:t>gg</w:t>
            </w:r>
            <w:r w:rsidRPr="00D31156">
              <w:rPr>
                <w:rFonts w:ascii="Arial" w:hAnsi="Arial" w:cs="Arial"/>
                <w:b/>
              </w:rPr>
              <w:t>est</w:t>
            </w:r>
            <w:r w:rsidRPr="00D3115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he</w:t>
            </w:r>
            <w:r w:rsidRPr="00D3115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a</w:t>
            </w:r>
            <w:r w:rsidRPr="00D31156">
              <w:rPr>
                <w:rFonts w:ascii="Arial" w:hAnsi="Arial" w:cs="Arial"/>
                <w:b/>
              </w:rPr>
              <w:t>d</w:t>
            </w:r>
            <w:r w:rsidRPr="00D31156">
              <w:rPr>
                <w:rFonts w:ascii="Arial" w:hAnsi="Arial" w:cs="Arial"/>
                <w:b/>
                <w:spacing w:val="-1"/>
              </w:rPr>
              <w:t>d</w:t>
            </w:r>
            <w:r w:rsidRPr="00D31156">
              <w:rPr>
                <w:rFonts w:ascii="Arial" w:hAnsi="Arial" w:cs="Arial"/>
                <w:b/>
              </w:rPr>
              <w:t>iti</w:t>
            </w:r>
            <w:r w:rsidRPr="00D31156">
              <w:rPr>
                <w:rFonts w:ascii="Arial" w:hAnsi="Arial" w:cs="Arial"/>
                <w:b/>
                <w:spacing w:val="1"/>
              </w:rPr>
              <w:t>o</w:t>
            </w:r>
            <w:r w:rsidRPr="00D31156">
              <w:rPr>
                <w:rFonts w:ascii="Arial" w:hAnsi="Arial" w:cs="Arial"/>
                <w:b/>
              </w:rPr>
              <w:t>n</w:t>
            </w:r>
            <w:r w:rsidRPr="00D3115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(o</w:t>
            </w:r>
            <w:r w:rsidRPr="00D31156">
              <w:rPr>
                <w:rFonts w:ascii="Arial" w:hAnsi="Arial" w:cs="Arial"/>
                <w:b/>
              </w:rPr>
              <w:t>r</w:t>
            </w:r>
            <w:r w:rsidRPr="00D3115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dele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i</w:t>
            </w:r>
            <w:r w:rsidRPr="00D31156">
              <w:rPr>
                <w:rFonts w:ascii="Arial" w:hAnsi="Arial" w:cs="Arial"/>
                <w:b/>
                <w:spacing w:val="1"/>
              </w:rPr>
              <w:t>o</w:t>
            </w:r>
            <w:r w:rsidRPr="00D31156">
              <w:rPr>
                <w:rFonts w:ascii="Arial" w:hAnsi="Arial" w:cs="Arial"/>
                <w:b/>
              </w:rPr>
              <w:t>n)</w:t>
            </w:r>
            <w:r w:rsidRPr="00D3115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o</w:t>
            </w:r>
            <w:r w:rsidRPr="00D31156">
              <w:rPr>
                <w:rFonts w:ascii="Arial" w:hAnsi="Arial" w:cs="Arial"/>
                <w:b/>
              </w:rPr>
              <w:t>f</w:t>
            </w:r>
            <w:r w:rsidRPr="00D31156">
              <w:rPr>
                <w:rFonts w:ascii="Arial" w:hAnsi="Arial" w:cs="Arial"/>
                <w:b/>
                <w:spacing w:val="-1"/>
              </w:rPr>
              <w:t xml:space="preserve"> s</w:t>
            </w:r>
            <w:r w:rsidRPr="00D31156">
              <w:rPr>
                <w:rFonts w:ascii="Arial" w:hAnsi="Arial" w:cs="Arial"/>
                <w:b/>
                <w:spacing w:val="1"/>
              </w:rPr>
              <w:t>o</w:t>
            </w:r>
            <w:r w:rsidRPr="00D31156">
              <w:rPr>
                <w:rFonts w:ascii="Arial" w:hAnsi="Arial" w:cs="Arial"/>
                <w:b/>
                <w:spacing w:val="-5"/>
              </w:rPr>
              <w:t>m</w:t>
            </w:r>
            <w:r w:rsidRPr="00D31156">
              <w:rPr>
                <w:rFonts w:ascii="Arial" w:hAnsi="Arial" w:cs="Arial"/>
                <w:b/>
              </w:rPr>
              <w:t>e</w:t>
            </w:r>
            <w:r w:rsidRPr="00D3115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p</w:t>
            </w:r>
            <w:r w:rsidRPr="00D31156">
              <w:rPr>
                <w:rFonts w:ascii="Arial" w:hAnsi="Arial" w:cs="Arial"/>
                <w:b/>
                <w:spacing w:val="1"/>
              </w:rPr>
              <w:t>o</w:t>
            </w:r>
            <w:r w:rsidRPr="00D31156">
              <w:rPr>
                <w:rFonts w:ascii="Arial" w:hAnsi="Arial" w:cs="Arial"/>
                <w:b/>
                <w:spacing w:val="2"/>
              </w:rPr>
              <w:t>i</w:t>
            </w:r>
            <w:r w:rsidRPr="00D31156">
              <w:rPr>
                <w:rFonts w:ascii="Arial" w:hAnsi="Arial" w:cs="Arial"/>
                <w:b/>
              </w:rPr>
              <w:t>nts</w:t>
            </w:r>
            <w:r w:rsidRPr="00D3115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in</w:t>
            </w:r>
            <w:r w:rsidRPr="00D3115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h</w:t>
            </w:r>
            <w:r w:rsidRPr="00D31156">
              <w:rPr>
                <w:rFonts w:ascii="Arial" w:hAnsi="Arial" w:cs="Arial"/>
                <w:b/>
                <w:spacing w:val="2"/>
              </w:rPr>
              <w:t>i</w:t>
            </w:r>
            <w:r w:rsidRPr="00D31156">
              <w:rPr>
                <w:rFonts w:ascii="Arial" w:hAnsi="Arial" w:cs="Arial"/>
                <w:b/>
              </w:rPr>
              <w:t xml:space="preserve">s </w:t>
            </w:r>
            <w:r w:rsidRPr="00D31156">
              <w:rPr>
                <w:rFonts w:ascii="Arial" w:hAnsi="Arial" w:cs="Arial"/>
                <w:b/>
                <w:spacing w:val="-1"/>
              </w:rPr>
              <w:t>s</w:t>
            </w:r>
            <w:r w:rsidRPr="00D31156">
              <w:rPr>
                <w:rFonts w:ascii="Arial" w:hAnsi="Arial" w:cs="Arial"/>
                <w:b/>
              </w:rPr>
              <w:t>e</w:t>
            </w:r>
            <w:r w:rsidRPr="00D31156">
              <w:rPr>
                <w:rFonts w:ascii="Arial" w:hAnsi="Arial" w:cs="Arial"/>
                <w:b/>
                <w:spacing w:val="1"/>
              </w:rPr>
              <w:t>ct</w:t>
            </w:r>
            <w:r w:rsidRPr="00D31156">
              <w:rPr>
                <w:rFonts w:ascii="Arial" w:hAnsi="Arial" w:cs="Arial"/>
                <w:b/>
              </w:rPr>
              <w:t>i</w:t>
            </w:r>
            <w:r w:rsidRPr="00D31156">
              <w:rPr>
                <w:rFonts w:ascii="Arial" w:hAnsi="Arial" w:cs="Arial"/>
                <w:b/>
                <w:spacing w:val="1"/>
              </w:rPr>
              <w:t>o</w:t>
            </w:r>
            <w:r w:rsidRPr="00D31156">
              <w:rPr>
                <w:rFonts w:ascii="Arial" w:hAnsi="Arial" w:cs="Arial"/>
                <w:b/>
              </w:rPr>
              <w:t>n?</w:t>
            </w:r>
            <w:r w:rsidRPr="00D3115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Ple</w:t>
            </w:r>
            <w:r w:rsidRPr="00D31156">
              <w:rPr>
                <w:rFonts w:ascii="Arial" w:hAnsi="Arial" w:cs="Arial"/>
                <w:b/>
                <w:spacing w:val="1"/>
              </w:rPr>
              <w:t>a</w:t>
            </w:r>
            <w:r w:rsidRPr="00D31156">
              <w:rPr>
                <w:rFonts w:ascii="Arial" w:hAnsi="Arial" w:cs="Arial"/>
                <w:b/>
                <w:spacing w:val="-1"/>
              </w:rPr>
              <w:t>s</w:t>
            </w:r>
            <w:r w:rsidRPr="00D31156">
              <w:rPr>
                <w:rFonts w:ascii="Arial" w:hAnsi="Arial" w:cs="Arial"/>
                <w:b/>
              </w:rPr>
              <w:t>e</w:t>
            </w:r>
            <w:r w:rsidRPr="00D3115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2"/>
              </w:rPr>
              <w:t>w</w:t>
            </w:r>
            <w:r w:rsidRPr="00D31156">
              <w:rPr>
                <w:rFonts w:ascii="Arial" w:hAnsi="Arial" w:cs="Arial"/>
                <w:b/>
              </w:rPr>
              <w:t>ri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e</w:t>
            </w:r>
            <w:r w:rsidRPr="00D3115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yo</w:t>
            </w:r>
            <w:r w:rsidRPr="00D31156">
              <w:rPr>
                <w:rFonts w:ascii="Arial" w:hAnsi="Arial" w:cs="Arial"/>
                <w:b/>
              </w:rPr>
              <w:t>ur</w:t>
            </w:r>
            <w:r w:rsidRPr="00D3115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-1"/>
              </w:rPr>
              <w:t>s</w:t>
            </w:r>
            <w:r w:rsidRPr="00D31156">
              <w:rPr>
                <w:rFonts w:ascii="Arial" w:hAnsi="Arial" w:cs="Arial"/>
                <w:b/>
              </w:rPr>
              <w:t>u</w:t>
            </w:r>
            <w:r w:rsidRPr="00D31156">
              <w:rPr>
                <w:rFonts w:ascii="Arial" w:hAnsi="Arial" w:cs="Arial"/>
                <w:b/>
                <w:spacing w:val="1"/>
              </w:rPr>
              <w:t>gg</w:t>
            </w:r>
            <w:r w:rsidRPr="00D31156">
              <w:rPr>
                <w:rFonts w:ascii="Arial" w:hAnsi="Arial" w:cs="Arial"/>
                <w:b/>
              </w:rPr>
              <w:t>esti</w:t>
            </w:r>
            <w:r w:rsidRPr="00D31156">
              <w:rPr>
                <w:rFonts w:ascii="Arial" w:hAnsi="Arial" w:cs="Arial"/>
                <w:b/>
                <w:spacing w:val="1"/>
              </w:rPr>
              <w:t>o</w:t>
            </w:r>
            <w:r w:rsidRPr="00D31156">
              <w:rPr>
                <w:rFonts w:ascii="Arial" w:hAnsi="Arial" w:cs="Arial"/>
                <w:b/>
              </w:rPr>
              <w:t>ns</w:t>
            </w:r>
            <w:r w:rsidRPr="00D31156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her</w:t>
            </w:r>
            <w:r w:rsidRPr="00D31156">
              <w:rPr>
                <w:rFonts w:ascii="Arial" w:hAnsi="Arial" w:cs="Arial"/>
                <w:b/>
                <w:spacing w:val="1"/>
              </w:rPr>
              <w:t>e</w:t>
            </w:r>
            <w:r w:rsidRPr="00D31156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826" w:rsidRPr="00D31156" w:rsidRDefault="00650E2C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D31156">
              <w:rPr>
                <w:rFonts w:ascii="Arial" w:hAnsi="Arial" w:cs="Arial"/>
                <w:b/>
                <w:spacing w:val="-1"/>
              </w:rPr>
              <w:t>T</w:t>
            </w:r>
            <w:r w:rsidRPr="00D31156">
              <w:rPr>
                <w:rFonts w:ascii="Arial" w:hAnsi="Arial" w:cs="Arial"/>
                <w:b/>
              </w:rPr>
              <w:t>he</w:t>
            </w:r>
            <w:r w:rsidRPr="00D3115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a</w:t>
            </w:r>
            <w:r w:rsidRPr="00D31156">
              <w:rPr>
                <w:rFonts w:ascii="Arial" w:hAnsi="Arial" w:cs="Arial"/>
                <w:b/>
              </w:rPr>
              <w:t>b</w:t>
            </w:r>
            <w:r w:rsidRPr="00D31156">
              <w:rPr>
                <w:rFonts w:ascii="Arial" w:hAnsi="Arial" w:cs="Arial"/>
                <w:b/>
                <w:spacing w:val="-1"/>
              </w:rPr>
              <w:t>s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r</w:t>
            </w:r>
            <w:r w:rsidRPr="00D31156">
              <w:rPr>
                <w:rFonts w:ascii="Arial" w:hAnsi="Arial" w:cs="Arial"/>
                <w:b/>
                <w:spacing w:val="1"/>
              </w:rPr>
              <w:t>a</w:t>
            </w:r>
            <w:r w:rsidRPr="00D31156">
              <w:rPr>
                <w:rFonts w:ascii="Arial" w:hAnsi="Arial" w:cs="Arial"/>
                <w:b/>
              </w:rPr>
              <w:t>ct</w:t>
            </w:r>
            <w:r w:rsidRPr="00D3115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is</w:t>
            </w:r>
            <w:r w:rsidRPr="00D3115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c</w:t>
            </w:r>
            <w:r w:rsidRPr="00D31156">
              <w:rPr>
                <w:rFonts w:ascii="Arial" w:hAnsi="Arial" w:cs="Arial"/>
                <w:b/>
                <w:spacing w:val="4"/>
              </w:rPr>
              <w:t>o</w:t>
            </w:r>
            <w:r w:rsidRPr="00D31156">
              <w:rPr>
                <w:rFonts w:ascii="Arial" w:hAnsi="Arial" w:cs="Arial"/>
                <w:b/>
                <w:spacing w:val="-3"/>
              </w:rPr>
              <w:t>m</w:t>
            </w:r>
            <w:r w:rsidRPr="00D31156">
              <w:rPr>
                <w:rFonts w:ascii="Arial" w:hAnsi="Arial" w:cs="Arial"/>
                <w:b/>
              </w:rPr>
              <w:t>preh</w:t>
            </w:r>
            <w:r w:rsidRPr="00D31156">
              <w:rPr>
                <w:rFonts w:ascii="Arial" w:hAnsi="Arial" w:cs="Arial"/>
                <w:b/>
                <w:spacing w:val="3"/>
              </w:rPr>
              <w:t>e</w:t>
            </w:r>
            <w:r w:rsidRPr="00D31156">
              <w:rPr>
                <w:rFonts w:ascii="Arial" w:hAnsi="Arial" w:cs="Arial"/>
                <w:b/>
              </w:rPr>
              <w:t>n</w:t>
            </w:r>
            <w:r w:rsidRPr="00D31156">
              <w:rPr>
                <w:rFonts w:ascii="Arial" w:hAnsi="Arial" w:cs="Arial"/>
                <w:b/>
                <w:spacing w:val="-1"/>
              </w:rPr>
              <w:t>s</w:t>
            </w:r>
            <w:r w:rsidRPr="00D31156">
              <w:rPr>
                <w:rFonts w:ascii="Arial" w:hAnsi="Arial" w:cs="Arial"/>
                <w:b/>
                <w:spacing w:val="2"/>
              </w:rPr>
              <w:t>i</w:t>
            </w:r>
            <w:r w:rsidRPr="00D31156">
              <w:rPr>
                <w:rFonts w:ascii="Arial" w:hAnsi="Arial" w:cs="Arial"/>
                <w:b/>
              </w:rPr>
              <w:t>ble</w:t>
            </w:r>
            <w:r w:rsidRPr="00D31156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3"/>
              </w:rPr>
              <w:t>w</w:t>
            </w:r>
            <w:r w:rsidRPr="00D31156">
              <w:rPr>
                <w:rFonts w:ascii="Arial" w:hAnsi="Arial" w:cs="Arial"/>
                <w:b/>
              </w:rPr>
              <w:t>ith</w:t>
            </w:r>
            <w:r w:rsidRPr="00D3115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li</w:t>
            </w:r>
            <w:r w:rsidRPr="00D31156">
              <w:rPr>
                <w:rFonts w:ascii="Arial" w:hAnsi="Arial" w:cs="Arial"/>
                <w:b/>
                <w:spacing w:val="1"/>
              </w:rPr>
              <w:t>tt</w:t>
            </w:r>
            <w:r w:rsidRPr="00D31156">
              <w:rPr>
                <w:rFonts w:ascii="Arial" w:hAnsi="Arial" w:cs="Arial"/>
                <w:b/>
              </w:rPr>
              <w:t>le</w:t>
            </w:r>
            <w:r w:rsidRPr="00D3115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cl</w:t>
            </w:r>
            <w:r w:rsidRPr="00D31156">
              <w:rPr>
                <w:rFonts w:ascii="Arial" w:hAnsi="Arial" w:cs="Arial"/>
                <w:b/>
                <w:spacing w:val="1"/>
              </w:rPr>
              <w:t>a</w:t>
            </w:r>
            <w:r w:rsidRPr="00D31156">
              <w:rPr>
                <w:rFonts w:ascii="Arial" w:hAnsi="Arial" w:cs="Arial"/>
                <w:b/>
              </w:rPr>
              <w:t>ri</w:t>
            </w:r>
            <w:r w:rsidRPr="00D31156">
              <w:rPr>
                <w:rFonts w:ascii="Arial" w:hAnsi="Arial" w:cs="Arial"/>
                <w:b/>
                <w:spacing w:val="1"/>
              </w:rPr>
              <w:t>f</w:t>
            </w:r>
            <w:r w:rsidRPr="00D31156">
              <w:rPr>
                <w:rFonts w:ascii="Arial" w:hAnsi="Arial" w:cs="Arial"/>
                <w:b/>
              </w:rPr>
              <w:t>ic</w:t>
            </w:r>
            <w:r w:rsidRPr="00D31156">
              <w:rPr>
                <w:rFonts w:ascii="Arial" w:hAnsi="Arial" w:cs="Arial"/>
                <w:b/>
                <w:spacing w:val="1"/>
              </w:rPr>
              <w:t>at</w:t>
            </w:r>
            <w:r w:rsidRPr="00D31156">
              <w:rPr>
                <w:rFonts w:ascii="Arial" w:hAnsi="Arial" w:cs="Arial"/>
                <w:b/>
              </w:rPr>
              <w:t>i</w:t>
            </w:r>
            <w:r w:rsidRPr="00D31156">
              <w:rPr>
                <w:rFonts w:ascii="Arial" w:hAnsi="Arial" w:cs="Arial"/>
                <w:b/>
                <w:spacing w:val="1"/>
              </w:rPr>
              <w:t>o</w:t>
            </w:r>
            <w:r w:rsidRPr="00D31156">
              <w:rPr>
                <w:rFonts w:ascii="Arial" w:hAnsi="Arial" w:cs="Arial"/>
                <w:b/>
              </w:rPr>
              <w:t>n</w:t>
            </w:r>
            <w:r w:rsidRPr="00D31156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-1"/>
              </w:rPr>
              <w:t>o</w:t>
            </w:r>
            <w:r w:rsidRPr="00D31156">
              <w:rPr>
                <w:rFonts w:ascii="Arial" w:hAnsi="Arial" w:cs="Arial"/>
                <w:b/>
              </w:rPr>
              <w:t xml:space="preserve">n </w:t>
            </w:r>
            <w:r w:rsidRPr="00D31156">
              <w:rPr>
                <w:rFonts w:ascii="Arial" w:hAnsi="Arial" w:cs="Arial"/>
                <w:b/>
                <w:spacing w:val="-3"/>
              </w:rPr>
              <w:t>m</w:t>
            </w:r>
            <w:r w:rsidRPr="00D31156">
              <w:rPr>
                <w:rFonts w:ascii="Arial" w:hAnsi="Arial" w:cs="Arial"/>
                <w:b/>
              </w:rPr>
              <w:t>e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h</w:t>
            </w:r>
            <w:r w:rsidRPr="00D31156">
              <w:rPr>
                <w:rFonts w:ascii="Arial" w:hAnsi="Arial" w:cs="Arial"/>
                <w:b/>
                <w:spacing w:val="1"/>
              </w:rPr>
              <w:t>o</w:t>
            </w:r>
            <w:r w:rsidRPr="00D31156">
              <w:rPr>
                <w:rFonts w:ascii="Arial" w:hAnsi="Arial" w:cs="Arial"/>
                <w:b/>
              </w:rPr>
              <w:t>d</w:t>
            </w:r>
            <w:r w:rsidRPr="00D31156">
              <w:rPr>
                <w:rFonts w:ascii="Arial" w:hAnsi="Arial" w:cs="Arial"/>
                <w:b/>
                <w:spacing w:val="1"/>
              </w:rPr>
              <w:t>o</w:t>
            </w:r>
            <w:r w:rsidRPr="00D31156">
              <w:rPr>
                <w:rFonts w:ascii="Arial" w:hAnsi="Arial" w:cs="Arial"/>
                <w:b/>
              </w:rPr>
              <w:t>l</w:t>
            </w:r>
            <w:r w:rsidRPr="00D31156">
              <w:rPr>
                <w:rFonts w:ascii="Arial" w:hAnsi="Arial" w:cs="Arial"/>
                <w:b/>
                <w:spacing w:val="1"/>
              </w:rPr>
              <w:t>ogy</w:t>
            </w:r>
            <w:r w:rsidRPr="00D31156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826" w:rsidRPr="00D31156" w:rsidRDefault="00650E2C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D31156">
              <w:rPr>
                <w:rFonts w:ascii="Arial" w:hAnsi="Arial" w:cs="Arial"/>
                <w:spacing w:val="-1"/>
              </w:rPr>
              <w:t>R</w:t>
            </w:r>
            <w:r w:rsidRPr="00D31156">
              <w:rPr>
                <w:rFonts w:ascii="Arial" w:hAnsi="Arial" w:cs="Arial"/>
              </w:rPr>
              <w:t>e</w:t>
            </w:r>
            <w:r w:rsidRPr="00D31156">
              <w:rPr>
                <w:rFonts w:ascii="Arial" w:hAnsi="Arial" w:cs="Arial"/>
                <w:spacing w:val="-1"/>
              </w:rPr>
              <w:t>v</w:t>
            </w:r>
            <w:r w:rsidRPr="00D31156">
              <w:rPr>
                <w:rFonts w:ascii="Arial" w:hAnsi="Arial" w:cs="Arial"/>
                <w:spacing w:val="2"/>
              </w:rPr>
              <w:t>i</w:t>
            </w:r>
            <w:r w:rsidRPr="00D31156">
              <w:rPr>
                <w:rFonts w:ascii="Arial" w:hAnsi="Arial" w:cs="Arial"/>
                <w:spacing w:val="-1"/>
              </w:rPr>
              <w:t>s</w:t>
            </w:r>
            <w:r w:rsidRPr="00D31156">
              <w:rPr>
                <w:rFonts w:ascii="Arial" w:hAnsi="Arial" w:cs="Arial"/>
              </w:rPr>
              <w:t>ed</w:t>
            </w:r>
            <w:r w:rsidRPr="00D31156">
              <w:rPr>
                <w:rFonts w:ascii="Arial" w:hAnsi="Arial" w:cs="Arial"/>
                <w:spacing w:val="-4"/>
              </w:rPr>
              <w:t xml:space="preserve"> </w:t>
            </w:r>
            <w:r w:rsidRPr="00D31156">
              <w:rPr>
                <w:rFonts w:ascii="Arial" w:hAnsi="Arial" w:cs="Arial"/>
              </w:rPr>
              <w:t>as</w:t>
            </w:r>
            <w:r w:rsidRPr="00D31156">
              <w:rPr>
                <w:rFonts w:ascii="Arial" w:hAnsi="Arial" w:cs="Arial"/>
                <w:spacing w:val="-2"/>
              </w:rPr>
              <w:t xml:space="preserve"> </w:t>
            </w:r>
            <w:r w:rsidRPr="00D31156">
              <w:rPr>
                <w:rFonts w:ascii="Arial" w:hAnsi="Arial" w:cs="Arial"/>
                <w:spacing w:val="2"/>
              </w:rPr>
              <w:t>s</w:t>
            </w:r>
            <w:r w:rsidRPr="00D31156">
              <w:rPr>
                <w:rFonts w:ascii="Arial" w:hAnsi="Arial" w:cs="Arial"/>
                <w:spacing w:val="-1"/>
              </w:rPr>
              <w:t>u</w:t>
            </w:r>
            <w:r w:rsidRPr="00D31156">
              <w:rPr>
                <w:rFonts w:ascii="Arial" w:hAnsi="Arial" w:cs="Arial"/>
                <w:spacing w:val="1"/>
              </w:rPr>
              <w:t>g</w:t>
            </w:r>
            <w:r w:rsidRPr="00D31156">
              <w:rPr>
                <w:rFonts w:ascii="Arial" w:hAnsi="Arial" w:cs="Arial"/>
                <w:spacing w:val="-1"/>
              </w:rPr>
              <w:t>g</w:t>
            </w:r>
            <w:r w:rsidRPr="00D31156">
              <w:rPr>
                <w:rFonts w:ascii="Arial" w:hAnsi="Arial" w:cs="Arial"/>
              </w:rPr>
              <w:t>e</w:t>
            </w:r>
            <w:r w:rsidRPr="00D31156">
              <w:rPr>
                <w:rFonts w:ascii="Arial" w:hAnsi="Arial" w:cs="Arial"/>
                <w:spacing w:val="2"/>
              </w:rPr>
              <w:t>s</w:t>
            </w:r>
            <w:r w:rsidRPr="00D31156">
              <w:rPr>
                <w:rFonts w:ascii="Arial" w:hAnsi="Arial" w:cs="Arial"/>
              </w:rPr>
              <w:t>te</w:t>
            </w:r>
            <w:r w:rsidRPr="00D31156">
              <w:rPr>
                <w:rFonts w:ascii="Arial" w:hAnsi="Arial" w:cs="Arial"/>
                <w:spacing w:val="1"/>
              </w:rPr>
              <w:t>d</w:t>
            </w:r>
            <w:r w:rsidRPr="00D31156">
              <w:rPr>
                <w:rFonts w:ascii="Arial" w:hAnsi="Arial" w:cs="Arial"/>
              </w:rPr>
              <w:t>.</w:t>
            </w:r>
          </w:p>
        </w:tc>
      </w:tr>
      <w:tr w:rsidR="001B6826" w:rsidRPr="00D31156">
        <w:trPr>
          <w:trHeight w:hRule="exact" w:val="715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826" w:rsidRPr="00D31156" w:rsidRDefault="00650E2C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D31156">
              <w:rPr>
                <w:rFonts w:ascii="Arial" w:hAnsi="Arial" w:cs="Arial"/>
                <w:b/>
                <w:spacing w:val="-1"/>
              </w:rPr>
              <w:t>I</w:t>
            </w:r>
            <w:r w:rsidRPr="00D31156">
              <w:rPr>
                <w:rFonts w:ascii="Arial" w:hAnsi="Arial" w:cs="Arial"/>
                <w:b/>
              </w:rPr>
              <w:t>s</w:t>
            </w:r>
            <w:r w:rsidRPr="00D3115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 xml:space="preserve">he </w:t>
            </w:r>
            <w:r w:rsidRPr="00D31156">
              <w:rPr>
                <w:rFonts w:ascii="Arial" w:hAnsi="Arial" w:cs="Arial"/>
                <w:b/>
                <w:spacing w:val="-3"/>
              </w:rPr>
              <w:t>m</w:t>
            </w:r>
            <w:r w:rsidRPr="00D31156">
              <w:rPr>
                <w:rFonts w:ascii="Arial" w:hAnsi="Arial" w:cs="Arial"/>
                <w:b/>
                <w:spacing w:val="1"/>
              </w:rPr>
              <w:t>a</w:t>
            </w:r>
            <w:r w:rsidRPr="00D31156">
              <w:rPr>
                <w:rFonts w:ascii="Arial" w:hAnsi="Arial" w:cs="Arial"/>
                <w:b/>
              </w:rPr>
              <w:t>n</w:t>
            </w:r>
            <w:r w:rsidRPr="00D31156">
              <w:rPr>
                <w:rFonts w:ascii="Arial" w:hAnsi="Arial" w:cs="Arial"/>
                <w:b/>
                <w:spacing w:val="1"/>
              </w:rPr>
              <w:t>u</w:t>
            </w:r>
            <w:r w:rsidRPr="00D31156">
              <w:rPr>
                <w:rFonts w:ascii="Arial" w:hAnsi="Arial" w:cs="Arial"/>
                <w:b/>
                <w:spacing w:val="-1"/>
              </w:rPr>
              <w:t>s</w:t>
            </w:r>
            <w:r w:rsidRPr="00D31156">
              <w:rPr>
                <w:rFonts w:ascii="Arial" w:hAnsi="Arial" w:cs="Arial"/>
                <w:b/>
              </w:rPr>
              <w:t>c</w:t>
            </w:r>
            <w:r w:rsidRPr="00D31156">
              <w:rPr>
                <w:rFonts w:ascii="Arial" w:hAnsi="Arial" w:cs="Arial"/>
                <w:b/>
                <w:spacing w:val="1"/>
              </w:rPr>
              <w:t>r</w:t>
            </w:r>
            <w:r w:rsidRPr="00D31156">
              <w:rPr>
                <w:rFonts w:ascii="Arial" w:hAnsi="Arial" w:cs="Arial"/>
                <w:b/>
              </w:rPr>
              <w:t>ipt</w:t>
            </w:r>
            <w:r w:rsidRPr="00D31156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-1"/>
              </w:rPr>
              <w:t>s</w:t>
            </w:r>
            <w:r w:rsidRPr="00D31156">
              <w:rPr>
                <w:rFonts w:ascii="Arial" w:hAnsi="Arial" w:cs="Arial"/>
                <w:b/>
                <w:spacing w:val="3"/>
              </w:rPr>
              <w:t>c</w:t>
            </w:r>
            <w:r w:rsidRPr="00D31156">
              <w:rPr>
                <w:rFonts w:ascii="Arial" w:hAnsi="Arial" w:cs="Arial"/>
                <w:b/>
              </w:rPr>
              <w:t>ientific</w:t>
            </w:r>
            <w:r w:rsidRPr="00D31156">
              <w:rPr>
                <w:rFonts w:ascii="Arial" w:hAnsi="Arial" w:cs="Arial"/>
                <w:b/>
                <w:spacing w:val="1"/>
              </w:rPr>
              <w:t>a</w:t>
            </w:r>
            <w:r w:rsidRPr="00D31156">
              <w:rPr>
                <w:rFonts w:ascii="Arial" w:hAnsi="Arial" w:cs="Arial"/>
                <w:b/>
              </w:rPr>
              <w:t>ll</w:t>
            </w:r>
            <w:r w:rsidRPr="00D31156">
              <w:rPr>
                <w:rFonts w:ascii="Arial" w:hAnsi="Arial" w:cs="Arial"/>
                <w:b/>
                <w:spacing w:val="1"/>
              </w:rPr>
              <w:t>y</w:t>
            </w:r>
            <w:r w:rsidRPr="00D31156">
              <w:rPr>
                <w:rFonts w:ascii="Arial" w:hAnsi="Arial" w:cs="Arial"/>
                <w:b/>
              </w:rPr>
              <w:t>,</w:t>
            </w:r>
            <w:r w:rsidRPr="00D31156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c</w:t>
            </w:r>
            <w:r w:rsidRPr="00D31156">
              <w:rPr>
                <w:rFonts w:ascii="Arial" w:hAnsi="Arial" w:cs="Arial"/>
                <w:b/>
                <w:spacing w:val="1"/>
              </w:rPr>
              <w:t>o</w:t>
            </w:r>
            <w:r w:rsidRPr="00D31156">
              <w:rPr>
                <w:rFonts w:ascii="Arial" w:hAnsi="Arial" w:cs="Arial"/>
                <w:b/>
              </w:rPr>
              <w:t>r</w:t>
            </w:r>
            <w:r w:rsidRPr="00D31156">
              <w:rPr>
                <w:rFonts w:ascii="Arial" w:hAnsi="Arial" w:cs="Arial"/>
                <w:b/>
                <w:spacing w:val="1"/>
              </w:rPr>
              <w:t>r</w:t>
            </w:r>
            <w:r w:rsidRPr="00D31156">
              <w:rPr>
                <w:rFonts w:ascii="Arial" w:hAnsi="Arial" w:cs="Arial"/>
                <w:b/>
              </w:rPr>
              <w:t>e</w:t>
            </w:r>
            <w:r w:rsidRPr="00D31156">
              <w:rPr>
                <w:rFonts w:ascii="Arial" w:hAnsi="Arial" w:cs="Arial"/>
                <w:b/>
                <w:spacing w:val="1"/>
              </w:rPr>
              <w:t>ct</w:t>
            </w:r>
            <w:r w:rsidRPr="00D31156">
              <w:rPr>
                <w:rFonts w:ascii="Arial" w:hAnsi="Arial" w:cs="Arial"/>
                <w:b/>
              </w:rPr>
              <w:t>?</w:t>
            </w:r>
            <w:r w:rsidRPr="00D3115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Ple</w:t>
            </w:r>
            <w:r w:rsidRPr="00D31156">
              <w:rPr>
                <w:rFonts w:ascii="Arial" w:hAnsi="Arial" w:cs="Arial"/>
                <w:b/>
                <w:spacing w:val="1"/>
              </w:rPr>
              <w:t>a</w:t>
            </w:r>
            <w:r w:rsidRPr="00D31156">
              <w:rPr>
                <w:rFonts w:ascii="Arial" w:hAnsi="Arial" w:cs="Arial"/>
                <w:b/>
                <w:spacing w:val="-1"/>
              </w:rPr>
              <w:t>s</w:t>
            </w:r>
            <w:r w:rsidRPr="00D31156">
              <w:rPr>
                <w:rFonts w:ascii="Arial" w:hAnsi="Arial" w:cs="Arial"/>
                <w:b/>
              </w:rPr>
              <w:t>e</w:t>
            </w:r>
            <w:r w:rsidRPr="00D3115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2"/>
              </w:rPr>
              <w:t>w</w:t>
            </w:r>
            <w:r w:rsidRPr="00D31156">
              <w:rPr>
                <w:rFonts w:ascii="Arial" w:hAnsi="Arial" w:cs="Arial"/>
                <w:b/>
              </w:rPr>
              <w:t>ri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e</w:t>
            </w:r>
          </w:p>
          <w:p w:rsidR="001B6826" w:rsidRPr="00D31156" w:rsidRDefault="00650E2C">
            <w:pPr>
              <w:ind w:left="460"/>
              <w:rPr>
                <w:rFonts w:ascii="Arial" w:hAnsi="Arial" w:cs="Arial"/>
              </w:rPr>
            </w:pPr>
            <w:r w:rsidRPr="00D31156">
              <w:rPr>
                <w:rFonts w:ascii="Arial" w:hAnsi="Arial" w:cs="Arial"/>
                <w:b/>
              </w:rPr>
              <w:t>her</w:t>
            </w:r>
            <w:r w:rsidRPr="00D31156">
              <w:rPr>
                <w:rFonts w:ascii="Arial" w:hAnsi="Arial" w:cs="Arial"/>
                <w:b/>
                <w:spacing w:val="1"/>
              </w:rPr>
              <w:t>e</w:t>
            </w:r>
            <w:r w:rsidRPr="00D31156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826" w:rsidRPr="00D31156" w:rsidRDefault="00650E2C">
            <w:pPr>
              <w:spacing w:line="220" w:lineRule="exact"/>
              <w:ind w:left="102"/>
              <w:rPr>
                <w:rFonts w:ascii="Arial" w:hAnsi="Arial" w:cs="Arial"/>
              </w:rPr>
            </w:pPr>
            <w:proofErr w:type="gramStart"/>
            <w:r w:rsidRPr="00D31156">
              <w:rPr>
                <w:rFonts w:ascii="Arial" w:hAnsi="Arial" w:cs="Arial"/>
              </w:rPr>
              <w:t>Yes</w:t>
            </w:r>
            <w:proofErr w:type="gramEnd"/>
            <w:r w:rsidRPr="00D31156">
              <w:rPr>
                <w:rFonts w:ascii="Arial" w:hAnsi="Arial" w:cs="Arial"/>
                <w:spacing w:val="-3"/>
              </w:rPr>
              <w:t xml:space="preserve"> </w:t>
            </w:r>
            <w:r w:rsidRPr="00D31156">
              <w:rPr>
                <w:rFonts w:ascii="Arial" w:hAnsi="Arial" w:cs="Arial"/>
              </w:rPr>
              <w:t>t</w:t>
            </w:r>
            <w:r w:rsidRPr="00D31156">
              <w:rPr>
                <w:rFonts w:ascii="Arial" w:hAnsi="Arial" w:cs="Arial"/>
                <w:spacing w:val="-1"/>
              </w:rPr>
              <w:t>h</w:t>
            </w:r>
            <w:r w:rsidRPr="00D31156">
              <w:rPr>
                <w:rFonts w:ascii="Arial" w:hAnsi="Arial" w:cs="Arial"/>
              </w:rPr>
              <w:t>e</w:t>
            </w:r>
            <w:r w:rsidRPr="00D31156">
              <w:rPr>
                <w:rFonts w:ascii="Arial" w:hAnsi="Arial" w:cs="Arial"/>
                <w:spacing w:val="1"/>
              </w:rPr>
              <w:t xml:space="preserve"> </w:t>
            </w:r>
            <w:r w:rsidRPr="00D31156">
              <w:rPr>
                <w:rFonts w:ascii="Arial" w:hAnsi="Arial" w:cs="Arial"/>
                <w:spacing w:val="-1"/>
              </w:rPr>
              <w:t>m</w:t>
            </w:r>
            <w:r w:rsidRPr="00D31156">
              <w:rPr>
                <w:rFonts w:ascii="Arial" w:hAnsi="Arial" w:cs="Arial"/>
                <w:spacing w:val="3"/>
              </w:rPr>
              <w:t>a</w:t>
            </w:r>
            <w:r w:rsidRPr="00D31156">
              <w:rPr>
                <w:rFonts w:ascii="Arial" w:hAnsi="Arial" w:cs="Arial"/>
                <w:spacing w:val="-1"/>
              </w:rPr>
              <w:t>n</w:t>
            </w:r>
            <w:r w:rsidRPr="00D31156">
              <w:rPr>
                <w:rFonts w:ascii="Arial" w:hAnsi="Arial" w:cs="Arial"/>
                <w:spacing w:val="1"/>
              </w:rPr>
              <w:t>u</w:t>
            </w:r>
            <w:r w:rsidRPr="00D31156">
              <w:rPr>
                <w:rFonts w:ascii="Arial" w:hAnsi="Arial" w:cs="Arial"/>
                <w:spacing w:val="-1"/>
              </w:rPr>
              <w:t>s</w:t>
            </w:r>
            <w:r w:rsidRPr="00D31156">
              <w:rPr>
                <w:rFonts w:ascii="Arial" w:hAnsi="Arial" w:cs="Arial"/>
              </w:rPr>
              <w:t>c</w:t>
            </w:r>
            <w:r w:rsidRPr="00D31156">
              <w:rPr>
                <w:rFonts w:ascii="Arial" w:hAnsi="Arial" w:cs="Arial"/>
                <w:spacing w:val="1"/>
              </w:rPr>
              <w:t>r</w:t>
            </w:r>
            <w:r w:rsidRPr="00D31156">
              <w:rPr>
                <w:rFonts w:ascii="Arial" w:hAnsi="Arial" w:cs="Arial"/>
              </w:rPr>
              <w:t>i</w:t>
            </w:r>
            <w:r w:rsidRPr="00D31156">
              <w:rPr>
                <w:rFonts w:ascii="Arial" w:hAnsi="Arial" w:cs="Arial"/>
                <w:spacing w:val="1"/>
              </w:rPr>
              <w:t>p</w:t>
            </w:r>
            <w:r w:rsidRPr="00D31156">
              <w:rPr>
                <w:rFonts w:ascii="Arial" w:hAnsi="Arial" w:cs="Arial"/>
              </w:rPr>
              <w:t>t</w:t>
            </w:r>
            <w:r w:rsidRPr="00D31156">
              <w:rPr>
                <w:rFonts w:ascii="Arial" w:hAnsi="Arial" w:cs="Arial"/>
                <w:spacing w:val="-9"/>
              </w:rPr>
              <w:t xml:space="preserve"> </w:t>
            </w:r>
            <w:r w:rsidRPr="00D31156">
              <w:rPr>
                <w:rFonts w:ascii="Arial" w:hAnsi="Arial" w:cs="Arial"/>
              </w:rPr>
              <w:t>is</w:t>
            </w:r>
            <w:r w:rsidRPr="00D31156">
              <w:rPr>
                <w:rFonts w:ascii="Arial" w:hAnsi="Arial" w:cs="Arial"/>
                <w:spacing w:val="-1"/>
              </w:rPr>
              <w:t xml:space="preserve"> </w:t>
            </w:r>
            <w:r w:rsidRPr="00D31156">
              <w:rPr>
                <w:rFonts w:ascii="Arial" w:hAnsi="Arial" w:cs="Arial"/>
              </w:rPr>
              <w:t>sci</w:t>
            </w:r>
            <w:r w:rsidRPr="00D31156">
              <w:rPr>
                <w:rFonts w:ascii="Arial" w:hAnsi="Arial" w:cs="Arial"/>
                <w:spacing w:val="2"/>
              </w:rPr>
              <w:t>e</w:t>
            </w:r>
            <w:r w:rsidRPr="00D31156">
              <w:rPr>
                <w:rFonts w:ascii="Arial" w:hAnsi="Arial" w:cs="Arial"/>
                <w:spacing w:val="-1"/>
              </w:rPr>
              <w:t>n</w:t>
            </w:r>
            <w:r w:rsidRPr="00D31156">
              <w:rPr>
                <w:rFonts w:ascii="Arial" w:hAnsi="Arial" w:cs="Arial"/>
              </w:rPr>
              <w:t>t</w:t>
            </w:r>
            <w:r w:rsidRPr="00D31156">
              <w:rPr>
                <w:rFonts w:ascii="Arial" w:hAnsi="Arial" w:cs="Arial"/>
                <w:spacing w:val="2"/>
              </w:rPr>
              <w:t>i</w:t>
            </w:r>
            <w:r w:rsidRPr="00D31156">
              <w:rPr>
                <w:rFonts w:ascii="Arial" w:hAnsi="Arial" w:cs="Arial"/>
                <w:spacing w:val="-2"/>
              </w:rPr>
              <w:t>f</w:t>
            </w:r>
            <w:r w:rsidRPr="00D31156">
              <w:rPr>
                <w:rFonts w:ascii="Arial" w:hAnsi="Arial" w:cs="Arial"/>
                <w:spacing w:val="2"/>
              </w:rPr>
              <w:t>i</w:t>
            </w:r>
            <w:r w:rsidRPr="00D31156">
              <w:rPr>
                <w:rFonts w:ascii="Arial" w:hAnsi="Arial" w:cs="Arial"/>
              </w:rPr>
              <w:t>c</w:t>
            </w:r>
            <w:r w:rsidRPr="00D31156">
              <w:rPr>
                <w:rFonts w:ascii="Arial" w:hAnsi="Arial" w:cs="Arial"/>
                <w:spacing w:val="1"/>
              </w:rPr>
              <w:t>a</w:t>
            </w:r>
            <w:r w:rsidRPr="00D31156">
              <w:rPr>
                <w:rFonts w:ascii="Arial" w:hAnsi="Arial" w:cs="Arial"/>
              </w:rPr>
              <w:t>l</w:t>
            </w:r>
            <w:r w:rsidRPr="00D31156">
              <w:rPr>
                <w:rFonts w:ascii="Arial" w:hAnsi="Arial" w:cs="Arial"/>
                <w:spacing w:val="2"/>
              </w:rPr>
              <w:t>l</w:t>
            </w:r>
            <w:r w:rsidRPr="00D31156">
              <w:rPr>
                <w:rFonts w:ascii="Arial" w:hAnsi="Arial" w:cs="Arial"/>
              </w:rPr>
              <w:t>y</w:t>
            </w:r>
            <w:r w:rsidRPr="00D31156">
              <w:rPr>
                <w:rFonts w:ascii="Arial" w:hAnsi="Arial" w:cs="Arial"/>
                <w:spacing w:val="-13"/>
              </w:rPr>
              <w:t xml:space="preserve"> </w:t>
            </w:r>
            <w:r w:rsidRPr="00D31156">
              <w:rPr>
                <w:rFonts w:ascii="Arial" w:hAnsi="Arial" w:cs="Arial"/>
              </w:rPr>
              <w:t>c</w:t>
            </w:r>
            <w:r w:rsidRPr="00D31156">
              <w:rPr>
                <w:rFonts w:ascii="Arial" w:hAnsi="Arial" w:cs="Arial"/>
                <w:spacing w:val="1"/>
              </w:rPr>
              <w:t>orr</w:t>
            </w:r>
            <w:r w:rsidRPr="00D31156">
              <w:rPr>
                <w:rFonts w:ascii="Arial" w:hAnsi="Arial" w:cs="Arial"/>
              </w:rPr>
              <w:t>e</w:t>
            </w:r>
            <w:r w:rsidRPr="00D31156">
              <w:rPr>
                <w:rFonts w:ascii="Arial" w:hAnsi="Arial" w:cs="Arial"/>
                <w:spacing w:val="1"/>
              </w:rPr>
              <w:t>c</w:t>
            </w:r>
            <w:r w:rsidRPr="00D31156">
              <w:rPr>
                <w:rFonts w:ascii="Arial" w:hAnsi="Arial" w:cs="Arial"/>
              </w:rPr>
              <w:t>t.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826" w:rsidRPr="00D31156" w:rsidRDefault="00650E2C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D31156">
              <w:rPr>
                <w:rFonts w:ascii="Arial" w:hAnsi="Arial" w:cs="Arial"/>
                <w:spacing w:val="3"/>
              </w:rPr>
              <w:t>T</w:t>
            </w:r>
            <w:r w:rsidRPr="00D31156">
              <w:rPr>
                <w:rFonts w:ascii="Arial" w:hAnsi="Arial" w:cs="Arial"/>
                <w:spacing w:val="-1"/>
              </w:rPr>
              <w:t>h</w:t>
            </w:r>
            <w:r w:rsidRPr="00D31156">
              <w:rPr>
                <w:rFonts w:ascii="Arial" w:hAnsi="Arial" w:cs="Arial"/>
              </w:rPr>
              <w:t>a</w:t>
            </w:r>
            <w:r w:rsidRPr="00D31156">
              <w:rPr>
                <w:rFonts w:ascii="Arial" w:hAnsi="Arial" w:cs="Arial"/>
                <w:spacing w:val="-1"/>
              </w:rPr>
              <w:t>nks</w:t>
            </w:r>
            <w:r w:rsidRPr="00D31156">
              <w:rPr>
                <w:rFonts w:ascii="Arial" w:hAnsi="Arial" w:cs="Arial"/>
              </w:rPr>
              <w:t>.</w:t>
            </w:r>
          </w:p>
        </w:tc>
      </w:tr>
      <w:tr w:rsidR="001B6826" w:rsidRPr="00D31156">
        <w:trPr>
          <w:trHeight w:hRule="exact" w:val="71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826" w:rsidRPr="00D31156" w:rsidRDefault="00650E2C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D31156">
              <w:rPr>
                <w:rFonts w:ascii="Arial" w:hAnsi="Arial" w:cs="Arial"/>
                <w:b/>
              </w:rPr>
              <w:t>Are</w:t>
            </w:r>
            <w:r w:rsidRPr="00D3115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he</w:t>
            </w:r>
            <w:r w:rsidRPr="00D3115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r</w:t>
            </w:r>
            <w:r w:rsidRPr="00D31156">
              <w:rPr>
                <w:rFonts w:ascii="Arial" w:hAnsi="Arial" w:cs="Arial"/>
                <w:b/>
                <w:spacing w:val="1"/>
              </w:rPr>
              <w:t>ef</w:t>
            </w:r>
            <w:r w:rsidRPr="00D31156">
              <w:rPr>
                <w:rFonts w:ascii="Arial" w:hAnsi="Arial" w:cs="Arial"/>
                <w:b/>
              </w:rPr>
              <w:t>e</w:t>
            </w:r>
            <w:r w:rsidRPr="00D31156">
              <w:rPr>
                <w:rFonts w:ascii="Arial" w:hAnsi="Arial" w:cs="Arial"/>
                <w:b/>
                <w:spacing w:val="1"/>
              </w:rPr>
              <w:t>r</w:t>
            </w:r>
            <w:r w:rsidRPr="00D31156">
              <w:rPr>
                <w:rFonts w:ascii="Arial" w:hAnsi="Arial" w:cs="Arial"/>
                <w:b/>
              </w:rPr>
              <w:t>enc</w:t>
            </w:r>
            <w:r w:rsidRPr="00D31156">
              <w:rPr>
                <w:rFonts w:ascii="Arial" w:hAnsi="Arial" w:cs="Arial"/>
                <w:b/>
                <w:spacing w:val="1"/>
              </w:rPr>
              <w:t>e</w:t>
            </w:r>
            <w:r w:rsidRPr="00D31156">
              <w:rPr>
                <w:rFonts w:ascii="Arial" w:hAnsi="Arial" w:cs="Arial"/>
                <w:b/>
              </w:rPr>
              <w:t>s</w:t>
            </w:r>
            <w:r w:rsidRPr="00D31156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-1"/>
              </w:rPr>
              <w:t>s</w:t>
            </w:r>
            <w:r w:rsidRPr="00D31156">
              <w:rPr>
                <w:rFonts w:ascii="Arial" w:hAnsi="Arial" w:cs="Arial"/>
                <w:b/>
              </w:rPr>
              <w:t>uf</w:t>
            </w:r>
            <w:r w:rsidRPr="00D31156">
              <w:rPr>
                <w:rFonts w:ascii="Arial" w:hAnsi="Arial" w:cs="Arial"/>
                <w:b/>
                <w:spacing w:val="1"/>
              </w:rPr>
              <w:t>f</w:t>
            </w:r>
            <w:r w:rsidRPr="00D31156">
              <w:rPr>
                <w:rFonts w:ascii="Arial" w:hAnsi="Arial" w:cs="Arial"/>
                <w:b/>
              </w:rPr>
              <w:t>icient</w:t>
            </w:r>
            <w:r w:rsidRPr="00D3115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a</w:t>
            </w:r>
            <w:r w:rsidRPr="00D31156">
              <w:rPr>
                <w:rFonts w:ascii="Arial" w:hAnsi="Arial" w:cs="Arial"/>
                <w:b/>
              </w:rPr>
              <w:t>nd</w:t>
            </w:r>
            <w:r w:rsidRPr="00D3115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r</w:t>
            </w:r>
            <w:r w:rsidRPr="00D31156">
              <w:rPr>
                <w:rFonts w:ascii="Arial" w:hAnsi="Arial" w:cs="Arial"/>
                <w:b/>
                <w:spacing w:val="1"/>
              </w:rPr>
              <w:t>e</w:t>
            </w:r>
            <w:r w:rsidRPr="00D31156">
              <w:rPr>
                <w:rFonts w:ascii="Arial" w:hAnsi="Arial" w:cs="Arial"/>
                <w:b/>
              </w:rPr>
              <w:t>c</w:t>
            </w:r>
            <w:r w:rsidRPr="00D31156">
              <w:rPr>
                <w:rFonts w:ascii="Arial" w:hAnsi="Arial" w:cs="Arial"/>
                <w:b/>
                <w:spacing w:val="1"/>
              </w:rPr>
              <w:t>e</w:t>
            </w:r>
            <w:r w:rsidRPr="00D31156">
              <w:rPr>
                <w:rFonts w:ascii="Arial" w:hAnsi="Arial" w:cs="Arial"/>
                <w:b/>
              </w:rPr>
              <w:t>nt?</w:t>
            </w:r>
            <w:r w:rsidRPr="00D3115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-1"/>
              </w:rPr>
              <w:t>I</w:t>
            </w:r>
            <w:r w:rsidRPr="00D31156">
              <w:rPr>
                <w:rFonts w:ascii="Arial" w:hAnsi="Arial" w:cs="Arial"/>
                <w:b/>
              </w:rPr>
              <w:t xml:space="preserve">f </w:t>
            </w:r>
            <w:r w:rsidRPr="00D31156">
              <w:rPr>
                <w:rFonts w:ascii="Arial" w:hAnsi="Arial" w:cs="Arial"/>
                <w:b/>
                <w:spacing w:val="1"/>
              </w:rPr>
              <w:t>yo</w:t>
            </w:r>
            <w:r w:rsidRPr="00D31156">
              <w:rPr>
                <w:rFonts w:ascii="Arial" w:hAnsi="Arial" w:cs="Arial"/>
                <w:b/>
              </w:rPr>
              <w:t>u</w:t>
            </w:r>
            <w:r w:rsidRPr="00D3115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h</w:t>
            </w:r>
            <w:r w:rsidRPr="00D31156">
              <w:rPr>
                <w:rFonts w:ascii="Arial" w:hAnsi="Arial" w:cs="Arial"/>
                <w:b/>
                <w:spacing w:val="1"/>
              </w:rPr>
              <w:t>av</w:t>
            </w:r>
            <w:r w:rsidRPr="00D31156">
              <w:rPr>
                <w:rFonts w:ascii="Arial" w:hAnsi="Arial" w:cs="Arial"/>
                <w:b/>
              </w:rPr>
              <w:t>e</w:t>
            </w:r>
          </w:p>
          <w:p w:rsidR="001B6826" w:rsidRPr="00D31156" w:rsidRDefault="00650E2C">
            <w:pPr>
              <w:ind w:left="460" w:right="447"/>
              <w:rPr>
                <w:rFonts w:ascii="Arial" w:hAnsi="Arial" w:cs="Arial"/>
              </w:rPr>
            </w:pPr>
            <w:r w:rsidRPr="00D31156">
              <w:rPr>
                <w:rFonts w:ascii="Arial" w:hAnsi="Arial" w:cs="Arial"/>
                <w:b/>
                <w:spacing w:val="-1"/>
              </w:rPr>
              <w:t>s</w:t>
            </w:r>
            <w:r w:rsidRPr="00D31156">
              <w:rPr>
                <w:rFonts w:ascii="Arial" w:hAnsi="Arial" w:cs="Arial"/>
                <w:b/>
              </w:rPr>
              <w:t>u</w:t>
            </w:r>
            <w:r w:rsidRPr="00D31156">
              <w:rPr>
                <w:rFonts w:ascii="Arial" w:hAnsi="Arial" w:cs="Arial"/>
                <w:b/>
                <w:spacing w:val="1"/>
              </w:rPr>
              <w:t>gg</w:t>
            </w:r>
            <w:r w:rsidRPr="00D31156">
              <w:rPr>
                <w:rFonts w:ascii="Arial" w:hAnsi="Arial" w:cs="Arial"/>
                <w:b/>
              </w:rPr>
              <w:t>esti</w:t>
            </w:r>
            <w:r w:rsidRPr="00D31156">
              <w:rPr>
                <w:rFonts w:ascii="Arial" w:hAnsi="Arial" w:cs="Arial"/>
                <w:b/>
                <w:spacing w:val="1"/>
              </w:rPr>
              <w:t>o</w:t>
            </w:r>
            <w:r w:rsidRPr="00D31156">
              <w:rPr>
                <w:rFonts w:ascii="Arial" w:hAnsi="Arial" w:cs="Arial"/>
                <w:b/>
              </w:rPr>
              <w:t>ns</w:t>
            </w:r>
            <w:r w:rsidRPr="00D31156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o</w:t>
            </w:r>
            <w:r w:rsidRPr="00D31156">
              <w:rPr>
                <w:rFonts w:ascii="Arial" w:hAnsi="Arial" w:cs="Arial"/>
                <w:b/>
              </w:rPr>
              <w:t>f</w:t>
            </w:r>
            <w:r w:rsidRPr="00D3115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a</w:t>
            </w:r>
            <w:r w:rsidRPr="00D31156">
              <w:rPr>
                <w:rFonts w:ascii="Arial" w:hAnsi="Arial" w:cs="Arial"/>
                <w:b/>
              </w:rPr>
              <w:t>d</w:t>
            </w:r>
            <w:r w:rsidRPr="00D31156">
              <w:rPr>
                <w:rFonts w:ascii="Arial" w:hAnsi="Arial" w:cs="Arial"/>
                <w:b/>
                <w:spacing w:val="-1"/>
              </w:rPr>
              <w:t>d</w:t>
            </w:r>
            <w:r w:rsidRPr="00D31156">
              <w:rPr>
                <w:rFonts w:ascii="Arial" w:hAnsi="Arial" w:cs="Arial"/>
                <w:b/>
              </w:rPr>
              <w:t>iti</w:t>
            </w:r>
            <w:r w:rsidRPr="00D31156">
              <w:rPr>
                <w:rFonts w:ascii="Arial" w:hAnsi="Arial" w:cs="Arial"/>
                <w:b/>
                <w:spacing w:val="1"/>
              </w:rPr>
              <w:t>o</w:t>
            </w:r>
            <w:r w:rsidRPr="00D31156">
              <w:rPr>
                <w:rFonts w:ascii="Arial" w:hAnsi="Arial" w:cs="Arial"/>
                <w:b/>
              </w:rPr>
              <w:t>n</w:t>
            </w:r>
            <w:r w:rsidRPr="00D31156">
              <w:rPr>
                <w:rFonts w:ascii="Arial" w:hAnsi="Arial" w:cs="Arial"/>
                <w:b/>
                <w:spacing w:val="1"/>
              </w:rPr>
              <w:t>a</w:t>
            </w:r>
            <w:r w:rsidRPr="00D31156">
              <w:rPr>
                <w:rFonts w:ascii="Arial" w:hAnsi="Arial" w:cs="Arial"/>
                <w:b/>
              </w:rPr>
              <w:t>l</w:t>
            </w:r>
            <w:r w:rsidRPr="00D31156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r</w:t>
            </w:r>
            <w:r w:rsidRPr="00D31156">
              <w:rPr>
                <w:rFonts w:ascii="Arial" w:hAnsi="Arial" w:cs="Arial"/>
                <w:b/>
              </w:rPr>
              <w:t>e</w:t>
            </w:r>
            <w:r w:rsidRPr="00D31156">
              <w:rPr>
                <w:rFonts w:ascii="Arial" w:hAnsi="Arial" w:cs="Arial"/>
                <w:b/>
                <w:spacing w:val="1"/>
              </w:rPr>
              <w:t>f</w:t>
            </w:r>
            <w:r w:rsidRPr="00D31156">
              <w:rPr>
                <w:rFonts w:ascii="Arial" w:hAnsi="Arial" w:cs="Arial"/>
                <w:b/>
              </w:rPr>
              <w:t>e</w:t>
            </w:r>
            <w:r w:rsidRPr="00D31156">
              <w:rPr>
                <w:rFonts w:ascii="Arial" w:hAnsi="Arial" w:cs="Arial"/>
                <w:b/>
                <w:spacing w:val="1"/>
              </w:rPr>
              <w:t>r</w:t>
            </w:r>
            <w:r w:rsidRPr="00D31156">
              <w:rPr>
                <w:rFonts w:ascii="Arial" w:hAnsi="Arial" w:cs="Arial"/>
                <w:b/>
              </w:rPr>
              <w:t>enc</w:t>
            </w:r>
            <w:r w:rsidRPr="00D31156">
              <w:rPr>
                <w:rFonts w:ascii="Arial" w:hAnsi="Arial" w:cs="Arial"/>
                <w:b/>
                <w:spacing w:val="1"/>
              </w:rPr>
              <w:t>e</w:t>
            </w:r>
            <w:r w:rsidRPr="00D31156">
              <w:rPr>
                <w:rFonts w:ascii="Arial" w:hAnsi="Arial" w:cs="Arial"/>
                <w:b/>
                <w:spacing w:val="-1"/>
              </w:rPr>
              <w:t>s</w:t>
            </w:r>
            <w:r w:rsidRPr="00D31156">
              <w:rPr>
                <w:rFonts w:ascii="Arial" w:hAnsi="Arial" w:cs="Arial"/>
                <w:b/>
              </w:rPr>
              <w:t>,</w:t>
            </w:r>
            <w:r w:rsidRPr="00D3115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ple</w:t>
            </w:r>
            <w:r w:rsidRPr="00D31156">
              <w:rPr>
                <w:rFonts w:ascii="Arial" w:hAnsi="Arial" w:cs="Arial"/>
                <w:b/>
                <w:spacing w:val="1"/>
              </w:rPr>
              <w:t>a</w:t>
            </w:r>
            <w:r w:rsidRPr="00D31156">
              <w:rPr>
                <w:rFonts w:ascii="Arial" w:hAnsi="Arial" w:cs="Arial"/>
                <w:b/>
                <w:spacing w:val="-1"/>
              </w:rPr>
              <w:t>s</w:t>
            </w:r>
            <w:r w:rsidRPr="00D31156">
              <w:rPr>
                <w:rFonts w:ascii="Arial" w:hAnsi="Arial" w:cs="Arial"/>
                <w:b/>
              </w:rPr>
              <w:t>e</w:t>
            </w:r>
            <w:r w:rsidRPr="00D3115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-3"/>
              </w:rPr>
              <w:t>m</w:t>
            </w:r>
            <w:r w:rsidRPr="00D31156">
              <w:rPr>
                <w:rFonts w:ascii="Arial" w:hAnsi="Arial" w:cs="Arial"/>
                <w:b/>
                <w:spacing w:val="3"/>
              </w:rPr>
              <w:t>e</w:t>
            </w:r>
            <w:r w:rsidRPr="00D31156">
              <w:rPr>
                <w:rFonts w:ascii="Arial" w:hAnsi="Arial" w:cs="Arial"/>
                <w:b/>
              </w:rPr>
              <w:t>nti</w:t>
            </w:r>
            <w:r w:rsidRPr="00D31156">
              <w:rPr>
                <w:rFonts w:ascii="Arial" w:hAnsi="Arial" w:cs="Arial"/>
                <w:b/>
                <w:spacing w:val="1"/>
              </w:rPr>
              <w:t>o</w:t>
            </w:r>
            <w:r w:rsidRPr="00D31156">
              <w:rPr>
                <w:rFonts w:ascii="Arial" w:hAnsi="Arial" w:cs="Arial"/>
                <w:b/>
              </w:rPr>
              <w:t xml:space="preserve">n 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h</w:t>
            </w:r>
            <w:r w:rsidRPr="00D31156">
              <w:rPr>
                <w:rFonts w:ascii="Arial" w:hAnsi="Arial" w:cs="Arial"/>
                <w:b/>
                <w:spacing w:val="2"/>
              </w:rPr>
              <w:t>e</w:t>
            </w:r>
            <w:r w:rsidRPr="00D31156">
              <w:rPr>
                <w:rFonts w:ascii="Arial" w:hAnsi="Arial" w:cs="Arial"/>
                <w:b/>
              </w:rPr>
              <w:t>m</w:t>
            </w:r>
            <w:r w:rsidRPr="00D3115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in</w:t>
            </w:r>
            <w:r w:rsidRPr="00D3115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he</w:t>
            </w:r>
            <w:r w:rsidRPr="00D3115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r</w:t>
            </w:r>
            <w:r w:rsidRPr="00D31156">
              <w:rPr>
                <w:rFonts w:ascii="Arial" w:hAnsi="Arial" w:cs="Arial"/>
                <w:b/>
                <w:spacing w:val="1"/>
              </w:rPr>
              <w:t>ev</w:t>
            </w:r>
            <w:r w:rsidRPr="00D31156">
              <w:rPr>
                <w:rFonts w:ascii="Arial" w:hAnsi="Arial" w:cs="Arial"/>
                <w:b/>
              </w:rPr>
              <w:t>iew</w:t>
            </w:r>
            <w:r w:rsidRPr="00D3115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fo</w:t>
            </w:r>
            <w:r w:rsidRPr="00D31156">
              <w:rPr>
                <w:rFonts w:ascii="Arial" w:hAnsi="Arial" w:cs="Arial"/>
                <w:b/>
              </w:rPr>
              <w:t>r</w:t>
            </w:r>
            <w:r w:rsidRPr="00D31156">
              <w:rPr>
                <w:rFonts w:ascii="Arial" w:hAnsi="Arial" w:cs="Arial"/>
                <w:b/>
                <w:spacing w:val="-5"/>
              </w:rPr>
              <w:t>m</w:t>
            </w:r>
            <w:r w:rsidRPr="00D31156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826" w:rsidRPr="00D31156" w:rsidRDefault="00650E2C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D31156">
              <w:rPr>
                <w:rFonts w:ascii="Arial" w:hAnsi="Arial" w:cs="Arial"/>
                <w:spacing w:val="3"/>
              </w:rPr>
              <w:t>T</w:t>
            </w:r>
            <w:r w:rsidRPr="00D31156">
              <w:rPr>
                <w:rFonts w:ascii="Arial" w:hAnsi="Arial" w:cs="Arial"/>
                <w:spacing w:val="-1"/>
              </w:rPr>
              <w:t>h</w:t>
            </w:r>
            <w:r w:rsidRPr="00D31156">
              <w:rPr>
                <w:rFonts w:ascii="Arial" w:hAnsi="Arial" w:cs="Arial"/>
              </w:rPr>
              <w:t>e</w:t>
            </w:r>
            <w:r w:rsidRPr="00D31156">
              <w:rPr>
                <w:rFonts w:ascii="Arial" w:hAnsi="Arial" w:cs="Arial"/>
                <w:spacing w:val="-2"/>
              </w:rPr>
              <w:t xml:space="preserve"> </w:t>
            </w:r>
            <w:r w:rsidRPr="00D31156">
              <w:rPr>
                <w:rFonts w:ascii="Arial" w:hAnsi="Arial" w:cs="Arial"/>
                <w:spacing w:val="1"/>
              </w:rPr>
              <w:t>r</w:t>
            </w:r>
            <w:r w:rsidRPr="00D31156">
              <w:rPr>
                <w:rFonts w:ascii="Arial" w:hAnsi="Arial" w:cs="Arial"/>
              </w:rPr>
              <w:t>e</w:t>
            </w:r>
            <w:r w:rsidRPr="00D31156">
              <w:rPr>
                <w:rFonts w:ascii="Arial" w:hAnsi="Arial" w:cs="Arial"/>
                <w:spacing w:val="-1"/>
              </w:rPr>
              <w:t>f</w:t>
            </w:r>
            <w:r w:rsidRPr="00D31156">
              <w:rPr>
                <w:rFonts w:ascii="Arial" w:hAnsi="Arial" w:cs="Arial"/>
              </w:rPr>
              <w:t>e</w:t>
            </w:r>
            <w:r w:rsidRPr="00D31156">
              <w:rPr>
                <w:rFonts w:ascii="Arial" w:hAnsi="Arial" w:cs="Arial"/>
                <w:spacing w:val="1"/>
              </w:rPr>
              <w:t>r</w:t>
            </w:r>
            <w:r w:rsidRPr="00D31156">
              <w:rPr>
                <w:rFonts w:ascii="Arial" w:hAnsi="Arial" w:cs="Arial"/>
              </w:rPr>
              <w:t>e</w:t>
            </w:r>
            <w:r w:rsidRPr="00D31156">
              <w:rPr>
                <w:rFonts w:ascii="Arial" w:hAnsi="Arial" w:cs="Arial"/>
                <w:spacing w:val="-1"/>
              </w:rPr>
              <w:t>n</w:t>
            </w:r>
            <w:r w:rsidRPr="00D31156">
              <w:rPr>
                <w:rFonts w:ascii="Arial" w:hAnsi="Arial" w:cs="Arial"/>
              </w:rPr>
              <w:t>c</w:t>
            </w:r>
            <w:r w:rsidRPr="00D31156">
              <w:rPr>
                <w:rFonts w:ascii="Arial" w:hAnsi="Arial" w:cs="Arial"/>
                <w:spacing w:val="1"/>
              </w:rPr>
              <w:t>e</w:t>
            </w:r>
            <w:r w:rsidRPr="00D31156">
              <w:rPr>
                <w:rFonts w:ascii="Arial" w:hAnsi="Arial" w:cs="Arial"/>
              </w:rPr>
              <w:t>s</w:t>
            </w:r>
            <w:r w:rsidRPr="00D31156">
              <w:rPr>
                <w:rFonts w:ascii="Arial" w:hAnsi="Arial" w:cs="Arial"/>
                <w:spacing w:val="-8"/>
              </w:rPr>
              <w:t xml:space="preserve"> </w:t>
            </w:r>
            <w:proofErr w:type="gramStart"/>
            <w:r w:rsidRPr="00D31156">
              <w:rPr>
                <w:rFonts w:ascii="Arial" w:hAnsi="Arial" w:cs="Arial"/>
                <w:spacing w:val="-1"/>
              </w:rPr>
              <w:t>n</w:t>
            </w:r>
            <w:r w:rsidRPr="00D31156">
              <w:rPr>
                <w:rFonts w:ascii="Arial" w:hAnsi="Arial" w:cs="Arial"/>
              </w:rPr>
              <w:t>e</w:t>
            </w:r>
            <w:r w:rsidRPr="00D31156">
              <w:rPr>
                <w:rFonts w:ascii="Arial" w:hAnsi="Arial" w:cs="Arial"/>
                <w:spacing w:val="1"/>
              </w:rPr>
              <w:t>ed</w:t>
            </w:r>
            <w:r w:rsidRPr="00D31156">
              <w:rPr>
                <w:rFonts w:ascii="Arial" w:hAnsi="Arial" w:cs="Arial"/>
              </w:rPr>
              <w:t>s</w:t>
            </w:r>
            <w:proofErr w:type="gramEnd"/>
            <w:r w:rsidRPr="00D31156">
              <w:rPr>
                <w:rFonts w:ascii="Arial" w:hAnsi="Arial" w:cs="Arial"/>
                <w:spacing w:val="-5"/>
              </w:rPr>
              <w:t xml:space="preserve"> </w:t>
            </w:r>
            <w:r w:rsidRPr="00D31156">
              <w:rPr>
                <w:rFonts w:ascii="Arial" w:hAnsi="Arial" w:cs="Arial"/>
              </w:rPr>
              <w:t>to</w:t>
            </w:r>
            <w:r w:rsidRPr="00D31156">
              <w:rPr>
                <w:rFonts w:ascii="Arial" w:hAnsi="Arial" w:cs="Arial"/>
                <w:spacing w:val="-1"/>
              </w:rPr>
              <w:t xml:space="preserve"> </w:t>
            </w:r>
            <w:r w:rsidRPr="00D31156">
              <w:rPr>
                <w:rFonts w:ascii="Arial" w:hAnsi="Arial" w:cs="Arial"/>
                <w:spacing w:val="1"/>
              </w:rPr>
              <w:t>b</w:t>
            </w:r>
            <w:r w:rsidRPr="00D31156">
              <w:rPr>
                <w:rFonts w:ascii="Arial" w:hAnsi="Arial" w:cs="Arial"/>
              </w:rPr>
              <w:t>e</w:t>
            </w:r>
            <w:r w:rsidRPr="00D31156">
              <w:rPr>
                <w:rFonts w:ascii="Arial" w:hAnsi="Arial" w:cs="Arial"/>
                <w:spacing w:val="-1"/>
              </w:rPr>
              <w:t xml:space="preserve"> </w:t>
            </w:r>
            <w:r w:rsidRPr="00D31156">
              <w:rPr>
                <w:rFonts w:ascii="Arial" w:hAnsi="Arial" w:cs="Arial"/>
              </w:rPr>
              <w:t>i</w:t>
            </w:r>
            <w:r w:rsidRPr="00D31156">
              <w:rPr>
                <w:rFonts w:ascii="Arial" w:hAnsi="Arial" w:cs="Arial"/>
                <w:spacing w:val="-1"/>
              </w:rPr>
              <w:t>n</w:t>
            </w:r>
            <w:r w:rsidRPr="00D31156">
              <w:rPr>
                <w:rFonts w:ascii="Arial" w:hAnsi="Arial" w:cs="Arial"/>
                <w:spacing w:val="3"/>
              </w:rPr>
              <w:t>c</w:t>
            </w:r>
            <w:r w:rsidRPr="00D31156">
              <w:rPr>
                <w:rFonts w:ascii="Arial" w:hAnsi="Arial" w:cs="Arial"/>
                <w:spacing w:val="1"/>
              </w:rPr>
              <w:t>r</w:t>
            </w:r>
            <w:r w:rsidRPr="00D31156">
              <w:rPr>
                <w:rFonts w:ascii="Arial" w:hAnsi="Arial" w:cs="Arial"/>
              </w:rPr>
              <w:t>e</w:t>
            </w:r>
            <w:r w:rsidRPr="00D31156">
              <w:rPr>
                <w:rFonts w:ascii="Arial" w:hAnsi="Arial" w:cs="Arial"/>
                <w:spacing w:val="1"/>
              </w:rPr>
              <w:t>a</w:t>
            </w:r>
            <w:r w:rsidRPr="00D31156">
              <w:rPr>
                <w:rFonts w:ascii="Arial" w:hAnsi="Arial" w:cs="Arial"/>
                <w:spacing w:val="-1"/>
              </w:rPr>
              <w:t>s</w:t>
            </w:r>
            <w:r w:rsidRPr="00D31156">
              <w:rPr>
                <w:rFonts w:ascii="Arial" w:hAnsi="Arial" w:cs="Arial"/>
              </w:rPr>
              <w:t>ed</w:t>
            </w:r>
            <w:r w:rsidRPr="00D31156">
              <w:rPr>
                <w:rFonts w:ascii="Arial" w:hAnsi="Arial" w:cs="Arial"/>
                <w:spacing w:val="44"/>
              </w:rPr>
              <w:t xml:space="preserve"> </w:t>
            </w:r>
            <w:r w:rsidRPr="00D31156">
              <w:rPr>
                <w:rFonts w:ascii="Arial" w:hAnsi="Arial" w:cs="Arial"/>
              </w:rPr>
              <w:t>at</w:t>
            </w:r>
            <w:r w:rsidRPr="00D31156">
              <w:rPr>
                <w:rFonts w:ascii="Arial" w:hAnsi="Arial" w:cs="Arial"/>
                <w:spacing w:val="-1"/>
              </w:rPr>
              <w:t xml:space="preserve"> </w:t>
            </w:r>
            <w:r w:rsidRPr="00D31156">
              <w:rPr>
                <w:rFonts w:ascii="Arial" w:hAnsi="Arial" w:cs="Arial"/>
              </w:rPr>
              <w:t>least</w:t>
            </w:r>
            <w:r w:rsidRPr="00D31156">
              <w:rPr>
                <w:rFonts w:ascii="Arial" w:hAnsi="Arial" w:cs="Arial"/>
                <w:spacing w:val="-4"/>
              </w:rPr>
              <w:t xml:space="preserve"> </w:t>
            </w:r>
            <w:r w:rsidRPr="00D31156">
              <w:rPr>
                <w:rFonts w:ascii="Arial" w:hAnsi="Arial" w:cs="Arial"/>
                <w:spacing w:val="1"/>
              </w:rPr>
              <w:t>3</w:t>
            </w:r>
            <w:r w:rsidRPr="00D31156">
              <w:rPr>
                <w:rFonts w:ascii="Arial" w:hAnsi="Arial" w:cs="Arial"/>
              </w:rPr>
              <w:t>5</w:t>
            </w:r>
            <w:r w:rsidRPr="00D31156">
              <w:rPr>
                <w:rFonts w:ascii="Arial" w:hAnsi="Arial" w:cs="Arial"/>
                <w:spacing w:val="4"/>
              </w:rPr>
              <w:t xml:space="preserve"> </w:t>
            </w:r>
            <w:r w:rsidRPr="00D31156">
              <w:rPr>
                <w:rFonts w:ascii="Arial" w:hAnsi="Arial" w:cs="Arial"/>
              </w:rPr>
              <w:t>-</w:t>
            </w:r>
            <w:r w:rsidRPr="00D31156">
              <w:rPr>
                <w:rFonts w:ascii="Arial" w:hAnsi="Arial" w:cs="Arial"/>
                <w:spacing w:val="-2"/>
              </w:rPr>
              <w:t xml:space="preserve"> </w:t>
            </w:r>
            <w:r w:rsidRPr="00D31156">
              <w:rPr>
                <w:rFonts w:ascii="Arial" w:hAnsi="Arial" w:cs="Arial"/>
                <w:spacing w:val="1"/>
              </w:rPr>
              <w:t>40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826" w:rsidRPr="00D31156" w:rsidRDefault="00650E2C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D31156">
              <w:rPr>
                <w:rFonts w:ascii="Arial" w:hAnsi="Arial" w:cs="Arial"/>
                <w:spacing w:val="-1"/>
              </w:rPr>
              <w:t>R</w:t>
            </w:r>
            <w:r w:rsidRPr="00D31156">
              <w:rPr>
                <w:rFonts w:ascii="Arial" w:hAnsi="Arial" w:cs="Arial"/>
              </w:rPr>
              <w:t>e</w:t>
            </w:r>
            <w:r w:rsidRPr="00D31156">
              <w:rPr>
                <w:rFonts w:ascii="Arial" w:hAnsi="Arial" w:cs="Arial"/>
                <w:spacing w:val="-1"/>
              </w:rPr>
              <w:t>v</w:t>
            </w:r>
            <w:r w:rsidRPr="00D31156">
              <w:rPr>
                <w:rFonts w:ascii="Arial" w:hAnsi="Arial" w:cs="Arial"/>
                <w:spacing w:val="2"/>
              </w:rPr>
              <w:t>i</w:t>
            </w:r>
            <w:r w:rsidRPr="00D31156">
              <w:rPr>
                <w:rFonts w:ascii="Arial" w:hAnsi="Arial" w:cs="Arial"/>
                <w:spacing w:val="-1"/>
              </w:rPr>
              <w:t>s</w:t>
            </w:r>
            <w:r w:rsidRPr="00D31156">
              <w:rPr>
                <w:rFonts w:ascii="Arial" w:hAnsi="Arial" w:cs="Arial"/>
              </w:rPr>
              <w:t>e</w:t>
            </w:r>
            <w:r w:rsidRPr="00D31156">
              <w:rPr>
                <w:rFonts w:ascii="Arial" w:hAnsi="Arial" w:cs="Arial"/>
                <w:spacing w:val="1"/>
              </w:rPr>
              <w:t>d</w:t>
            </w:r>
            <w:r w:rsidRPr="00D31156">
              <w:rPr>
                <w:rFonts w:ascii="Arial" w:hAnsi="Arial" w:cs="Arial"/>
              </w:rPr>
              <w:t>.</w:t>
            </w:r>
          </w:p>
        </w:tc>
      </w:tr>
      <w:tr w:rsidR="001B6826" w:rsidRPr="00D31156">
        <w:trPr>
          <w:trHeight w:hRule="exact" w:val="699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826" w:rsidRPr="00D31156" w:rsidRDefault="00650E2C">
            <w:pPr>
              <w:spacing w:line="220" w:lineRule="exact"/>
              <w:ind w:left="460" w:right="365"/>
              <w:rPr>
                <w:rFonts w:ascii="Arial" w:hAnsi="Arial" w:cs="Arial"/>
              </w:rPr>
            </w:pPr>
            <w:r w:rsidRPr="00D31156">
              <w:rPr>
                <w:rFonts w:ascii="Arial" w:hAnsi="Arial" w:cs="Arial"/>
                <w:b/>
                <w:spacing w:val="-1"/>
              </w:rPr>
              <w:t>I</w:t>
            </w:r>
            <w:r w:rsidRPr="00D31156">
              <w:rPr>
                <w:rFonts w:ascii="Arial" w:hAnsi="Arial" w:cs="Arial"/>
                <w:b/>
              </w:rPr>
              <w:t>s</w:t>
            </w:r>
            <w:r w:rsidRPr="00D3115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he</w:t>
            </w:r>
            <w:r w:rsidRPr="00D3115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l</w:t>
            </w:r>
            <w:r w:rsidRPr="00D31156">
              <w:rPr>
                <w:rFonts w:ascii="Arial" w:hAnsi="Arial" w:cs="Arial"/>
                <w:b/>
                <w:spacing w:val="1"/>
              </w:rPr>
              <w:t>a</w:t>
            </w:r>
            <w:r w:rsidRPr="00D31156">
              <w:rPr>
                <w:rFonts w:ascii="Arial" w:hAnsi="Arial" w:cs="Arial"/>
                <w:b/>
              </w:rPr>
              <w:t>n</w:t>
            </w:r>
            <w:r w:rsidRPr="00D31156">
              <w:rPr>
                <w:rFonts w:ascii="Arial" w:hAnsi="Arial" w:cs="Arial"/>
                <w:b/>
                <w:spacing w:val="1"/>
              </w:rPr>
              <w:t>g</w:t>
            </w:r>
            <w:r w:rsidRPr="00D31156">
              <w:rPr>
                <w:rFonts w:ascii="Arial" w:hAnsi="Arial" w:cs="Arial"/>
                <w:b/>
              </w:rPr>
              <w:t>u</w:t>
            </w:r>
            <w:r w:rsidRPr="00D31156">
              <w:rPr>
                <w:rFonts w:ascii="Arial" w:hAnsi="Arial" w:cs="Arial"/>
                <w:b/>
                <w:spacing w:val="1"/>
              </w:rPr>
              <w:t>ag</w:t>
            </w:r>
            <w:r w:rsidRPr="00D31156">
              <w:rPr>
                <w:rFonts w:ascii="Arial" w:hAnsi="Arial" w:cs="Arial"/>
                <w:b/>
              </w:rPr>
              <w:t>e/</w:t>
            </w:r>
            <w:r w:rsidRPr="00D31156">
              <w:rPr>
                <w:rFonts w:ascii="Arial" w:hAnsi="Arial" w:cs="Arial"/>
                <w:b/>
                <w:spacing w:val="-1"/>
              </w:rPr>
              <w:t>E</w:t>
            </w:r>
            <w:r w:rsidRPr="00D31156">
              <w:rPr>
                <w:rFonts w:ascii="Arial" w:hAnsi="Arial" w:cs="Arial"/>
                <w:b/>
              </w:rPr>
              <w:t>n</w:t>
            </w:r>
            <w:r w:rsidRPr="00D31156">
              <w:rPr>
                <w:rFonts w:ascii="Arial" w:hAnsi="Arial" w:cs="Arial"/>
                <w:b/>
                <w:spacing w:val="1"/>
              </w:rPr>
              <w:t>g</w:t>
            </w:r>
            <w:r w:rsidRPr="00D31156">
              <w:rPr>
                <w:rFonts w:ascii="Arial" w:hAnsi="Arial" w:cs="Arial"/>
                <w:b/>
              </w:rPr>
              <w:t>l</w:t>
            </w:r>
            <w:r w:rsidRPr="00D31156">
              <w:rPr>
                <w:rFonts w:ascii="Arial" w:hAnsi="Arial" w:cs="Arial"/>
                <w:b/>
                <w:spacing w:val="2"/>
              </w:rPr>
              <w:t>i</w:t>
            </w:r>
            <w:r w:rsidRPr="00D31156">
              <w:rPr>
                <w:rFonts w:ascii="Arial" w:hAnsi="Arial" w:cs="Arial"/>
                <w:b/>
                <w:spacing w:val="-1"/>
              </w:rPr>
              <w:t>s</w:t>
            </w:r>
            <w:r w:rsidRPr="00D31156">
              <w:rPr>
                <w:rFonts w:ascii="Arial" w:hAnsi="Arial" w:cs="Arial"/>
                <w:b/>
              </w:rPr>
              <w:t>h</w:t>
            </w:r>
            <w:r w:rsidRPr="00D31156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2"/>
              </w:rPr>
              <w:t>q</w:t>
            </w:r>
            <w:r w:rsidRPr="00D31156">
              <w:rPr>
                <w:rFonts w:ascii="Arial" w:hAnsi="Arial" w:cs="Arial"/>
                <w:b/>
              </w:rPr>
              <w:t>u</w:t>
            </w:r>
            <w:r w:rsidRPr="00D31156">
              <w:rPr>
                <w:rFonts w:ascii="Arial" w:hAnsi="Arial" w:cs="Arial"/>
                <w:b/>
                <w:spacing w:val="1"/>
              </w:rPr>
              <w:t>a</w:t>
            </w:r>
            <w:r w:rsidRPr="00D31156">
              <w:rPr>
                <w:rFonts w:ascii="Arial" w:hAnsi="Arial" w:cs="Arial"/>
                <w:b/>
              </w:rPr>
              <w:t>lity</w:t>
            </w:r>
            <w:r w:rsidRPr="00D3115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o</w:t>
            </w:r>
            <w:r w:rsidRPr="00D31156">
              <w:rPr>
                <w:rFonts w:ascii="Arial" w:hAnsi="Arial" w:cs="Arial"/>
                <w:b/>
              </w:rPr>
              <w:t>f</w:t>
            </w:r>
            <w:r w:rsidRPr="00D3115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he</w:t>
            </w:r>
            <w:r w:rsidRPr="00D3115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a</w:t>
            </w:r>
            <w:r w:rsidRPr="00D31156">
              <w:rPr>
                <w:rFonts w:ascii="Arial" w:hAnsi="Arial" w:cs="Arial"/>
                <w:b/>
              </w:rPr>
              <w:t>r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icle</w:t>
            </w:r>
            <w:r w:rsidRPr="00D3115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-1"/>
              </w:rPr>
              <w:t>s</w:t>
            </w:r>
            <w:r w:rsidRPr="00D31156">
              <w:rPr>
                <w:rFonts w:ascii="Arial" w:hAnsi="Arial" w:cs="Arial"/>
                <w:b/>
              </w:rPr>
              <w:t>uit</w:t>
            </w:r>
            <w:r w:rsidRPr="00D31156">
              <w:rPr>
                <w:rFonts w:ascii="Arial" w:hAnsi="Arial" w:cs="Arial"/>
                <w:b/>
                <w:spacing w:val="1"/>
              </w:rPr>
              <w:t>a</w:t>
            </w:r>
            <w:r w:rsidRPr="00D31156">
              <w:rPr>
                <w:rFonts w:ascii="Arial" w:hAnsi="Arial" w:cs="Arial"/>
                <w:b/>
              </w:rPr>
              <w:t xml:space="preserve">ble </w:t>
            </w:r>
            <w:r w:rsidRPr="00D31156">
              <w:rPr>
                <w:rFonts w:ascii="Arial" w:hAnsi="Arial" w:cs="Arial"/>
                <w:b/>
                <w:spacing w:val="1"/>
              </w:rPr>
              <w:t>fo</w:t>
            </w:r>
            <w:r w:rsidRPr="00D31156">
              <w:rPr>
                <w:rFonts w:ascii="Arial" w:hAnsi="Arial" w:cs="Arial"/>
                <w:b/>
              </w:rPr>
              <w:t>r</w:t>
            </w:r>
            <w:r w:rsidRPr="00D3115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-1"/>
              </w:rPr>
              <w:t>s</w:t>
            </w:r>
            <w:r w:rsidRPr="00D31156">
              <w:rPr>
                <w:rFonts w:ascii="Arial" w:hAnsi="Arial" w:cs="Arial"/>
                <w:b/>
              </w:rPr>
              <w:t>ch</w:t>
            </w:r>
            <w:r w:rsidRPr="00D31156">
              <w:rPr>
                <w:rFonts w:ascii="Arial" w:hAnsi="Arial" w:cs="Arial"/>
                <w:b/>
                <w:spacing w:val="1"/>
              </w:rPr>
              <w:t>o</w:t>
            </w:r>
            <w:r w:rsidRPr="00D31156">
              <w:rPr>
                <w:rFonts w:ascii="Arial" w:hAnsi="Arial" w:cs="Arial"/>
                <w:b/>
              </w:rPr>
              <w:t>l</w:t>
            </w:r>
            <w:r w:rsidRPr="00D31156">
              <w:rPr>
                <w:rFonts w:ascii="Arial" w:hAnsi="Arial" w:cs="Arial"/>
                <w:b/>
                <w:spacing w:val="1"/>
              </w:rPr>
              <w:t>a</w:t>
            </w:r>
            <w:r w:rsidRPr="00D31156">
              <w:rPr>
                <w:rFonts w:ascii="Arial" w:hAnsi="Arial" w:cs="Arial"/>
                <w:b/>
              </w:rPr>
              <w:t>rly</w:t>
            </w:r>
            <w:r w:rsidRPr="00D3115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c</w:t>
            </w:r>
            <w:r w:rsidRPr="00D31156">
              <w:rPr>
                <w:rFonts w:ascii="Arial" w:hAnsi="Arial" w:cs="Arial"/>
                <w:b/>
                <w:spacing w:val="1"/>
              </w:rPr>
              <w:t>o</w:t>
            </w:r>
            <w:r w:rsidRPr="00D31156">
              <w:rPr>
                <w:rFonts w:ascii="Arial" w:hAnsi="Arial" w:cs="Arial"/>
                <w:b/>
              </w:rPr>
              <w:t>m</w:t>
            </w:r>
            <w:r w:rsidRPr="00D31156">
              <w:rPr>
                <w:rFonts w:ascii="Arial" w:hAnsi="Arial" w:cs="Arial"/>
                <w:b/>
                <w:spacing w:val="-3"/>
              </w:rPr>
              <w:t>m</w:t>
            </w:r>
            <w:r w:rsidRPr="00D31156">
              <w:rPr>
                <w:rFonts w:ascii="Arial" w:hAnsi="Arial" w:cs="Arial"/>
                <w:b/>
              </w:rPr>
              <w:t>u</w:t>
            </w:r>
            <w:r w:rsidRPr="00D31156">
              <w:rPr>
                <w:rFonts w:ascii="Arial" w:hAnsi="Arial" w:cs="Arial"/>
                <w:b/>
                <w:spacing w:val="1"/>
              </w:rPr>
              <w:t>n</w:t>
            </w:r>
            <w:r w:rsidRPr="00D31156">
              <w:rPr>
                <w:rFonts w:ascii="Arial" w:hAnsi="Arial" w:cs="Arial"/>
                <w:b/>
              </w:rPr>
              <w:t>ic</w:t>
            </w:r>
            <w:r w:rsidRPr="00D31156">
              <w:rPr>
                <w:rFonts w:ascii="Arial" w:hAnsi="Arial" w:cs="Arial"/>
                <w:b/>
                <w:spacing w:val="1"/>
              </w:rPr>
              <w:t>at</w:t>
            </w:r>
            <w:r w:rsidRPr="00D31156">
              <w:rPr>
                <w:rFonts w:ascii="Arial" w:hAnsi="Arial" w:cs="Arial"/>
                <w:b/>
              </w:rPr>
              <w:t>i</w:t>
            </w:r>
            <w:r w:rsidRPr="00D31156">
              <w:rPr>
                <w:rFonts w:ascii="Arial" w:hAnsi="Arial" w:cs="Arial"/>
                <w:b/>
                <w:spacing w:val="1"/>
              </w:rPr>
              <w:t>o</w:t>
            </w:r>
            <w:r w:rsidRPr="00D31156">
              <w:rPr>
                <w:rFonts w:ascii="Arial" w:hAnsi="Arial" w:cs="Arial"/>
                <w:b/>
              </w:rPr>
              <w:t>n</w:t>
            </w:r>
            <w:r w:rsidRPr="00D31156">
              <w:rPr>
                <w:rFonts w:ascii="Arial" w:hAnsi="Arial" w:cs="Arial"/>
                <w:b/>
                <w:spacing w:val="-1"/>
              </w:rPr>
              <w:t>s</w:t>
            </w:r>
            <w:r w:rsidRPr="00D31156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826" w:rsidRPr="00D31156" w:rsidRDefault="00650E2C">
            <w:pPr>
              <w:spacing w:line="220" w:lineRule="exact"/>
              <w:ind w:left="102"/>
              <w:rPr>
                <w:rFonts w:ascii="Arial" w:hAnsi="Arial" w:cs="Arial"/>
              </w:rPr>
            </w:pPr>
            <w:proofErr w:type="gramStart"/>
            <w:r w:rsidRPr="00D31156">
              <w:rPr>
                <w:rFonts w:ascii="Arial" w:hAnsi="Arial" w:cs="Arial"/>
              </w:rPr>
              <w:t>Yes</w:t>
            </w:r>
            <w:proofErr w:type="gramEnd"/>
            <w:r w:rsidRPr="00D31156">
              <w:rPr>
                <w:rFonts w:ascii="Arial" w:hAnsi="Arial" w:cs="Arial"/>
                <w:spacing w:val="-3"/>
              </w:rPr>
              <w:t xml:space="preserve"> </w:t>
            </w:r>
            <w:r w:rsidRPr="00D31156">
              <w:rPr>
                <w:rFonts w:ascii="Arial" w:hAnsi="Arial" w:cs="Arial"/>
              </w:rPr>
              <w:t>t</w:t>
            </w:r>
            <w:r w:rsidRPr="00D31156">
              <w:rPr>
                <w:rFonts w:ascii="Arial" w:hAnsi="Arial" w:cs="Arial"/>
                <w:spacing w:val="-1"/>
              </w:rPr>
              <w:t>h</w:t>
            </w:r>
            <w:r w:rsidRPr="00D31156">
              <w:rPr>
                <w:rFonts w:ascii="Arial" w:hAnsi="Arial" w:cs="Arial"/>
              </w:rPr>
              <w:t>e</w:t>
            </w:r>
            <w:r w:rsidRPr="00D31156">
              <w:rPr>
                <w:rFonts w:ascii="Arial" w:hAnsi="Arial" w:cs="Arial"/>
                <w:spacing w:val="-1"/>
              </w:rPr>
              <w:t xml:space="preserve"> </w:t>
            </w:r>
            <w:r w:rsidRPr="00D31156">
              <w:rPr>
                <w:rFonts w:ascii="Arial" w:hAnsi="Arial" w:cs="Arial"/>
              </w:rPr>
              <w:t>l</w:t>
            </w:r>
            <w:r w:rsidRPr="00D31156">
              <w:rPr>
                <w:rFonts w:ascii="Arial" w:hAnsi="Arial" w:cs="Arial"/>
                <w:spacing w:val="2"/>
              </w:rPr>
              <w:t>a</w:t>
            </w:r>
            <w:r w:rsidRPr="00D31156">
              <w:rPr>
                <w:rFonts w:ascii="Arial" w:hAnsi="Arial" w:cs="Arial"/>
                <w:spacing w:val="1"/>
              </w:rPr>
              <w:t>n</w:t>
            </w:r>
            <w:r w:rsidRPr="00D31156">
              <w:rPr>
                <w:rFonts w:ascii="Arial" w:hAnsi="Arial" w:cs="Arial"/>
                <w:spacing w:val="-1"/>
              </w:rPr>
              <w:t>gu</w:t>
            </w:r>
            <w:r w:rsidRPr="00D31156">
              <w:rPr>
                <w:rFonts w:ascii="Arial" w:hAnsi="Arial" w:cs="Arial"/>
                <w:spacing w:val="3"/>
              </w:rPr>
              <w:t>a</w:t>
            </w:r>
            <w:r w:rsidRPr="00D31156">
              <w:rPr>
                <w:rFonts w:ascii="Arial" w:hAnsi="Arial" w:cs="Arial"/>
                <w:spacing w:val="-1"/>
              </w:rPr>
              <w:t>g</w:t>
            </w:r>
            <w:r w:rsidRPr="00D31156">
              <w:rPr>
                <w:rFonts w:ascii="Arial" w:hAnsi="Arial" w:cs="Arial"/>
              </w:rPr>
              <w:t>e</w:t>
            </w:r>
            <w:r w:rsidRPr="00D31156">
              <w:rPr>
                <w:rFonts w:ascii="Arial" w:hAnsi="Arial" w:cs="Arial"/>
                <w:spacing w:val="-6"/>
              </w:rPr>
              <w:t xml:space="preserve"> </w:t>
            </w:r>
            <w:r w:rsidRPr="00D31156">
              <w:rPr>
                <w:rFonts w:ascii="Arial" w:hAnsi="Arial" w:cs="Arial"/>
              </w:rPr>
              <w:t>is</w:t>
            </w:r>
            <w:r w:rsidRPr="00D31156">
              <w:rPr>
                <w:rFonts w:ascii="Arial" w:hAnsi="Arial" w:cs="Arial"/>
                <w:spacing w:val="1"/>
              </w:rPr>
              <w:t xml:space="preserve"> </w:t>
            </w:r>
            <w:r w:rsidRPr="00D31156">
              <w:rPr>
                <w:rFonts w:ascii="Arial" w:hAnsi="Arial" w:cs="Arial"/>
                <w:spacing w:val="-1"/>
              </w:rPr>
              <w:t>su</w:t>
            </w:r>
            <w:r w:rsidRPr="00D31156">
              <w:rPr>
                <w:rFonts w:ascii="Arial" w:hAnsi="Arial" w:cs="Arial"/>
                <w:spacing w:val="2"/>
              </w:rPr>
              <w:t>i</w:t>
            </w:r>
            <w:r w:rsidRPr="00D31156">
              <w:rPr>
                <w:rFonts w:ascii="Arial" w:hAnsi="Arial" w:cs="Arial"/>
              </w:rPr>
              <w:t>ta</w:t>
            </w:r>
            <w:r w:rsidRPr="00D31156">
              <w:rPr>
                <w:rFonts w:ascii="Arial" w:hAnsi="Arial" w:cs="Arial"/>
                <w:spacing w:val="1"/>
              </w:rPr>
              <w:t>b</w:t>
            </w:r>
            <w:r w:rsidRPr="00D31156">
              <w:rPr>
                <w:rFonts w:ascii="Arial" w:hAnsi="Arial" w:cs="Arial"/>
              </w:rPr>
              <w:t>le</w:t>
            </w:r>
            <w:r w:rsidRPr="00D31156">
              <w:rPr>
                <w:rFonts w:ascii="Arial" w:hAnsi="Arial" w:cs="Arial"/>
                <w:spacing w:val="-6"/>
              </w:rPr>
              <w:t xml:space="preserve"> </w:t>
            </w:r>
            <w:r w:rsidRPr="00D31156">
              <w:rPr>
                <w:rFonts w:ascii="Arial" w:hAnsi="Arial" w:cs="Arial"/>
                <w:spacing w:val="-2"/>
              </w:rPr>
              <w:t>f</w:t>
            </w:r>
            <w:r w:rsidRPr="00D31156">
              <w:rPr>
                <w:rFonts w:ascii="Arial" w:hAnsi="Arial" w:cs="Arial"/>
                <w:spacing w:val="3"/>
              </w:rPr>
              <w:t>o</w:t>
            </w:r>
            <w:r w:rsidRPr="00D31156">
              <w:rPr>
                <w:rFonts w:ascii="Arial" w:hAnsi="Arial" w:cs="Arial"/>
              </w:rPr>
              <w:t>r</w:t>
            </w:r>
            <w:r w:rsidRPr="00D31156">
              <w:rPr>
                <w:rFonts w:ascii="Arial" w:hAnsi="Arial" w:cs="Arial"/>
                <w:spacing w:val="-1"/>
              </w:rPr>
              <w:t xml:space="preserve"> s</w:t>
            </w:r>
            <w:r w:rsidRPr="00D31156">
              <w:rPr>
                <w:rFonts w:ascii="Arial" w:hAnsi="Arial" w:cs="Arial"/>
              </w:rPr>
              <w:t>c</w:t>
            </w:r>
            <w:r w:rsidRPr="00D31156">
              <w:rPr>
                <w:rFonts w:ascii="Arial" w:hAnsi="Arial" w:cs="Arial"/>
                <w:spacing w:val="-1"/>
              </w:rPr>
              <w:t>h</w:t>
            </w:r>
            <w:r w:rsidRPr="00D31156">
              <w:rPr>
                <w:rFonts w:ascii="Arial" w:hAnsi="Arial" w:cs="Arial"/>
                <w:spacing w:val="1"/>
              </w:rPr>
              <w:t>o</w:t>
            </w:r>
            <w:r w:rsidRPr="00D31156">
              <w:rPr>
                <w:rFonts w:ascii="Arial" w:hAnsi="Arial" w:cs="Arial"/>
              </w:rPr>
              <w:t>la</w:t>
            </w:r>
            <w:r w:rsidRPr="00D31156">
              <w:rPr>
                <w:rFonts w:ascii="Arial" w:hAnsi="Arial" w:cs="Arial"/>
                <w:spacing w:val="1"/>
              </w:rPr>
              <w:t>r</w:t>
            </w:r>
            <w:r w:rsidRPr="00D31156">
              <w:rPr>
                <w:rFonts w:ascii="Arial" w:hAnsi="Arial" w:cs="Arial"/>
                <w:spacing w:val="2"/>
              </w:rPr>
              <w:t>l</w:t>
            </w:r>
            <w:r w:rsidRPr="00D31156">
              <w:rPr>
                <w:rFonts w:ascii="Arial" w:hAnsi="Arial" w:cs="Arial"/>
              </w:rPr>
              <w:t>y</w:t>
            </w:r>
            <w:r w:rsidRPr="00D31156">
              <w:rPr>
                <w:rFonts w:ascii="Arial" w:hAnsi="Arial" w:cs="Arial"/>
                <w:spacing w:val="-10"/>
              </w:rPr>
              <w:t xml:space="preserve"> </w:t>
            </w:r>
            <w:r w:rsidRPr="00D31156">
              <w:rPr>
                <w:rFonts w:ascii="Arial" w:hAnsi="Arial" w:cs="Arial"/>
              </w:rPr>
              <w:t>c</w:t>
            </w:r>
            <w:r w:rsidRPr="00D31156">
              <w:rPr>
                <w:rFonts w:ascii="Arial" w:hAnsi="Arial" w:cs="Arial"/>
                <w:spacing w:val="4"/>
              </w:rPr>
              <w:t>o</w:t>
            </w:r>
            <w:r w:rsidRPr="00D31156">
              <w:rPr>
                <w:rFonts w:ascii="Arial" w:hAnsi="Arial" w:cs="Arial"/>
                <w:spacing w:val="-1"/>
              </w:rPr>
              <w:t>mm</w:t>
            </w:r>
            <w:r w:rsidRPr="00D31156">
              <w:rPr>
                <w:rFonts w:ascii="Arial" w:hAnsi="Arial" w:cs="Arial"/>
                <w:spacing w:val="1"/>
              </w:rPr>
              <w:t>un</w:t>
            </w:r>
            <w:r w:rsidRPr="00D31156">
              <w:rPr>
                <w:rFonts w:ascii="Arial" w:hAnsi="Arial" w:cs="Arial"/>
              </w:rPr>
              <w:t>icati</w:t>
            </w:r>
            <w:r w:rsidRPr="00D31156">
              <w:rPr>
                <w:rFonts w:ascii="Arial" w:hAnsi="Arial" w:cs="Arial"/>
                <w:spacing w:val="1"/>
              </w:rPr>
              <w:t>o</w:t>
            </w:r>
            <w:r w:rsidRPr="00D31156">
              <w:rPr>
                <w:rFonts w:ascii="Arial" w:hAnsi="Arial" w:cs="Arial"/>
              </w:rPr>
              <w:t>n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826" w:rsidRPr="00D31156" w:rsidRDefault="00650E2C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D31156">
              <w:rPr>
                <w:rFonts w:ascii="Arial" w:hAnsi="Arial" w:cs="Arial"/>
              </w:rPr>
              <w:t>O</w:t>
            </w:r>
            <w:r w:rsidRPr="00D31156">
              <w:rPr>
                <w:rFonts w:ascii="Arial" w:hAnsi="Arial" w:cs="Arial"/>
                <w:spacing w:val="-1"/>
              </w:rPr>
              <w:t>k</w:t>
            </w:r>
            <w:r w:rsidRPr="00D31156">
              <w:rPr>
                <w:rFonts w:ascii="Arial" w:hAnsi="Arial" w:cs="Arial"/>
                <w:spacing w:val="3"/>
              </w:rPr>
              <w:t>a</w:t>
            </w:r>
            <w:r w:rsidRPr="00D31156">
              <w:rPr>
                <w:rFonts w:ascii="Arial" w:hAnsi="Arial" w:cs="Arial"/>
                <w:spacing w:val="-4"/>
              </w:rPr>
              <w:t>y</w:t>
            </w:r>
            <w:r w:rsidRPr="00D31156">
              <w:rPr>
                <w:rFonts w:ascii="Arial" w:hAnsi="Arial" w:cs="Arial"/>
              </w:rPr>
              <w:t>.</w:t>
            </w:r>
          </w:p>
        </w:tc>
      </w:tr>
      <w:tr w:rsidR="001B6826" w:rsidRPr="00D31156">
        <w:trPr>
          <w:trHeight w:hRule="exact" w:val="1190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826" w:rsidRPr="00D31156" w:rsidRDefault="00650E2C">
            <w:pPr>
              <w:spacing w:line="220" w:lineRule="exact"/>
              <w:ind w:left="100"/>
              <w:rPr>
                <w:rFonts w:ascii="Arial" w:hAnsi="Arial" w:cs="Arial"/>
              </w:rPr>
            </w:pPr>
            <w:r w:rsidRPr="00D31156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D31156">
              <w:rPr>
                <w:rFonts w:ascii="Arial" w:hAnsi="Arial" w:cs="Arial"/>
                <w:b/>
                <w:u w:val="thick" w:color="000000"/>
              </w:rPr>
              <w:t>pti</w:t>
            </w:r>
            <w:r w:rsidRPr="00D31156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D31156">
              <w:rPr>
                <w:rFonts w:ascii="Arial" w:hAnsi="Arial" w:cs="Arial"/>
                <w:b/>
                <w:u w:val="thick" w:color="000000"/>
              </w:rPr>
              <w:t>n</w:t>
            </w:r>
            <w:r w:rsidRPr="00D31156">
              <w:rPr>
                <w:rFonts w:ascii="Arial" w:hAnsi="Arial" w:cs="Arial"/>
                <w:b/>
                <w:spacing w:val="1"/>
                <w:u w:val="thick" w:color="000000"/>
              </w:rPr>
              <w:t>a</w:t>
            </w:r>
            <w:r w:rsidRPr="00D31156">
              <w:rPr>
                <w:rFonts w:ascii="Arial" w:hAnsi="Arial" w:cs="Arial"/>
                <w:b/>
                <w:u w:val="thick" w:color="000000"/>
              </w:rPr>
              <w:t>l/</w:t>
            </w:r>
            <w:r w:rsidRPr="00D31156">
              <w:rPr>
                <w:rFonts w:ascii="Arial" w:hAnsi="Arial" w:cs="Arial"/>
                <w:b/>
                <w:spacing w:val="-2"/>
                <w:u w:val="thick" w:color="000000"/>
              </w:rPr>
              <w:t>G</w:t>
            </w:r>
            <w:r w:rsidRPr="00D31156">
              <w:rPr>
                <w:rFonts w:ascii="Arial" w:hAnsi="Arial" w:cs="Arial"/>
                <w:b/>
                <w:u w:val="thick" w:color="000000"/>
              </w:rPr>
              <w:t>ene</w:t>
            </w:r>
            <w:r w:rsidRPr="00D31156">
              <w:rPr>
                <w:rFonts w:ascii="Arial" w:hAnsi="Arial" w:cs="Arial"/>
                <w:b/>
                <w:spacing w:val="1"/>
                <w:u w:val="thick" w:color="000000"/>
              </w:rPr>
              <w:t>ra</w:t>
            </w:r>
            <w:r w:rsidRPr="00D31156">
              <w:rPr>
                <w:rFonts w:ascii="Arial" w:hAnsi="Arial" w:cs="Arial"/>
                <w:b/>
                <w:u w:val="thick" w:color="000000"/>
              </w:rPr>
              <w:t>l</w:t>
            </w:r>
            <w:r w:rsidRPr="00D31156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D31156">
              <w:rPr>
                <w:rFonts w:ascii="Arial" w:hAnsi="Arial" w:cs="Arial"/>
              </w:rPr>
              <w:t>c</w:t>
            </w:r>
            <w:r w:rsidRPr="00D31156">
              <w:rPr>
                <w:rFonts w:ascii="Arial" w:hAnsi="Arial" w:cs="Arial"/>
                <w:spacing w:val="4"/>
              </w:rPr>
              <w:t>o</w:t>
            </w:r>
            <w:r w:rsidRPr="00D31156">
              <w:rPr>
                <w:rFonts w:ascii="Arial" w:hAnsi="Arial" w:cs="Arial"/>
                <w:spacing w:val="-1"/>
              </w:rPr>
              <w:t>mm</w:t>
            </w:r>
            <w:r w:rsidRPr="00D31156">
              <w:rPr>
                <w:rFonts w:ascii="Arial" w:hAnsi="Arial" w:cs="Arial"/>
                <w:spacing w:val="3"/>
              </w:rPr>
              <w:t>e</w:t>
            </w:r>
            <w:r w:rsidRPr="00D31156">
              <w:rPr>
                <w:rFonts w:ascii="Arial" w:hAnsi="Arial" w:cs="Arial"/>
                <w:spacing w:val="-1"/>
              </w:rPr>
              <w:t>n</w:t>
            </w:r>
            <w:r w:rsidRPr="00D31156">
              <w:rPr>
                <w:rFonts w:ascii="Arial" w:hAnsi="Arial" w:cs="Arial"/>
              </w:rPr>
              <w:t>ts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826" w:rsidRPr="00D31156" w:rsidRDefault="00650E2C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D31156">
              <w:rPr>
                <w:rFonts w:ascii="Arial" w:hAnsi="Arial" w:cs="Arial"/>
                <w:b/>
                <w:spacing w:val="-1"/>
              </w:rPr>
              <w:t>T</w:t>
            </w:r>
            <w:r w:rsidRPr="00D31156">
              <w:rPr>
                <w:rFonts w:ascii="Arial" w:hAnsi="Arial" w:cs="Arial"/>
                <w:b/>
              </w:rPr>
              <w:t>he</w:t>
            </w:r>
            <w:r w:rsidRPr="00D3115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a</w:t>
            </w:r>
            <w:r w:rsidRPr="00D31156">
              <w:rPr>
                <w:rFonts w:ascii="Arial" w:hAnsi="Arial" w:cs="Arial"/>
                <w:b/>
              </w:rPr>
              <w:t>r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icle</w:t>
            </w:r>
            <w:r w:rsidRPr="00D3115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is</w:t>
            </w:r>
            <w:r w:rsidRPr="00D3115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goo</w:t>
            </w:r>
            <w:r w:rsidRPr="00D31156">
              <w:rPr>
                <w:rFonts w:ascii="Arial" w:hAnsi="Arial" w:cs="Arial"/>
                <w:b/>
              </w:rPr>
              <w:t>d</w:t>
            </w:r>
            <w:r w:rsidRPr="00D3115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o</w:t>
            </w:r>
            <w:r w:rsidRPr="00D3115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g</w:t>
            </w:r>
            <w:r w:rsidRPr="00D31156">
              <w:rPr>
                <w:rFonts w:ascii="Arial" w:hAnsi="Arial" w:cs="Arial"/>
                <w:b/>
              </w:rPr>
              <w:t>o</w:t>
            </w:r>
            <w:r w:rsidRPr="00D3115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2"/>
              </w:rPr>
              <w:t>w</w:t>
            </w:r>
            <w:r w:rsidRPr="00D31156">
              <w:rPr>
                <w:rFonts w:ascii="Arial" w:hAnsi="Arial" w:cs="Arial"/>
                <w:b/>
                <w:spacing w:val="-3"/>
              </w:rPr>
              <w:t>i</w:t>
            </w:r>
            <w:r w:rsidRPr="00D31156">
              <w:rPr>
                <w:rFonts w:ascii="Arial" w:hAnsi="Arial" w:cs="Arial"/>
                <w:b/>
                <w:spacing w:val="-2"/>
              </w:rPr>
              <w:t>t</w:t>
            </w:r>
            <w:r w:rsidRPr="00D31156">
              <w:rPr>
                <w:rFonts w:ascii="Arial" w:hAnsi="Arial" w:cs="Arial"/>
                <w:b/>
              </w:rPr>
              <w:t>h</w:t>
            </w:r>
            <w:r w:rsidRPr="00D3115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li</w:t>
            </w:r>
            <w:r w:rsidRPr="00D31156">
              <w:rPr>
                <w:rFonts w:ascii="Arial" w:hAnsi="Arial" w:cs="Arial"/>
                <w:b/>
                <w:spacing w:val="1"/>
              </w:rPr>
              <w:t>tt</w:t>
            </w:r>
            <w:r w:rsidRPr="00D31156">
              <w:rPr>
                <w:rFonts w:ascii="Arial" w:hAnsi="Arial" w:cs="Arial"/>
                <w:b/>
              </w:rPr>
              <w:t>le</w:t>
            </w:r>
            <w:r w:rsidRPr="00D3115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a</w:t>
            </w:r>
            <w:r w:rsidRPr="00D31156">
              <w:rPr>
                <w:rFonts w:ascii="Arial" w:hAnsi="Arial" w:cs="Arial"/>
                <w:b/>
              </w:rPr>
              <w:t>d</w:t>
            </w:r>
            <w:r w:rsidRPr="00D31156">
              <w:rPr>
                <w:rFonts w:ascii="Arial" w:hAnsi="Arial" w:cs="Arial"/>
                <w:b/>
                <w:spacing w:val="-1"/>
              </w:rPr>
              <w:t>d</w:t>
            </w:r>
            <w:r w:rsidRPr="00D31156">
              <w:rPr>
                <w:rFonts w:ascii="Arial" w:hAnsi="Arial" w:cs="Arial"/>
                <w:b/>
              </w:rPr>
              <w:t>iti</w:t>
            </w:r>
            <w:r w:rsidRPr="00D31156">
              <w:rPr>
                <w:rFonts w:ascii="Arial" w:hAnsi="Arial" w:cs="Arial"/>
                <w:b/>
                <w:spacing w:val="1"/>
              </w:rPr>
              <w:t>o</w:t>
            </w:r>
            <w:r w:rsidRPr="00D31156">
              <w:rPr>
                <w:rFonts w:ascii="Arial" w:hAnsi="Arial" w:cs="Arial"/>
                <w:b/>
              </w:rPr>
              <w:t>n</w:t>
            </w:r>
            <w:r w:rsidRPr="00D3115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o</w:t>
            </w:r>
            <w:r w:rsidRPr="00D31156">
              <w:rPr>
                <w:rFonts w:ascii="Arial" w:hAnsi="Arial" w:cs="Arial"/>
                <w:b/>
              </w:rPr>
              <w:t>f</w:t>
            </w:r>
            <w:r w:rsidRPr="00D3115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r</w:t>
            </w:r>
            <w:r w:rsidRPr="00D31156">
              <w:rPr>
                <w:rFonts w:ascii="Arial" w:hAnsi="Arial" w:cs="Arial"/>
                <w:b/>
                <w:spacing w:val="1"/>
              </w:rPr>
              <w:t>ef</w:t>
            </w:r>
            <w:r w:rsidRPr="00D31156">
              <w:rPr>
                <w:rFonts w:ascii="Arial" w:hAnsi="Arial" w:cs="Arial"/>
                <w:b/>
              </w:rPr>
              <w:t>e</w:t>
            </w:r>
            <w:r w:rsidRPr="00D31156">
              <w:rPr>
                <w:rFonts w:ascii="Arial" w:hAnsi="Arial" w:cs="Arial"/>
                <w:b/>
                <w:spacing w:val="1"/>
              </w:rPr>
              <w:t>r</w:t>
            </w:r>
            <w:r w:rsidRPr="00D31156">
              <w:rPr>
                <w:rFonts w:ascii="Arial" w:hAnsi="Arial" w:cs="Arial"/>
                <w:b/>
              </w:rPr>
              <w:t>ence</w:t>
            </w:r>
            <w:r w:rsidRPr="00D31156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in</w:t>
            </w:r>
            <w:r w:rsidRPr="00D3115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int</w:t>
            </w:r>
            <w:r w:rsidRPr="00D31156">
              <w:rPr>
                <w:rFonts w:ascii="Arial" w:hAnsi="Arial" w:cs="Arial"/>
                <w:b/>
                <w:spacing w:val="1"/>
              </w:rPr>
              <w:t>ro</w:t>
            </w:r>
            <w:r w:rsidRPr="00D31156">
              <w:rPr>
                <w:rFonts w:ascii="Arial" w:hAnsi="Arial" w:cs="Arial"/>
                <w:b/>
              </w:rPr>
              <w:t>d</w:t>
            </w:r>
            <w:r w:rsidRPr="00D31156">
              <w:rPr>
                <w:rFonts w:ascii="Arial" w:hAnsi="Arial" w:cs="Arial"/>
                <w:b/>
                <w:spacing w:val="-1"/>
              </w:rPr>
              <w:t>u</w:t>
            </w:r>
            <w:r w:rsidRPr="00D31156">
              <w:rPr>
                <w:rFonts w:ascii="Arial" w:hAnsi="Arial" w:cs="Arial"/>
                <w:b/>
              </w:rPr>
              <w:t>c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i</w:t>
            </w:r>
            <w:r w:rsidRPr="00D31156">
              <w:rPr>
                <w:rFonts w:ascii="Arial" w:hAnsi="Arial" w:cs="Arial"/>
                <w:b/>
                <w:spacing w:val="1"/>
              </w:rPr>
              <w:t>o</w:t>
            </w:r>
            <w:r w:rsidRPr="00D31156">
              <w:rPr>
                <w:rFonts w:ascii="Arial" w:hAnsi="Arial" w:cs="Arial"/>
                <w:b/>
              </w:rPr>
              <w:t>n</w:t>
            </w:r>
            <w:r w:rsidRPr="00D31156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a</w:t>
            </w:r>
            <w:r w:rsidRPr="00D31156">
              <w:rPr>
                <w:rFonts w:ascii="Arial" w:hAnsi="Arial" w:cs="Arial"/>
                <w:b/>
              </w:rPr>
              <w:t>nd</w:t>
            </w:r>
            <w:r w:rsidRPr="00D3115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d</w:t>
            </w:r>
            <w:r w:rsidRPr="00D31156">
              <w:rPr>
                <w:rFonts w:ascii="Arial" w:hAnsi="Arial" w:cs="Arial"/>
                <w:b/>
                <w:spacing w:val="2"/>
              </w:rPr>
              <w:t>i</w:t>
            </w:r>
            <w:r w:rsidRPr="00D31156">
              <w:rPr>
                <w:rFonts w:ascii="Arial" w:hAnsi="Arial" w:cs="Arial"/>
                <w:b/>
                <w:spacing w:val="-1"/>
              </w:rPr>
              <w:t>s</w:t>
            </w:r>
            <w:r w:rsidRPr="00D31156">
              <w:rPr>
                <w:rFonts w:ascii="Arial" w:hAnsi="Arial" w:cs="Arial"/>
                <w:b/>
              </w:rPr>
              <w:t>c</w:t>
            </w:r>
            <w:r w:rsidRPr="00D31156">
              <w:rPr>
                <w:rFonts w:ascii="Arial" w:hAnsi="Arial" w:cs="Arial"/>
                <w:b/>
                <w:spacing w:val="2"/>
              </w:rPr>
              <w:t>u</w:t>
            </w:r>
            <w:r w:rsidRPr="00D31156">
              <w:rPr>
                <w:rFonts w:ascii="Arial" w:hAnsi="Arial" w:cs="Arial"/>
                <w:b/>
                <w:spacing w:val="-1"/>
              </w:rPr>
              <w:t>ss</w:t>
            </w:r>
            <w:r w:rsidRPr="00D31156">
              <w:rPr>
                <w:rFonts w:ascii="Arial" w:hAnsi="Arial" w:cs="Arial"/>
                <w:b/>
                <w:spacing w:val="2"/>
              </w:rPr>
              <w:t>i</w:t>
            </w:r>
            <w:r w:rsidRPr="00D31156">
              <w:rPr>
                <w:rFonts w:ascii="Arial" w:hAnsi="Arial" w:cs="Arial"/>
                <w:b/>
                <w:spacing w:val="1"/>
              </w:rPr>
              <w:t>o</w:t>
            </w:r>
            <w:r w:rsidRPr="00D31156">
              <w:rPr>
                <w:rFonts w:ascii="Arial" w:hAnsi="Arial" w:cs="Arial"/>
                <w:b/>
              </w:rPr>
              <w:t>n</w:t>
            </w:r>
            <w:r w:rsidRPr="00D31156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p</w:t>
            </w:r>
            <w:r w:rsidRPr="00D31156">
              <w:rPr>
                <w:rFonts w:ascii="Arial" w:hAnsi="Arial" w:cs="Arial"/>
                <w:b/>
                <w:spacing w:val="1"/>
              </w:rPr>
              <w:t>a</w:t>
            </w:r>
            <w:r w:rsidRPr="00D31156">
              <w:rPr>
                <w:rFonts w:ascii="Arial" w:hAnsi="Arial" w:cs="Arial"/>
                <w:b/>
              </w:rPr>
              <w:t>r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826" w:rsidRPr="00D31156" w:rsidRDefault="00650E2C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D31156">
              <w:rPr>
                <w:rFonts w:ascii="Arial" w:hAnsi="Arial" w:cs="Arial"/>
                <w:spacing w:val="-1"/>
              </w:rPr>
              <w:t>R</w:t>
            </w:r>
            <w:r w:rsidRPr="00D31156">
              <w:rPr>
                <w:rFonts w:ascii="Arial" w:hAnsi="Arial" w:cs="Arial"/>
              </w:rPr>
              <w:t>e</w:t>
            </w:r>
            <w:r w:rsidRPr="00D31156">
              <w:rPr>
                <w:rFonts w:ascii="Arial" w:hAnsi="Arial" w:cs="Arial"/>
                <w:spacing w:val="-1"/>
              </w:rPr>
              <w:t>v</w:t>
            </w:r>
            <w:r w:rsidRPr="00D31156">
              <w:rPr>
                <w:rFonts w:ascii="Arial" w:hAnsi="Arial" w:cs="Arial"/>
                <w:spacing w:val="2"/>
              </w:rPr>
              <w:t>i</w:t>
            </w:r>
            <w:r w:rsidRPr="00D31156">
              <w:rPr>
                <w:rFonts w:ascii="Arial" w:hAnsi="Arial" w:cs="Arial"/>
                <w:spacing w:val="-1"/>
              </w:rPr>
              <w:t>s</w:t>
            </w:r>
            <w:r w:rsidRPr="00D31156">
              <w:rPr>
                <w:rFonts w:ascii="Arial" w:hAnsi="Arial" w:cs="Arial"/>
              </w:rPr>
              <w:t>ed</w:t>
            </w:r>
            <w:r w:rsidRPr="00D31156">
              <w:rPr>
                <w:rFonts w:ascii="Arial" w:hAnsi="Arial" w:cs="Arial"/>
                <w:spacing w:val="-4"/>
              </w:rPr>
              <w:t xml:space="preserve"> </w:t>
            </w:r>
            <w:r w:rsidRPr="00D31156">
              <w:rPr>
                <w:rFonts w:ascii="Arial" w:hAnsi="Arial" w:cs="Arial"/>
              </w:rPr>
              <w:t>as</w:t>
            </w:r>
            <w:r w:rsidRPr="00D31156">
              <w:rPr>
                <w:rFonts w:ascii="Arial" w:hAnsi="Arial" w:cs="Arial"/>
                <w:spacing w:val="-2"/>
              </w:rPr>
              <w:t xml:space="preserve"> </w:t>
            </w:r>
            <w:r w:rsidRPr="00D31156">
              <w:rPr>
                <w:rFonts w:ascii="Arial" w:hAnsi="Arial" w:cs="Arial"/>
                <w:spacing w:val="2"/>
              </w:rPr>
              <w:t>s</w:t>
            </w:r>
            <w:r w:rsidRPr="00D31156">
              <w:rPr>
                <w:rFonts w:ascii="Arial" w:hAnsi="Arial" w:cs="Arial"/>
                <w:spacing w:val="-1"/>
              </w:rPr>
              <w:t>u</w:t>
            </w:r>
            <w:r w:rsidRPr="00D31156">
              <w:rPr>
                <w:rFonts w:ascii="Arial" w:hAnsi="Arial" w:cs="Arial"/>
                <w:spacing w:val="1"/>
              </w:rPr>
              <w:t>g</w:t>
            </w:r>
            <w:r w:rsidRPr="00D31156">
              <w:rPr>
                <w:rFonts w:ascii="Arial" w:hAnsi="Arial" w:cs="Arial"/>
                <w:spacing w:val="-1"/>
              </w:rPr>
              <w:t>g</w:t>
            </w:r>
            <w:r w:rsidRPr="00D31156">
              <w:rPr>
                <w:rFonts w:ascii="Arial" w:hAnsi="Arial" w:cs="Arial"/>
              </w:rPr>
              <w:t>e</w:t>
            </w:r>
            <w:r w:rsidRPr="00D31156">
              <w:rPr>
                <w:rFonts w:ascii="Arial" w:hAnsi="Arial" w:cs="Arial"/>
                <w:spacing w:val="2"/>
              </w:rPr>
              <w:t>s</w:t>
            </w:r>
            <w:r w:rsidRPr="00D31156">
              <w:rPr>
                <w:rFonts w:ascii="Arial" w:hAnsi="Arial" w:cs="Arial"/>
              </w:rPr>
              <w:t>te</w:t>
            </w:r>
            <w:r w:rsidRPr="00D31156">
              <w:rPr>
                <w:rFonts w:ascii="Arial" w:hAnsi="Arial" w:cs="Arial"/>
                <w:spacing w:val="1"/>
              </w:rPr>
              <w:t>d</w:t>
            </w:r>
            <w:r w:rsidRPr="00D31156">
              <w:rPr>
                <w:rFonts w:ascii="Arial" w:hAnsi="Arial" w:cs="Arial"/>
              </w:rPr>
              <w:t>.</w:t>
            </w:r>
          </w:p>
        </w:tc>
      </w:tr>
    </w:tbl>
    <w:p w:rsidR="001B6826" w:rsidRPr="00D31156" w:rsidRDefault="001B6826">
      <w:pPr>
        <w:spacing w:before="7" w:line="180" w:lineRule="exact"/>
        <w:rPr>
          <w:rFonts w:ascii="Arial" w:hAnsi="Arial" w:cs="Arial"/>
        </w:rPr>
      </w:pPr>
    </w:p>
    <w:p w:rsidR="001B6826" w:rsidRPr="00D31156" w:rsidRDefault="001B6826">
      <w:pPr>
        <w:spacing w:line="200" w:lineRule="exact"/>
        <w:rPr>
          <w:rFonts w:ascii="Arial" w:hAnsi="Arial" w:cs="Arial"/>
        </w:rPr>
      </w:pPr>
    </w:p>
    <w:p w:rsidR="001B6826" w:rsidRPr="00D31156" w:rsidRDefault="001B6826">
      <w:pPr>
        <w:spacing w:line="200" w:lineRule="exact"/>
        <w:rPr>
          <w:rFonts w:ascii="Arial" w:hAnsi="Arial" w:cs="Arial"/>
        </w:rPr>
      </w:pPr>
    </w:p>
    <w:p w:rsidR="001B6826" w:rsidRPr="00D31156" w:rsidRDefault="001B6826">
      <w:pPr>
        <w:spacing w:line="200" w:lineRule="exact"/>
        <w:rPr>
          <w:rFonts w:ascii="Arial" w:hAnsi="Arial" w:cs="Arial"/>
        </w:rPr>
      </w:pPr>
    </w:p>
    <w:p w:rsidR="001B6826" w:rsidRPr="00D31156" w:rsidRDefault="001B6826">
      <w:pPr>
        <w:spacing w:line="200" w:lineRule="exact"/>
        <w:rPr>
          <w:rFonts w:ascii="Arial" w:hAnsi="Arial" w:cs="Arial"/>
        </w:rPr>
      </w:pPr>
    </w:p>
    <w:p w:rsidR="001B6826" w:rsidRPr="00D31156" w:rsidRDefault="001B6826">
      <w:pPr>
        <w:spacing w:line="200" w:lineRule="exact"/>
        <w:rPr>
          <w:rFonts w:ascii="Arial" w:hAnsi="Arial" w:cs="Arial"/>
        </w:rPr>
      </w:pPr>
    </w:p>
    <w:p w:rsidR="001B6826" w:rsidRPr="00D31156" w:rsidRDefault="001B6826">
      <w:pPr>
        <w:spacing w:line="200" w:lineRule="exact"/>
        <w:rPr>
          <w:rFonts w:ascii="Arial" w:hAnsi="Arial" w:cs="Arial"/>
        </w:rPr>
      </w:pPr>
    </w:p>
    <w:p w:rsidR="001B6826" w:rsidRPr="00D31156" w:rsidRDefault="001B6826">
      <w:pPr>
        <w:spacing w:line="200" w:lineRule="exact"/>
        <w:rPr>
          <w:rFonts w:ascii="Arial" w:hAnsi="Arial" w:cs="Arial"/>
        </w:rPr>
      </w:pPr>
    </w:p>
    <w:p w:rsidR="001B6826" w:rsidRPr="00D31156" w:rsidRDefault="001B6826">
      <w:pPr>
        <w:spacing w:line="200" w:lineRule="exact"/>
        <w:rPr>
          <w:rFonts w:ascii="Arial" w:hAnsi="Arial" w:cs="Arial"/>
        </w:rPr>
      </w:pPr>
    </w:p>
    <w:p w:rsidR="00D31156" w:rsidRPr="00D31156" w:rsidRDefault="00D31156">
      <w:pPr>
        <w:spacing w:line="200" w:lineRule="exact"/>
        <w:rPr>
          <w:rFonts w:ascii="Arial" w:hAnsi="Arial" w:cs="Arial"/>
        </w:rPr>
      </w:pPr>
    </w:p>
    <w:p w:rsidR="00D31156" w:rsidRPr="00D31156" w:rsidRDefault="00D31156">
      <w:pPr>
        <w:spacing w:line="200" w:lineRule="exact"/>
        <w:rPr>
          <w:rFonts w:ascii="Arial" w:hAnsi="Arial" w:cs="Arial"/>
        </w:rPr>
      </w:pPr>
    </w:p>
    <w:p w:rsidR="00D31156" w:rsidRPr="00D31156" w:rsidRDefault="00D31156">
      <w:pPr>
        <w:spacing w:line="200" w:lineRule="exact"/>
        <w:rPr>
          <w:rFonts w:ascii="Arial" w:hAnsi="Arial" w:cs="Arial"/>
        </w:rPr>
      </w:pPr>
    </w:p>
    <w:p w:rsidR="00D31156" w:rsidRPr="00D31156" w:rsidRDefault="00D31156">
      <w:pPr>
        <w:spacing w:line="200" w:lineRule="exact"/>
        <w:rPr>
          <w:rFonts w:ascii="Arial" w:hAnsi="Arial" w:cs="Arial"/>
        </w:rPr>
      </w:pPr>
    </w:p>
    <w:p w:rsidR="00D31156" w:rsidRPr="00D31156" w:rsidRDefault="00D31156">
      <w:pPr>
        <w:spacing w:line="200" w:lineRule="exact"/>
        <w:rPr>
          <w:rFonts w:ascii="Arial" w:hAnsi="Arial" w:cs="Arial"/>
        </w:rPr>
      </w:pPr>
    </w:p>
    <w:p w:rsidR="001B6826" w:rsidRPr="00D31156" w:rsidRDefault="001B6826">
      <w:pPr>
        <w:spacing w:line="200" w:lineRule="exact"/>
        <w:rPr>
          <w:rFonts w:ascii="Arial" w:hAnsi="Arial" w:cs="Arial"/>
        </w:rPr>
      </w:pPr>
    </w:p>
    <w:p w:rsidR="001B6826" w:rsidRPr="00D31156" w:rsidRDefault="001B6826">
      <w:pPr>
        <w:spacing w:line="200" w:lineRule="exact"/>
        <w:rPr>
          <w:rFonts w:ascii="Arial" w:hAnsi="Arial" w:cs="Arial"/>
        </w:rPr>
      </w:pPr>
    </w:p>
    <w:p w:rsidR="001B6826" w:rsidRPr="00D31156" w:rsidRDefault="005012A3">
      <w:pPr>
        <w:spacing w:before="33"/>
        <w:ind w:left="220"/>
        <w:rPr>
          <w:rFonts w:ascii="Arial" w:hAnsi="Arial" w:cs="Arial"/>
        </w:rPr>
      </w:pPr>
      <w:r>
        <w:rPr>
          <w:rFonts w:ascii="Arial" w:hAnsi="Arial" w:cs="Arial"/>
        </w:rPr>
        <w:pict>
          <v:group id="_x0000_s1026" style="position:absolute;left:0;text-align:left;margin-left:71.45pt;margin-top:1.25pt;width:41.6pt;height:12.5pt;z-index:-251657728;mso-position-horizontal-relative:page" coordorigin="1429,25" coordsize="832,250">
            <v:shape id="_x0000_s1028" style="position:absolute;left:1440;top:35;width:811;height:230" coordorigin="1440,35" coordsize="811,230" path="m1440,265r811,l2251,35r-811,l1440,265xe" fillcolor="yellow" stroked="f">
              <v:path arrowok="t"/>
            </v:shape>
            <v:shape id="_x0000_s1027" style="position:absolute;left:1440;top:251;width:811;height:0" coordorigin="1440,251" coordsize="811,0" path="m1440,251r811,e" filled="f" strokeweight="1.06pt">
              <v:path arrowok="t"/>
            </v:shape>
            <w10:wrap anchorx="page"/>
          </v:group>
        </w:pict>
      </w:r>
      <w:r w:rsidR="00650E2C" w:rsidRPr="00D31156">
        <w:rPr>
          <w:rFonts w:ascii="Arial" w:hAnsi="Arial" w:cs="Arial"/>
          <w:b/>
        </w:rPr>
        <w:t>PART</w:t>
      </w:r>
      <w:r w:rsidR="00650E2C" w:rsidRPr="00D31156">
        <w:rPr>
          <w:rFonts w:ascii="Arial" w:hAnsi="Arial" w:cs="Arial"/>
          <w:b/>
          <w:spacing w:val="45"/>
        </w:rPr>
        <w:t xml:space="preserve"> </w:t>
      </w:r>
      <w:r w:rsidR="00650E2C" w:rsidRPr="00D31156">
        <w:rPr>
          <w:rFonts w:ascii="Arial" w:hAnsi="Arial" w:cs="Arial"/>
          <w:b/>
          <w:spacing w:val="1"/>
        </w:rPr>
        <w:t>2</w:t>
      </w:r>
      <w:r w:rsidR="00650E2C" w:rsidRPr="00D31156">
        <w:rPr>
          <w:rFonts w:ascii="Arial" w:hAnsi="Arial" w:cs="Arial"/>
          <w:b/>
        </w:rPr>
        <w:t>:</w:t>
      </w:r>
    </w:p>
    <w:p w:rsidR="001B6826" w:rsidRPr="00D31156" w:rsidRDefault="001B6826">
      <w:pPr>
        <w:spacing w:before="5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8"/>
        <w:gridCol w:w="8600"/>
        <w:gridCol w:w="5650"/>
      </w:tblGrid>
      <w:tr w:rsidR="001B6826" w:rsidRPr="00D31156">
        <w:trPr>
          <w:trHeight w:hRule="exact" w:val="946"/>
        </w:trPr>
        <w:tc>
          <w:tcPr>
            <w:tcW w:w="6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826" w:rsidRPr="00D31156" w:rsidRDefault="001B6826">
            <w:pPr>
              <w:rPr>
                <w:rFonts w:ascii="Arial" w:hAnsi="Arial" w:cs="Arial"/>
              </w:rPr>
            </w:pPr>
          </w:p>
        </w:tc>
        <w:tc>
          <w:tcPr>
            <w:tcW w:w="8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826" w:rsidRPr="00D31156" w:rsidRDefault="00650E2C">
            <w:pPr>
              <w:spacing w:line="220" w:lineRule="exact"/>
              <w:ind w:left="100"/>
              <w:rPr>
                <w:rFonts w:ascii="Arial" w:hAnsi="Arial" w:cs="Arial"/>
              </w:rPr>
            </w:pPr>
            <w:r w:rsidRPr="00D31156">
              <w:rPr>
                <w:rFonts w:ascii="Arial" w:hAnsi="Arial" w:cs="Arial"/>
                <w:b/>
              </w:rPr>
              <w:t>Re</w:t>
            </w:r>
            <w:r w:rsidRPr="00D31156">
              <w:rPr>
                <w:rFonts w:ascii="Arial" w:hAnsi="Arial" w:cs="Arial"/>
                <w:b/>
                <w:spacing w:val="2"/>
              </w:rPr>
              <w:t>v</w:t>
            </w:r>
            <w:r w:rsidRPr="00D31156">
              <w:rPr>
                <w:rFonts w:ascii="Arial" w:hAnsi="Arial" w:cs="Arial"/>
                <w:b/>
              </w:rPr>
              <w:t>ie</w:t>
            </w:r>
            <w:r w:rsidRPr="00D31156">
              <w:rPr>
                <w:rFonts w:ascii="Arial" w:hAnsi="Arial" w:cs="Arial"/>
                <w:b/>
                <w:spacing w:val="3"/>
              </w:rPr>
              <w:t>w</w:t>
            </w:r>
            <w:r w:rsidRPr="00D31156">
              <w:rPr>
                <w:rFonts w:ascii="Arial" w:hAnsi="Arial" w:cs="Arial"/>
                <w:b/>
              </w:rPr>
              <w:t>e</w:t>
            </w:r>
            <w:r w:rsidRPr="00D31156">
              <w:rPr>
                <w:rFonts w:ascii="Arial" w:hAnsi="Arial" w:cs="Arial"/>
                <w:b/>
                <w:spacing w:val="1"/>
              </w:rPr>
              <w:t>r’</w:t>
            </w:r>
            <w:r w:rsidRPr="00D31156">
              <w:rPr>
                <w:rFonts w:ascii="Arial" w:hAnsi="Arial" w:cs="Arial"/>
                <w:b/>
              </w:rPr>
              <w:t>s</w:t>
            </w:r>
            <w:r w:rsidRPr="00D31156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c</w:t>
            </w:r>
            <w:r w:rsidRPr="00D31156">
              <w:rPr>
                <w:rFonts w:ascii="Arial" w:hAnsi="Arial" w:cs="Arial"/>
                <w:b/>
                <w:spacing w:val="1"/>
              </w:rPr>
              <w:t>o</w:t>
            </w:r>
            <w:r w:rsidRPr="00D31156">
              <w:rPr>
                <w:rFonts w:ascii="Arial" w:hAnsi="Arial" w:cs="Arial"/>
                <w:b/>
              </w:rPr>
              <w:t>m</w:t>
            </w:r>
            <w:r w:rsidRPr="00D31156">
              <w:rPr>
                <w:rFonts w:ascii="Arial" w:hAnsi="Arial" w:cs="Arial"/>
                <w:b/>
                <w:spacing w:val="-3"/>
              </w:rPr>
              <w:t>m</w:t>
            </w:r>
            <w:r w:rsidRPr="00D31156">
              <w:rPr>
                <w:rFonts w:ascii="Arial" w:hAnsi="Arial" w:cs="Arial"/>
                <w:b/>
              </w:rPr>
              <w:t>ent</w:t>
            </w:r>
          </w:p>
        </w:tc>
        <w:tc>
          <w:tcPr>
            <w:tcW w:w="5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826" w:rsidRPr="00D31156" w:rsidRDefault="00650E2C">
            <w:pPr>
              <w:spacing w:line="220" w:lineRule="exact"/>
              <w:ind w:left="-1"/>
              <w:rPr>
                <w:rFonts w:ascii="Arial" w:hAnsi="Arial" w:cs="Arial"/>
              </w:rPr>
            </w:pPr>
            <w:r w:rsidRPr="00D31156">
              <w:rPr>
                <w:rFonts w:ascii="Arial" w:hAnsi="Arial" w:cs="Arial"/>
                <w:b/>
              </w:rPr>
              <w:t>Auth</w:t>
            </w:r>
            <w:r w:rsidRPr="00D31156">
              <w:rPr>
                <w:rFonts w:ascii="Arial" w:hAnsi="Arial" w:cs="Arial"/>
                <w:b/>
                <w:spacing w:val="1"/>
              </w:rPr>
              <w:t>o</w:t>
            </w:r>
            <w:r w:rsidRPr="00D31156">
              <w:rPr>
                <w:rFonts w:ascii="Arial" w:hAnsi="Arial" w:cs="Arial"/>
                <w:b/>
                <w:spacing w:val="5"/>
              </w:rPr>
              <w:t>r</w:t>
            </w:r>
            <w:r w:rsidRPr="00D31156">
              <w:rPr>
                <w:rFonts w:ascii="Arial" w:hAnsi="Arial" w:cs="Arial"/>
                <w:b/>
                <w:spacing w:val="-6"/>
              </w:rPr>
              <w:t>’</w:t>
            </w:r>
            <w:r w:rsidRPr="00D31156">
              <w:rPr>
                <w:rFonts w:ascii="Arial" w:hAnsi="Arial" w:cs="Arial"/>
                <w:b/>
              </w:rPr>
              <w:t>s</w:t>
            </w:r>
            <w:r w:rsidRPr="00D3115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Fe</w:t>
            </w:r>
            <w:r w:rsidRPr="00D31156">
              <w:rPr>
                <w:rFonts w:ascii="Arial" w:hAnsi="Arial" w:cs="Arial"/>
                <w:b/>
                <w:spacing w:val="1"/>
              </w:rPr>
              <w:t>e</w:t>
            </w:r>
            <w:r w:rsidRPr="00D31156">
              <w:rPr>
                <w:rFonts w:ascii="Arial" w:hAnsi="Arial" w:cs="Arial"/>
                <w:b/>
              </w:rPr>
              <w:t>d</w:t>
            </w:r>
            <w:r w:rsidRPr="00D31156">
              <w:rPr>
                <w:rFonts w:ascii="Arial" w:hAnsi="Arial" w:cs="Arial"/>
                <w:b/>
                <w:spacing w:val="-1"/>
              </w:rPr>
              <w:t>b</w:t>
            </w:r>
            <w:r w:rsidRPr="00D31156">
              <w:rPr>
                <w:rFonts w:ascii="Arial" w:hAnsi="Arial" w:cs="Arial"/>
                <w:b/>
                <w:spacing w:val="1"/>
              </w:rPr>
              <w:t>a</w:t>
            </w:r>
            <w:r w:rsidRPr="00D31156">
              <w:rPr>
                <w:rFonts w:ascii="Arial" w:hAnsi="Arial" w:cs="Arial"/>
                <w:b/>
              </w:rPr>
              <w:t>ck</w:t>
            </w:r>
            <w:r w:rsidRPr="00D3115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31156">
              <w:rPr>
                <w:rFonts w:ascii="Arial" w:hAnsi="Arial" w:cs="Arial"/>
                <w:spacing w:val="1"/>
              </w:rPr>
              <w:t>(I</w:t>
            </w:r>
            <w:r w:rsidRPr="00D31156">
              <w:rPr>
                <w:rFonts w:ascii="Arial" w:hAnsi="Arial" w:cs="Arial"/>
              </w:rPr>
              <w:t>t</w:t>
            </w:r>
            <w:r w:rsidRPr="00D31156">
              <w:rPr>
                <w:rFonts w:ascii="Arial" w:hAnsi="Arial" w:cs="Arial"/>
                <w:spacing w:val="-2"/>
              </w:rPr>
              <w:t xml:space="preserve"> </w:t>
            </w:r>
            <w:r w:rsidRPr="00D31156">
              <w:rPr>
                <w:rFonts w:ascii="Arial" w:hAnsi="Arial" w:cs="Arial"/>
              </w:rPr>
              <w:t>is</w:t>
            </w:r>
            <w:r w:rsidRPr="00D31156">
              <w:rPr>
                <w:rFonts w:ascii="Arial" w:hAnsi="Arial" w:cs="Arial"/>
                <w:spacing w:val="1"/>
              </w:rPr>
              <w:t xml:space="preserve"> </w:t>
            </w:r>
            <w:r w:rsidRPr="00D31156">
              <w:rPr>
                <w:rFonts w:ascii="Arial" w:hAnsi="Arial" w:cs="Arial"/>
                <w:spacing w:val="-1"/>
              </w:rPr>
              <w:t>m</w:t>
            </w:r>
            <w:r w:rsidRPr="00D31156">
              <w:rPr>
                <w:rFonts w:ascii="Arial" w:hAnsi="Arial" w:cs="Arial"/>
                <w:spacing w:val="3"/>
              </w:rPr>
              <w:t>a</w:t>
            </w:r>
            <w:r w:rsidRPr="00D31156">
              <w:rPr>
                <w:rFonts w:ascii="Arial" w:hAnsi="Arial" w:cs="Arial"/>
                <w:spacing w:val="1"/>
              </w:rPr>
              <w:t>nd</w:t>
            </w:r>
            <w:r w:rsidRPr="00D31156">
              <w:rPr>
                <w:rFonts w:ascii="Arial" w:hAnsi="Arial" w:cs="Arial"/>
              </w:rPr>
              <w:t>at</w:t>
            </w:r>
            <w:r w:rsidRPr="00D31156">
              <w:rPr>
                <w:rFonts w:ascii="Arial" w:hAnsi="Arial" w:cs="Arial"/>
                <w:spacing w:val="1"/>
              </w:rPr>
              <w:t>or</w:t>
            </w:r>
            <w:r w:rsidRPr="00D31156">
              <w:rPr>
                <w:rFonts w:ascii="Arial" w:hAnsi="Arial" w:cs="Arial"/>
              </w:rPr>
              <w:t>y</w:t>
            </w:r>
            <w:r w:rsidRPr="00D31156">
              <w:rPr>
                <w:rFonts w:ascii="Arial" w:hAnsi="Arial" w:cs="Arial"/>
                <w:spacing w:val="-12"/>
              </w:rPr>
              <w:t xml:space="preserve"> </w:t>
            </w:r>
            <w:r w:rsidRPr="00D31156">
              <w:rPr>
                <w:rFonts w:ascii="Arial" w:hAnsi="Arial" w:cs="Arial"/>
                <w:spacing w:val="2"/>
              </w:rPr>
              <w:t>t</w:t>
            </w:r>
            <w:r w:rsidRPr="00D31156">
              <w:rPr>
                <w:rFonts w:ascii="Arial" w:hAnsi="Arial" w:cs="Arial"/>
                <w:spacing w:val="-1"/>
              </w:rPr>
              <w:t>h</w:t>
            </w:r>
            <w:r w:rsidRPr="00D31156">
              <w:rPr>
                <w:rFonts w:ascii="Arial" w:hAnsi="Arial" w:cs="Arial"/>
              </w:rPr>
              <w:t>at</w:t>
            </w:r>
            <w:r w:rsidRPr="00D31156">
              <w:rPr>
                <w:rFonts w:ascii="Arial" w:hAnsi="Arial" w:cs="Arial"/>
                <w:spacing w:val="-3"/>
              </w:rPr>
              <w:t xml:space="preserve"> </w:t>
            </w:r>
            <w:r w:rsidRPr="00D31156">
              <w:rPr>
                <w:rFonts w:ascii="Arial" w:hAnsi="Arial" w:cs="Arial"/>
              </w:rPr>
              <w:t>a</w:t>
            </w:r>
            <w:r w:rsidRPr="00D31156">
              <w:rPr>
                <w:rFonts w:ascii="Arial" w:hAnsi="Arial" w:cs="Arial"/>
                <w:spacing w:val="-1"/>
              </w:rPr>
              <w:t>u</w:t>
            </w:r>
            <w:r w:rsidRPr="00D31156">
              <w:rPr>
                <w:rFonts w:ascii="Arial" w:hAnsi="Arial" w:cs="Arial"/>
                <w:spacing w:val="2"/>
              </w:rPr>
              <w:t>t</w:t>
            </w:r>
            <w:r w:rsidRPr="00D31156">
              <w:rPr>
                <w:rFonts w:ascii="Arial" w:hAnsi="Arial" w:cs="Arial"/>
                <w:spacing w:val="-1"/>
              </w:rPr>
              <w:t>h</w:t>
            </w:r>
            <w:r w:rsidRPr="00D31156">
              <w:rPr>
                <w:rFonts w:ascii="Arial" w:hAnsi="Arial" w:cs="Arial"/>
                <w:spacing w:val="1"/>
              </w:rPr>
              <w:t>or</w:t>
            </w:r>
            <w:r w:rsidRPr="00D31156">
              <w:rPr>
                <w:rFonts w:ascii="Arial" w:hAnsi="Arial" w:cs="Arial"/>
              </w:rPr>
              <w:t>s</w:t>
            </w:r>
            <w:r w:rsidRPr="00D31156">
              <w:rPr>
                <w:rFonts w:ascii="Arial" w:hAnsi="Arial" w:cs="Arial"/>
                <w:spacing w:val="-6"/>
              </w:rPr>
              <w:t xml:space="preserve"> </w:t>
            </w:r>
            <w:r w:rsidRPr="00D31156">
              <w:rPr>
                <w:rFonts w:ascii="Arial" w:hAnsi="Arial" w:cs="Arial"/>
                <w:spacing w:val="2"/>
              </w:rPr>
              <w:t>s</w:t>
            </w:r>
            <w:r w:rsidRPr="00D31156">
              <w:rPr>
                <w:rFonts w:ascii="Arial" w:hAnsi="Arial" w:cs="Arial"/>
                <w:spacing w:val="-1"/>
              </w:rPr>
              <w:t>h</w:t>
            </w:r>
            <w:r w:rsidRPr="00D31156">
              <w:rPr>
                <w:rFonts w:ascii="Arial" w:hAnsi="Arial" w:cs="Arial"/>
                <w:spacing w:val="1"/>
              </w:rPr>
              <w:t>o</w:t>
            </w:r>
            <w:r w:rsidRPr="00D31156">
              <w:rPr>
                <w:rFonts w:ascii="Arial" w:hAnsi="Arial" w:cs="Arial"/>
                <w:spacing w:val="-1"/>
              </w:rPr>
              <w:t>u</w:t>
            </w:r>
            <w:r w:rsidRPr="00D31156">
              <w:rPr>
                <w:rFonts w:ascii="Arial" w:hAnsi="Arial" w:cs="Arial"/>
              </w:rPr>
              <w:t>ld</w:t>
            </w:r>
            <w:r w:rsidRPr="00D31156">
              <w:rPr>
                <w:rFonts w:ascii="Arial" w:hAnsi="Arial" w:cs="Arial"/>
                <w:spacing w:val="-2"/>
              </w:rPr>
              <w:t xml:space="preserve"> w</w:t>
            </w:r>
            <w:r w:rsidRPr="00D31156">
              <w:rPr>
                <w:rFonts w:ascii="Arial" w:hAnsi="Arial" w:cs="Arial"/>
                <w:spacing w:val="1"/>
              </w:rPr>
              <w:t>r</w:t>
            </w:r>
            <w:r w:rsidRPr="00D31156">
              <w:rPr>
                <w:rFonts w:ascii="Arial" w:hAnsi="Arial" w:cs="Arial"/>
              </w:rPr>
              <w:t>i</w:t>
            </w:r>
            <w:r w:rsidRPr="00D31156">
              <w:rPr>
                <w:rFonts w:ascii="Arial" w:hAnsi="Arial" w:cs="Arial"/>
                <w:spacing w:val="2"/>
              </w:rPr>
              <w:t>t</w:t>
            </w:r>
            <w:r w:rsidRPr="00D31156">
              <w:rPr>
                <w:rFonts w:ascii="Arial" w:hAnsi="Arial" w:cs="Arial"/>
              </w:rPr>
              <w:t>e</w:t>
            </w:r>
            <w:r w:rsidRPr="00D31156">
              <w:rPr>
                <w:rFonts w:ascii="Arial" w:hAnsi="Arial" w:cs="Arial"/>
                <w:spacing w:val="-3"/>
              </w:rPr>
              <w:t xml:space="preserve"> </w:t>
            </w:r>
            <w:r w:rsidRPr="00D31156">
              <w:rPr>
                <w:rFonts w:ascii="Arial" w:hAnsi="Arial" w:cs="Arial"/>
                <w:spacing w:val="-1"/>
              </w:rPr>
              <w:t>h</w:t>
            </w:r>
            <w:r w:rsidRPr="00D31156">
              <w:rPr>
                <w:rFonts w:ascii="Arial" w:hAnsi="Arial" w:cs="Arial"/>
              </w:rPr>
              <w:t>i</w:t>
            </w:r>
            <w:r w:rsidRPr="00D31156">
              <w:rPr>
                <w:rFonts w:ascii="Arial" w:hAnsi="Arial" w:cs="Arial"/>
                <w:spacing w:val="-1"/>
              </w:rPr>
              <w:t>s</w:t>
            </w:r>
            <w:r w:rsidRPr="00D31156">
              <w:rPr>
                <w:rFonts w:ascii="Arial" w:hAnsi="Arial" w:cs="Arial"/>
                <w:spacing w:val="2"/>
              </w:rPr>
              <w:t>/</w:t>
            </w:r>
            <w:r w:rsidRPr="00D31156">
              <w:rPr>
                <w:rFonts w:ascii="Arial" w:hAnsi="Arial" w:cs="Arial"/>
                <w:spacing w:val="-1"/>
              </w:rPr>
              <w:t>h</w:t>
            </w:r>
            <w:r w:rsidRPr="00D31156">
              <w:rPr>
                <w:rFonts w:ascii="Arial" w:hAnsi="Arial" w:cs="Arial"/>
              </w:rPr>
              <w:t>er</w:t>
            </w:r>
          </w:p>
          <w:p w:rsidR="001B6826" w:rsidRPr="00D31156" w:rsidRDefault="00650E2C">
            <w:pPr>
              <w:spacing w:before="15"/>
              <w:ind w:left="-1"/>
              <w:rPr>
                <w:rFonts w:ascii="Arial" w:hAnsi="Arial" w:cs="Arial"/>
              </w:rPr>
            </w:pPr>
            <w:r w:rsidRPr="00D31156">
              <w:rPr>
                <w:rFonts w:ascii="Arial" w:hAnsi="Arial" w:cs="Arial"/>
                <w:spacing w:val="-2"/>
              </w:rPr>
              <w:t>f</w:t>
            </w:r>
            <w:r w:rsidRPr="00D31156">
              <w:rPr>
                <w:rFonts w:ascii="Arial" w:hAnsi="Arial" w:cs="Arial"/>
              </w:rPr>
              <w:t>e</w:t>
            </w:r>
            <w:r w:rsidRPr="00D31156">
              <w:rPr>
                <w:rFonts w:ascii="Arial" w:hAnsi="Arial" w:cs="Arial"/>
                <w:spacing w:val="1"/>
              </w:rPr>
              <w:t>edb</w:t>
            </w:r>
            <w:r w:rsidRPr="00D31156">
              <w:rPr>
                <w:rFonts w:ascii="Arial" w:hAnsi="Arial" w:cs="Arial"/>
              </w:rPr>
              <w:t>a</w:t>
            </w:r>
            <w:r w:rsidRPr="00D31156">
              <w:rPr>
                <w:rFonts w:ascii="Arial" w:hAnsi="Arial" w:cs="Arial"/>
                <w:spacing w:val="1"/>
              </w:rPr>
              <w:t>c</w:t>
            </w:r>
            <w:r w:rsidRPr="00D31156">
              <w:rPr>
                <w:rFonts w:ascii="Arial" w:hAnsi="Arial" w:cs="Arial"/>
              </w:rPr>
              <w:t>k</w:t>
            </w:r>
            <w:r w:rsidRPr="00D31156">
              <w:rPr>
                <w:rFonts w:ascii="Arial" w:hAnsi="Arial" w:cs="Arial"/>
                <w:spacing w:val="-8"/>
              </w:rPr>
              <w:t xml:space="preserve"> </w:t>
            </w:r>
            <w:r w:rsidRPr="00D31156">
              <w:rPr>
                <w:rFonts w:ascii="Arial" w:hAnsi="Arial" w:cs="Arial"/>
                <w:spacing w:val="-1"/>
              </w:rPr>
              <w:t>h</w:t>
            </w:r>
            <w:r w:rsidRPr="00D31156">
              <w:rPr>
                <w:rFonts w:ascii="Arial" w:hAnsi="Arial" w:cs="Arial"/>
              </w:rPr>
              <w:t>e</w:t>
            </w:r>
            <w:r w:rsidRPr="00D31156">
              <w:rPr>
                <w:rFonts w:ascii="Arial" w:hAnsi="Arial" w:cs="Arial"/>
                <w:spacing w:val="1"/>
              </w:rPr>
              <w:t>r</w:t>
            </w:r>
            <w:r w:rsidRPr="00D31156">
              <w:rPr>
                <w:rFonts w:ascii="Arial" w:hAnsi="Arial" w:cs="Arial"/>
              </w:rPr>
              <w:t>e)</w:t>
            </w:r>
          </w:p>
        </w:tc>
      </w:tr>
      <w:tr w:rsidR="001B6826" w:rsidRPr="00D31156">
        <w:trPr>
          <w:trHeight w:hRule="exact" w:val="931"/>
        </w:trPr>
        <w:tc>
          <w:tcPr>
            <w:tcW w:w="6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826" w:rsidRPr="00D31156" w:rsidRDefault="001B6826">
            <w:pPr>
              <w:spacing w:before="7" w:line="220" w:lineRule="exact"/>
              <w:rPr>
                <w:rFonts w:ascii="Arial" w:hAnsi="Arial" w:cs="Arial"/>
              </w:rPr>
            </w:pPr>
          </w:p>
          <w:p w:rsidR="001B6826" w:rsidRPr="00D31156" w:rsidRDefault="00650E2C">
            <w:pPr>
              <w:ind w:left="100"/>
              <w:rPr>
                <w:rFonts w:ascii="Arial" w:hAnsi="Arial" w:cs="Arial"/>
              </w:rPr>
            </w:pPr>
            <w:r w:rsidRPr="00D31156">
              <w:rPr>
                <w:rFonts w:ascii="Arial" w:hAnsi="Arial" w:cs="Arial"/>
                <w:b/>
              </w:rPr>
              <w:t>Are</w:t>
            </w:r>
            <w:r w:rsidRPr="00D3115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here</w:t>
            </w:r>
            <w:r w:rsidRPr="00D3115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e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</w:rPr>
              <w:t>hic</w:t>
            </w:r>
            <w:r w:rsidRPr="00D31156">
              <w:rPr>
                <w:rFonts w:ascii="Arial" w:hAnsi="Arial" w:cs="Arial"/>
                <w:b/>
                <w:spacing w:val="1"/>
              </w:rPr>
              <w:t>a</w:t>
            </w:r>
            <w:r w:rsidRPr="00D31156">
              <w:rPr>
                <w:rFonts w:ascii="Arial" w:hAnsi="Arial" w:cs="Arial"/>
                <w:b/>
              </w:rPr>
              <w:t>l</w:t>
            </w:r>
            <w:r w:rsidRPr="00D3115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is</w:t>
            </w:r>
            <w:r w:rsidRPr="00D31156">
              <w:rPr>
                <w:rFonts w:ascii="Arial" w:hAnsi="Arial" w:cs="Arial"/>
                <w:b/>
                <w:spacing w:val="-1"/>
              </w:rPr>
              <w:t>s</w:t>
            </w:r>
            <w:r w:rsidRPr="00D31156">
              <w:rPr>
                <w:rFonts w:ascii="Arial" w:hAnsi="Arial" w:cs="Arial"/>
                <w:b/>
              </w:rPr>
              <w:t>u</w:t>
            </w:r>
            <w:r w:rsidRPr="00D31156">
              <w:rPr>
                <w:rFonts w:ascii="Arial" w:hAnsi="Arial" w:cs="Arial"/>
                <w:b/>
                <w:spacing w:val="2"/>
              </w:rPr>
              <w:t>e</w:t>
            </w:r>
            <w:r w:rsidRPr="00D31156">
              <w:rPr>
                <w:rFonts w:ascii="Arial" w:hAnsi="Arial" w:cs="Arial"/>
                <w:b/>
              </w:rPr>
              <w:t>s</w:t>
            </w:r>
            <w:r w:rsidRPr="00D3115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D31156">
              <w:rPr>
                <w:rFonts w:ascii="Arial" w:hAnsi="Arial" w:cs="Arial"/>
                <w:b/>
              </w:rPr>
              <w:t>in</w:t>
            </w:r>
            <w:r w:rsidRPr="00D3115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1"/>
              </w:rPr>
              <w:t>t</w:t>
            </w:r>
            <w:r w:rsidRPr="00D31156">
              <w:rPr>
                <w:rFonts w:ascii="Arial" w:hAnsi="Arial" w:cs="Arial"/>
                <w:b/>
                <w:spacing w:val="2"/>
              </w:rPr>
              <w:t>h</w:t>
            </w:r>
            <w:r w:rsidRPr="00D31156">
              <w:rPr>
                <w:rFonts w:ascii="Arial" w:hAnsi="Arial" w:cs="Arial"/>
                <w:b/>
              </w:rPr>
              <w:t>is</w:t>
            </w:r>
            <w:r w:rsidRPr="00D31156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D31156">
              <w:rPr>
                <w:rFonts w:ascii="Arial" w:hAnsi="Arial" w:cs="Arial"/>
                <w:b/>
                <w:spacing w:val="-3"/>
              </w:rPr>
              <w:t>m</w:t>
            </w:r>
            <w:r w:rsidRPr="00D31156">
              <w:rPr>
                <w:rFonts w:ascii="Arial" w:hAnsi="Arial" w:cs="Arial"/>
                <w:b/>
                <w:spacing w:val="1"/>
              </w:rPr>
              <w:t>a</w:t>
            </w:r>
            <w:r w:rsidRPr="00D31156">
              <w:rPr>
                <w:rFonts w:ascii="Arial" w:hAnsi="Arial" w:cs="Arial"/>
                <w:b/>
              </w:rPr>
              <w:t>n</w:t>
            </w:r>
            <w:r w:rsidRPr="00D31156">
              <w:rPr>
                <w:rFonts w:ascii="Arial" w:hAnsi="Arial" w:cs="Arial"/>
                <w:b/>
                <w:spacing w:val="1"/>
              </w:rPr>
              <w:t>u</w:t>
            </w:r>
            <w:r w:rsidRPr="00D31156">
              <w:rPr>
                <w:rFonts w:ascii="Arial" w:hAnsi="Arial" w:cs="Arial"/>
                <w:b/>
                <w:spacing w:val="-1"/>
              </w:rPr>
              <w:t>s</w:t>
            </w:r>
            <w:r w:rsidRPr="00D31156">
              <w:rPr>
                <w:rFonts w:ascii="Arial" w:hAnsi="Arial" w:cs="Arial"/>
                <w:b/>
              </w:rPr>
              <w:t>c</w:t>
            </w:r>
            <w:r w:rsidRPr="00D31156">
              <w:rPr>
                <w:rFonts w:ascii="Arial" w:hAnsi="Arial" w:cs="Arial"/>
                <w:b/>
                <w:spacing w:val="1"/>
              </w:rPr>
              <w:t>r</w:t>
            </w:r>
            <w:r w:rsidRPr="00D31156">
              <w:rPr>
                <w:rFonts w:ascii="Arial" w:hAnsi="Arial" w:cs="Arial"/>
                <w:b/>
              </w:rPr>
              <w:t>ipt?</w:t>
            </w:r>
          </w:p>
        </w:tc>
        <w:tc>
          <w:tcPr>
            <w:tcW w:w="8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826" w:rsidRPr="00D31156" w:rsidRDefault="001B6826">
            <w:pPr>
              <w:spacing w:before="7" w:line="100" w:lineRule="exact"/>
              <w:rPr>
                <w:rFonts w:ascii="Arial" w:hAnsi="Arial" w:cs="Arial"/>
              </w:rPr>
            </w:pPr>
          </w:p>
          <w:p w:rsidR="001B6826" w:rsidRPr="00D31156" w:rsidRDefault="00650E2C">
            <w:pPr>
              <w:ind w:left="100"/>
              <w:rPr>
                <w:rFonts w:ascii="Arial" w:hAnsi="Arial" w:cs="Arial"/>
              </w:rPr>
            </w:pPr>
            <w:r w:rsidRPr="00D31156">
              <w:rPr>
                <w:rFonts w:ascii="Arial" w:hAnsi="Arial" w:cs="Arial"/>
                <w:i/>
                <w:spacing w:val="-2"/>
                <w:u w:val="single" w:color="000000"/>
              </w:rPr>
              <w:t>(</w:t>
            </w:r>
            <w:r w:rsidRPr="00D31156">
              <w:rPr>
                <w:rFonts w:ascii="Arial" w:hAnsi="Arial" w:cs="Arial"/>
                <w:i/>
                <w:spacing w:val="1"/>
                <w:u w:val="single" w:color="000000"/>
              </w:rPr>
              <w:t>I</w:t>
            </w:r>
            <w:r w:rsidRPr="00D31156">
              <w:rPr>
                <w:rFonts w:ascii="Arial" w:hAnsi="Arial" w:cs="Arial"/>
                <w:i/>
                <w:u w:val="single" w:color="000000"/>
              </w:rPr>
              <w:t>f</w:t>
            </w:r>
            <w:r w:rsidRPr="00D31156">
              <w:rPr>
                <w:rFonts w:ascii="Arial" w:hAnsi="Arial" w:cs="Arial"/>
                <w:i/>
                <w:spacing w:val="-2"/>
                <w:u w:val="single" w:color="000000"/>
              </w:rPr>
              <w:t xml:space="preserve"> </w:t>
            </w:r>
            <w:r w:rsidRPr="00D31156">
              <w:rPr>
                <w:rFonts w:ascii="Arial" w:hAnsi="Arial" w:cs="Arial"/>
                <w:i/>
                <w:spacing w:val="1"/>
                <w:u w:val="single" w:color="000000"/>
              </w:rPr>
              <w:t>y</w:t>
            </w:r>
            <w:r w:rsidRPr="00D31156">
              <w:rPr>
                <w:rFonts w:ascii="Arial" w:hAnsi="Arial" w:cs="Arial"/>
                <w:i/>
                <w:u w:val="single" w:color="000000"/>
              </w:rPr>
              <w:t>es,</w:t>
            </w:r>
            <w:r w:rsidRPr="00D31156">
              <w:rPr>
                <w:rFonts w:ascii="Arial" w:hAnsi="Arial" w:cs="Arial"/>
                <w:i/>
                <w:spacing w:val="-3"/>
                <w:u w:val="single" w:color="000000"/>
              </w:rPr>
              <w:t xml:space="preserve"> </w:t>
            </w:r>
            <w:proofErr w:type="gramStart"/>
            <w:r w:rsidRPr="00D31156">
              <w:rPr>
                <w:rFonts w:ascii="Arial" w:hAnsi="Arial" w:cs="Arial"/>
                <w:i/>
                <w:spacing w:val="-1"/>
                <w:u w:val="single" w:color="000000"/>
              </w:rPr>
              <w:t>K</w:t>
            </w:r>
            <w:r w:rsidRPr="00D31156">
              <w:rPr>
                <w:rFonts w:ascii="Arial" w:hAnsi="Arial" w:cs="Arial"/>
                <w:i/>
                <w:u w:val="single" w:color="000000"/>
              </w:rPr>
              <w:t>i</w:t>
            </w:r>
            <w:r w:rsidRPr="00D31156">
              <w:rPr>
                <w:rFonts w:ascii="Arial" w:hAnsi="Arial" w:cs="Arial"/>
                <w:i/>
                <w:spacing w:val="1"/>
                <w:u w:val="single" w:color="000000"/>
              </w:rPr>
              <w:t>nd</w:t>
            </w:r>
            <w:r w:rsidRPr="00D31156">
              <w:rPr>
                <w:rFonts w:ascii="Arial" w:hAnsi="Arial" w:cs="Arial"/>
                <w:i/>
                <w:u w:val="single" w:color="000000"/>
              </w:rPr>
              <w:t>ly</w:t>
            </w:r>
            <w:proofErr w:type="gramEnd"/>
            <w:r w:rsidRPr="00D31156">
              <w:rPr>
                <w:rFonts w:ascii="Arial" w:hAnsi="Arial" w:cs="Arial"/>
                <w:i/>
                <w:spacing w:val="-5"/>
                <w:u w:val="single" w:color="000000"/>
              </w:rPr>
              <w:t xml:space="preserve"> </w:t>
            </w:r>
            <w:r w:rsidRPr="00D31156">
              <w:rPr>
                <w:rFonts w:ascii="Arial" w:hAnsi="Arial" w:cs="Arial"/>
                <w:i/>
                <w:spacing w:val="1"/>
                <w:u w:val="single" w:color="000000"/>
              </w:rPr>
              <w:t>p</w:t>
            </w:r>
            <w:r w:rsidRPr="00D31156">
              <w:rPr>
                <w:rFonts w:ascii="Arial" w:hAnsi="Arial" w:cs="Arial"/>
                <w:i/>
                <w:u w:val="single" w:color="000000"/>
              </w:rPr>
              <w:t>le</w:t>
            </w:r>
            <w:r w:rsidRPr="00D31156">
              <w:rPr>
                <w:rFonts w:ascii="Arial" w:hAnsi="Arial" w:cs="Arial"/>
                <w:i/>
                <w:spacing w:val="1"/>
                <w:u w:val="single" w:color="000000"/>
              </w:rPr>
              <w:t>a</w:t>
            </w:r>
            <w:r w:rsidRPr="00D31156">
              <w:rPr>
                <w:rFonts w:ascii="Arial" w:hAnsi="Arial" w:cs="Arial"/>
                <w:i/>
                <w:spacing w:val="-1"/>
                <w:u w:val="single" w:color="000000"/>
              </w:rPr>
              <w:t>s</w:t>
            </w:r>
            <w:r w:rsidRPr="00D31156">
              <w:rPr>
                <w:rFonts w:ascii="Arial" w:hAnsi="Arial" w:cs="Arial"/>
                <w:i/>
                <w:u w:val="single" w:color="000000"/>
              </w:rPr>
              <w:t>e</w:t>
            </w:r>
            <w:r w:rsidRPr="00D31156">
              <w:rPr>
                <w:rFonts w:ascii="Arial" w:hAnsi="Arial" w:cs="Arial"/>
                <w:i/>
                <w:spacing w:val="-5"/>
                <w:u w:val="single" w:color="000000"/>
              </w:rPr>
              <w:t xml:space="preserve"> </w:t>
            </w:r>
            <w:r w:rsidRPr="00D31156">
              <w:rPr>
                <w:rFonts w:ascii="Arial" w:hAnsi="Arial" w:cs="Arial"/>
                <w:i/>
                <w:spacing w:val="-1"/>
                <w:u w:val="single" w:color="000000"/>
              </w:rPr>
              <w:t>w</w:t>
            </w:r>
            <w:r w:rsidRPr="00D31156">
              <w:rPr>
                <w:rFonts w:ascii="Arial" w:hAnsi="Arial" w:cs="Arial"/>
                <w:i/>
                <w:spacing w:val="2"/>
                <w:u w:val="single" w:color="000000"/>
              </w:rPr>
              <w:t>r</w:t>
            </w:r>
            <w:r w:rsidRPr="00D31156">
              <w:rPr>
                <w:rFonts w:ascii="Arial" w:hAnsi="Arial" w:cs="Arial"/>
                <w:i/>
                <w:u w:val="single" w:color="000000"/>
              </w:rPr>
              <w:t>ite</w:t>
            </w:r>
            <w:r w:rsidRPr="00D31156">
              <w:rPr>
                <w:rFonts w:ascii="Arial" w:hAnsi="Arial" w:cs="Arial"/>
                <w:i/>
                <w:spacing w:val="-5"/>
                <w:u w:val="single" w:color="000000"/>
              </w:rPr>
              <w:t xml:space="preserve"> </w:t>
            </w:r>
            <w:r w:rsidRPr="00D31156">
              <w:rPr>
                <w:rFonts w:ascii="Arial" w:hAnsi="Arial" w:cs="Arial"/>
                <w:i/>
                <w:spacing w:val="1"/>
                <w:u w:val="single" w:color="000000"/>
              </w:rPr>
              <w:t>do</w:t>
            </w:r>
            <w:r w:rsidRPr="00D31156">
              <w:rPr>
                <w:rFonts w:ascii="Arial" w:hAnsi="Arial" w:cs="Arial"/>
                <w:i/>
                <w:spacing w:val="-1"/>
                <w:u w:val="single" w:color="000000"/>
              </w:rPr>
              <w:t>w</w:t>
            </w:r>
            <w:r w:rsidRPr="00D31156">
              <w:rPr>
                <w:rFonts w:ascii="Arial" w:hAnsi="Arial" w:cs="Arial"/>
                <w:i/>
                <w:u w:val="single" w:color="000000"/>
              </w:rPr>
              <w:t>n</w:t>
            </w:r>
            <w:r w:rsidRPr="00D31156">
              <w:rPr>
                <w:rFonts w:ascii="Arial" w:hAnsi="Arial" w:cs="Arial"/>
                <w:i/>
                <w:spacing w:val="-4"/>
                <w:u w:val="single" w:color="000000"/>
              </w:rPr>
              <w:t xml:space="preserve"> </w:t>
            </w:r>
            <w:r w:rsidRPr="00D31156">
              <w:rPr>
                <w:rFonts w:ascii="Arial" w:hAnsi="Arial" w:cs="Arial"/>
                <w:i/>
                <w:u w:val="single" w:color="000000"/>
              </w:rPr>
              <w:t>t</w:t>
            </w:r>
            <w:r w:rsidRPr="00D31156">
              <w:rPr>
                <w:rFonts w:ascii="Arial" w:hAnsi="Arial" w:cs="Arial"/>
                <w:i/>
                <w:spacing w:val="1"/>
                <w:u w:val="single" w:color="000000"/>
              </w:rPr>
              <w:t>h</w:t>
            </w:r>
            <w:r w:rsidRPr="00D31156">
              <w:rPr>
                <w:rFonts w:ascii="Arial" w:hAnsi="Arial" w:cs="Arial"/>
                <w:i/>
                <w:u w:val="single" w:color="000000"/>
              </w:rPr>
              <w:t>e</w:t>
            </w:r>
            <w:r w:rsidRPr="00D31156">
              <w:rPr>
                <w:rFonts w:ascii="Arial" w:hAnsi="Arial" w:cs="Arial"/>
                <w:i/>
                <w:spacing w:val="-2"/>
                <w:u w:val="single" w:color="000000"/>
              </w:rPr>
              <w:t xml:space="preserve"> </w:t>
            </w:r>
            <w:r w:rsidRPr="00D31156">
              <w:rPr>
                <w:rFonts w:ascii="Arial" w:hAnsi="Arial" w:cs="Arial"/>
                <w:i/>
                <w:u w:val="single" w:color="000000"/>
              </w:rPr>
              <w:t>et</w:t>
            </w:r>
            <w:r w:rsidRPr="00D31156">
              <w:rPr>
                <w:rFonts w:ascii="Arial" w:hAnsi="Arial" w:cs="Arial"/>
                <w:i/>
                <w:spacing w:val="1"/>
                <w:u w:val="single" w:color="000000"/>
              </w:rPr>
              <w:t>h</w:t>
            </w:r>
            <w:r w:rsidRPr="00D31156">
              <w:rPr>
                <w:rFonts w:ascii="Arial" w:hAnsi="Arial" w:cs="Arial"/>
                <w:i/>
                <w:u w:val="single" w:color="000000"/>
              </w:rPr>
              <w:t>ic</w:t>
            </w:r>
            <w:r w:rsidRPr="00D31156">
              <w:rPr>
                <w:rFonts w:ascii="Arial" w:hAnsi="Arial" w:cs="Arial"/>
                <w:i/>
                <w:spacing w:val="1"/>
                <w:u w:val="single" w:color="000000"/>
              </w:rPr>
              <w:t>a</w:t>
            </w:r>
            <w:r w:rsidRPr="00D31156">
              <w:rPr>
                <w:rFonts w:ascii="Arial" w:hAnsi="Arial" w:cs="Arial"/>
                <w:i/>
                <w:u w:val="single" w:color="000000"/>
              </w:rPr>
              <w:t>l</w:t>
            </w:r>
            <w:r w:rsidRPr="00D31156">
              <w:rPr>
                <w:rFonts w:ascii="Arial" w:hAnsi="Arial" w:cs="Arial"/>
                <w:i/>
                <w:spacing w:val="-6"/>
                <w:u w:val="single" w:color="000000"/>
              </w:rPr>
              <w:t xml:space="preserve"> </w:t>
            </w:r>
            <w:r w:rsidRPr="00D31156">
              <w:rPr>
                <w:rFonts w:ascii="Arial" w:hAnsi="Arial" w:cs="Arial"/>
                <w:i/>
                <w:u w:val="single" w:color="000000"/>
              </w:rPr>
              <w:t>is</w:t>
            </w:r>
            <w:r w:rsidRPr="00D31156">
              <w:rPr>
                <w:rFonts w:ascii="Arial" w:hAnsi="Arial" w:cs="Arial"/>
                <w:i/>
                <w:spacing w:val="-1"/>
                <w:u w:val="single" w:color="000000"/>
              </w:rPr>
              <w:t>s</w:t>
            </w:r>
            <w:r w:rsidRPr="00D31156">
              <w:rPr>
                <w:rFonts w:ascii="Arial" w:hAnsi="Arial" w:cs="Arial"/>
                <w:i/>
                <w:spacing w:val="1"/>
                <w:u w:val="single" w:color="000000"/>
              </w:rPr>
              <w:t>u</w:t>
            </w:r>
            <w:r w:rsidRPr="00D31156">
              <w:rPr>
                <w:rFonts w:ascii="Arial" w:hAnsi="Arial" w:cs="Arial"/>
                <w:i/>
                <w:u w:val="single" w:color="000000"/>
              </w:rPr>
              <w:t>es</w:t>
            </w:r>
            <w:r w:rsidRPr="00D31156">
              <w:rPr>
                <w:rFonts w:ascii="Arial" w:hAnsi="Arial" w:cs="Arial"/>
                <w:i/>
                <w:spacing w:val="-5"/>
                <w:u w:val="single" w:color="000000"/>
              </w:rPr>
              <w:t xml:space="preserve"> </w:t>
            </w:r>
            <w:r w:rsidRPr="00D31156">
              <w:rPr>
                <w:rFonts w:ascii="Arial" w:hAnsi="Arial" w:cs="Arial"/>
                <w:i/>
                <w:spacing w:val="1"/>
                <w:u w:val="single" w:color="000000"/>
              </w:rPr>
              <w:t>h</w:t>
            </w:r>
            <w:r w:rsidRPr="00D31156">
              <w:rPr>
                <w:rFonts w:ascii="Arial" w:hAnsi="Arial" w:cs="Arial"/>
                <w:i/>
                <w:u w:val="single" w:color="000000"/>
              </w:rPr>
              <w:t>ere</w:t>
            </w:r>
            <w:r w:rsidRPr="00D31156">
              <w:rPr>
                <w:rFonts w:ascii="Arial" w:hAnsi="Arial" w:cs="Arial"/>
                <w:i/>
                <w:spacing w:val="-4"/>
                <w:u w:val="single" w:color="000000"/>
              </w:rPr>
              <w:t xml:space="preserve"> </w:t>
            </w:r>
            <w:r w:rsidRPr="00D31156">
              <w:rPr>
                <w:rFonts w:ascii="Arial" w:hAnsi="Arial" w:cs="Arial"/>
                <w:i/>
                <w:u w:val="single" w:color="000000"/>
              </w:rPr>
              <w:t>in</w:t>
            </w:r>
            <w:r w:rsidRPr="00D31156">
              <w:rPr>
                <w:rFonts w:ascii="Arial" w:hAnsi="Arial" w:cs="Arial"/>
                <w:i/>
                <w:spacing w:val="4"/>
                <w:u w:val="single" w:color="000000"/>
              </w:rPr>
              <w:t xml:space="preserve"> </w:t>
            </w:r>
            <w:r w:rsidRPr="00D31156">
              <w:rPr>
                <w:rFonts w:ascii="Arial" w:hAnsi="Arial" w:cs="Arial"/>
                <w:i/>
                <w:spacing w:val="1"/>
                <w:u w:val="single" w:color="000000"/>
              </w:rPr>
              <w:t>d</w:t>
            </w:r>
            <w:r w:rsidRPr="00D31156">
              <w:rPr>
                <w:rFonts w:ascii="Arial" w:hAnsi="Arial" w:cs="Arial"/>
                <w:i/>
                <w:u w:val="single" w:color="000000"/>
              </w:rPr>
              <w:t>et</w:t>
            </w:r>
            <w:r w:rsidRPr="00D31156">
              <w:rPr>
                <w:rFonts w:ascii="Arial" w:hAnsi="Arial" w:cs="Arial"/>
                <w:i/>
                <w:spacing w:val="1"/>
                <w:u w:val="single" w:color="000000"/>
              </w:rPr>
              <w:t>a</w:t>
            </w:r>
            <w:r w:rsidRPr="00D31156">
              <w:rPr>
                <w:rFonts w:ascii="Arial" w:hAnsi="Arial" w:cs="Arial"/>
                <w:i/>
                <w:u w:val="single" w:color="000000"/>
              </w:rPr>
              <w:t>il)</w:t>
            </w:r>
          </w:p>
        </w:tc>
        <w:tc>
          <w:tcPr>
            <w:tcW w:w="5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826" w:rsidRPr="00D31156" w:rsidRDefault="001B6826">
            <w:pPr>
              <w:rPr>
                <w:rFonts w:ascii="Arial" w:hAnsi="Arial" w:cs="Arial"/>
              </w:rPr>
            </w:pPr>
          </w:p>
        </w:tc>
      </w:tr>
    </w:tbl>
    <w:p w:rsidR="00650E2C" w:rsidRPr="00D31156" w:rsidRDefault="00650E2C">
      <w:pPr>
        <w:rPr>
          <w:rFonts w:ascii="Arial" w:hAnsi="Arial" w:cs="Arial"/>
        </w:rPr>
      </w:pPr>
    </w:p>
    <w:sectPr w:rsidR="00650E2C" w:rsidRPr="00D31156">
      <w:footerReference w:type="default" r:id="rId8"/>
      <w:pgSz w:w="23820" w:h="16840" w:orient="landscape"/>
      <w:pgMar w:top="1540" w:right="1320" w:bottom="280" w:left="1220" w:header="1303" w:footer="6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2A3" w:rsidRDefault="005012A3">
      <w:r>
        <w:separator/>
      </w:r>
    </w:p>
  </w:endnote>
  <w:endnote w:type="continuationSeparator" w:id="0">
    <w:p w:rsidR="005012A3" w:rsidRDefault="00501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6826" w:rsidRDefault="005012A3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1pt;margin-top:796.65pt;width:52.1pt;height:10.05pt;z-index:-251659776;mso-position-horizontal-relative:page;mso-position-vertical-relative:page" filled="f" stroked="f">
          <v:textbox inset="0,0,0,0">
            <w:txbxContent>
              <w:p w:rsidR="001B6826" w:rsidRDefault="00650E2C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1"/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a</w:t>
                </w:r>
                <w:r>
                  <w:rPr>
                    <w:spacing w:val="1"/>
                    <w:sz w:val="16"/>
                    <w:szCs w:val="16"/>
                  </w:rPr>
                  <w:t>t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pacing w:val="-4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D</w:t>
                </w:r>
                <w:r>
                  <w:rPr>
                    <w:sz w:val="16"/>
                    <w:szCs w:val="16"/>
                  </w:rPr>
                  <w:t>R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07.95pt;margin-top:796.65pt;width:55.65pt;height:10.05pt;z-index:-251658752;mso-position-horizontal-relative:page;mso-position-vertical-relative:page" filled="f" stroked="f">
          <v:textbox inset="0,0,0,0">
            <w:txbxContent>
              <w:p w:rsidR="001B6826" w:rsidRDefault="00650E2C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2"/>
                    <w:sz w:val="16"/>
                    <w:szCs w:val="16"/>
                  </w:rPr>
                  <w:t>C</w:t>
                </w:r>
                <w:r>
                  <w:rPr>
                    <w:spacing w:val="1"/>
                    <w:sz w:val="16"/>
                    <w:szCs w:val="16"/>
                  </w:rPr>
                  <w:t>h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c</w:t>
                </w:r>
                <w:r>
                  <w:rPr>
                    <w:spacing w:val="1"/>
                    <w:sz w:val="16"/>
                    <w:szCs w:val="16"/>
                  </w:rPr>
                  <w:t>k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 xml:space="preserve">d 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pacing w:val="-4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P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347.75pt;margin-top:796.65pt;width:67.75pt;height:10.05pt;z-index:-251657728;mso-position-horizontal-relative:page;mso-position-vertical-relative:page" filled="f" stroked="f">
          <v:textbox inset="0,0,0,0">
            <w:txbxContent>
              <w:p w:rsidR="001B6826" w:rsidRDefault="00650E2C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3"/>
                    <w:sz w:val="16"/>
                    <w:szCs w:val="16"/>
                  </w:rPr>
                  <w:t>A</w:t>
                </w:r>
                <w:r>
                  <w:rPr>
                    <w:spacing w:val="1"/>
                    <w:sz w:val="16"/>
                    <w:szCs w:val="16"/>
                  </w:rPr>
                  <w:t>pp</w:t>
                </w:r>
                <w:r>
                  <w:rPr>
                    <w:spacing w:val="-1"/>
                    <w:sz w:val="16"/>
                    <w:szCs w:val="16"/>
                  </w:rPr>
                  <w:t>rov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pacing w:val="-4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MB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39.05pt;margin-top:796.65pt;width:80.4pt;height:10.05pt;z-index:-251656704;mso-position-horizontal-relative:page;mso-position-vertical-relative:page" filled="f" stroked="f">
          <v:textbox inset="0,0,0,0">
            <w:txbxContent>
              <w:p w:rsidR="001B6826" w:rsidRDefault="00650E2C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V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s</w:t>
                </w:r>
                <w:r>
                  <w:rPr>
                    <w:spacing w:val="1"/>
                    <w:sz w:val="16"/>
                    <w:szCs w:val="16"/>
                  </w:rPr>
                  <w:t>i</w:t>
                </w:r>
                <w:r>
                  <w:rPr>
                    <w:spacing w:val="-1"/>
                    <w:sz w:val="16"/>
                    <w:szCs w:val="16"/>
                  </w:rPr>
                  <w:t>o</w:t>
                </w:r>
                <w:r>
                  <w:rPr>
                    <w:spacing w:val="1"/>
                    <w:sz w:val="16"/>
                    <w:szCs w:val="16"/>
                  </w:rPr>
                  <w:t>n</w:t>
                </w:r>
                <w:r>
                  <w:rPr>
                    <w:sz w:val="16"/>
                    <w:szCs w:val="16"/>
                  </w:rPr>
                  <w:t>: 3</w:t>
                </w:r>
                <w:r>
                  <w:rPr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spacing w:val="-1"/>
                    <w:sz w:val="16"/>
                    <w:szCs w:val="16"/>
                  </w:rPr>
                  <w:t>(0</w:t>
                </w:r>
                <w:r>
                  <w:rPr>
                    <w:spacing w:val="1"/>
                    <w:sz w:val="16"/>
                    <w:szCs w:val="16"/>
                  </w:rPr>
                  <w:t>7</w:t>
                </w:r>
                <w:r>
                  <w:rPr>
                    <w:spacing w:val="-1"/>
                    <w:sz w:val="16"/>
                    <w:szCs w:val="16"/>
                  </w:rPr>
                  <w:t>-0</w:t>
                </w:r>
                <w:r>
                  <w:rPr>
                    <w:spacing w:val="2"/>
                    <w:sz w:val="16"/>
                    <w:szCs w:val="16"/>
                  </w:rPr>
                  <w:t>7</w:t>
                </w:r>
                <w:r>
                  <w:rPr>
                    <w:spacing w:val="-1"/>
                    <w:sz w:val="16"/>
                    <w:szCs w:val="16"/>
                  </w:rPr>
                  <w:t>-20</w:t>
                </w:r>
                <w:r>
                  <w:rPr>
                    <w:spacing w:val="1"/>
                    <w:sz w:val="16"/>
                    <w:szCs w:val="16"/>
                  </w:rPr>
                  <w:t>24</w:t>
                </w:r>
                <w:r>
                  <w:rPr>
                    <w:sz w:val="16"/>
                    <w:szCs w:val="16"/>
                  </w:rPr>
                  <w:t>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2A3" w:rsidRDefault="005012A3">
      <w:r>
        <w:separator/>
      </w:r>
    </w:p>
  </w:footnote>
  <w:footnote w:type="continuationSeparator" w:id="0">
    <w:p w:rsidR="005012A3" w:rsidRDefault="005012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827A7F"/>
    <w:multiLevelType w:val="multilevel"/>
    <w:tmpl w:val="403A517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826"/>
    <w:rsid w:val="00165092"/>
    <w:rsid w:val="001B6826"/>
    <w:rsid w:val="005012A3"/>
    <w:rsid w:val="00650E2C"/>
    <w:rsid w:val="00D31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5:docId w15:val="{27CB652F-730D-4E26-9A05-4C975FB4A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1650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27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ciencedomain.org/journal/1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Editor-11</cp:lastModifiedBy>
  <cp:revision>3</cp:revision>
  <dcterms:created xsi:type="dcterms:W3CDTF">2025-05-31T11:49:00Z</dcterms:created>
  <dcterms:modified xsi:type="dcterms:W3CDTF">2025-05-31T11:53:00Z</dcterms:modified>
</cp:coreProperties>
</file>