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1784" w:rsidRPr="008D6E8C" w:rsidRDefault="00B31784">
      <w:pPr>
        <w:spacing w:before="9" w:line="180" w:lineRule="exact"/>
        <w:rPr>
          <w:rFonts w:ascii="Arial" w:hAnsi="Arial" w:cs="Arial"/>
        </w:rPr>
      </w:pPr>
    </w:p>
    <w:p w:rsidR="00B31784" w:rsidRPr="008D6E8C" w:rsidRDefault="00B31784">
      <w:pPr>
        <w:spacing w:line="200" w:lineRule="exact"/>
        <w:rPr>
          <w:rFonts w:ascii="Arial" w:hAnsi="Arial" w:cs="Arial"/>
        </w:rPr>
      </w:pPr>
    </w:p>
    <w:p w:rsidR="00B31784" w:rsidRPr="008D6E8C" w:rsidRDefault="00B31784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2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0"/>
      </w:tblGrid>
      <w:tr w:rsidR="00B31784" w:rsidRPr="008D6E8C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CB68DA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8D6E8C">
              <w:rPr>
                <w:rFonts w:ascii="Arial" w:eastAsia="Arial" w:hAnsi="Arial" w:cs="Arial"/>
                <w:spacing w:val="1"/>
              </w:rPr>
              <w:t>J</w:t>
            </w:r>
            <w:r w:rsidRPr="008D6E8C">
              <w:rPr>
                <w:rFonts w:ascii="Arial" w:eastAsia="Arial" w:hAnsi="Arial" w:cs="Arial"/>
              </w:rPr>
              <w:t>o</w:t>
            </w:r>
            <w:r w:rsidRPr="008D6E8C">
              <w:rPr>
                <w:rFonts w:ascii="Arial" w:eastAsia="Arial" w:hAnsi="Arial" w:cs="Arial"/>
                <w:spacing w:val="-1"/>
              </w:rPr>
              <w:t>u</w:t>
            </w:r>
            <w:r w:rsidRPr="008D6E8C">
              <w:rPr>
                <w:rFonts w:ascii="Arial" w:eastAsia="Arial" w:hAnsi="Arial" w:cs="Arial"/>
                <w:spacing w:val="1"/>
              </w:rPr>
              <w:t>r</w:t>
            </w:r>
            <w:r w:rsidRPr="008D6E8C">
              <w:rPr>
                <w:rFonts w:ascii="Arial" w:eastAsia="Arial" w:hAnsi="Arial" w:cs="Arial"/>
              </w:rPr>
              <w:t>n</w:t>
            </w:r>
            <w:r w:rsidRPr="008D6E8C">
              <w:rPr>
                <w:rFonts w:ascii="Arial" w:eastAsia="Arial" w:hAnsi="Arial" w:cs="Arial"/>
                <w:spacing w:val="-1"/>
              </w:rPr>
              <w:t>a</w:t>
            </w:r>
            <w:r w:rsidRPr="008D6E8C">
              <w:rPr>
                <w:rFonts w:ascii="Arial" w:eastAsia="Arial" w:hAnsi="Arial" w:cs="Arial"/>
              </w:rPr>
              <w:t>l</w:t>
            </w:r>
            <w:r w:rsidRPr="008D6E8C">
              <w:rPr>
                <w:rFonts w:ascii="Arial" w:eastAsia="Arial" w:hAnsi="Arial" w:cs="Arial"/>
                <w:spacing w:val="-6"/>
              </w:rPr>
              <w:t xml:space="preserve"> </w:t>
            </w:r>
            <w:r w:rsidRPr="008D6E8C">
              <w:rPr>
                <w:rFonts w:ascii="Arial" w:eastAsia="Arial" w:hAnsi="Arial" w:cs="Arial"/>
              </w:rPr>
              <w:t>Na</w:t>
            </w:r>
            <w:r w:rsidRPr="008D6E8C">
              <w:rPr>
                <w:rFonts w:ascii="Arial" w:eastAsia="Arial" w:hAnsi="Arial" w:cs="Arial"/>
                <w:spacing w:val="4"/>
              </w:rPr>
              <w:t>m</w:t>
            </w:r>
            <w:r w:rsidRPr="008D6E8C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CB68DA">
            <w:pPr>
              <w:spacing w:before="30"/>
              <w:ind w:left="102"/>
              <w:rPr>
                <w:rFonts w:ascii="Arial" w:eastAsia="Arial" w:hAnsi="Arial" w:cs="Arial"/>
              </w:rPr>
            </w:pPr>
            <w:hyperlink r:id="rId7">
              <w:r w:rsidRPr="008D6E8C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>A</w:t>
              </w:r>
              <w:r w:rsidRPr="008D6E8C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s</w:t>
              </w:r>
              <w:r w:rsidRPr="008D6E8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ian</w:t>
              </w:r>
              <w:r w:rsidRPr="008D6E8C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 xml:space="preserve"> </w:t>
              </w:r>
              <w:r w:rsidRPr="008D6E8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Food</w:t>
              </w:r>
              <w:r w:rsidRPr="008D6E8C">
                <w:rPr>
                  <w:rFonts w:ascii="Arial" w:eastAsia="Arial" w:hAnsi="Arial" w:cs="Arial"/>
                  <w:b/>
                  <w:color w:val="0000FF"/>
                  <w:spacing w:val="-5"/>
                  <w:u w:val="thick" w:color="0000FF"/>
                </w:rPr>
                <w:t xml:space="preserve"> </w:t>
              </w:r>
              <w:r w:rsidRPr="008D6E8C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S</w:t>
              </w:r>
              <w:r w:rsidRPr="008D6E8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ci</w:t>
              </w:r>
              <w:r w:rsidRPr="008D6E8C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e</w:t>
              </w:r>
              <w:r w:rsidRPr="008D6E8C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n</w:t>
              </w:r>
              <w:r w:rsidRPr="008D6E8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ce</w:t>
              </w:r>
              <w:r w:rsidRPr="008D6E8C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Pr="008D6E8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Jo</w:t>
              </w:r>
              <w:r w:rsidRPr="008D6E8C">
                <w:rPr>
                  <w:rFonts w:ascii="Arial" w:eastAsia="Arial" w:hAnsi="Arial" w:cs="Arial"/>
                  <w:b/>
                  <w:color w:val="0000FF"/>
                  <w:spacing w:val="3"/>
                  <w:u w:val="thick" w:color="0000FF"/>
                </w:rPr>
                <w:t>u</w:t>
              </w:r>
              <w:r w:rsidRPr="008D6E8C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r</w:t>
              </w:r>
              <w:r w:rsidRPr="008D6E8C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</w:hyperlink>
          </w:p>
        </w:tc>
      </w:tr>
      <w:tr w:rsidR="00B31784" w:rsidRPr="008D6E8C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CB68DA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8D6E8C">
              <w:rPr>
                <w:rFonts w:ascii="Arial" w:eastAsia="Arial" w:hAnsi="Arial" w:cs="Arial"/>
              </w:rPr>
              <w:t>M</w:t>
            </w:r>
            <w:r w:rsidRPr="008D6E8C">
              <w:rPr>
                <w:rFonts w:ascii="Arial" w:eastAsia="Arial" w:hAnsi="Arial" w:cs="Arial"/>
                <w:spacing w:val="-1"/>
              </w:rPr>
              <w:t>a</w:t>
            </w:r>
            <w:r w:rsidRPr="008D6E8C">
              <w:rPr>
                <w:rFonts w:ascii="Arial" w:eastAsia="Arial" w:hAnsi="Arial" w:cs="Arial"/>
              </w:rPr>
              <w:t>n</w:t>
            </w:r>
            <w:r w:rsidRPr="008D6E8C">
              <w:rPr>
                <w:rFonts w:ascii="Arial" w:eastAsia="Arial" w:hAnsi="Arial" w:cs="Arial"/>
                <w:spacing w:val="-1"/>
              </w:rPr>
              <w:t>u</w:t>
            </w:r>
            <w:r w:rsidRPr="008D6E8C">
              <w:rPr>
                <w:rFonts w:ascii="Arial" w:eastAsia="Arial" w:hAnsi="Arial" w:cs="Arial"/>
                <w:spacing w:val="1"/>
              </w:rPr>
              <w:t>scr</w:t>
            </w:r>
            <w:r w:rsidRPr="008D6E8C">
              <w:rPr>
                <w:rFonts w:ascii="Arial" w:eastAsia="Arial" w:hAnsi="Arial" w:cs="Arial"/>
                <w:spacing w:val="-1"/>
              </w:rPr>
              <w:t>i</w:t>
            </w:r>
            <w:r w:rsidRPr="008D6E8C">
              <w:rPr>
                <w:rFonts w:ascii="Arial" w:eastAsia="Arial" w:hAnsi="Arial" w:cs="Arial"/>
                <w:spacing w:val="2"/>
              </w:rPr>
              <w:t>p</w:t>
            </w:r>
            <w:r w:rsidRPr="008D6E8C">
              <w:rPr>
                <w:rFonts w:ascii="Arial" w:eastAsia="Arial" w:hAnsi="Arial" w:cs="Arial"/>
              </w:rPr>
              <w:t>t</w:t>
            </w:r>
            <w:r w:rsidRPr="008D6E8C">
              <w:rPr>
                <w:rFonts w:ascii="Arial" w:eastAsia="Arial" w:hAnsi="Arial" w:cs="Arial"/>
                <w:spacing w:val="-10"/>
              </w:rPr>
              <w:t xml:space="preserve"> </w:t>
            </w:r>
            <w:r w:rsidRPr="008D6E8C">
              <w:rPr>
                <w:rFonts w:ascii="Arial" w:eastAsia="Arial" w:hAnsi="Arial" w:cs="Arial"/>
              </w:rPr>
              <w:t>Nu</w:t>
            </w:r>
            <w:r w:rsidRPr="008D6E8C">
              <w:rPr>
                <w:rFonts w:ascii="Arial" w:eastAsia="Arial" w:hAnsi="Arial" w:cs="Arial"/>
                <w:spacing w:val="4"/>
              </w:rPr>
              <w:t>m</w:t>
            </w:r>
            <w:r w:rsidRPr="008D6E8C">
              <w:rPr>
                <w:rFonts w:ascii="Arial" w:eastAsia="Arial" w:hAnsi="Arial" w:cs="Arial"/>
              </w:rPr>
              <w:t>b</w:t>
            </w:r>
            <w:r w:rsidRPr="008D6E8C">
              <w:rPr>
                <w:rFonts w:ascii="Arial" w:eastAsia="Arial" w:hAnsi="Arial" w:cs="Arial"/>
                <w:spacing w:val="-1"/>
              </w:rPr>
              <w:t>e</w:t>
            </w:r>
            <w:r w:rsidRPr="008D6E8C">
              <w:rPr>
                <w:rFonts w:ascii="Arial" w:eastAsia="Arial" w:hAnsi="Arial" w:cs="Arial"/>
                <w:spacing w:val="1"/>
              </w:rPr>
              <w:t>r</w:t>
            </w:r>
            <w:r w:rsidRPr="008D6E8C">
              <w:rPr>
                <w:rFonts w:ascii="Arial" w:eastAsia="Arial" w:hAnsi="Arial" w:cs="Arial"/>
              </w:rPr>
              <w:t>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CB68DA">
            <w:pPr>
              <w:spacing w:before="30"/>
              <w:ind w:left="102"/>
              <w:rPr>
                <w:rFonts w:ascii="Arial" w:eastAsia="Arial" w:hAnsi="Arial" w:cs="Arial"/>
              </w:rPr>
            </w:pPr>
            <w:r w:rsidRPr="008D6E8C">
              <w:rPr>
                <w:rFonts w:ascii="Arial" w:eastAsia="Arial" w:hAnsi="Arial" w:cs="Arial"/>
                <w:b/>
                <w:spacing w:val="4"/>
              </w:rPr>
              <w:t>M</w:t>
            </w:r>
            <w:r w:rsidRPr="008D6E8C">
              <w:rPr>
                <w:rFonts w:ascii="Arial" w:eastAsia="Arial" w:hAnsi="Arial" w:cs="Arial"/>
                <w:b/>
              </w:rPr>
              <w:t>s</w:t>
            </w:r>
            <w:r w:rsidRPr="008D6E8C">
              <w:rPr>
                <w:rFonts w:ascii="Arial" w:eastAsia="Arial" w:hAnsi="Arial" w:cs="Arial"/>
                <w:b/>
                <w:spacing w:val="1"/>
              </w:rPr>
              <w:t>_</w:t>
            </w:r>
            <w:r w:rsidRPr="008D6E8C">
              <w:rPr>
                <w:rFonts w:ascii="Arial" w:eastAsia="Arial" w:hAnsi="Arial" w:cs="Arial"/>
                <w:b/>
                <w:spacing w:val="-7"/>
              </w:rPr>
              <w:t>A</w:t>
            </w:r>
            <w:r w:rsidRPr="008D6E8C">
              <w:rPr>
                <w:rFonts w:ascii="Arial" w:eastAsia="Arial" w:hAnsi="Arial" w:cs="Arial"/>
                <w:b/>
                <w:spacing w:val="3"/>
              </w:rPr>
              <w:t>F</w:t>
            </w:r>
            <w:r w:rsidRPr="008D6E8C">
              <w:rPr>
                <w:rFonts w:ascii="Arial" w:eastAsia="Arial" w:hAnsi="Arial" w:cs="Arial"/>
                <w:b/>
                <w:spacing w:val="-1"/>
              </w:rPr>
              <w:t>S</w:t>
            </w:r>
            <w:r w:rsidRPr="008D6E8C">
              <w:rPr>
                <w:rFonts w:ascii="Arial" w:eastAsia="Arial" w:hAnsi="Arial" w:cs="Arial"/>
                <w:b/>
                <w:spacing w:val="2"/>
              </w:rPr>
              <w:t>J</w:t>
            </w:r>
            <w:r w:rsidRPr="008D6E8C">
              <w:rPr>
                <w:rFonts w:ascii="Arial" w:eastAsia="Arial" w:hAnsi="Arial" w:cs="Arial"/>
                <w:b/>
              </w:rPr>
              <w:t>_</w:t>
            </w:r>
            <w:r w:rsidRPr="008D6E8C">
              <w:rPr>
                <w:rFonts w:ascii="Arial" w:eastAsia="Arial" w:hAnsi="Arial" w:cs="Arial"/>
                <w:b/>
                <w:spacing w:val="-1"/>
              </w:rPr>
              <w:t>1</w:t>
            </w:r>
            <w:r w:rsidRPr="008D6E8C">
              <w:rPr>
                <w:rFonts w:ascii="Arial" w:eastAsia="Arial" w:hAnsi="Arial" w:cs="Arial"/>
                <w:b/>
                <w:spacing w:val="2"/>
              </w:rPr>
              <w:t>3</w:t>
            </w:r>
            <w:r w:rsidRPr="008D6E8C">
              <w:rPr>
                <w:rFonts w:ascii="Arial" w:eastAsia="Arial" w:hAnsi="Arial" w:cs="Arial"/>
                <w:b/>
              </w:rPr>
              <w:t>8</w:t>
            </w:r>
            <w:r w:rsidRPr="008D6E8C">
              <w:rPr>
                <w:rFonts w:ascii="Arial" w:eastAsia="Arial" w:hAnsi="Arial" w:cs="Arial"/>
                <w:b/>
                <w:spacing w:val="-1"/>
              </w:rPr>
              <w:t>7</w:t>
            </w:r>
            <w:r w:rsidRPr="008D6E8C">
              <w:rPr>
                <w:rFonts w:ascii="Arial" w:eastAsia="Arial" w:hAnsi="Arial" w:cs="Arial"/>
                <w:b/>
                <w:spacing w:val="2"/>
              </w:rPr>
              <w:t>9</w:t>
            </w:r>
            <w:r w:rsidRPr="008D6E8C">
              <w:rPr>
                <w:rFonts w:ascii="Arial" w:eastAsia="Arial" w:hAnsi="Arial" w:cs="Arial"/>
                <w:b/>
              </w:rPr>
              <w:t>0</w:t>
            </w:r>
          </w:p>
        </w:tc>
      </w:tr>
      <w:tr w:rsidR="00B31784" w:rsidRPr="008D6E8C">
        <w:trPr>
          <w:trHeight w:hRule="exact"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CB68DA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8D6E8C">
              <w:rPr>
                <w:rFonts w:ascii="Arial" w:eastAsia="Arial" w:hAnsi="Arial" w:cs="Arial"/>
                <w:spacing w:val="3"/>
              </w:rPr>
              <w:t>T</w:t>
            </w:r>
            <w:r w:rsidRPr="008D6E8C">
              <w:rPr>
                <w:rFonts w:ascii="Arial" w:eastAsia="Arial" w:hAnsi="Arial" w:cs="Arial"/>
                <w:spacing w:val="-1"/>
              </w:rPr>
              <w:t>i</w:t>
            </w:r>
            <w:r w:rsidRPr="008D6E8C">
              <w:rPr>
                <w:rFonts w:ascii="Arial" w:eastAsia="Arial" w:hAnsi="Arial" w:cs="Arial"/>
              </w:rPr>
              <w:t>t</w:t>
            </w:r>
            <w:r w:rsidRPr="008D6E8C">
              <w:rPr>
                <w:rFonts w:ascii="Arial" w:eastAsia="Arial" w:hAnsi="Arial" w:cs="Arial"/>
                <w:spacing w:val="-1"/>
              </w:rPr>
              <w:t>l</w:t>
            </w:r>
            <w:r w:rsidRPr="008D6E8C">
              <w:rPr>
                <w:rFonts w:ascii="Arial" w:eastAsia="Arial" w:hAnsi="Arial" w:cs="Arial"/>
              </w:rPr>
              <w:t>e</w:t>
            </w:r>
            <w:r w:rsidRPr="008D6E8C">
              <w:rPr>
                <w:rFonts w:ascii="Arial" w:eastAsia="Arial" w:hAnsi="Arial" w:cs="Arial"/>
                <w:spacing w:val="-4"/>
              </w:rPr>
              <w:t xml:space="preserve"> </w:t>
            </w:r>
            <w:r w:rsidRPr="008D6E8C">
              <w:rPr>
                <w:rFonts w:ascii="Arial" w:eastAsia="Arial" w:hAnsi="Arial" w:cs="Arial"/>
                <w:spacing w:val="-1"/>
              </w:rPr>
              <w:t>o</w:t>
            </w:r>
            <w:r w:rsidRPr="008D6E8C">
              <w:rPr>
                <w:rFonts w:ascii="Arial" w:eastAsia="Arial" w:hAnsi="Arial" w:cs="Arial"/>
              </w:rPr>
              <w:t>f t</w:t>
            </w:r>
            <w:r w:rsidRPr="008D6E8C">
              <w:rPr>
                <w:rFonts w:ascii="Arial" w:eastAsia="Arial" w:hAnsi="Arial" w:cs="Arial"/>
                <w:spacing w:val="-1"/>
              </w:rPr>
              <w:t>h</w:t>
            </w:r>
            <w:r w:rsidRPr="008D6E8C">
              <w:rPr>
                <w:rFonts w:ascii="Arial" w:eastAsia="Arial" w:hAnsi="Arial" w:cs="Arial"/>
              </w:rPr>
              <w:t>e</w:t>
            </w:r>
            <w:r w:rsidRPr="008D6E8C">
              <w:rPr>
                <w:rFonts w:ascii="Arial" w:eastAsia="Arial" w:hAnsi="Arial" w:cs="Arial"/>
                <w:spacing w:val="-1"/>
              </w:rPr>
              <w:t xml:space="preserve"> </w:t>
            </w:r>
            <w:r w:rsidRPr="008D6E8C">
              <w:rPr>
                <w:rFonts w:ascii="Arial" w:eastAsia="Arial" w:hAnsi="Arial" w:cs="Arial"/>
              </w:rPr>
              <w:t>M</w:t>
            </w:r>
            <w:r w:rsidRPr="008D6E8C">
              <w:rPr>
                <w:rFonts w:ascii="Arial" w:eastAsia="Arial" w:hAnsi="Arial" w:cs="Arial"/>
                <w:spacing w:val="-1"/>
              </w:rPr>
              <w:t>a</w:t>
            </w:r>
            <w:r w:rsidRPr="008D6E8C">
              <w:rPr>
                <w:rFonts w:ascii="Arial" w:eastAsia="Arial" w:hAnsi="Arial" w:cs="Arial"/>
                <w:spacing w:val="2"/>
              </w:rPr>
              <w:t>n</w:t>
            </w:r>
            <w:r w:rsidRPr="008D6E8C">
              <w:rPr>
                <w:rFonts w:ascii="Arial" w:eastAsia="Arial" w:hAnsi="Arial" w:cs="Arial"/>
              </w:rPr>
              <w:t>u</w:t>
            </w:r>
            <w:r w:rsidRPr="008D6E8C">
              <w:rPr>
                <w:rFonts w:ascii="Arial" w:eastAsia="Arial" w:hAnsi="Arial" w:cs="Arial"/>
                <w:spacing w:val="1"/>
              </w:rPr>
              <w:t>scr</w:t>
            </w:r>
            <w:r w:rsidRPr="008D6E8C">
              <w:rPr>
                <w:rFonts w:ascii="Arial" w:eastAsia="Arial" w:hAnsi="Arial" w:cs="Arial"/>
                <w:spacing w:val="-1"/>
              </w:rPr>
              <w:t>i</w:t>
            </w:r>
            <w:r w:rsidRPr="008D6E8C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B31784">
            <w:pPr>
              <w:spacing w:before="10" w:line="200" w:lineRule="exact"/>
              <w:rPr>
                <w:rFonts w:ascii="Arial" w:hAnsi="Arial" w:cs="Arial"/>
              </w:rPr>
            </w:pPr>
          </w:p>
          <w:p w:rsidR="00B31784" w:rsidRPr="008D6E8C" w:rsidRDefault="00CB68DA">
            <w:pPr>
              <w:ind w:left="102"/>
              <w:rPr>
                <w:rFonts w:ascii="Arial" w:eastAsia="Arial" w:hAnsi="Arial" w:cs="Arial"/>
              </w:rPr>
            </w:pPr>
            <w:r w:rsidRPr="008D6E8C">
              <w:rPr>
                <w:rFonts w:ascii="Arial" w:eastAsia="Arial" w:hAnsi="Arial" w:cs="Arial"/>
                <w:b/>
                <w:spacing w:val="4"/>
              </w:rPr>
              <w:t>M</w:t>
            </w:r>
            <w:r w:rsidRPr="008D6E8C">
              <w:rPr>
                <w:rFonts w:ascii="Arial" w:eastAsia="Arial" w:hAnsi="Arial" w:cs="Arial"/>
                <w:b/>
              </w:rPr>
              <w:t>ap</w:t>
            </w:r>
            <w:r w:rsidRPr="008D6E8C">
              <w:rPr>
                <w:rFonts w:ascii="Arial" w:eastAsia="Arial" w:hAnsi="Arial" w:cs="Arial"/>
                <w:b/>
                <w:spacing w:val="1"/>
              </w:rPr>
              <w:t>p</w:t>
            </w:r>
            <w:r w:rsidRPr="008D6E8C">
              <w:rPr>
                <w:rFonts w:ascii="Arial" w:eastAsia="Arial" w:hAnsi="Arial" w:cs="Arial"/>
                <w:b/>
              </w:rPr>
              <w:t>ing</w:t>
            </w:r>
            <w:r w:rsidRPr="008D6E8C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8D6E8C">
              <w:rPr>
                <w:rFonts w:ascii="Arial" w:eastAsia="Arial" w:hAnsi="Arial" w:cs="Arial"/>
                <w:b/>
                <w:spacing w:val="1"/>
              </w:rPr>
              <w:t>t</w:t>
            </w:r>
            <w:r w:rsidRPr="008D6E8C">
              <w:rPr>
                <w:rFonts w:ascii="Arial" w:eastAsia="Arial" w:hAnsi="Arial" w:cs="Arial"/>
                <w:b/>
              </w:rPr>
              <w:t>he</w:t>
            </w:r>
            <w:r w:rsidRPr="008D6E8C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8D6E8C">
              <w:rPr>
                <w:rFonts w:ascii="Arial" w:eastAsia="Arial" w:hAnsi="Arial" w:cs="Arial"/>
                <w:b/>
              </w:rPr>
              <w:t>Lan</w:t>
            </w:r>
            <w:r w:rsidRPr="008D6E8C">
              <w:rPr>
                <w:rFonts w:ascii="Arial" w:eastAsia="Arial" w:hAnsi="Arial" w:cs="Arial"/>
                <w:b/>
                <w:spacing w:val="1"/>
              </w:rPr>
              <w:t>d</w:t>
            </w:r>
            <w:r w:rsidRPr="008D6E8C">
              <w:rPr>
                <w:rFonts w:ascii="Arial" w:eastAsia="Arial" w:hAnsi="Arial" w:cs="Arial"/>
                <w:b/>
              </w:rPr>
              <w:t>s</w:t>
            </w:r>
            <w:r w:rsidRPr="008D6E8C">
              <w:rPr>
                <w:rFonts w:ascii="Arial" w:eastAsia="Arial" w:hAnsi="Arial" w:cs="Arial"/>
                <w:b/>
                <w:spacing w:val="-1"/>
              </w:rPr>
              <w:t>c</w:t>
            </w:r>
            <w:r w:rsidRPr="008D6E8C">
              <w:rPr>
                <w:rFonts w:ascii="Arial" w:eastAsia="Arial" w:hAnsi="Arial" w:cs="Arial"/>
                <w:b/>
              </w:rPr>
              <w:t>ape</w:t>
            </w:r>
            <w:r w:rsidRPr="008D6E8C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8D6E8C">
              <w:rPr>
                <w:rFonts w:ascii="Arial" w:eastAsia="Arial" w:hAnsi="Arial" w:cs="Arial"/>
                <w:b/>
                <w:spacing w:val="3"/>
              </w:rPr>
              <w:t>o</w:t>
            </w:r>
            <w:r w:rsidRPr="008D6E8C">
              <w:rPr>
                <w:rFonts w:ascii="Arial" w:eastAsia="Arial" w:hAnsi="Arial" w:cs="Arial"/>
                <w:b/>
              </w:rPr>
              <w:t>f</w:t>
            </w:r>
            <w:r w:rsidRPr="008D6E8C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8D6E8C">
              <w:rPr>
                <w:rFonts w:ascii="Arial" w:eastAsia="Arial" w:hAnsi="Arial" w:cs="Arial"/>
                <w:b/>
              </w:rPr>
              <w:t>F</w:t>
            </w:r>
            <w:r w:rsidRPr="008D6E8C">
              <w:rPr>
                <w:rFonts w:ascii="Arial" w:eastAsia="Arial" w:hAnsi="Arial" w:cs="Arial"/>
                <w:b/>
                <w:spacing w:val="1"/>
              </w:rPr>
              <w:t>o</w:t>
            </w:r>
            <w:r w:rsidRPr="008D6E8C">
              <w:rPr>
                <w:rFonts w:ascii="Arial" w:eastAsia="Arial" w:hAnsi="Arial" w:cs="Arial"/>
                <w:b/>
              </w:rPr>
              <w:t>od</w:t>
            </w:r>
            <w:r w:rsidRPr="008D6E8C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8D6E8C">
              <w:rPr>
                <w:rFonts w:ascii="Arial" w:eastAsia="Arial" w:hAnsi="Arial" w:cs="Arial"/>
                <w:b/>
              </w:rPr>
              <w:t>Li</w:t>
            </w:r>
            <w:r w:rsidRPr="008D6E8C">
              <w:rPr>
                <w:rFonts w:ascii="Arial" w:eastAsia="Arial" w:hAnsi="Arial" w:cs="Arial"/>
                <w:b/>
                <w:spacing w:val="1"/>
              </w:rPr>
              <w:t>t</w:t>
            </w:r>
            <w:r w:rsidRPr="008D6E8C">
              <w:rPr>
                <w:rFonts w:ascii="Arial" w:eastAsia="Arial" w:hAnsi="Arial" w:cs="Arial"/>
                <w:b/>
              </w:rPr>
              <w:t>e</w:t>
            </w:r>
            <w:r w:rsidRPr="008D6E8C">
              <w:rPr>
                <w:rFonts w:ascii="Arial" w:eastAsia="Arial" w:hAnsi="Arial" w:cs="Arial"/>
                <w:b/>
                <w:spacing w:val="-1"/>
              </w:rPr>
              <w:t>r</w:t>
            </w:r>
            <w:r w:rsidRPr="008D6E8C">
              <w:rPr>
                <w:rFonts w:ascii="Arial" w:eastAsia="Arial" w:hAnsi="Arial" w:cs="Arial"/>
                <w:b/>
              </w:rPr>
              <w:t>a</w:t>
            </w:r>
            <w:r w:rsidRPr="008D6E8C">
              <w:rPr>
                <w:rFonts w:ascii="Arial" w:eastAsia="Arial" w:hAnsi="Arial" w:cs="Arial"/>
                <w:b/>
                <w:spacing w:val="1"/>
              </w:rPr>
              <w:t>c</w:t>
            </w:r>
            <w:r w:rsidRPr="008D6E8C">
              <w:rPr>
                <w:rFonts w:ascii="Arial" w:eastAsia="Arial" w:hAnsi="Arial" w:cs="Arial"/>
                <w:b/>
                <w:spacing w:val="-3"/>
              </w:rPr>
              <w:t>y</w:t>
            </w:r>
            <w:r w:rsidRPr="008D6E8C">
              <w:rPr>
                <w:rFonts w:ascii="Arial" w:eastAsia="Arial" w:hAnsi="Arial" w:cs="Arial"/>
                <w:b/>
              </w:rPr>
              <w:t>:</w:t>
            </w:r>
            <w:r w:rsidRPr="008D6E8C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8D6E8C">
              <w:rPr>
                <w:rFonts w:ascii="Arial" w:eastAsia="Arial" w:hAnsi="Arial" w:cs="Arial"/>
                <w:b/>
              </w:rPr>
              <w:t>A</w:t>
            </w:r>
            <w:r w:rsidRPr="008D6E8C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8D6E8C">
              <w:rPr>
                <w:rFonts w:ascii="Arial" w:eastAsia="Arial" w:hAnsi="Arial" w:cs="Arial"/>
                <w:b/>
              </w:rPr>
              <w:t>C</w:t>
            </w:r>
            <w:r w:rsidRPr="008D6E8C">
              <w:rPr>
                <w:rFonts w:ascii="Arial" w:eastAsia="Arial" w:hAnsi="Arial" w:cs="Arial"/>
                <w:b/>
                <w:spacing w:val="1"/>
              </w:rPr>
              <w:t>o</w:t>
            </w:r>
            <w:r w:rsidRPr="008D6E8C">
              <w:rPr>
                <w:rFonts w:ascii="Arial" w:eastAsia="Arial" w:hAnsi="Arial" w:cs="Arial"/>
                <w:b/>
              </w:rPr>
              <w:t>m</w:t>
            </w:r>
            <w:r w:rsidRPr="008D6E8C">
              <w:rPr>
                <w:rFonts w:ascii="Arial" w:eastAsia="Arial" w:hAnsi="Arial" w:cs="Arial"/>
                <w:b/>
                <w:spacing w:val="1"/>
              </w:rPr>
              <w:t>p</w:t>
            </w:r>
            <w:r w:rsidRPr="008D6E8C">
              <w:rPr>
                <w:rFonts w:ascii="Arial" w:eastAsia="Arial" w:hAnsi="Arial" w:cs="Arial"/>
                <w:b/>
                <w:spacing w:val="2"/>
              </w:rPr>
              <w:t>r</w:t>
            </w:r>
            <w:r w:rsidRPr="008D6E8C">
              <w:rPr>
                <w:rFonts w:ascii="Arial" w:eastAsia="Arial" w:hAnsi="Arial" w:cs="Arial"/>
                <w:b/>
              </w:rPr>
              <w:t>ehensi</w:t>
            </w:r>
            <w:r w:rsidRPr="008D6E8C">
              <w:rPr>
                <w:rFonts w:ascii="Arial" w:eastAsia="Arial" w:hAnsi="Arial" w:cs="Arial"/>
                <w:b/>
                <w:spacing w:val="1"/>
              </w:rPr>
              <w:t>v</w:t>
            </w:r>
            <w:r w:rsidRPr="008D6E8C">
              <w:rPr>
                <w:rFonts w:ascii="Arial" w:eastAsia="Arial" w:hAnsi="Arial" w:cs="Arial"/>
                <w:b/>
              </w:rPr>
              <w:t>e</w:t>
            </w:r>
            <w:r w:rsidRPr="008D6E8C"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 w:rsidRPr="008D6E8C">
              <w:rPr>
                <w:rFonts w:ascii="Arial" w:eastAsia="Arial" w:hAnsi="Arial" w:cs="Arial"/>
                <w:b/>
                <w:spacing w:val="1"/>
              </w:rPr>
              <w:t>S</w:t>
            </w:r>
            <w:r w:rsidRPr="008D6E8C">
              <w:rPr>
                <w:rFonts w:ascii="Arial" w:eastAsia="Arial" w:hAnsi="Arial" w:cs="Arial"/>
                <w:b/>
              </w:rPr>
              <w:t>co</w:t>
            </w:r>
            <w:r w:rsidRPr="008D6E8C">
              <w:rPr>
                <w:rFonts w:ascii="Arial" w:eastAsia="Arial" w:hAnsi="Arial" w:cs="Arial"/>
                <w:b/>
                <w:spacing w:val="1"/>
              </w:rPr>
              <w:t>p</w:t>
            </w:r>
            <w:r w:rsidRPr="008D6E8C">
              <w:rPr>
                <w:rFonts w:ascii="Arial" w:eastAsia="Arial" w:hAnsi="Arial" w:cs="Arial"/>
                <w:b/>
              </w:rPr>
              <w:t>ing</w:t>
            </w:r>
            <w:r w:rsidRPr="008D6E8C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8D6E8C">
              <w:rPr>
                <w:rFonts w:ascii="Arial" w:eastAsia="Arial" w:hAnsi="Arial" w:cs="Arial"/>
                <w:b/>
              </w:rPr>
              <w:t>Re</w:t>
            </w:r>
            <w:r w:rsidRPr="008D6E8C">
              <w:rPr>
                <w:rFonts w:ascii="Arial" w:eastAsia="Arial" w:hAnsi="Arial" w:cs="Arial"/>
                <w:b/>
                <w:spacing w:val="1"/>
              </w:rPr>
              <w:t>v</w:t>
            </w:r>
            <w:r w:rsidRPr="008D6E8C">
              <w:rPr>
                <w:rFonts w:ascii="Arial" w:eastAsia="Arial" w:hAnsi="Arial" w:cs="Arial"/>
                <w:b/>
              </w:rPr>
              <w:t>iew</w:t>
            </w:r>
          </w:p>
        </w:tc>
      </w:tr>
      <w:tr w:rsidR="00B31784" w:rsidRPr="008D6E8C">
        <w:trPr>
          <w:trHeight w:hRule="exact" w:val="343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CB68DA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8D6E8C">
              <w:rPr>
                <w:rFonts w:ascii="Arial" w:eastAsia="Arial" w:hAnsi="Arial" w:cs="Arial"/>
                <w:spacing w:val="5"/>
              </w:rPr>
              <w:t>T</w:t>
            </w:r>
            <w:r w:rsidRPr="008D6E8C">
              <w:rPr>
                <w:rFonts w:ascii="Arial" w:eastAsia="Arial" w:hAnsi="Arial" w:cs="Arial"/>
                <w:spacing w:val="-6"/>
              </w:rPr>
              <w:t>y</w:t>
            </w:r>
            <w:r w:rsidRPr="008D6E8C">
              <w:rPr>
                <w:rFonts w:ascii="Arial" w:eastAsia="Arial" w:hAnsi="Arial" w:cs="Arial"/>
              </w:rPr>
              <w:t>pe</w:t>
            </w:r>
            <w:r w:rsidRPr="008D6E8C">
              <w:rPr>
                <w:rFonts w:ascii="Arial" w:eastAsia="Arial" w:hAnsi="Arial" w:cs="Arial"/>
                <w:spacing w:val="-3"/>
              </w:rPr>
              <w:t xml:space="preserve"> </w:t>
            </w:r>
            <w:r w:rsidRPr="008D6E8C">
              <w:rPr>
                <w:rFonts w:ascii="Arial" w:eastAsia="Arial" w:hAnsi="Arial" w:cs="Arial"/>
              </w:rPr>
              <w:t>of t</w:t>
            </w:r>
            <w:r w:rsidRPr="008D6E8C">
              <w:rPr>
                <w:rFonts w:ascii="Arial" w:eastAsia="Arial" w:hAnsi="Arial" w:cs="Arial"/>
                <w:spacing w:val="-1"/>
              </w:rPr>
              <w:t>h</w:t>
            </w:r>
            <w:r w:rsidRPr="008D6E8C">
              <w:rPr>
                <w:rFonts w:ascii="Arial" w:eastAsia="Arial" w:hAnsi="Arial" w:cs="Arial"/>
              </w:rPr>
              <w:t>e</w:t>
            </w:r>
            <w:r w:rsidRPr="008D6E8C">
              <w:rPr>
                <w:rFonts w:ascii="Arial" w:eastAsia="Arial" w:hAnsi="Arial" w:cs="Arial"/>
                <w:spacing w:val="-1"/>
              </w:rPr>
              <w:t xml:space="preserve"> A</w:t>
            </w:r>
            <w:r w:rsidRPr="008D6E8C">
              <w:rPr>
                <w:rFonts w:ascii="Arial" w:eastAsia="Arial" w:hAnsi="Arial" w:cs="Arial"/>
                <w:spacing w:val="1"/>
              </w:rPr>
              <w:t>r</w:t>
            </w:r>
            <w:r w:rsidRPr="008D6E8C">
              <w:rPr>
                <w:rFonts w:ascii="Arial" w:eastAsia="Arial" w:hAnsi="Arial" w:cs="Arial"/>
              </w:rPr>
              <w:t>t</w:t>
            </w:r>
            <w:r w:rsidRPr="008D6E8C">
              <w:rPr>
                <w:rFonts w:ascii="Arial" w:eastAsia="Arial" w:hAnsi="Arial" w:cs="Arial"/>
                <w:spacing w:val="-1"/>
              </w:rPr>
              <w:t>i</w:t>
            </w:r>
            <w:r w:rsidRPr="008D6E8C">
              <w:rPr>
                <w:rFonts w:ascii="Arial" w:eastAsia="Arial" w:hAnsi="Arial" w:cs="Arial"/>
                <w:spacing w:val="1"/>
              </w:rPr>
              <w:t>cl</w:t>
            </w:r>
            <w:r w:rsidRPr="008D6E8C">
              <w:rPr>
                <w:rFonts w:ascii="Arial" w:eastAsia="Arial" w:hAnsi="Arial" w:cs="Arial"/>
              </w:rPr>
              <w:t>e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CB68DA">
            <w:pPr>
              <w:spacing w:before="51"/>
              <w:ind w:left="102"/>
              <w:rPr>
                <w:rFonts w:ascii="Arial" w:eastAsia="Arial" w:hAnsi="Arial" w:cs="Arial"/>
              </w:rPr>
            </w:pPr>
            <w:r w:rsidRPr="008D6E8C">
              <w:rPr>
                <w:rFonts w:ascii="Arial" w:eastAsia="Arial" w:hAnsi="Arial" w:cs="Arial"/>
                <w:b/>
                <w:spacing w:val="1"/>
              </w:rPr>
              <w:t>S</w:t>
            </w:r>
            <w:r w:rsidRPr="008D6E8C">
              <w:rPr>
                <w:rFonts w:ascii="Arial" w:eastAsia="Arial" w:hAnsi="Arial" w:cs="Arial"/>
                <w:b/>
                <w:spacing w:val="-3"/>
              </w:rPr>
              <w:t>y</w:t>
            </w:r>
            <w:r w:rsidRPr="008D6E8C">
              <w:rPr>
                <w:rFonts w:ascii="Arial" w:eastAsia="Arial" w:hAnsi="Arial" w:cs="Arial"/>
                <w:b/>
              </w:rPr>
              <w:t>s</w:t>
            </w:r>
            <w:r w:rsidRPr="008D6E8C">
              <w:rPr>
                <w:rFonts w:ascii="Arial" w:eastAsia="Arial" w:hAnsi="Arial" w:cs="Arial"/>
                <w:b/>
                <w:spacing w:val="1"/>
              </w:rPr>
              <w:t>t</w:t>
            </w:r>
            <w:r w:rsidRPr="008D6E8C">
              <w:rPr>
                <w:rFonts w:ascii="Arial" w:eastAsia="Arial" w:hAnsi="Arial" w:cs="Arial"/>
                <w:b/>
              </w:rPr>
              <w:t>e</w:t>
            </w:r>
            <w:r w:rsidRPr="008D6E8C">
              <w:rPr>
                <w:rFonts w:ascii="Arial" w:eastAsia="Arial" w:hAnsi="Arial" w:cs="Arial"/>
                <w:b/>
                <w:spacing w:val="2"/>
              </w:rPr>
              <w:t>m</w:t>
            </w:r>
            <w:r w:rsidRPr="008D6E8C">
              <w:rPr>
                <w:rFonts w:ascii="Arial" w:eastAsia="Arial" w:hAnsi="Arial" w:cs="Arial"/>
                <w:b/>
              </w:rPr>
              <w:t>atic</w:t>
            </w:r>
            <w:r w:rsidRPr="008D6E8C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8D6E8C">
              <w:rPr>
                <w:rFonts w:ascii="Arial" w:eastAsia="Arial" w:hAnsi="Arial" w:cs="Arial"/>
                <w:b/>
                <w:spacing w:val="2"/>
              </w:rPr>
              <w:t>R</w:t>
            </w:r>
            <w:r w:rsidRPr="008D6E8C">
              <w:rPr>
                <w:rFonts w:ascii="Arial" w:eastAsia="Arial" w:hAnsi="Arial" w:cs="Arial"/>
                <w:b/>
              </w:rPr>
              <w:t>e</w:t>
            </w:r>
            <w:r w:rsidRPr="008D6E8C">
              <w:rPr>
                <w:rFonts w:ascii="Arial" w:eastAsia="Arial" w:hAnsi="Arial" w:cs="Arial"/>
                <w:b/>
                <w:spacing w:val="1"/>
              </w:rPr>
              <w:t>v</w:t>
            </w:r>
            <w:r w:rsidRPr="008D6E8C">
              <w:rPr>
                <w:rFonts w:ascii="Arial" w:eastAsia="Arial" w:hAnsi="Arial" w:cs="Arial"/>
                <w:b/>
              </w:rPr>
              <w:t>iew</w:t>
            </w:r>
          </w:p>
        </w:tc>
      </w:tr>
    </w:tbl>
    <w:p w:rsidR="00B31784" w:rsidRPr="008D6E8C" w:rsidRDefault="00B31784">
      <w:pPr>
        <w:spacing w:line="200" w:lineRule="exact"/>
        <w:rPr>
          <w:rFonts w:ascii="Arial" w:hAnsi="Arial" w:cs="Arial"/>
        </w:rPr>
      </w:pPr>
    </w:p>
    <w:p w:rsidR="00B31784" w:rsidRPr="008D6E8C" w:rsidRDefault="00B31784">
      <w:pPr>
        <w:spacing w:line="200" w:lineRule="exact"/>
        <w:rPr>
          <w:rFonts w:ascii="Arial" w:hAnsi="Arial" w:cs="Arial"/>
        </w:rPr>
      </w:pPr>
    </w:p>
    <w:p w:rsidR="00B31784" w:rsidRPr="008D6E8C" w:rsidRDefault="00B31784">
      <w:pPr>
        <w:spacing w:before="10" w:line="240" w:lineRule="exact"/>
        <w:rPr>
          <w:rFonts w:ascii="Arial" w:hAnsi="Arial" w:cs="Arial"/>
        </w:rPr>
      </w:pPr>
    </w:p>
    <w:p w:rsidR="00B31784" w:rsidRPr="008D6E8C" w:rsidRDefault="00CB68DA">
      <w:pPr>
        <w:spacing w:before="33"/>
        <w:ind w:left="220"/>
        <w:rPr>
          <w:rFonts w:ascii="Arial" w:hAnsi="Arial" w:cs="Arial"/>
        </w:rPr>
      </w:pPr>
      <w:r w:rsidRPr="008D6E8C">
        <w:rPr>
          <w:rFonts w:ascii="Arial" w:hAnsi="Arial" w:cs="Arial"/>
        </w:rPr>
        <w:pict>
          <v:group id="_x0000_s1029" style="position:absolute;left:0;text-align:left;margin-left:339.1pt;margin-top:36.15pt;width:429.7pt;height:24.05pt;z-index:-251659264;mso-position-horizontal-relative:page" coordorigin="6782,723" coordsize="8594,481">
            <v:shape id="_x0000_s1031" style="position:absolute;left:6792;top:733;width:8574;height:231" coordorigin="6792,733" coordsize="8574,231" path="m6792,964r8574,l15366,733r-8574,l6792,964xe" fillcolor="yellow" stroked="f">
              <v:path arrowok="t"/>
            </v:shape>
            <v:shape id="_x0000_s1030" style="position:absolute;left:6792;top:964;width:617;height:230" coordorigin="6792,964" coordsize="617,230" path="m6792,1195r617,l7409,964r-617,l6792,1195xe" fillcolor="yellow" stroked="f">
              <v:path arrowok="t"/>
            </v:shape>
            <w10:wrap anchorx="page"/>
          </v:group>
        </w:pict>
      </w:r>
      <w:r w:rsidRPr="008D6E8C">
        <w:rPr>
          <w:rFonts w:ascii="Arial" w:hAnsi="Arial" w:cs="Arial"/>
          <w:b/>
          <w:highlight w:val="yellow"/>
        </w:rPr>
        <w:t>PART</w:t>
      </w:r>
      <w:r w:rsidRPr="008D6E8C">
        <w:rPr>
          <w:rFonts w:ascii="Arial" w:hAnsi="Arial" w:cs="Arial"/>
          <w:b/>
          <w:spacing w:val="44"/>
          <w:highlight w:val="yellow"/>
        </w:rPr>
        <w:t xml:space="preserve"> </w:t>
      </w:r>
      <w:r w:rsidRPr="008D6E8C">
        <w:rPr>
          <w:rFonts w:ascii="Arial" w:hAnsi="Arial" w:cs="Arial"/>
          <w:b/>
          <w:spacing w:val="1"/>
          <w:highlight w:val="yellow"/>
        </w:rPr>
        <w:t>1</w:t>
      </w:r>
      <w:r w:rsidRPr="008D6E8C">
        <w:rPr>
          <w:rFonts w:ascii="Arial" w:hAnsi="Arial" w:cs="Arial"/>
          <w:b/>
          <w:highlight w:val="yellow"/>
        </w:rPr>
        <w:t>:</w:t>
      </w:r>
      <w:r w:rsidRPr="008D6E8C">
        <w:rPr>
          <w:rFonts w:ascii="Arial" w:hAnsi="Arial" w:cs="Arial"/>
          <w:b/>
        </w:rPr>
        <w:t xml:space="preserve"> C</w:t>
      </w:r>
      <w:r w:rsidRPr="008D6E8C">
        <w:rPr>
          <w:rFonts w:ascii="Arial" w:hAnsi="Arial" w:cs="Arial"/>
          <w:b/>
          <w:spacing w:val="4"/>
        </w:rPr>
        <w:t>o</w:t>
      </w:r>
      <w:r w:rsidRPr="008D6E8C">
        <w:rPr>
          <w:rFonts w:ascii="Arial" w:hAnsi="Arial" w:cs="Arial"/>
          <w:b/>
          <w:spacing w:val="-3"/>
        </w:rPr>
        <w:t>mm</w:t>
      </w:r>
      <w:r w:rsidRPr="008D6E8C">
        <w:rPr>
          <w:rFonts w:ascii="Arial" w:hAnsi="Arial" w:cs="Arial"/>
          <w:b/>
          <w:spacing w:val="3"/>
        </w:rPr>
        <w:t>e</w:t>
      </w:r>
      <w:r w:rsidRPr="008D6E8C">
        <w:rPr>
          <w:rFonts w:ascii="Arial" w:hAnsi="Arial" w:cs="Arial"/>
          <w:b/>
        </w:rPr>
        <w:t>nts</w:t>
      </w:r>
    </w:p>
    <w:p w:rsidR="00B31784" w:rsidRPr="008D6E8C" w:rsidRDefault="00B31784">
      <w:pPr>
        <w:spacing w:before="5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6"/>
        <w:gridCol w:w="6445"/>
      </w:tblGrid>
      <w:tr w:rsidR="00B31784" w:rsidRPr="008D6E8C">
        <w:trPr>
          <w:trHeight w:hRule="exact" w:val="977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B31784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CB68DA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8D6E8C">
              <w:rPr>
                <w:rFonts w:ascii="Arial" w:hAnsi="Arial" w:cs="Arial"/>
                <w:b/>
              </w:rPr>
              <w:t>Re</w:t>
            </w:r>
            <w:r w:rsidRPr="008D6E8C">
              <w:rPr>
                <w:rFonts w:ascii="Arial" w:hAnsi="Arial" w:cs="Arial"/>
                <w:b/>
                <w:spacing w:val="2"/>
              </w:rPr>
              <w:t>v</w:t>
            </w:r>
            <w:r w:rsidRPr="008D6E8C">
              <w:rPr>
                <w:rFonts w:ascii="Arial" w:hAnsi="Arial" w:cs="Arial"/>
                <w:b/>
              </w:rPr>
              <w:t>ie</w:t>
            </w:r>
            <w:r w:rsidRPr="008D6E8C">
              <w:rPr>
                <w:rFonts w:ascii="Arial" w:hAnsi="Arial" w:cs="Arial"/>
                <w:b/>
                <w:spacing w:val="3"/>
              </w:rPr>
              <w:t>w</w:t>
            </w:r>
            <w:r w:rsidRPr="008D6E8C">
              <w:rPr>
                <w:rFonts w:ascii="Arial" w:hAnsi="Arial" w:cs="Arial"/>
                <w:b/>
              </w:rPr>
              <w:t>e</w:t>
            </w:r>
            <w:r w:rsidRPr="008D6E8C">
              <w:rPr>
                <w:rFonts w:ascii="Arial" w:hAnsi="Arial" w:cs="Arial"/>
                <w:b/>
                <w:spacing w:val="1"/>
              </w:rPr>
              <w:t>r’</w:t>
            </w:r>
            <w:r w:rsidRPr="008D6E8C">
              <w:rPr>
                <w:rFonts w:ascii="Arial" w:hAnsi="Arial" w:cs="Arial"/>
                <w:b/>
              </w:rPr>
              <w:t>s</w:t>
            </w:r>
            <w:r w:rsidRPr="008D6E8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c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m</w:t>
            </w:r>
            <w:r w:rsidRPr="008D6E8C">
              <w:rPr>
                <w:rFonts w:ascii="Arial" w:hAnsi="Arial" w:cs="Arial"/>
                <w:b/>
                <w:spacing w:val="-3"/>
              </w:rPr>
              <w:t>m</w:t>
            </w:r>
            <w:r w:rsidRPr="008D6E8C">
              <w:rPr>
                <w:rFonts w:ascii="Arial" w:hAnsi="Arial" w:cs="Arial"/>
                <w:b/>
              </w:rPr>
              <w:t>ent</w:t>
            </w:r>
          </w:p>
          <w:p w:rsidR="00B31784" w:rsidRPr="008D6E8C" w:rsidRDefault="00CB68DA">
            <w:pPr>
              <w:spacing w:before="1"/>
              <w:ind w:left="102" w:right="643"/>
              <w:rPr>
                <w:rFonts w:ascii="Arial" w:hAnsi="Arial" w:cs="Arial"/>
              </w:rPr>
            </w:pPr>
            <w:r w:rsidRPr="008D6E8C">
              <w:rPr>
                <w:rFonts w:ascii="Arial" w:hAnsi="Arial" w:cs="Arial"/>
                <w:b/>
              </w:rPr>
              <w:t>Ar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ifici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l</w:t>
            </w:r>
            <w:r w:rsidRPr="008D6E8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I</w:t>
            </w:r>
            <w:r w:rsidRPr="008D6E8C">
              <w:rPr>
                <w:rFonts w:ascii="Arial" w:hAnsi="Arial" w:cs="Arial"/>
                <w:b/>
                <w:spacing w:val="-1"/>
              </w:rPr>
              <w:t>n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elli</w:t>
            </w:r>
            <w:r w:rsidRPr="008D6E8C">
              <w:rPr>
                <w:rFonts w:ascii="Arial" w:hAnsi="Arial" w:cs="Arial"/>
                <w:b/>
                <w:spacing w:val="1"/>
              </w:rPr>
              <w:t>g</w:t>
            </w:r>
            <w:r w:rsidRPr="008D6E8C">
              <w:rPr>
                <w:rFonts w:ascii="Arial" w:hAnsi="Arial" w:cs="Arial"/>
                <w:b/>
              </w:rPr>
              <w:t>ence</w:t>
            </w:r>
            <w:r w:rsidRPr="008D6E8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(</w:t>
            </w:r>
            <w:r w:rsidRPr="008D6E8C">
              <w:rPr>
                <w:rFonts w:ascii="Arial" w:hAnsi="Arial" w:cs="Arial"/>
                <w:b/>
              </w:rPr>
              <w:t>AI)</w:t>
            </w:r>
            <w:r w:rsidRPr="008D6E8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g</w:t>
            </w:r>
            <w:r w:rsidRPr="008D6E8C">
              <w:rPr>
                <w:rFonts w:ascii="Arial" w:hAnsi="Arial" w:cs="Arial"/>
                <w:b/>
              </w:rPr>
              <w:t>ene</w:t>
            </w:r>
            <w:r w:rsidRPr="008D6E8C">
              <w:rPr>
                <w:rFonts w:ascii="Arial" w:hAnsi="Arial" w:cs="Arial"/>
                <w:b/>
                <w:spacing w:val="1"/>
              </w:rPr>
              <w:t>rat</w:t>
            </w:r>
            <w:r w:rsidRPr="008D6E8C">
              <w:rPr>
                <w:rFonts w:ascii="Arial" w:hAnsi="Arial" w:cs="Arial"/>
                <w:b/>
              </w:rPr>
              <w:t>ed</w:t>
            </w:r>
            <w:r w:rsidRPr="008D6E8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r</w:t>
            </w:r>
            <w:r w:rsidRPr="008D6E8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  <w:spacing w:val="-1"/>
              </w:rPr>
              <w:t>ss</w:t>
            </w:r>
            <w:r w:rsidRPr="008D6E8C">
              <w:rPr>
                <w:rFonts w:ascii="Arial" w:hAnsi="Arial" w:cs="Arial"/>
                <w:b/>
              </w:rPr>
              <w:t>i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ed</w:t>
            </w:r>
            <w:r w:rsidRPr="008D6E8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r</w:t>
            </w:r>
            <w:r w:rsidRPr="008D6E8C">
              <w:rPr>
                <w:rFonts w:ascii="Arial" w:hAnsi="Arial" w:cs="Arial"/>
                <w:b/>
                <w:spacing w:val="1"/>
              </w:rPr>
              <w:t>ev</w:t>
            </w:r>
            <w:r w:rsidRPr="008D6E8C">
              <w:rPr>
                <w:rFonts w:ascii="Arial" w:hAnsi="Arial" w:cs="Arial"/>
                <w:b/>
              </w:rPr>
              <w:t>iew</w:t>
            </w:r>
            <w:r w:rsidRPr="008D6E8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-2"/>
              </w:rPr>
              <w:t>c</w:t>
            </w:r>
            <w:r w:rsidRPr="008D6E8C">
              <w:rPr>
                <w:rFonts w:ascii="Arial" w:hAnsi="Arial" w:cs="Arial"/>
                <w:b/>
                <w:spacing w:val="3"/>
              </w:rPr>
              <w:t>o</w:t>
            </w:r>
            <w:r w:rsidRPr="008D6E8C">
              <w:rPr>
                <w:rFonts w:ascii="Arial" w:hAnsi="Arial" w:cs="Arial"/>
                <w:b/>
              </w:rPr>
              <w:t>m</w:t>
            </w:r>
            <w:r w:rsidRPr="008D6E8C">
              <w:rPr>
                <w:rFonts w:ascii="Arial" w:hAnsi="Arial" w:cs="Arial"/>
                <w:b/>
                <w:spacing w:val="-3"/>
              </w:rPr>
              <w:t>m</w:t>
            </w:r>
            <w:r w:rsidRPr="008D6E8C">
              <w:rPr>
                <w:rFonts w:ascii="Arial" w:hAnsi="Arial" w:cs="Arial"/>
                <w:b/>
              </w:rPr>
              <w:t>en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s</w:t>
            </w:r>
            <w:r w:rsidRPr="008D6E8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re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ric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ly</w:t>
            </w:r>
            <w:r w:rsidRPr="008D6E8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pr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hi</w:t>
            </w:r>
            <w:r w:rsidRPr="008D6E8C">
              <w:rPr>
                <w:rFonts w:ascii="Arial" w:hAnsi="Arial" w:cs="Arial"/>
                <w:b/>
                <w:spacing w:val="-1"/>
              </w:rPr>
              <w:t>b</w:t>
            </w:r>
            <w:r w:rsidRPr="008D6E8C">
              <w:rPr>
                <w:rFonts w:ascii="Arial" w:hAnsi="Arial" w:cs="Arial"/>
                <w:b/>
                <w:spacing w:val="2"/>
              </w:rPr>
              <w:t>i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ed</w:t>
            </w:r>
            <w:r w:rsidRPr="008D6E8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d</w:t>
            </w:r>
            <w:r w:rsidRPr="008D6E8C">
              <w:rPr>
                <w:rFonts w:ascii="Arial" w:hAnsi="Arial" w:cs="Arial"/>
                <w:b/>
                <w:spacing w:val="-1"/>
              </w:rPr>
              <w:t>u</w:t>
            </w:r>
            <w:r w:rsidRPr="008D6E8C">
              <w:rPr>
                <w:rFonts w:ascii="Arial" w:hAnsi="Arial" w:cs="Arial"/>
                <w:b/>
              </w:rPr>
              <w:t>ring</w:t>
            </w:r>
            <w:r w:rsidRPr="008D6E8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peer r</w:t>
            </w:r>
            <w:r w:rsidRPr="008D6E8C">
              <w:rPr>
                <w:rFonts w:ascii="Arial" w:hAnsi="Arial" w:cs="Arial"/>
                <w:b/>
                <w:spacing w:val="1"/>
              </w:rPr>
              <w:t>ev</w:t>
            </w:r>
            <w:r w:rsidRPr="008D6E8C">
              <w:rPr>
                <w:rFonts w:ascii="Arial" w:hAnsi="Arial" w:cs="Arial"/>
                <w:b/>
              </w:rPr>
              <w:t>ie</w:t>
            </w:r>
            <w:r w:rsidRPr="008D6E8C">
              <w:rPr>
                <w:rFonts w:ascii="Arial" w:hAnsi="Arial" w:cs="Arial"/>
                <w:b/>
                <w:spacing w:val="3"/>
              </w:rPr>
              <w:t>w</w:t>
            </w:r>
            <w:r w:rsidRPr="008D6E8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CB68DA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8D6E8C">
              <w:rPr>
                <w:rFonts w:ascii="Arial" w:hAnsi="Arial" w:cs="Arial"/>
                <w:b/>
              </w:rPr>
              <w:t>Auth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  <w:spacing w:val="5"/>
              </w:rPr>
              <w:t>r</w:t>
            </w:r>
            <w:r w:rsidRPr="008D6E8C">
              <w:rPr>
                <w:rFonts w:ascii="Arial" w:hAnsi="Arial" w:cs="Arial"/>
                <w:b/>
                <w:spacing w:val="-6"/>
              </w:rPr>
              <w:t>’</w:t>
            </w:r>
            <w:r w:rsidRPr="008D6E8C">
              <w:rPr>
                <w:rFonts w:ascii="Arial" w:hAnsi="Arial" w:cs="Arial"/>
                <w:b/>
              </w:rPr>
              <w:t>s</w:t>
            </w:r>
            <w:r w:rsidRPr="008D6E8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Fe</w:t>
            </w:r>
            <w:r w:rsidRPr="008D6E8C">
              <w:rPr>
                <w:rFonts w:ascii="Arial" w:hAnsi="Arial" w:cs="Arial"/>
                <w:b/>
                <w:spacing w:val="1"/>
              </w:rPr>
              <w:t>e</w:t>
            </w:r>
            <w:r w:rsidRPr="008D6E8C">
              <w:rPr>
                <w:rFonts w:ascii="Arial" w:hAnsi="Arial" w:cs="Arial"/>
                <w:b/>
              </w:rPr>
              <w:t>d</w:t>
            </w:r>
            <w:r w:rsidRPr="008D6E8C">
              <w:rPr>
                <w:rFonts w:ascii="Arial" w:hAnsi="Arial" w:cs="Arial"/>
                <w:b/>
                <w:spacing w:val="-1"/>
              </w:rPr>
              <w:t>b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ck</w:t>
            </w:r>
            <w:r w:rsidRPr="008D6E8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D6E8C">
              <w:rPr>
                <w:rFonts w:ascii="Arial" w:hAnsi="Arial" w:cs="Arial"/>
                <w:spacing w:val="1"/>
              </w:rPr>
              <w:t>(I</w:t>
            </w:r>
            <w:r w:rsidRPr="008D6E8C">
              <w:rPr>
                <w:rFonts w:ascii="Arial" w:hAnsi="Arial" w:cs="Arial"/>
              </w:rPr>
              <w:t>t</w:t>
            </w:r>
            <w:r w:rsidRPr="008D6E8C">
              <w:rPr>
                <w:rFonts w:ascii="Arial" w:hAnsi="Arial" w:cs="Arial"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</w:rPr>
              <w:t>is</w:t>
            </w:r>
            <w:r w:rsidRPr="008D6E8C">
              <w:rPr>
                <w:rFonts w:ascii="Arial" w:hAnsi="Arial" w:cs="Arial"/>
                <w:spacing w:val="1"/>
              </w:rPr>
              <w:t xml:space="preserve"> </w:t>
            </w:r>
            <w:r w:rsidRPr="008D6E8C">
              <w:rPr>
                <w:rFonts w:ascii="Arial" w:hAnsi="Arial" w:cs="Arial"/>
                <w:spacing w:val="-1"/>
              </w:rPr>
              <w:t>m</w:t>
            </w:r>
            <w:r w:rsidRPr="008D6E8C">
              <w:rPr>
                <w:rFonts w:ascii="Arial" w:hAnsi="Arial" w:cs="Arial"/>
                <w:spacing w:val="3"/>
              </w:rPr>
              <w:t>a</w:t>
            </w:r>
            <w:r w:rsidRPr="008D6E8C">
              <w:rPr>
                <w:rFonts w:ascii="Arial" w:hAnsi="Arial" w:cs="Arial"/>
                <w:spacing w:val="1"/>
              </w:rPr>
              <w:t>nd</w:t>
            </w:r>
            <w:r w:rsidRPr="008D6E8C">
              <w:rPr>
                <w:rFonts w:ascii="Arial" w:hAnsi="Arial" w:cs="Arial"/>
              </w:rPr>
              <w:t>at</w:t>
            </w:r>
            <w:r w:rsidRPr="008D6E8C">
              <w:rPr>
                <w:rFonts w:ascii="Arial" w:hAnsi="Arial" w:cs="Arial"/>
                <w:spacing w:val="1"/>
              </w:rPr>
              <w:t>or</w:t>
            </w:r>
            <w:r w:rsidRPr="008D6E8C">
              <w:rPr>
                <w:rFonts w:ascii="Arial" w:hAnsi="Arial" w:cs="Arial"/>
              </w:rPr>
              <w:t>y</w:t>
            </w:r>
            <w:r w:rsidRPr="008D6E8C">
              <w:rPr>
                <w:rFonts w:ascii="Arial" w:hAnsi="Arial" w:cs="Arial"/>
                <w:spacing w:val="-12"/>
              </w:rPr>
              <w:t xml:space="preserve"> </w:t>
            </w:r>
            <w:r w:rsidRPr="008D6E8C">
              <w:rPr>
                <w:rFonts w:ascii="Arial" w:hAnsi="Arial" w:cs="Arial"/>
                <w:spacing w:val="2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at</w:t>
            </w:r>
            <w:r w:rsidRPr="008D6E8C">
              <w:rPr>
                <w:rFonts w:ascii="Arial" w:hAnsi="Arial" w:cs="Arial"/>
                <w:spacing w:val="-3"/>
              </w:rPr>
              <w:t xml:space="preserve"> 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-1"/>
              </w:rPr>
              <w:t>u</w:t>
            </w:r>
            <w:r w:rsidRPr="008D6E8C">
              <w:rPr>
                <w:rFonts w:ascii="Arial" w:hAnsi="Arial" w:cs="Arial"/>
                <w:spacing w:val="2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  <w:spacing w:val="1"/>
              </w:rPr>
              <w:t>or</w:t>
            </w:r>
            <w:r w:rsidRPr="008D6E8C">
              <w:rPr>
                <w:rFonts w:ascii="Arial" w:hAnsi="Arial" w:cs="Arial"/>
              </w:rPr>
              <w:t>s</w:t>
            </w:r>
            <w:r w:rsidRPr="008D6E8C">
              <w:rPr>
                <w:rFonts w:ascii="Arial" w:hAnsi="Arial" w:cs="Arial"/>
                <w:spacing w:val="-6"/>
              </w:rPr>
              <w:t xml:space="preserve"> </w:t>
            </w:r>
            <w:r w:rsidRPr="008D6E8C">
              <w:rPr>
                <w:rFonts w:ascii="Arial" w:hAnsi="Arial" w:cs="Arial"/>
                <w:spacing w:val="2"/>
              </w:rPr>
              <w:t>s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  <w:spacing w:val="1"/>
              </w:rPr>
              <w:t>o</w:t>
            </w:r>
            <w:r w:rsidRPr="008D6E8C">
              <w:rPr>
                <w:rFonts w:ascii="Arial" w:hAnsi="Arial" w:cs="Arial"/>
                <w:spacing w:val="-1"/>
              </w:rPr>
              <w:t>u</w:t>
            </w:r>
            <w:r w:rsidRPr="008D6E8C">
              <w:rPr>
                <w:rFonts w:ascii="Arial" w:hAnsi="Arial" w:cs="Arial"/>
              </w:rPr>
              <w:t>ld</w:t>
            </w:r>
            <w:r w:rsidRPr="008D6E8C">
              <w:rPr>
                <w:rFonts w:ascii="Arial" w:hAnsi="Arial" w:cs="Arial"/>
                <w:spacing w:val="-2"/>
              </w:rPr>
              <w:t xml:space="preserve"> w</w:t>
            </w:r>
            <w:r w:rsidRPr="008D6E8C">
              <w:rPr>
                <w:rFonts w:ascii="Arial" w:hAnsi="Arial" w:cs="Arial"/>
                <w:spacing w:val="1"/>
              </w:rPr>
              <w:t>r</w:t>
            </w:r>
            <w:r w:rsidRPr="008D6E8C">
              <w:rPr>
                <w:rFonts w:ascii="Arial" w:hAnsi="Arial" w:cs="Arial"/>
              </w:rPr>
              <w:t>i</w:t>
            </w:r>
            <w:r w:rsidRPr="008D6E8C">
              <w:rPr>
                <w:rFonts w:ascii="Arial" w:hAnsi="Arial" w:cs="Arial"/>
                <w:spacing w:val="2"/>
              </w:rPr>
              <w:t>t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-3"/>
              </w:rPr>
              <w:t xml:space="preserve"> 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i</w:t>
            </w:r>
            <w:r w:rsidRPr="008D6E8C">
              <w:rPr>
                <w:rFonts w:ascii="Arial" w:hAnsi="Arial" w:cs="Arial"/>
                <w:spacing w:val="-1"/>
              </w:rPr>
              <w:t>s</w:t>
            </w:r>
            <w:r w:rsidRPr="008D6E8C">
              <w:rPr>
                <w:rFonts w:ascii="Arial" w:hAnsi="Arial" w:cs="Arial"/>
                <w:spacing w:val="2"/>
              </w:rPr>
              <w:t>/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er</w:t>
            </w:r>
          </w:p>
          <w:p w:rsidR="00B31784" w:rsidRPr="008D6E8C" w:rsidRDefault="00CB68DA">
            <w:pPr>
              <w:spacing w:before="18"/>
              <w:ind w:left="102"/>
              <w:rPr>
                <w:rFonts w:ascii="Arial" w:hAnsi="Arial" w:cs="Arial"/>
              </w:rPr>
            </w:pPr>
            <w:r w:rsidRPr="008D6E8C">
              <w:rPr>
                <w:rFonts w:ascii="Arial" w:hAnsi="Arial" w:cs="Arial"/>
                <w:spacing w:val="-2"/>
              </w:rPr>
              <w:t>f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1"/>
              </w:rPr>
              <w:t>edb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1"/>
              </w:rPr>
              <w:t>c</w:t>
            </w:r>
            <w:r w:rsidRPr="008D6E8C">
              <w:rPr>
                <w:rFonts w:ascii="Arial" w:hAnsi="Arial" w:cs="Arial"/>
              </w:rPr>
              <w:t>k</w:t>
            </w:r>
            <w:r w:rsidRPr="008D6E8C">
              <w:rPr>
                <w:rFonts w:ascii="Arial" w:hAnsi="Arial" w:cs="Arial"/>
                <w:spacing w:val="-8"/>
              </w:rPr>
              <w:t xml:space="preserve"> 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1"/>
              </w:rPr>
              <w:t>r</w:t>
            </w:r>
            <w:r w:rsidRPr="008D6E8C">
              <w:rPr>
                <w:rFonts w:ascii="Arial" w:hAnsi="Arial" w:cs="Arial"/>
              </w:rPr>
              <w:t>e)</w:t>
            </w:r>
          </w:p>
        </w:tc>
      </w:tr>
      <w:tr w:rsidR="00B31784" w:rsidRPr="008D6E8C">
        <w:trPr>
          <w:trHeight w:hRule="exact" w:val="1620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CB68DA">
            <w:pPr>
              <w:spacing w:before="2" w:line="220" w:lineRule="exact"/>
              <w:ind w:left="460" w:right="232"/>
              <w:rPr>
                <w:rFonts w:ascii="Arial" w:hAnsi="Arial" w:cs="Arial"/>
              </w:rPr>
            </w:pPr>
            <w:r w:rsidRPr="008D6E8C">
              <w:rPr>
                <w:rFonts w:ascii="Arial" w:hAnsi="Arial" w:cs="Arial"/>
                <w:b/>
              </w:rPr>
              <w:t>Ple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</w:rPr>
              <w:t>e</w:t>
            </w:r>
            <w:r w:rsidRPr="008D6E8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2"/>
              </w:rPr>
              <w:t>w</w:t>
            </w:r>
            <w:r w:rsidRPr="008D6E8C">
              <w:rPr>
                <w:rFonts w:ascii="Arial" w:hAnsi="Arial" w:cs="Arial"/>
                <w:b/>
              </w:rPr>
              <w:t>ri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e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a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f</w:t>
            </w:r>
            <w:r w:rsidRPr="008D6E8C">
              <w:rPr>
                <w:rFonts w:ascii="Arial" w:hAnsi="Arial" w:cs="Arial"/>
                <w:b/>
                <w:spacing w:val="-2"/>
              </w:rPr>
              <w:t>e</w:t>
            </w:r>
            <w:r w:rsidRPr="008D6E8C">
              <w:rPr>
                <w:rFonts w:ascii="Arial" w:hAnsi="Arial" w:cs="Arial"/>
                <w:b/>
              </w:rPr>
              <w:t xml:space="preserve">w 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</w:rPr>
              <w:t>en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enc</w:t>
            </w:r>
            <w:r w:rsidRPr="008D6E8C">
              <w:rPr>
                <w:rFonts w:ascii="Arial" w:hAnsi="Arial" w:cs="Arial"/>
                <w:b/>
                <w:spacing w:val="1"/>
              </w:rPr>
              <w:t>e</w:t>
            </w:r>
            <w:r w:rsidRPr="008D6E8C">
              <w:rPr>
                <w:rFonts w:ascii="Arial" w:hAnsi="Arial" w:cs="Arial"/>
                <w:b/>
              </w:rPr>
              <w:t>s</w:t>
            </w:r>
            <w:r w:rsidRPr="008D6E8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r</w:t>
            </w:r>
            <w:r w:rsidRPr="008D6E8C">
              <w:rPr>
                <w:rFonts w:ascii="Arial" w:hAnsi="Arial" w:cs="Arial"/>
                <w:b/>
                <w:spacing w:val="1"/>
              </w:rPr>
              <w:t>ega</w:t>
            </w:r>
            <w:r w:rsidRPr="008D6E8C">
              <w:rPr>
                <w:rFonts w:ascii="Arial" w:hAnsi="Arial" w:cs="Arial"/>
                <w:b/>
              </w:rPr>
              <w:t>rding</w:t>
            </w:r>
            <w:r w:rsidRPr="008D6E8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he</w:t>
            </w:r>
            <w:r w:rsidRPr="008D6E8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2"/>
              </w:rPr>
              <w:t>i</w:t>
            </w:r>
            <w:r w:rsidRPr="008D6E8C">
              <w:rPr>
                <w:rFonts w:ascii="Arial" w:hAnsi="Arial" w:cs="Arial"/>
                <w:b/>
                <w:spacing w:val="-3"/>
              </w:rPr>
              <w:t>m</w:t>
            </w:r>
            <w:r w:rsidRPr="008D6E8C">
              <w:rPr>
                <w:rFonts w:ascii="Arial" w:hAnsi="Arial" w:cs="Arial"/>
                <w:b/>
              </w:rPr>
              <w:t>p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r</w:t>
            </w:r>
            <w:r w:rsidRPr="008D6E8C">
              <w:rPr>
                <w:rFonts w:ascii="Arial" w:hAnsi="Arial" w:cs="Arial"/>
                <w:b/>
                <w:spacing w:val="1"/>
              </w:rPr>
              <w:t>ta</w:t>
            </w:r>
            <w:r w:rsidRPr="008D6E8C">
              <w:rPr>
                <w:rFonts w:ascii="Arial" w:hAnsi="Arial" w:cs="Arial"/>
                <w:b/>
              </w:rPr>
              <w:t xml:space="preserve">nce 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f</w:t>
            </w:r>
            <w:r w:rsidRPr="008D6E8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his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-5"/>
              </w:rPr>
              <w:t>m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  <w:spacing w:val="2"/>
              </w:rPr>
              <w:t>n</w:t>
            </w:r>
            <w:r w:rsidRPr="008D6E8C">
              <w:rPr>
                <w:rFonts w:ascii="Arial" w:hAnsi="Arial" w:cs="Arial"/>
                <w:b/>
              </w:rPr>
              <w:t>u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</w:rPr>
              <w:t>c</w:t>
            </w:r>
            <w:r w:rsidRPr="008D6E8C">
              <w:rPr>
                <w:rFonts w:ascii="Arial" w:hAnsi="Arial" w:cs="Arial"/>
                <w:b/>
                <w:spacing w:val="1"/>
              </w:rPr>
              <w:t>r</w:t>
            </w:r>
            <w:r w:rsidRPr="008D6E8C">
              <w:rPr>
                <w:rFonts w:ascii="Arial" w:hAnsi="Arial" w:cs="Arial"/>
                <w:b/>
              </w:rPr>
              <w:t>ipt</w:t>
            </w:r>
            <w:r w:rsidRPr="008D6E8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fo</w:t>
            </w:r>
            <w:r w:rsidRPr="008D6E8C">
              <w:rPr>
                <w:rFonts w:ascii="Arial" w:hAnsi="Arial" w:cs="Arial"/>
                <w:b/>
              </w:rPr>
              <w:t xml:space="preserve">r 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he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</w:rPr>
              <w:t>c</w:t>
            </w:r>
            <w:r w:rsidRPr="008D6E8C">
              <w:rPr>
                <w:rFonts w:ascii="Arial" w:hAnsi="Arial" w:cs="Arial"/>
                <w:b/>
                <w:spacing w:val="2"/>
              </w:rPr>
              <w:t>i</w:t>
            </w:r>
            <w:r w:rsidRPr="008D6E8C">
              <w:rPr>
                <w:rFonts w:ascii="Arial" w:hAnsi="Arial" w:cs="Arial"/>
                <w:b/>
              </w:rPr>
              <w:t>en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ific</w:t>
            </w:r>
            <w:r w:rsidRPr="008D6E8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c</w:t>
            </w:r>
            <w:r w:rsidRPr="008D6E8C">
              <w:rPr>
                <w:rFonts w:ascii="Arial" w:hAnsi="Arial" w:cs="Arial"/>
                <w:b/>
                <w:spacing w:val="4"/>
              </w:rPr>
              <w:t>o</w:t>
            </w:r>
            <w:r w:rsidRPr="008D6E8C">
              <w:rPr>
                <w:rFonts w:ascii="Arial" w:hAnsi="Arial" w:cs="Arial"/>
                <w:b/>
                <w:spacing w:val="-3"/>
              </w:rPr>
              <w:t>mm</w:t>
            </w:r>
            <w:r w:rsidRPr="008D6E8C">
              <w:rPr>
                <w:rFonts w:ascii="Arial" w:hAnsi="Arial" w:cs="Arial"/>
                <w:b/>
                <w:spacing w:val="2"/>
              </w:rPr>
              <w:t>u</w:t>
            </w:r>
            <w:r w:rsidRPr="008D6E8C">
              <w:rPr>
                <w:rFonts w:ascii="Arial" w:hAnsi="Arial" w:cs="Arial"/>
                <w:b/>
              </w:rPr>
              <w:t>nit</w:t>
            </w:r>
            <w:r w:rsidRPr="008D6E8C">
              <w:rPr>
                <w:rFonts w:ascii="Arial" w:hAnsi="Arial" w:cs="Arial"/>
                <w:b/>
                <w:spacing w:val="1"/>
              </w:rPr>
              <w:t>y</w:t>
            </w:r>
            <w:r w:rsidRPr="008D6E8C">
              <w:rPr>
                <w:rFonts w:ascii="Arial" w:hAnsi="Arial" w:cs="Arial"/>
                <w:b/>
              </w:rPr>
              <w:t>.</w:t>
            </w:r>
            <w:r w:rsidRPr="008D6E8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 xml:space="preserve">A </w:t>
            </w:r>
            <w:r w:rsidRPr="008D6E8C">
              <w:rPr>
                <w:rFonts w:ascii="Arial" w:hAnsi="Arial" w:cs="Arial"/>
                <w:b/>
                <w:spacing w:val="-3"/>
              </w:rPr>
              <w:t>m</w:t>
            </w:r>
            <w:r w:rsidRPr="008D6E8C">
              <w:rPr>
                <w:rFonts w:ascii="Arial" w:hAnsi="Arial" w:cs="Arial"/>
                <w:b/>
                <w:spacing w:val="2"/>
              </w:rPr>
              <w:t>i</w:t>
            </w:r>
            <w:r w:rsidRPr="008D6E8C">
              <w:rPr>
                <w:rFonts w:ascii="Arial" w:hAnsi="Arial" w:cs="Arial"/>
                <w:b/>
              </w:rPr>
              <w:t>n</w:t>
            </w:r>
            <w:r w:rsidRPr="008D6E8C">
              <w:rPr>
                <w:rFonts w:ascii="Arial" w:hAnsi="Arial" w:cs="Arial"/>
                <w:b/>
                <w:spacing w:val="4"/>
              </w:rPr>
              <w:t>i</w:t>
            </w:r>
            <w:r w:rsidRPr="008D6E8C">
              <w:rPr>
                <w:rFonts w:ascii="Arial" w:hAnsi="Arial" w:cs="Arial"/>
                <w:b/>
                <w:spacing w:val="-3"/>
              </w:rPr>
              <w:t>m</w:t>
            </w:r>
            <w:r w:rsidRPr="008D6E8C">
              <w:rPr>
                <w:rFonts w:ascii="Arial" w:hAnsi="Arial" w:cs="Arial"/>
                <w:b/>
                <w:spacing w:val="2"/>
              </w:rPr>
              <w:t>u</w:t>
            </w:r>
            <w:r w:rsidRPr="008D6E8C">
              <w:rPr>
                <w:rFonts w:ascii="Arial" w:hAnsi="Arial" w:cs="Arial"/>
                <w:b/>
              </w:rPr>
              <w:t>m</w:t>
            </w:r>
            <w:r w:rsidRPr="008D6E8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f</w:t>
            </w:r>
            <w:r w:rsidRPr="008D6E8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3-</w:t>
            </w:r>
            <w:r w:rsidRPr="008D6E8C">
              <w:rPr>
                <w:rFonts w:ascii="Arial" w:hAnsi="Arial" w:cs="Arial"/>
                <w:b/>
              </w:rPr>
              <w:t>4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</w:rPr>
              <w:t>en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enc</w:t>
            </w:r>
            <w:r w:rsidRPr="008D6E8C">
              <w:rPr>
                <w:rFonts w:ascii="Arial" w:hAnsi="Arial" w:cs="Arial"/>
                <w:b/>
                <w:spacing w:val="1"/>
              </w:rPr>
              <w:t>e</w:t>
            </w:r>
            <w:r w:rsidRPr="008D6E8C">
              <w:rPr>
                <w:rFonts w:ascii="Arial" w:hAnsi="Arial" w:cs="Arial"/>
                <w:b/>
              </w:rPr>
              <w:t>s</w:t>
            </w:r>
            <w:r w:rsidRPr="008D6E8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m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y</w:t>
            </w:r>
            <w:r w:rsidRPr="008D6E8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be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r</w:t>
            </w:r>
            <w:r w:rsidRPr="008D6E8C">
              <w:rPr>
                <w:rFonts w:ascii="Arial" w:hAnsi="Arial" w:cs="Arial"/>
                <w:b/>
                <w:spacing w:val="1"/>
              </w:rPr>
              <w:t>e</w:t>
            </w:r>
            <w:r w:rsidRPr="008D6E8C">
              <w:rPr>
                <w:rFonts w:ascii="Arial" w:hAnsi="Arial" w:cs="Arial"/>
                <w:b/>
              </w:rPr>
              <w:t>q</w:t>
            </w:r>
            <w:r w:rsidRPr="008D6E8C">
              <w:rPr>
                <w:rFonts w:ascii="Arial" w:hAnsi="Arial" w:cs="Arial"/>
                <w:b/>
                <w:spacing w:val="-1"/>
              </w:rPr>
              <w:t>u</w:t>
            </w:r>
            <w:r w:rsidRPr="008D6E8C">
              <w:rPr>
                <w:rFonts w:ascii="Arial" w:hAnsi="Arial" w:cs="Arial"/>
                <w:b/>
              </w:rPr>
              <w:t>ired</w:t>
            </w:r>
            <w:r w:rsidRPr="008D6E8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fo</w:t>
            </w:r>
            <w:r w:rsidRPr="008D6E8C">
              <w:rPr>
                <w:rFonts w:ascii="Arial" w:hAnsi="Arial" w:cs="Arial"/>
                <w:b/>
              </w:rPr>
              <w:t>r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his</w:t>
            </w:r>
          </w:p>
          <w:p w:rsidR="00B31784" w:rsidRPr="008D6E8C" w:rsidRDefault="00CB68DA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8D6E8C">
              <w:rPr>
                <w:rFonts w:ascii="Arial" w:hAnsi="Arial" w:cs="Arial"/>
                <w:b/>
              </w:rPr>
              <w:t>p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r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CB68DA">
            <w:pPr>
              <w:spacing w:before="2" w:line="220" w:lineRule="exact"/>
              <w:ind w:left="102" w:right="229"/>
              <w:rPr>
                <w:rFonts w:ascii="Arial" w:hAnsi="Arial" w:cs="Arial"/>
              </w:rPr>
            </w:pPr>
            <w:r w:rsidRPr="008D6E8C">
              <w:rPr>
                <w:rFonts w:ascii="Arial" w:hAnsi="Arial" w:cs="Arial"/>
                <w:b/>
                <w:spacing w:val="-1"/>
              </w:rPr>
              <w:t>T</w:t>
            </w:r>
            <w:r w:rsidRPr="008D6E8C">
              <w:rPr>
                <w:rFonts w:ascii="Arial" w:hAnsi="Arial" w:cs="Arial"/>
                <w:b/>
              </w:rPr>
              <w:t>h</w:t>
            </w:r>
            <w:r w:rsidRPr="008D6E8C">
              <w:rPr>
                <w:rFonts w:ascii="Arial" w:hAnsi="Arial" w:cs="Arial"/>
                <w:b/>
                <w:spacing w:val="2"/>
              </w:rPr>
              <w:t>i</w:t>
            </w:r>
            <w:r w:rsidRPr="008D6E8C">
              <w:rPr>
                <w:rFonts w:ascii="Arial" w:hAnsi="Arial" w:cs="Arial"/>
                <w:b/>
              </w:rPr>
              <w:t>s</w:t>
            </w:r>
            <w:r w:rsidRPr="008D6E8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r</w:t>
            </w:r>
            <w:r w:rsidRPr="008D6E8C">
              <w:rPr>
                <w:rFonts w:ascii="Arial" w:hAnsi="Arial" w:cs="Arial"/>
                <w:b/>
                <w:spacing w:val="1"/>
              </w:rPr>
              <w:t>e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</w:rPr>
              <w:t>e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r</w:t>
            </w:r>
            <w:r w:rsidRPr="008D6E8C">
              <w:rPr>
                <w:rFonts w:ascii="Arial" w:hAnsi="Arial" w:cs="Arial"/>
                <w:b/>
                <w:spacing w:val="1"/>
              </w:rPr>
              <w:t>c</w:t>
            </w:r>
            <w:r w:rsidRPr="008D6E8C">
              <w:rPr>
                <w:rFonts w:ascii="Arial" w:hAnsi="Arial" w:cs="Arial"/>
                <w:b/>
              </w:rPr>
              <w:t>h</w:t>
            </w:r>
            <w:r w:rsidRPr="008D6E8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study</w:t>
            </w:r>
            <w:r w:rsidRPr="008D6E8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2"/>
              </w:rPr>
              <w:t>i</w:t>
            </w:r>
            <w:r w:rsidRPr="008D6E8C">
              <w:rPr>
                <w:rFonts w:ascii="Arial" w:hAnsi="Arial" w:cs="Arial"/>
                <w:b/>
              </w:rPr>
              <w:t>s</w:t>
            </w:r>
            <w:r w:rsidRPr="008D6E8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c</w:t>
            </w:r>
            <w:r w:rsidRPr="008D6E8C">
              <w:rPr>
                <w:rFonts w:ascii="Arial" w:hAnsi="Arial" w:cs="Arial"/>
                <w:b/>
                <w:spacing w:val="1"/>
              </w:rPr>
              <w:t>r</w:t>
            </w:r>
            <w:r w:rsidRPr="008D6E8C">
              <w:rPr>
                <w:rFonts w:ascii="Arial" w:hAnsi="Arial" w:cs="Arial"/>
                <w:b/>
              </w:rPr>
              <w:t>uci</w:t>
            </w:r>
            <w:r w:rsidRPr="008D6E8C">
              <w:rPr>
                <w:rFonts w:ascii="Arial" w:hAnsi="Arial" w:cs="Arial"/>
                <w:b/>
                <w:spacing w:val="3"/>
              </w:rPr>
              <w:t>a</w:t>
            </w:r>
            <w:r w:rsidRPr="008D6E8C">
              <w:rPr>
                <w:rFonts w:ascii="Arial" w:hAnsi="Arial" w:cs="Arial"/>
                <w:b/>
              </w:rPr>
              <w:t>l</w:t>
            </w:r>
            <w:r w:rsidRPr="008D6E8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o</w:t>
            </w:r>
            <w:r w:rsidRPr="008D6E8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ur</w:t>
            </w:r>
            <w:r w:rsidRPr="008D6E8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c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m</w:t>
            </w:r>
            <w:r w:rsidRPr="008D6E8C">
              <w:rPr>
                <w:rFonts w:ascii="Arial" w:hAnsi="Arial" w:cs="Arial"/>
                <w:b/>
                <w:spacing w:val="-3"/>
              </w:rPr>
              <w:t>m</w:t>
            </w:r>
            <w:r w:rsidRPr="008D6E8C">
              <w:rPr>
                <w:rFonts w:ascii="Arial" w:hAnsi="Arial" w:cs="Arial"/>
                <w:b/>
              </w:rPr>
              <w:t>u</w:t>
            </w:r>
            <w:r w:rsidRPr="008D6E8C">
              <w:rPr>
                <w:rFonts w:ascii="Arial" w:hAnsi="Arial" w:cs="Arial"/>
                <w:b/>
                <w:spacing w:val="-1"/>
              </w:rPr>
              <w:t>n</w:t>
            </w:r>
            <w:r w:rsidRPr="008D6E8C">
              <w:rPr>
                <w:rFonts w:ascii="Arial" w:hAnsi="Arial" w:cs="Arial"/>
                <w:b/>
              </w:rPr>
              <w:t>ity</w:t>
            </w:r>
            <w:r w:rsidRPr="008D6E8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es</w:t>
            </w:r>
            <w:r w:rsidRPr="008D6E8C">
              <w:rPr>
                <w:rFonts w:ascii="Arial" w:hAnsi="Arial" w:cs="Arial"/>
                <w:b/>
                <w:spacing w:val="-1"/>
              </w:rPr>
              <w:t>p</w:t>
            </w:r>
            <w:r w:rsidRPr="008D6E8C">
              <w:rPr>
                <w:rFonts w:ascii="Arial" w:hAnsi="Arial" w:cs="Arial"/>
                <w:b/>
              </w:rPr>
              <w:t>e</w:t>
            </w:r>
            <w:r w:rsidRPr="008D6E8C">
              <w:rPr>
                <w:rFonts w:ascii="Arial" w:hAnsi="Arial" w:cs="Arial"/>
                <w:b/>
                <w:spacing w:val="3"/>
              </w:rPr>
              <w:t>c</w:t>
            </w:r>
            <w:r w:rsidRPr="008D6E8C">
              <w:rPr>
                <w:rFonts w:ascii="Arial" w:hAnsi="Arial" w:cs="Arial"/>
                <w:b/>
              </w:rPr>
              <w:t>i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l</w:t>
            </w:r>
            <w:r w:rsidRPr="008D6E8C">
              <w:rPr>
                <w:rFonts w:ascii="Arial" w:hAnsi="Arial" w:cs="Arial"/>
                <w:b/>
                <w:spacing w:val="2"/>
              </w:rPr>
              <w:t>l</w:t>
            </w:r>
            <w:r w:rsidRPr="008D6E8C">
              <w:rPr>
                <w:rFonts w:ascii="Arial" w:hAnsi="Arial" w:cs="Arial"/>
                <w:b/>
              </w:rPr>
              <w:t>y</w:t>
            </w:r>
            <w:r w:rsidRPr="008D6E8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fo</w:t>
            </w:r>
            <w:r w:rsidRPr="008D6E8C">
              <w:rPr>
                <w:rFonts w:ascii="Arial" w:hAnsi="Arial" w:cs="Arial"/>
                <w:b/>
              </w:rPr>
              <w:t>r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his</w:t>
            </w:r>
            <w:r w:rsidRPr="008D6E8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2</w:t>
            </w:r>
            <w:r w:rsidRPr="008D6E8C">
              <w:rPr>
                <w:rFonts w:ascii="Arial" w:hAnsi="Arial" w:cs="Arial"/>
                <w:b/>
                <w:spacing w:val="8"/>
              </w:rPr>
              <w:t>1</w:t>
            </w:r>
            <w:proofErr w:type="spellStart"/>
            <w:r w:rsidRPr="008D6E8C">
              <w:rPr>
                <w:rFonts w:ascii="Arial" w:hAnsi="Arial" w:cs="Arial"/>
                <w:b/>
                <w:position w:val="7"/>
              </w:rPr>
              <w:t>st</w:t>
            </w:r>
            <w:proofErr w:type="spellEnd"/>
            <w:r w:rsidRPr="008D6E8C">
              <w:rPr>
                <w:rFonts w:ascii="Arial" w:hAnsi="Arial" w:cs="Arial"/>
                <w:b/>
                <w:spacing w:val="15"/>
                <w:position w:val="7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c</w:t>
            </w:r>
            <w:r w:rsidRPr="008D6E8C">
              <w:rPr>
                <w:rFonts w:ascii="Arial" w:hAnsi="Arial" w:cs="Arial"/>
                <w:b/>
                <w:spacing w:val="1"/>
              </w:rPr>
              <w:t>e</w:t>
            </w:r>
            <w:r w:rsidRPr="008D6E8C">
              <w:rPr>
                <w:rFonts w:ascii="Arial" w:hAnsi="Arial" w:cs="Arial"/>
                <w:b/>
              </w:rPr>
              <w:t>ntury</w:t>
            </w:r>
            <w:r w:rsidRPr="008D6E8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g</w:t>
            </w:r>
            <w:r w:rsidRPr="008D6E8C">
              <w:rPr>
                <w:rFonts w:ascii="Arial" w:hAnsi="Arial" w:cs="Arial"/>
                <w:b/>
              </w:rPr>
              <w:t>ene</w:t>
            </w:r>
            <w:r w:rsidRPr="008D6E8C">
              <w:rPr>
                <w:rFonts w:ascii="Arial" w:hAnsi="Arial" w:cs="Arial"/>
                <w:b/>
                <w:spacing w:val="1"/>
              </w:rPr>
              <w:t>r</w:t>
            </w:r>
            <w:r w:rsidRPr="008D6E8C">
              <w:rPr>
                <w:rFonts w:ascii="Arial" w:hAnsi="Arial" w:cs="Arial"/>
                <w:b/>
                <w:spacing w:val="-1"/>
              </w:rPr>
              <w:t>a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i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n</w:t>
            </w:r>
            <w:r w:rsidRPr="008D6E8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4"/>
              </w:rPr>
              <w:t>w</w:t>
            </w:r>
            <w:r w:rsidRPr="008D6E8C">
              <w:rPr>
                <w:rFonts w:ascii="Arial" w:hAnsi="Arial" w:cs="Arial"/>
                <w:b/>
              </w:rPr>
              <w:t xml:space="preserve">here 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e</w:t>
            </w:r>
            <w:r w:rsidRPr="008D6E8C">
              <w:rPr>
                <w:rFonts w:ascii="Arial" w:hAnsi="Arial" w:cs="Arial"/>
                <w:b/>
                <w:spacing w:val="1"/>
              </w:rPr>
              <w:t>c</w:t>
            </w:r>
            <w:r w:rsidRPr="008D6E8C">
              <w:rPr>
                <w:rFonts w:ascii="Arial" w:hAnsi="Arial" w:cs="Arial"/>
                <w:b/>
              </w:rPr>
              <w:t>h</w:t>
            </w:r>
            <w:r w:rsidRPr="008D6E8C">
              <w:rPr>
                <w:rFonts w:ascii="Arial" w:hAnsi="Arial" w:cs="Arial"/>
                <w:b/>
                <w:spacing w:val="-1"/>
              </w:rPr>
              <w:t>n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l</w:t>
            </w:r>
            <w:r w:rsidRPr="008D6E8C">
              <w:rPr>
                <w:rFonts w:ascii="Arial" w:hAnsi="Arial" w:cs="Arial"/>
                <w:b/>
                <w:spacing w:val="1"/>
              </w:rPr>
              <w:t>og</w:t>
            </w:r>
            <w:r w:rsidRPr="008D6E8C">
              <w:rPr>
                <w:rFonts w:ascii="Arial" w:hAnsi="Arial" w:cs="Arial"/>
                <w:b/>
              </w:rPr>
              <w:t>y</w:t>
            </w:r>
            <w:r w:rsidRPr="008D6E8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le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d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</w:rPr>
              <w:t>.</w:t>
            </w:r>
            <w:r w:rsidRPr="008D6E8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-1"/>
              </w:rPr>
              <w:t>T</w:t>
            </w:r>
            <w:r w:rsidRPr="008D6E8C">
              <w:rPr>
                <w:rFonts w:ascii="Arial" w:hAnsi="Arial" w:cs="Arial"/>
                <w:b/>
              </w:rPr>
              <w:t>his</w:t>
            </w:r>
            <w:r w:rsidRPr="008D6E8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  <w:spacing w:val="2"/>
              </w:rPr>
              <w:t>u</w:t>
            </w:r>
            <w:r w:rsidRPr="008D6E8C">
              <w:rPr>
                <w:rFonts w:ascii="Arial" w:hAnsi="Arial" w:cs="Arial"/>
                <w:b/>
              </w:rPr>
              <w:t>dy</w:t>
            </w:r>
            <w:r w:rsidRPr="008D6E8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is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n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e</w:t>
            </w:r>
            <w:r w:rsidRPr="008D6E8C">
              <w:rPr>
                <w:rFonts w:ascii="Arial" w:hAnsi="Arial" w:cs="Arial"/>
                <w:b/>
                <w:spacing w:val="1"/>
              </w:rPr>
              <w:t>y</w:t>
            </w:r>
            <w:r w:rsidRPr="008D6E8C">
              <w:rPr>
                <w:rFonts w:ascii="Arial" w:hAnsi="Arial" w:cs="Arial"/>
                <w:b/>
                <w:spacing w:val="5"/>
              </w:rPr>
              <w:t>e</w:t>
            </w:r>
            <w:r w:rsidRPr="008D6E8C">
              <w:rPr>
                <w:rFonts w:ascii="Arial" w:hAnsi="Arial" w:cs="Arial"/>
                <w:b/>
                <w:spacing w:val="1"/>
              </w:rPr>
              <w:t>-o</w:t>
            </w:r>
            <w:r w:rsidRPr="008D6E8C">
              <w:rPr>
                <w:rFonts w:ascii="Arial" w:hAnsi="Arial" w:cs="Arial"/>
                <w:b/>
              </w:rPr>
              <w:t>pener</w:t>
            </w:r>
            <w:r w:rsidRPr="008D6E8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fo</w:t>
            </w:r>
            <w:r w:rsidRPr="008D6E8C">
              <w:rPr>
                <w:rFonts w:ascii="Arial" w:hAnsi="Arial" w:cs="Arial"/>
                <w:b/>
              </w:rPr>
              <w:t>r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h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</w:rPr>
              <w:t>e</w:t>
            </w:r>
            <w:r w:rsidRPr="008D6E8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who</w:t>
            </w:r>
            <w:r w:rsidRPr="008D6E8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h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s</w:t>
            </w:r>
            <w:r w:rsidRPr="008D6E8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no</w:t>
            </w:r>
            <w:r w:rsidRPr="008D6E8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c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nt</w:t>
            </w:r>
            <w:r w:rsidRPr="008D6E8C">
              <w:rPr>
                <w:rFonts w:ascii="Arial" w:hAnsi="Arial" w:cs="Arial"/>
                <w:b/>
                <w:spacing w:val="1"/>
              </w:rPr>
              <w:t>ro</w:t>
            </w:r>
            <w:r w:rsidRPr="008D6E8C">
              <w:rPr>
                <w:rFonts w:ascii="Arial" w:hAnsi="Arial" w:cs="Arial"/>
                <w:b/>
              </w:rPr>
              <w:t>l</w:t>
            </w:r>
            <w:r w:rsidRPr="008D6E8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r</w:t>
            </w:r>
            <w:r w:rsidRPr="008D6E8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l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c</w:t>
            </w:r>
            <w:r w:rsidRPr="008D6E8C">
              <w:rPr>
                <w:rFonts w:ascii="Arial" w:hAnsi="Arial" w:cs="Arial"/>
                <w:b/>
                <w:spacing w:val="-2"/>
              </w:rPr>
              <w:t>k</w:t>
            </w:r>
            <w:r w:rsidRPr="008D6E8C">
              <w:rPr>
                <w:rFonts w:ascii="Arial" w:hAnsi="Arial" w:cs="Arial"/>
                <w:b/>
              </w:rPr>
              <w:t>s</w:t>
            </w:r>
            <w:r w:rsidRPr="008D6E8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d</w:t>
            </w:r>
            <w:r w:rsidRPr="008D6E8C">
              <w:rPr>
                <w:rFonts w:ascii="Arial" w:hAnsi="Arial" w:cs="Arial"/>
                <w:b/>
                <w:spacing w:val="2"/>
              </w:rPr>
              <w:t>i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</w:rPr>
              <w:t>cipl</w:t>
            </w:r>
            <w:r w:rsidRPr="008D6E8C">
              <w:rPr>
                <w:rFonts w:ascii="Arial" w:hAnsi="Arial" w:cs="Arial"/>
                <w:b/>
                <w:spacing w:val="2"/>
              </w:rPr>
              <w:t>i</w:t>
            </w:r>
            <w:r w:rsidRPr="008D6E8C">
              <w:rPr>
                <w:rFonts w:ascii="Arial" w:hAnsi="Arial" w:cs="Arial"/>
                <w:b/>
              </w:rPr>
              <w:t>ne</w:t>
            </w:r>
            <w:r w:rsidRPr="008D6E8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in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heir</w:t>
            </w:r>
            <w:r w:rsidRPr="008D6E8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foo</w:t>
            </w:r>
            <w:r w:rsidRPr="008D6E8C">
              <w:rPr>
                <w:rFonts w:ascii="Arial" w:hAnsi="Arial" w:cs="Arial"/>
                <w:b/>
              </w:rPr>
              <w:t>d int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  <w:spacing w:val="-3"/>
              </w:rPr>
              <w:t>k</w:t>
            </w:r>
            <w:r w:rsidRPr="008D6E8C">
              <w:rPr>
                <w:rFonts w:ascii="Arial" w:hAnsi="Arial" w:cs="Arial"/>
                <w:b/>
                <w:spacing w:val="3"/>
              </w:rPr>
              <w:t>e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</w:rPr>
              <w:t>.</w:t>
            </w:r>
            <w:r w:rsidRPr="008D6E8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-1"/>
              </w:rPr>
              <w:t>T</w:t>
            </w:r>
            <w:r w:rsidRPr="008D6E8C">
              <w:rPr>
                <w:rFonts w:ascii="Arial" w:hAnsi="Arial" w:cs="Arial"/>
                <w:b/>
                <w:spacing w:val="2"/>
              </w:rPr>
              <w:t>h</w:t>
            </w:r>
            <w:r w:rsidRPr="008D6E8C">
              <w:rPr>
                <w:rFonts w:ascii="Arial" w:hAnsi="Arial" w:cs="Arial"/>
                <w:b/>
              </w:rPr>
              <w:t>u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</w:rPr>
              <w:t>,</w:t>
            </w:r>
            <w:r w:rsidRPr="008D6E8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it educ</w:t>
            </w:r>
            <w:r w:rsidRPr="008D6E8C">
              <w:rPr>
                <w:rFonts w:ascii="Arial" w:hAnsi="Arial" w:cs="Arial"/>
                <w:b/>
                <w:spacing w:val="1"/>
              </w:rPr>
              <w:t>at</w:t>
            </w:r>
            <w:r w:rsidRPr="008D6E8C">
              <w:rPr>
                <w:rFonts w:ascii="Arial" w:hAnsi="Arial" w:cs="Arial"/>
                <w:b/>
              </w:rPr>
              <w:t>es</w:t>
            </w:r>
            <w:r w:rsidRPr="008D6E8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2"/>
              </w:rPr>
              <w:t>u</w:t>
            </w:r>
            <w:r w:rsidRPr="008D6E8C">
              <w:rPr>
                <w:rFonts w:ascii="Arial" w:hAnsi="Arial" w:cs="Arial"/>
                <w:b/>
              </w:rPr>
              <w:t>s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n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3"/>
              </w:rPr>
              <w:t>w</w:t>
            </w:r>
            <w:r w:rsidRPr="008D6E8C">
              <w:rPr>
                <w:rFonts w:ascii="Arial" w:hAnsi="Arial" w:cs="Arial"/>
                <w:b/>
              </w:rPr>
              <w:t>h</w:t>
            </w:r>
            <w:r w:rsidRPr="008D6E8C">
              <w:rPr>
                <w:rFonts w:ascii="Arial" w:hAnsi="Arial" w:cs="Arial"/>
                <w:b/>
                <w:spacing w:val="1"/>
              </w:rPr>
              <w:t>at</w:t>
            </w:r>
            <w:r w:rsidRPr="008D6E8C">
              <w:rPr>
                <w:rFonts w:ascii="Arial" w:hAnsi="Arial" w:cs="Arial"/>
                <w:b/>
              </w:rPr>
              <w:t>,</w:t>
            </w:r>
            <w:r w:rsidRPr="008D6E8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2"/>
              </w:rPr>
              <w:t>w</w:t>
            </w:r>
            <w:r w:rsidRPr="008D6E8C">
              <w:rPr>
                <w:rFonts w:ascii="Arial" w:hAnsi="Arial" w:cs="Arial"/>
                <w:b/>
              </w:rPr>
              <w:t>hen</w:t>
            </w:r>
            <w:r w:rsidRPr="008D6E8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  <w:spacing w:val="4"/>
              </w:rPr>
              <w:t>n</w:t>
            </w:r>
            <w:r w:rsidRPr="008D6E8C">
              <w:rPr>
                <w:rFonts w:ascii="Arial" w:hAnsi="Arial" w:cs="Arial"/>
                <w:b/>
              </w:rPr>
              <w:t>d</w:t>
            </w:r>
            <w:r w:rsidRPr="008D6E8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h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w</w:t>
            </w:r>
            <w:r w:rsidRPr="008D6E8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c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n</w:t>
            </w:r>
            <w:r w:rsidRPr="008D6E8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2"/>
              </w:rPr>
              <w:t>w</w:t>
            </w:r>
            <w:r w:rsidRPr="008D6E8C">
              <w:rPr>
                <w:rFonts w:ascii="Arial" w:hAnsi="Arial" w:cs="Arial"/>
                <w:b/>
              </w:rPr>
              <w:t>e</w:t>
            </w:r>
            <w:r w:rsidRPr="008D6E8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be</w:t>
            </w:r>
            <w:r w:rsidRPr="008D6E8C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-5"/>
              </w:rPr>
              <w:t>m</w:t>
            </w:r>
            <w:r w:rsidRPr="008D6E8C">
              <w:rPr>
                <w:rFonts w:ascii="Arial" w:hAnsi="Arial" w:cs="Arial"/>
                <w:b/>
              </w:rPr>
              <w:t>uch</w:t>
            </w:r>
            <w:r w:rsidRPr="008D6E8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he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lt</w:t>
            </w:r>
            <w:r w:rsidRPr="008D6E8C">
              <w:rPr>
                <w:rFonts w:ascii="Arial" w:hAnsi="Arial" w:cs="Arial"/>
                <w:b/>
                <w:spacing w:val="2"/>
              </w:rPr>
              <w:t>h</w:t>
            </w:r>
            <w:r w:rsidRPr="008D6E8C">
              <w:rPr>
                <w:rFonts w:ascii="Arial" w:hAnsi="Arial" w:cs="Arial"/>
                <w:b/>
              </w:rPr>
              <w:t>ier</w:t>
            </w:r>
            <w:r w:rsidRPr="008D6E8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</w:rPr>
              <w:t>o</w:t>
            </w:r>
            <w:r w:rsidRPr="008D6E8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h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t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ur</w:t>
            </w:r>
            <w:r w:rsidRPr="008D6E8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life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c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uld</w:t>
            </w:r>
            <w:r w:rsidRPr="008D6E8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be</w:t>
            </w:r>
          </w:p>
          <w:p w:rsidR="00B31784" w:rsidRPr="008D6E8C" w:rsidRDefault="00CB68DA">
            <w:pPr>
              <w:spacing w:line="220" w:lineRule="exact"/>
              <w:ind w:left="102"/>
              <w:rPr>
                <w:rFonts w:ascii="Arial" w:hAnsi="Arial" w:cs="Arial"/>
              </w:rPr>
            </w:pPr>
            <w:proofErr w:type="gramStart"/>
            <w:r w:rsidRPr="008D6E8C">
              <w:rPr>
                <w:rFonts w:ascii="Arial" w:hAnsi="Arial" w:cs="Arial"/>
                <w:b/>
                <w:spacing w:val="-3"/>
              </w:rPr>
              <w:t>m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re</w:t>
            </w:r>
            <w:r w:rsidRPr="008D6E8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l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n</w:t>
            </w:r>
            <w:r w:rsidRPr="008D6E8C">
              <w:rPr>
                <w:rFonts w:ascii="Arial" w:hAnsi="Arial" w:cs="Arial"/>
                <w:b/>
                <w:spacing w:val="1"/>
              </w:rPr>
              <w:t>g</w:t>
            </w:r>
            <w:r w:rsidRPr="008D6E8C">
              <w:rPr>
                <w:rFonts w:ascii="Arial" w:hAnsi="Arial" w:cs="Arial"/>
                <w:b/>
              </w:rPr>
              <w:t>e</w:t>
            </w:r>
            <w:r w:rsidRPr="008D6E8C">
              <w:rPr>
                <w:rFonts w:ascii="Arial" w:hAnsi="Arial" w:cs="Arial"/>
                <w:b/>
                <w:spacing w:val="1"/>
              </w:rPr>
              <w:t>r</w:t>
            </w:r>
            <w:proofErr w:type="gramEnd"/>
            <w:r w:rsidRPr="008D6E8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CB68DA">
            <w:pPr>
              <w:spacing w:before="2" w:line="220" w:lineRule="exact"/>
              <w:ind w:left="102" w:right="75"/>
              <w:jc w:val="both"/>
              <w:rPr>
                <w:rFonts w:ascii="Arial" w:hAnsi="Arial" w:cs="Arial"/>
              </w:rPr>
            </w:pPr>
            <w:r w:rsidRPr="008D6E8C">
              <w:rPr>
                <w:rFonts w:ascii="Arial" w:hAnsi="Arial" w:cs="Arial"/>
                <w:spacing w:val="3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k</w:t>
            </w:r>
            <w:r w:rsidRPr="008D6E8C">
              <w:rPr>
                <w:rFonts w:ascii="Arial" w:hAnsi="Arial" w:cs="Arial"/>
                <w:spacing w:val="5"/>
              </w:rPr>
              <w:t xml:space="preserve"> </w:t>
            </w:r>
            <w:r w:rsidRPr="008D6E8C">
              <w:rPr>
                <w:rFonts w:ascii="Arial" w:hAnsi="Arial" w:cs="Arial"/>
                <w:spacing w:val="-4"/>
              </w:rPr>
              <w:t>y</w:t>
            </w:r>
            <w:r w:rsidRPr="008D6E8C">
              <w:rPr>
                <w:rFonts w:ascii="Arial" w:hAnsi="Arial" w:cs="Arial"/>
                <w:spacing w:val="3"/>
              </w:rPr>
              <w:t>o</w:t>
            </w:r>
            <w:r w:rsidRPr="008D6E8C">
              <w:rPr>
                <w:rFonts w:ascii="Arial" w:hAnsi="Arial" w:cs="Arial"/>
              </w:rPr>
              <w:t>u</w:t>
            </w:r>
            <w:r w:rsidRPr="008D6E8C">
              <w:rPr>
                <w:rFonts w:ascii="Arial" w:hAnsi="Arial" w:cs="Arial"/>
                <w:spacing w:val="7"/>
              </w:rPr>
              <w:t xml:space="preserve"> </w:t>
            </w:r>
            <w:r w:rsidRPr="008D6E8C">
              <w:rPr>
                <w:rFonts w:ascii="Arial" w:hAnsi="Arial" w:cs="Arial"/>
                <w:spacing w:val="-1"/>
              </w:rPr>
              <w:t>v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3"/>
              </w:rPr>
              <w:t>r</w:t>
            </w:r>
            <w:r w:rsidRPr="008D6E8C">
              <w:rPr>
                <w:rFonts w:ascii="Arial" w:hAnsi="Arial" w:cs="Arial"/>
              </w:rPr>
              <w:t>y</w:t>
            </w:r>
            <w:r w:rsidRPr="008D6E8C">
              <w:rPr>
                <w:rFonts w:ascii="Arial" w:hAnsi="Arial" w:cs="Arial"/>
                <w:spacing w:val="4"/>
              </w:rPr>
              <w:t xml:space="preserve"> </w:t>
            </w:r>
            <w:r w:rsidRPr="008D6E8C">
              <w:rPr>
                <w:rFonts w:ascii="Arial" w:hAnsi="Arial" w:cs="Arial"/>
                <w:spacing w:val="-1"/>
              </w:rPr>
              <w:t>m</w:t>
            </w:r>
            <w:r w:rsidRPr="008D6E8C">
              <w:rPr>
                <w:rFonts w:ascii="Arial" w:hAnsi="Arial" w:cs="Arial"/>
                <w:spacing w:val="1"/>
              </w:rPr>
              <w:t>u</w:t>
            </w:r>
            <w:r w:rsidRPr="008D6E8C">
              <w:rPr>
                <w:rFonts w:ascii="Arial" w:hAnsi="Arial" w:cs="Arial"/>
              </w:rPr>
              <w:t>ch</w:t>
            </w:r>
            <w:r w:rsidRPr="008D6E8C">
              <w:rPr>
                <w:rFonts w:ascii="Arial" w:hAnsi="Arial" w:cs="Arial"/>
                <w:spacing w:val="6"/>
              </w:rPr>
              <w:t xml:space="preserve"> </w:t>
            </w:r>
            <w:r w:rsidRPr="008D6E8C">
              <w:rPr>
                <w:rFonts w:ascii="Arial" w:hAnsi="Arial" w:cs="Arial"/>
                <w:spacing w:val="-2"/>
              </w:rPr>
              <w:t>f</w:t>
            </w:r>
            <w:r w:rsidRPr="008D6E8C">
              <w:rPr>
                <w:rFonts w:ascii="Arial" w:hAnsi="Arial" w:cs="Arial"/>
                <w:spacing w:val="1"/>
              </w:rPr>
              <w:t>o</w:t>
            </w:r>
            <w:r w:rsidRPr="008D6E8C">
              <w:rPr>
                <w:rFonts w:ascii="Arial" w:hAnsi="Arial" w:cs="Arial"/>
              </w:rPr>
              <w:t>r</w:t>
            </w:r>
            <w:r w:rsidRPr="008D6E8C">
              <w:rPr>
                <w:rFonts w:ascii="Arial" w:hAnsi="Arial" w:cs="Arial"/>
                <w:spacing w:val="10"/>
              </w:rPr>
              <w:t xml:space="preserve"> </w:t>
            </w:r>
            <w:r w:rsidRPr="008D6E8C">
              <w:rPr>
                <w:rFonts w:ascii="Arial" w:hAnsi="Arial" w:cs="Arial"/>
                <w:spacing w:val="-4"/>
              </w:rPr>
              <w:t>y</w:t>
            </w:r>
            <w:r w:rsidRPr="008D6E8C">
              <w:rPr>
                <w:rFonts w:ascii="Arial" w:hAnsi="Arial" w:cs="Arial"/>
                <w:spacing w:val="7"/>
              </w:rPr>
              <w:t>o</w:t>
            </w:r>
            <w:r w:rsidRPr="008D6E8C">
              <w:rPr>
                <w:rFonts w:ascii="Arial" w:hAnsi="Arial" w:cs="Arial"/>
                <w:spacing w:val="-1"/>
              </w:rPr>
              <w:t>u</w:t>
            </w:r>
            <w:r w:rsidRPr="008D6E8C">
              <w:rPr>
                <w:rFonts w:ascii="Arial" w:hAnsi="Arial" w:cs="Arial"/>
              </w:rPr>
              <w:t>r</w:t>
            </w:r>
            <w:r w:rsidRPr="008D6E8C">
              <w:rPr>
                <w:rFonts w:ascii="Arial" w:hAnsi="Arial" w:cs="Arial"/>
                <w:spacing w:val="6"/>
              </w:rPr>
              <w:t xml:space="preserve"> </w:t>
            </w:r>
            <w:r w:rsidRPr="008D6E8C">
              <w:rPr>
                <w:rFonts w:ascii="Arial" w:hAnsi="Arial" w:cs="Arial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  <w:spacing w:val="3"/>
              </w:rPr>
              <w:t>o</w:t>
            </w:r>
            <w:r w:rsidRPr="008D6E8C">
              <w:rPr>
                <w:rFonts w:ascii="Arial" w:hAnsi="Arial" w:cs="Arial"/>
                <w:spacing w:val="-1"/>
              </w:rPr>
              <w:t>u</w:t>
            </w:r>
            <w:r w:rsidRPr="008D6E8C">
              <w:rPr>
                <w:rFonts w:ascii="Arial" w:hAnsi="Arial" w:cs="Arial"/>
                <w:spacing w:val="1"/>
              </w:rPr>
              <w:t>g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  <w:spacing w:val="2"/>
              </w:rPr>
              <w:t>t</w:t>
            </w:r>
            <w:r w:rsidRPr="008D6E8C">
              <w:rPr>
                <w:rFonts w:ascii="Arial" w:hAnsi="Arial" w:cs="Arial"/>
                <w:spacing w:val="1"/>
              </w:rPr>
              <w:t>f</w:t>
            </w:r>
            <w:r w:rsidRPr="008D6E8C">
              <w:rPr>
                <w:rFonts w:ascii="Arial" w:hAnsi="Arial" w:cs="Arial"/>
                <w:spacing w:val="-1"/>
              </w:rPr>
              <w:t>u</w:t>
            </w:r>
            <w:r w:rsidRPr="008D6E8C">
              <w:rPr>
                <w:rFonts w:ascii="Arial" w:hAnsi="Arial" w:cs="Arial"/>
              </w:rPr>
              <w:t>l</w:t>
            </w:r>
            <w:r w:rsidRPr="008D6E8C">
              <w:rPr>
                <w:rFonts w:ascii="Arial" w:hAnsi="Arial" w:cs="Arial"/>
                <w:spacing w:val="1"/>
              </w:rPr>
              <w:t xml:space="preserve"> </w:t>
            </w:r>
            <w:r w:rsidRPr="008D6E8C">
              <w:rPr>
                <w:rFonts w:ascii="Arial" w:hAnsi="Arial" w:cs="Arial"/>
                <w:spacing w:val="3"/>
              </w:rPr>
              <w:t>a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d</w:t>
            </w:r>
            <w:r w:rsidRPr="008D6E8C">
              <w:rPr>
                <w:rFonts w:ascii="Arial" w:hAnsi="Arial" w:cs="Arial"/>
                <w:spacing w:val="7"/>
              </w:rPr>
              <w:t xml:space="preserve"> 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c</w:t>
            </w:r>
            <w:r w:rsidRPr="008D6E8C">
              <w:rPr>
                <w:rFonts w:ascii="Arial" w:hAnsi="Arial" w:cs="Arial"/>
                <w:spacing w:val="1"/>
              </w:rPr>
              <w:t>o</w:t>
            </w:r>
            <w:r w:rsidRPr="008D6E8C">
              <w:rPr>
                <w:rFonts w:ascii="Arial" w:hAnsi="Arial" w:cs="Arial"/>
                <w:spacing w:val="-1"/>
              </w:rPr>
              <w:t>u</w:t>
            </w:r>
            <w:r w:rsidRPr="008D6E8C">
              <w:rPr>
                <w:rFonts w:ascii="Arial" w:hAnsi="Arial" w:cs="Arial"/>
                <w:spacing w:val="1"/>
              </w:rPr>
              <w:t>r</w:t>
            </w:r>
            <w:r w:rsidRPr="008D6E8C">
              <w:rPr>
                <w:rFonts w:ascii="Arial" w:hAnsi="Arial" w:cs="Arial"/>
                <w:spacing w:val="3"/>
              </w:rPr>
              <w:t>a</w:t>
            </w:r>
            <w:r w:rsidRPr="008D6E8C">
              <w:rPr>
                <w:rFonts w:ascii="Arial" w:hAnsi="Arial" w:cs="Arial"/>
                <w:spacing w:val="-1"/>
              </w:rPr>
              <w:t>g</w:t>
            </w:r>
            <w:r w:rsidRPr="008D6E8C">
              <w:rPr>
                <w:rFonts w:ascii="Arial" w:hAnsi="Arial" w:cs="Arial"/>
                <w:spacing w:val="2"/>
              </w:rPr>
              <w:t>i</w:t>
            </w:r>
            <w:r w:rsidRPr="008D6E8C">
              <w:rPr>
                <w:rFonts w:ascii="Arial" w:hAnsi="Arial" w:cs="Arial"/>
                <w:spacing w:val="1"/>
              </w:rPr>
              <w:t>n</w:t>
            </w:r>
            <w:r w:rsidRPr="008D6E8C">
              <w:rPr>
                <w:rFonts w:ascii="Arial" w:hAnsi="Arial" w:cs="Arial"/>
              </w:rPr>
              <w:t xml:space="preserve">g </w:t>
            </w:r>
            <w:r w:rsidRPr="008D6E8C">
              <w:rPr>
                <w:rFonts w:ascii="Arial" w:hAnsi="Arial" w:cs="Arial"/>
                <w:spacing w:val="-2"/>
              </w:rPr>
              <w:t>f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1"/>
              </w:rPr>
              <w:t>edb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1"/>
              </w:rPr>
              <w:t>c</w:t>
            </w:r>
            <w:r w:rsidRPr="008D6E8C">
              <w:rPr>
                <w:rFonts w:ascii="Arial" w:hAnsi="Arial" w:cs="Arial"/>
                <w:spacing w:val="-1"/>
              </w:rPr>
              <w:t>k</w:t>
            </w:r>
            <w:r w:rsidRPr="008D6E8C">
              <w:rPr>
                <w:rFonts w:ascii="Arial" w:hAnsi="Arial" w:cs="Arial"/>
              </w:rPr>
              <w:t>.</w:t>
            </w:r>
            <w:r w:rsidRPr="008D6E8C">
              <w:rPr>
                <w:rFonts w:ascii="Arial" w:hAnsi="Arial" w:cs="Arial"/>
                <w:spacing w:val="2"/>
              </w:rPr>
              <w:t xml:space="preserve"> </w:t>
            </w:r>
            <w:r w:rsidRPr="008D6E8C">
              <w:rPr>
                <w:rFonts w:ascii="Arial" w:hAnsi="Arial" w:cs="Arial"/>
              </w:rPr>
              <w:t>I</w:t>
            </w:r>
            <w:r w:rsidRPr="008D6E8C">
              <w:rPr>
                <w:rFonts w:ascii="Arial" w:hAnsi="Arial" w:cs="Arial"/>
                <w:spacing w:val="9"/>
              </w:rPr>
              <w:t xml:space="preserve"> </w:t>
            </w:r>
            <w:r w:rsidRPr="008D6E8C">
              <w:rPr>
                <w:rFonts w:ascii="Arial" w:hAnsi="Arial" w:cs="Arial"/>
              </w:rPr>
              <w:t>tr</w:t>
            </w:r>
            <w:r w:rsidRPr="008D6E8C">
              <w:rPr>
                <w:rFonts w:ascii="Arial" w:hAnsi="Arial" w:cs="Arial"/>
                <w:spacing w:val="-1"/>
              </w:rPr>
              <w:t>u</w:t>
            </w:r>
            <w:r w:rsidRPr="008D6E8C">
              <w:rPr>
                <w:rFonts w:ascii="Arial" w:hAnsi="Arial" w:cs="Arial"/>
                <w:spacing w:val="2"/>
              </w:rPr>
              <w:t>l</w:t>
            </w:r>
            <w:r w:rsidRPr="008D6E8C">
              <w:rPr>
                <w:rFonts w:ascii="Arial" w:hAnsi="Arial" w:cs="Arial"/>
              </w:rPr>
              <w:t>y a</w:t>
            </w:r>
            <w:r w:rsidRPr="008D6E8C">
              <w:rPr>
                <w:rFonts w:ascii="Arial" w:hAnsi="Arial" w:cs="Arial"/>
                <w:spacing w:val="1"/>
              </w:rPr>
              <w:t>ppr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1"/>
              </w:rPr>
              <w:t>c</w:t>
            </w:r>
            <w:r w:rsidRPr="008D6E8C">
              <w:rPr>
                <w:rFonts w:ascii="Arial" w:hAnsi="Arial" w:cs="Arial"/>
              </w:rPr>
              <w:t>iate</w:t>
            </w:r>
            <w:r w:rsidRPr="008D6E8C">
              <w:rPr>
                <w:rFonts w:ascii="Arial" w:hAnsi="Arial" w:cs="Arial"/>
                <w:spacing w:val="4"/>
              </w:rPr>
              <w:t xml:space="preserve"> </w:t>
            </w:r>
            <w:r w:rsidRPr="008D6E8C">
              <w:rPr>
                <w:rFonts w:ascii="Arial" w:hAnsi="Arial" w:cs="Arial"/>
                <w:spacing w:val="-4"/>
              </w:rPr>
              <w:t>y</w:t>
            </w:r>
            <w:r w:rsidRPr="008D6E8C">
              <w:rPr>
                <w:rFonts w:ascii="Arial" w:hAnsi="Arial" w:cs="Arial"/>
                <w:spacing w:val="1"/>
              </w:rPr>
              <w:t>o</w:t>
            </w:r>
            <w:r w:rsidRPr="008D6E8C">
              <w:rPr>
                <w:rFonts w:ascii="Arial" w:hAnsi="Arial" w:cs="Arial"/>
                <w:spacing w:val="-1"/>
              </w:rPr>
              <w:t>u</w:t>
            </w:r>
            <w:r w:rsidRPr="008D6E8C">
              <w:rPr>
                <w:rFonts w:ascii="Arial" w:hAnsi="Arial" w:cs="Arial"/>
              </w:rPr>
              <w:t>r</w:t>
            </w:r>
            <w:r w:rsidRPr="008D6E8C">
              <w:rPr>
                <w:rFonts w:ascii="Arial" w:hAnsi="Arial" w:cs="Arial"/>
                <w:spacing w:val="8"/>
              </w:rPr>
              <w:t xml:space="preserve"> </w:t>
            </w:r>
            <w:r w:rsidRPr="008D6E8C">
              <w:rPr>
                <w:rFonts w:ascii="Arial" w:hAnsi="Arial" w:cs="Arial"/>
                <w:spacing w:val="1"/>
              </w:rPr>
              <w:t>r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1"/>
              </w:rPr>
              <w:t>cog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iti</w:t>
            </w:r>
            <w:r w:rsidRPr="008D6E8C">
              <w:rPr>
                <w:rFonts w:ascii="Arial" w:hAnsi="Arial" w:cs="Arial"/>
                <w:spacing w:val="3"/>
              </w:rPr>
              <w:t>o</w:t>
            </w:r>
            <w:r w:rsidRPr="008D6E8C">
              <w:rPr>
                <w:rFonts w:ascii="Arial" w:hAnsi="Arial" w:cs="Arial"/>
              </w:rPr>
              <w:t>n</w:t>
            </w:r>
            <w:r w:rsidRPr="008D6E8C">
              <w:rPr>
                <w:rFonts w:ascii="Arial" w:hAnsi="Arial" w:cs="Arial"/>
                <w:spacing w:val="3"/>
              </w:rPr>
              <w:t xml:space="preserve"> </w:t>
            </w:r>
            <w:r w:rsidRPr="008D6E8C">
              <w:rPr>
                <w:rFonts w:ascii="Arial" w:hAnsi="Arial" w:cs="Arial"/>
                <w:spacing w:val="1"/>
              </w:rPr>
              <w:t>o</w:t>
            </w:r>
            <w:r w:rsidRPr="008D6E8C">
              <w:rPr>
                <w:rFonts w:ascii="Arial" w:hAnsi="Arial" w:cs="Arial"/>
              </w:rPr>
              <w:t>f</w:t>
            </w:r>
            <w:r w:rsidRPr="008D6E8C">
              <w:rPr>
                <w:rFonts w:ascii="Arial" w:hAnsi="Arial" w:cs="Arial"/>
                <w:spacing w:val="8"/>
              </w:rPr>
              <w:t xml:space="preserve"> </w:t>
            </w:r>
            <w:r w:rsidRPr="008D6E8C">
              <w:rPr>
                <w:rFonts w:ascii="Arial" w:hAnsi="Arial" w:cs="Arial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12"/>
              </w:rPr>
              <w:t xml:space="preserve"> </w:t>
            </w:r>
            <w:r w:rsidRPr="008D6E8C">
              <w:rPr>
                <w:rFonts w:ascii="Arial" w:hAnsi="Arial" w:cs="Arial"/>
                <w:spacing w:val="-1"/>
              </w:rPr>
              <w:t>s</w:t>
            </w:r>
            <w:r w:rsidRPr="008D6E8C">
              <w:rPr>
                <w:rFonts w:ascii="Arial" w:hAnsi="Arial" w:cs="Arial"/>
                <w:spacing w:val="2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u</w:t>
            </w:r>
            <w:r w:rsidRPr="008D6E8C">
              <w:rPr>
                <w:rFonts w:ascii="Arial" w:hAnsi="Arial" w:cs="Arial"/>
                <w:spacing w:val="3"/>
              </w:rPr>
              <w:t>d</w:t>
            </w:r>
            <w:r w:rsidRPr="008D6E8C">
              <w:rPr>
                <w:rFonts w:ascii="Arial" w:hAnsi="Arial" w:cs="Arial"/>
                <w:spacing w:val="-1"/>
              </w:rPr>
              <w:t>y</w:t>
            </w:r>
            <w:r w:rsidRPr="008D6E8C">
              <w:rPr>
                <w:rFonts w:ascii="Arial" w:hAnsi="Arial" w:cs="Arial"/>
                <w:spacing w:val="-2"/>
              </w:rPr>
              <w:t>’</w:t>
            </w:r>
            <w:r w:rsidRPr="008D6E8C">
              <w:rPr>
                <w:rFonts w:ascii="Arial" w:hAnsi="Arial" w:cs="Arial"/>
              </w:rPr>
              <w:t>s</w:t>
            </w:r>
            <w:r w:rsidRPr="008D6E8C">
              <w:rPr>
                <w:rFonts w:ascii="Arial" w:hAnsi="Arial" w:cs="Arial"/>
                <w:spacing w:val="5"/>
              </w:rPr>
              <w:t xml:space="preserve"> </w:t>
            </w:r>
            <w:r w:rsidRPr="008D6E8C">
              <w:rPr>
                <w:rFonts w:ascii="Arial" w:hAnsi="Arial" w:cs="Arial"/>
                <w:spacing w:val="1"/>
              </w:rPr>
              <w:t>r</w:t>
            </w:r>
            <w:r w:rsidRPr="008D6E8C">
              <w:rPr>
                <w:rFonts w:ascii="Arial" w:hAnsi="Arial" w:cs="Arial"/>
              </w:rPr>
              <w:t>el</w:t>
            </w:r>
            <w:r w:rsidRPr="008D6E8C">
              <w:rPr>
                <w:rFonts w:ascii="Arial" w:hAnsi="Arial" w:cs="Arial"/>
                <w:spacing w:val="3"/>
              </w:rPr>
              <w:t>e</w:t>
            </w:r>
            <w:r w:rsidRPr="008D6E8C">
              <w:rPr>
                <w:rFonts w:ascii="Arial" w:hAnsi="Arial" w:cs="Arial"/>
                <w:spacing w:val="-1"/>
              </w:rPr>
              <w:t>v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c</w:t>
            </w:r>
            <w:r w:rsidRPr="008D6E8C">
              <w:rPr>
                <w:rFonts w:ascii="Arial" w:hAnsi="Arial" w:cs="Arial"/>
                <w:spacing w:val="1"/>
              </w:rPr>
              <w:t>e</w:t>
            </w:r>
            <w:r w:rsidRPr="008D6E8C">
              <w:rPr>
                <w:rFonts w:ascii="Arial" w:hAnsi="Arial" w:cs="Arial"/>
              </w:rPr>
              <w:t>,</w:t>
            </w:r>
            <w:r w:rsidRPr="008D6E8C">
              <w:rPr>
                <w:rFonts w:ascii="Arial" w:hAnsi="Arial" w:cs="Arial"/>
                <w:spacing w:val="4"/>
              </w:rPr>
              <w:t xml:space="preserve"> </w:t>
            </w:r>
            <w:r w:rsidRPr="008D6E8C">
              <w:rPr>
                <w:rFonts w:ascii="Arial" w:hAnsi="Arial" w:cs="Arial"/>
                <w:spacing w:val="3"/>
              </w:rPr>
              <w:t>e</w:t>
            </w:r>
            <w:r w:rsidRPr="008D6E8C">
              <w:rPr>
                <w:rFonts w:ascii="Arial" w:hAnsi="Arial" w:cs="Arial"/>
                <w:spacing w:val="-1"/>
              </w:rPr>
              <w:t>s</w:t>
            </w:r>
            <w:r w:rsidRPr="008D6E8C">
              <w:rPr>
                <w:rFonts w:ascii="Arial" w:hAnsi="Arial" w:cs="Arial"/>
                <w:spacing w:val="1"/>
              </w:rPr>
              <w:t>p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1"/>
              </w:rPr>
              <w:t>c</w:t>
            </w:r>
            <w:r w:rsidRPr="008D6E8C">
              <w:rPr>
                <w:rFonts w:ascii="Arial" w:hAnsi="Arial" w:cs="Arial"/>
              </w:rPr>
              <w:t>ial</w:t>
            </w:r>
            <w:r w:rsidRPr="008D6E8C">
              <w:rPr>
                <w:rFonts w:ascii="Arial" w:hAnsi="Arial" w:cs="Arial"/>
                <w:spacing w:val="2"/>
              </w:rPr>
              <w:t>l</w:t>
            </w:r>
            <w:r w:rsidRPr="008D6E8C">
              <w:rPr>
                <w:rFonts w:ascii="Arial" w:hAnsi="Arial" w:cs="Arial"/>
              </w:rPr>
              <w:t xml:space="preserve">y </w:t>
            </w:r>
            <w:r w:rsidRPr="008D6E8C">
              <w:rPr>
                <w:rFonts w:ascii="Arial" w:hAnsi="Arial" w:cs="Arial"/>
                <w:spacing w:val="2"/>
              </w:rPr>
              <w:t>i</w:t>
            </w:r>
            <w:r w:rsidRPr="008D6E8C">
              <w:rPr>
                <w:rFonts w:ascii="Arial" w:hAnsi="Arial" w:cs="Arial"/>
              </w:rPr>
              <w:t>n</w:t>
            </w:r>
            <w:r w:rsidRPr="008D6E8C">
              <w:rPr>
                <w:rFonts w:ascii="Arial" w:hAnsi="Arial" w:cs="Arial"/>
                <w:spacing w:val="8"/>
              </w:rPr>
              <w:t xml:space="preserve"> </w:t>
            </w:r>
            <w:r w:rsidRPr="008D6E8C">
              <w:rPr>
                <w:rFonts w:ascii="Arial" w:hAnsi="Arial" w:cs="Arial"/>
              </w:rPr>
              <w:t>t</w:t>
            </w:r>
            <w:r w:rsidRPr="008D6E8C">
              <w:rPr>
                <w:rFonts w:ascii="Arial" w:hAnsi="Arial" w:cs="Arial"/>
                <w:spacing w:val="1"/>
              </w:rPr>
              <w:t>od</w:t>
            </w:r>
            <w:r w:rsidRPr="008D6E8C">
              <w:rPr>
                <w:rFonts w:ascii="Arial" w:hAnsi="Arial" w:cs="Arial"/>
                <w:spacing w:val="3"/>
              </w:rPr>
              <w:t>a</w:t>
            </w:r>
            <w:r w:rsidRPr="008D6E8C">
              <w:rPr>
                <w:rFonts w:ascii="Arial" w:hAnsi="Arial" w:cs="Arial"/>
                <w:spacing w:val="-1"/>
              </w:rPr>
              <w:t>y</w:t>
            </w:r>
            <w:r w:rsidRPr="008D6E8C">
              <w:rPr>
                <w:rFonts w:ascii="Arial" w:hAnsi="Arial" w:cs="Arial"/>
                <w:spacing w:val="-2"/>
              </w:rPr>
              <w:t>’</w:t>
            </w:r>
            <w:r w:rsidRPr="008D6E8C">
              <w:rPr>
                <w:rFonts w:ascii="Arial" w:hAnsi="Arial" w:cs="Arial"/>
              </w:rPr>
              <w:t>s tec</w:t>
            </w:r>
            <w:r w:rsidRPr="008D6E8C">
              <w:rPr>
                <w:rFonts w:ascii="Arial" w:hAnsi="Arial" w:cs="Arial"/>
                <w:spacing w:val="-1"/>
              </w:rPr>
              <w:t>hn</w:t>
            </w:r>
            <w:r w:rsidRPr="008D6E8C">
              <w:rPr>
                <w:rFonts w:ascii="Arial" w:hAnsi="Arial" w:cs="Arial"/>
                <w:spacing w:val="1"/>
              </w:rPr>
              <w:t>o</w:t>
            </w:r>
            <w:r w:rsidRPr="008D6E8C">
              <w:rPr>
                <w:rFonts w:ascii="Arial" w:hAnsi="Arial" w:cs="Arial"/>
              </w:rPr>
              <w:t>l</w:t>
            </w:r>
            <w:r w:rsidRPr="008D6E8C">
              <w:rPr>
                <w:rFonts w:ascii="Arial" w:hAnsi="Arial" w:cs="Arial"/>
                <w:spacing w:val="3"/>
              </w:rPr>
              <w:t>o</w:t>
            </w:r>
            <w:r w:rsidRPr="008D6E8C">
              <w:rPr>
                <w:rFonts w:ascii="Arial" w:hAnsi="Arial" w:cs="Arial"/>
                <w:spacing w:val="1"/>
              </w:rPr>
              <w:t>g</w:t>
            </w:r>
            <w:r w:rsidRPr="008D6E8C">
              <w:rPr>
                <w:rFonts w:ascii="Arial" w:hAnsi="Arial" w:cs="Arial"/>
                <w:spacing w:val="-1"/>
              </w:rPr>
              <w:t>y</w:t>
            </w:r>
            <w:r w:rsidRPr="008D6E8C">
              <w:rPr>
                <w:rFonts w:ascii="Arial" w:hAnsi="Arial" w:cs="Arial"/>
                <w:spacing w:val="-2"/>
              </w:rPr>
              <w:t>-</w:t>
            </w:r>
            <w:r w:rsidRPr="008D6E8C">
              <w:rPr>
                <w:rFonts w:ascii="Arial" w:hAnsi="Arial" w:cs="Arial"/>
                <w:spacing w:val="1"/>
              </w:rPr>
              <w:t>dr</w:t>
            </w:r>
            <w:r w:rsidRPr="008D6E8C">
              <w:rPr>
                <w:rFonts w:ascii="Arial" w:hAnsi="Arial" w:cs="Arial"/>
              </w:rPr>
              <w:t>i</w:t>
            </w:r>
            <w:r w:rsidRPr="008D6E8C">
              <w:rPr>
                <w:rFonts w:ascii="Arial" w:hAnsi="Arial" w:cs="Arial"/>
                <w:spacing w:val="-1"/>
              </w:rPr>
              <w:t>v</w:t>
            </w:r>
            <w:r w:rsidRPr="008D6E8C">
              <w:rPr>
                <w:rFonts w:ascii="Arial" w:hAnsi="Arial" w:cs="Arial"/>
                <w:spacing w:val="3"/>
              </w:rPr>
              <w:t>e</w:t>
            </w:r>
            <w:r w:rsidRPr="008D6E8C">
              <w:rPr>
                <w:rFonts w:ascii="Arial" w:hAnsi="Arial" w:cs="Arial"/>
              </w:rPr>
              <w:t>n</w:t>
            </w:r>
            <w:r w:rsidRPr="008D6E8C">
              <w:rPr>
                <w:rFonts w:ascii="Arial" w:hAnsi="Arial" w:cs="Arial"/>
                <w:spacing w:val="26"/>
              </w:rPr>
              <w:t xml:space="preserve"> </w:t>
            </w:r>
            <w:r w:rsidRPr="008D6E8C">
              <w:rPr>
                <w:rFonts w:ascii="Arial" w:hAnsi="Arial" w:cs="Arial"/>
                <w:spacing w:val="-5"/>
              </w:rPr>
              <w:t>w</w:t>
            </w:r>
            <w:r w:rsidRPr="008D6E8C">
              <w:rPr>
                <w:rFonts w:ascii="Arial" w:hAnsi="Arial" w:cs="Arial"/>
                <w:spacing w:val="1"/>
              </w:rPr>
              <w:t>or</w:t>
            </w:r>
            <w:r w:rsidRPr="008D6E8C">
              <w:rPr>
                <w:rFonts w:ascii="Arial" w:hAnsi="Arial" w:cs="Arial"/>
              </w:rPr>
              <w:t>l</w:t>
            </w:r>
            <w:r w:rsidRPr="008D6E8C">
              <w:rPr>
                <w:rFonts w:ascii="Arial" w:hAnsi="Arial" w:cs="Arial"/>
                <w:spacing w:val="1"/>
              </w:rPr>
              <w:t>d</w:t>
            </w:r>
            <w:r w:rsidRPr="008D6E8C">
              <w:rPr>
                <w:rFonts w:ascii="Arial" w:hAnsi="Arial" w:cs="Arial"/>
              </w:rPr>
              <w:t>.</w:t>
            </w:r>
            <w:r w:rsidRPr="008D6E8C">
              <w:rPr>
                <w:rFonts w:ascii="Arial" w:hAnsi="Arial" w:cs="Arial"/>
                <w:spacing w:val="34"/>
              </w:rPr>
              <w:t xml:space="preserve"> </w:t>
            </w:r>
            <w:r w:rsidRPr="008D6E8C">
              <w:rPr>
                <w:rFonts w:ascii="Arial" w:hAnsi="Arial" w:cs="Arial"/>
                <w:spacing w:val="1"/>
              </w:rPr>
              <w:t>I’</w:t>
            </w:r>
            <w:r w:rsidRPr="008D6E8C">
              <w:rPr>
                <w:rFonts w:ascii="Arial" w:hAnsi="Arial" w:cs="Arial"/>
              </w:rPr>
              <w:t>m</w:t>
            </w:r>
            <w:r w:rsidRPr="008D6E8C">
              <w:rPr>
                <w:rFonts w:ascii="Arial" w:hAnsi="Arial" w:cs="Arial"/>
                <w:spacing w:val="36"/>
              </w:rPr>
              <w:t xml:space="preserve"> </w:t>
            </w:r>
            <w:r w:rsidRPr="008D6E8C">
              <w:rPr>
                <w:rFonts w:ascii="Arial" w:hAnsi="Arial" w:cs="Arial"/>
                <w:spacing w:val="-1"/>
              </w:rPr>
              <w:t>g</w:t>
            </w:r>
            <w:r w:rsidRPr="008D6E8C">
              <w:rPr>
                <w:rFonts w:ascii="Arial" w:hAnsi="Arial" w:cs="Arial"/>
              </w:rPr>
              <w:t>lad</w:t>
            </w:r>
            <w:r w:rsidRPr="008D6E8C">
              <w:rPr>
                <w:rFonts w:ascii="Arial" w:hAnsi="Arial" w:cs="Arial"/>
                <w:spacing w:val="37"/>
              </w:rPr>
              <w:t xml:space="preserve"> </w:t>
            </w:r>
            <w:r w:rsidRPr="008D6E8C">
              <w:rPr>
                <w:rFonts w:ascii="Arial" w:hAnsi="Arial" w:cs="Arial"/>
              </w:rPr>
              <w:t>to</w:t>
            </w:r>
            <w:r w:rsidRPr="008D6E8C">
              <w:rPr>
                <w:rFonts w:ascii="Arial" w:hAnsi="Arial" w:cs="Arial"/>
                <w:spacing w:val="37"/>
              </w:rPr>
              <w:t xml:space="preserve"> </w:t>
            </w:r>
            <w:r w:rsidRPr="008D6E8C">
              <w:rPr>
                <w:rFonts w:ascii="Arial" w:hAnsi="Arial" w:cs="Arial"/>
                <w:spacing w:val="-1"/>
              </w:rPr>
              <w:t>kn</w:t>
            </w:r>
            <w:r w:rsidRPr="008D6E8C">
              <w:rPr>
                <w:rFonts w:ascii="Arial" w:hAnsi="Arial" w:cs="Arial"/>
                <w:spacing w:val="3"/>
              </w:rPr>
              <w:t>o</w:t>
            </w:r>
            <w:r w:rsidRPr="008D6E8C">
              <w:rPr>
                <w:rFonts w:ascii="Arial" w:hAnsi="Arial" w:cs="Arial"/>
              </w:rPr>
              <w:t>w</w:t>
            </w:r>
            <w:r w:rsidRPr="008D6E8C">
              <w:rPr>
                <w:rFonts w:ascii="Arial" w:hAnsi="Arial" w:cs="Arial"/>
                <w:spacing w:val="30"/>
              </w:rPr>
              <w:t xml:space="preserve"> </w:t>
            </w:r>
            <w:r w:rsidRPr="008D6E8C">
              <w:rPr>
                <w:rFonts w:ascii="Arial" w:hAnsi="Arial" w:cs="Arial"/>
                <w:spacing w:val="2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at</w:t>
            </w:r>
            <w:r w:rsidRPr="008D6E8C">
              <w:rPr>
                <w:rFonts w:ascii="Arial" w:hAnsi="Arial" w:cs="Arial"/>
                <w:spacing w:val="36"/>
              </w:rPr>
              <w:t xml:space="preserve"> </w:t>
            </w:r>
            <w:r w:rsidRPr="008D6E8C">
              <w:rPr>
                <w:rFonts w:ascii="Arial" w:hAnsi="Arial" w:cs="Arial"/>
                <w:spacing w:val="2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37"/>
              </w:rPr>
              <w:t xml:space="preserve"> </w:t>
            </w:r>
            <w:r w:rsidRPr="008D6E8C">
              <w:rPr>
                <w:rFonts w:ascii="Arial" w:hAnsi="Arial" w:cs="Arial"/>
                <w:spacing w:val="1"/>
              </w:rPr>
              <w:t>r</w:t>
            </w:r>
            <w:r w:rsidRPr="008D6E8C">
              <w:rPr>
                <w:rFonts w:ascii="Arial" w:hAnsi="Arial" w:cs="Arial"/>
              </w:rPr>
              <w:t>esea</w:t>
            </w:r>
            <w:r w:rsidRPr="008D6E8C">
              <w:rPr>
                <w:rFonts w:ascii="Arial" w:hAnsi="Arial" w:cs="Arial"/>
                <w:spacing w:val="1"/>
              </w:rPr>
              <w:t>r</w:t>
            </w:r>
            <w:r w:rsidRPr="008D6E8C">
              <w:rPr>
                <w:rFonts w:ascii="Arial" w:hAnsi="Arial" w:cs="Arial"/>
              </w:rPr>
              <w:t>ch</w:t>
            </w:r>
            <w:r w:rsidRPr="008D6E8C">
              <w:rPr>
                <w:rFonts w:ascii="Arial" w:hAnsi="Arial" w:cs="Arial"/>
                <w:spacing w:val="31"/>
              </w:rPr>
              <w:t xml:space="preserve"> </w:t>
            </w:r>
            <w:r w:rsidRPr="008D6E8C">
              <w:rPr>
                <w:rFonts w:ascii="Arial" w:hAnsi="Arial" w:cs="Arial"/>
              </w:rPr>
              <w:t>is</w:t>
            </w:r>
            <w:r w:rsidRPr="008D6E8C">
              <w:rPr>
                <w:rFonts w:ascii="Arial" w:hAnsi="Arial" w:cs="Arial"/>
                <w:spacing w:val="37"/>
              </w:rPr>
              <w:t xml:space="preserve"> </w:t>
            </w:r>
            <w:r w:rsidRPr="008D6E8C">
              <w:rPr>
                <w:rFonts w:ascii="Arial" w:hAnsi="Arial" w:cs="Arial"/>
                <w:spacing w:val="-1"/>
              </w:rPr>
              <w:t>s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1"/>
              </w:rPr>
              <w:t>e</w:t>
            </w:r>
            <w:r w:rsidRPr="008D6E8C">
              <w:rPr>
                <w:rFonts w:ascii="Arial" w:hAnsi="Arial" w:cs="Arial"/>
              </w:rPr>
              <w:t>n</w:t>
            </w:r>
            <w:r w:rsidRPr="008D6E8C">
              <w:rPr>
                <w:rFonts w:ascii="Arial" w:hAnsi="Arial" w:cs="Arial"/>
                <w:spacing w:val="33"/>
              </w:rPr>
              <w:t xml:space="preserve"> </w:t>
            </w:r>
            <w:r w:rsidRPr="008D6E8C">
              <w:rPr>
                <w:rFonts w:ascii="Arial" w:hAnsi="Arial" w:cs="Arial"/>
              </w:rPr>
              <w:t>as</w:t>
            </w:r>
            <w:r w:rsidRPr="008D6E8C">
              <w:rPr>
                <w:rFonts w:ascii="Arial" w:hAnsi="Arial" w:cs="Arial"/>
                <w:spacing w:val="36"/>
              </w:rPr>
              <w:t xml:space="preserve"> </w:t>
            </w:r>
            <w:r w:rsidRPr="008D6E8C">
              <w:rPr>
                <w:rFonts w:ascii="Arial" w:hAnsi="Arial" w:cs="Arial"/>
              </w:rPr>
              <w:t>a</w:t>
            </w:r>
          </w:p>
          <w:p w:rsidR="00B31784" w:rsidRPr="008D6E8C" w:rsidRDefault="00CB68DA">
            <w:pPr>
              <w:spacing w:line="220" w:lineRule="exact"/>
              <w:ind w:left="102" w:right="77"/>
              <w:jc w:val="both"/>
              <w:rPr>
                <w:rFonts w:ascii="Arial" w:hAnsi="Arial" w:cs="Arial"/>
              </w:rPr>
            </w:pPr>
            <w:r w:rsidRPr="008D6E8C">
              <w:rPr>
                <w:rFonts w:ascii="Arial" w:hAnsi="Arial" w:cs="Arial"/>
                <w:spacing w:val="-1"/>
              </w:rPr>
              <w:t>m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1"/>
              </w:rPr>
              <w:t>an</w:t>
            </w:r>
            <w:r w:rsidRPr="008D6E8C">
              <w:rPr>
                <w:rFonts w:ascii="Arial" w:hAnsi="Arial" w:cs="Arial"/>
              </w:rPr>
              <w:t>i</w:t>
            </w:r>
            <w:r w:rsidRPr="008D6E8C">
              <w:rPr>
                <w:rFonts w:ascii="Arial" w:hAnsi="Arial" w:cs="Arial"/>
                <w:spacing w:val="1"/>
              </w:rPr>
              <w:t>ng</w:t>
            </w:r>
            <w:r w:rsidRPr="008D6E8C">
              <w:rPr>
                <w:rFonts w:ascii="Arial" w:hAnsi="Arial" w:cs="Arial"/>
                <w:spacing w:val="-2"/>
              </w:rPr>
              <w:t>f</w:t>
            </w:r>
            <w:r w:rsidRPr="008D6E8C">
              <w:rPr>
                <w:rFonts w:ascii="Arial" w:hAnsi="Arial" w:cs="Arial"/>
                <w:spacing w:val="1"/>
              </w:rPr>
              <w:t>u</w:t>
            </w:r>
            <w:r w:rsidRPr="008D6E8C">
              <w:rPr>
                <w:rFonts w:ascii="Arial" w:hAnsi="Arial" w:cs="Arial"/>
              </w:rPr>
              <w:t>l</w:t>
            </w:r>
            <w:r w:rsidRPr="008D6E8C">
              <w:rPr>
                <w:rFonts w:ascii="Arial" w:hAnsi="Arial" w:cs="Arial"/>
                <w:spacing w:val="27"/>
              </w:rPr>
              <w:t xml:space="preserve"> </w:t>
            </w:r>
            <w:r w:rsidRPr="008D6E8C">
              <w:rPr>
                <w:rFonts w:ascii="Arial" w:hAnsi="Arial" w:cs="Arial"/>
                <w:spacing w:val="-1"/>
              </w:rPr>
              <w:t>s</w:t>
            </w:r>
            <w:r w:rsidRPr="008D6E8C">
              <w:rPr>
                <w:rFonts w:ascii="Arial" w:hAnsi="Arial" w:cs="Arial"/>
              </w:rPr>
              <w:t>tep</w:t>
            </w:r>
            <w:r w:rsidRPr="008D6E8C">
              <w:rPr>
                <w:rFonts w:ascii="Arial" w:hAnsi="Arial" w:cs="Arial"/>
                <w:spacing w:val="34"/>
              </w:rPr>
              <w:t xml:space="preserve"> </w:t>
            </w:r>
            <w:r w:rsidRPr="008D6E8C">
              <w:rPr>
                <w:rFonts w:ascii="Arial" w:hAnsi="Arial" w:cs="Arial"/>
              </w:rPr>
              <w:t>t</w:t>
            </w:r>
            <w:r w:rsidRPr="008D6E8C">
              <w:rPr>
                <w:rFonts w:ascii="Arial" w:hAnsi="Arial" w:cs="Arial"/>
                <w:spacing w:val="3"/>
              </w:rPr>
              <w:t>o</w:t>
            </w:r>
            <w:r w:rsidRPr="008D6E8C">
              <w:rPr>
                <w:rFonts w:ascii="Arial" w:hAnsi="Arial" w:cs="Arial"/>
                <w:spacing w:val="-2"/>
              </w:rPr>
              <w:t>w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1"/>
              </w:rPr>
              <w:t>r</w:t>
            </w:r>
            <w:r w:rsidRPr="008D6E8C">
              <w:rPr>
                <w:rFonts w:ascii="Arial" w:hAnsi="Arial" w:cs="Arial"/>
              </w:rPr>
              <w:t>d</w:t>
            </w:r>
            <w:r w:rsidRPr="008D6E8C">
              <w:rPr>
                <w:rFonts w:ascii="Arial" w:hAnsi="Arial" w:cs="Arial"/>
                <w:spacing w:val="31"/>
              </w:rPr>
              <w:t xml:space="preserve"> </w:t>
            </w:r>
            <w:r w:rsidRPr="008D6E8C">
              <w:rPr>
                <w:rFonts w:ascii="Arial" w:hAnsi="Arial" w:cs="Arial"/>
                <w:spacing w:val="1"/>
              </w:rPr>
              <w:t>r</w:t>
            </w:r>
            <w:r w:rsidRPr="008D6E8C">
              <w:rPr>
                <w:rFonts w:ascii="Arial" w:hAnsi="Arial" w:cs="Arial"/>
              </w:rPr>
              <w:t>ai</w:t>
            </w:r>
            <w:r w:rsidRPr="008D6E8C">
              <w:rPr>
                <w:rFonts w:ascii="Arial" w:hAnsi="Arial" w:cs="Arial"/>
                <w:spacing w:val="2"/>
              </w:rPr>
              <w:t>si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g</w:t>
            </w:r>
            <w:r w:rsidRPr="008D6E8C">
              <w:rPr>
                <w:rFonts w:ascii="Arial" w:hAnsi="Arial" w:cs="Arial"/>
                <w:spacing w:val="32"/>
              </w:rPr>
              <w:t xml:space="preserve"> </w:t>
            </w:r>
            <w:r w:rsidRPr="008D6E8C">
              <w:rPr>
                <w:rFonts w:ascii="Arial" w:hAnsi="Arial" w:cs="Arial"/>
                <w:spacing w:val="3"/>
              </w:rPr>
              <w:t>a</w:t>
            </w:r>
            <w:r w:rsidRPr="008D6E8C">
              <w:rPr>
                <w:rFonts w:ascii="Arial" w:hAnsi="Arial" w:cs="Arial"/>
                <w:spacing w:val="-2"/>
              </w:rPr>
              <w:t>w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1"/>
              </w:rPr>
              <w:t>r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  <w:spacing w:val="3"/>
              </w:rPr>
              <w:t>e</w:t>
            </w:r>
            <w:r w:rsidRPr="008D6E8C">
              <w:rPr>
                <w:rFonts w:ascii="Arial" w:hAnsi="Arial" w:cs="Arial"/>
                <w:spacing w:val="-1"/>
              </w:rPr>
              <w:t>s</w:t>
            </w:r>
            <w:r w:rsidRPr="008D6E8C">
              <w:rPr>
                <w:rFonts w:ascii="Arial" w:hAnsi="Arial" w:cs="Arial"/>
              </w:rPr>
              <w:t>s</w:t>
            </w:r>
            <w:r w:rsidRPr="008D6E8C">
              <w:rPr>
                <w:rFonts w:ascii="Arial" w:hAnsi="Arial" w:cs="Arial"/>
                <w:spacing w:val="28"/>
              </w:rPr>
              <w:t xml:space="preserve"> 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1"/>
              </w:rPr>
              <w:t>bo</w:t>
            </w:r>
            <w:r w:rsidRPr="008D6E8C">
              <w:rPr>
                <w:rFonts w:ascii="Arial" w:hAnsi="Arial" w:cs="Arial"/>
                <w:spacing w:val="-1"/>
              </w:rPr>
              <w:t>u</w:t>
            </w:r>
            <w:r w:rsidRPr="008D6E8C">
              <w:rPr>
                <w:rFonts w:ascii="Arial" w:hAnsi="Arial" w:cs="Arial"/>
              </w:rPr>
              <w:t>t</w:t>
            </w:r>
            <w:r w:rsidRPr="008D6E8C">
              <w:rPr>
                <w:rFonts w:ascii="Arial" w:hAnsi="Arial" w:cs="Arial"/>
                <w:spacing w:val="34"/>
              </w:rPr>
              <w:t xml:space="preserve"> 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3"/>
              </w:rPr>
              <w:t>a</w:t>
            </w:r>
            <w:r w:rsidRPr="008D6E8C">
              <w:rPr>
                <w:rFonts w:ascii="Arial" w:hAnsi="Arial" w:cs="Arial"/>
              </w:rPr>
              <w:t>lt</w:t>
            </w:r>
            <w:r w:rsidRPr="008D6E8C">
              <w:rPr>
                <w:rFonts w:ascii="Arial" w:hAnsi="Arial" w:cs="Arial"/>
                <w:spacing w:val="1"/>
              </w:rPr>
              <w:t>h</w:t>
            </w:r>
            <w:r w:rsidRPr="008D6E8C">
              <w:rPr>
                <w:rFonts w:ascii="Arial" w:hAnsi="Arial" w:cs="Arial"/>
              </w:rPr>
              <w:t>y</w:t>
            </w:r>
            <w:r w:rsidRPr="008D6E8C">
              <w:rPr>
                <w:rFonts w:ascii="Arial" w:hAnsi="Arial" w:cs="Arial"/>
                <w:spacing w:val="31"/>
              </w:rPr>
              <w:t xml:space="preserve"> 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1"/>
              </w:rPr>
              <w:t>a</w:t>
            </w:r>
            <w:r w:rsidRPr="008D6E8C">
              <w:rPr>
                <w:rFonts w:ascii="Arial" w:hAnsi="Arial" w:cs="Arial"/>
              </w:rPr>
              <w:t>t</w:t>
            </w:r>
            <w:r w:rsidRPr="008D6E8C">
              <w:rPr>
                <w:rFonts w:ascii="Arial" w:hAnsi="Arial" w:cs="Arial"/>
                <w:spacing w:val="5"/>
              </w:rPr>
              <w:t>i</w:t>
            </w:r>
            <w:r w:rsidRPr="008D6E8C">
              <w:rPr>
                <w:rFonts w:ascii="Arial" w:hAnsi="Arial" w:cs="Arial"/>
                <w:spacing w:val="1"/>
              </w:rPr>
              <w:t>n</w:t>
            </w:r>
            <w:r w:rsidRPr="008D6E8C">
              <w:rPr>
                <w:rFonts w:ascii="Arial" w:hAnsi="Arial" w:cs="Arial"/>
              </w:rPr>
              <w:t>g</w:t>
            </w:r>
            <w:r w:rsidRPr="008D6E8C">
              <w:rPr>
                <w:rFonts w:ascii="Arial" w:hAnsi="Arial" w:cs="Arial"/>
                <w:spacing w:val="32"/>
              </w:rPr>
              <w:t xml:space="preserve"> 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1"/>
              </w:rPr>
              <w:t>b</w:t>
            </w:r>
            <w:r w:rsidRPr="008D6E8C">
              <w:rPr>
                <w:rFonts w:ascii="Arial" w:hAnsi="Arial" w:cs="Arial"/>
              </w:rPr>
              <w:t>its</w:t>
            </w:r>
            <w:r w:rsidRPr="008D6E8C">
              <w:rPr>
                <w:rFonts w:ascii="Arial" w:hAnsi="Arial" w:cs="Arial"/>
                <w:spacing w:val="30"/>
              </w:rPr>
              <w:t xml:space="preserve"> </w:t>
            </w:r>
            <w:r w:rsidRPr="008D6E8C">
              <w:rPr>
                <w:rFonts w:ascii="Arial" w:hAnsi="Arial" w:cs="Arial"/>
                <w:spacing w:val="3"/>
              </w:rPr>
              <w:t>a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d</w:t>
            </w:r>
          </w:p>
          <w:p w:rsidR="00B31784" w:rsidRPr="008D6E8C" w:rsidRDefault="00CB68DA">
            <w:pPr>
              <w:ind w:left="102" w:right="74"/>
              <w:jc w:val="both"/>
              <w:rPr>
                <w:rFonts w:ascii="Arial" w:hAnsi="Arial" w:cs="Arial"/>
              </w:rPr>
            </w:pPr>
            <w:r w:rsidRPr="008D6E8C">
              <w:rPr>
                <w:rFonts w:ascii="Arial" w:hAnsi="Arial" w:cs="Arial"/>
                <w:spacing w:val="1"/>
              </w:rPr>
              <w:t>pro</w:t>
            </w:r>
            <w:r w:rsidRPr="008D6E8C">
              <w:rPr>
                <w:rFonts w:ascii="Arial" w:hAnsi="Arial" w:cs="Arial"/>
                <w:spacing w:val="-4"/>
              </w:rPr>
              <w:t>m</w:t>
            </w:r>
            <w:r w:rsidRPr="008D6E8C">
              <w:rPr>
                <w:rFonts w:ascii="Arial" w:hAnsi="Arial" w:cs="Arial"/>
                <w:spacing w:val="1"/>
              </w:rPr>
              <w:t>o</w:t>
            </w:r>
            <w:r w:rsidRPr="008D6E8C">
              <w:rPr>
                <w:rFonts w:ascii="Arial" w:hAnsi="Arial" w:cs="Arial"/>
              </w:rPr>
              <w:t>t</w:t>
            </w:r>
            <w:r w:rsidRPr="008D6E8C">
              <w:rPr>
                <w:rFonts w:ascii="Arial" w:hAnsi="Arial" w:cs="Arial"/>
                <w:spacing w:val="2"/>
              </w:rPr>
              <w:t>i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 xml:space="preserve">g </w:t>
            </w:r>
            <w:r w:rsidRPr="008D6E8C">
              <w:rPr>
                <w:rFonts w:ascii="Arial" w:hAnsi="Arial" w:cs="Arial"/>
                <w:spacing w:val="1"/>
              </w:rPr>
              <w:t>b</w:t>
            </w:r>
            <w:r w:rsidRPr="008D6E8C">
              <w:rPr>
                <w:rFonts w:ascii="Arial" w:hAnsi="Arial" w:cs="Arial"/>
              </w:rPr>
              <w:t>etter</w:t>
            </w:r>
            <w:r w:rsidRPr="008D6E8C">
              <w:rPr>
                <w:rFonts w:ascii="Arial" w:hAnsi="Arial" w:cs="Arial"/>
                <w:spacing w:val="6"/>
              </w:rPr>
              <w:t xml:space="preserve"> </w:t>
            </w:r>
            <w:r w:rsidRPr="008D6E8C">
              <w:rPr>
                <w:rFonts w:ascii="Arial" w:hAnsi="Arial" w:cs="Arial"/>
                <w:spacing w:val="-2"/>
              </w:rPr>
              <w:t>f</w:t>
            </w:r>
            <w:r w:rsidRPr="008D6E8C">
              <w:rPr>
                <w:rFonts w:ascii="Arial" w:hAnsi="Arial" w:cs="Arial"/>
                <w:spacing w:val="1"/>
              </w:rPr>
              <w:t>oo</w:t>
            </w:r>
            <w:r w:rsidRPr="008D6E8C">
              <w:rPr>
                <w:rFonts w:ascii="Arial" w:hAnsi="Arial" w:cs="Arial"/>
              </w:rPr>
              <w:t>d</w:t>
            </w:r>
            <w:r w:rsidRPr="008D6E8C">
              <w:rPr>
                <w:rFonts w:ascii="Arial" w:hAnsi="Arial" w:cs="Arial"/>
                <w:spacing w:val="7"/>
              </w:rPr>
              <w:t xml:space="preserve"> </w:t>
            </w:r>
            <w:r w:rsidRPr="008D6E8C">
              <w:rPr>
                <w:rFonts w:ascii="Arial" w:hAnsi="Arial" w:cs="Arial"/>
              </w:rPr>
              <w:t>c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  <w:spacing w:val="1"/>
              </w:rPr>
              <w:t>o</w:t>
            </w:r>
            <w:r w:rsidRPr="008D6E8C">
              <w:rPr>
                <w:rFonts w:ascii="Arial" w:hAnsi="Arial" w:cs="Arial"/>
              </w:rPr>
              <w:t>ic</w:t>
            </w:r>
            <w:r w:rsidRPr="008D6E8C">
              <w:rPr>
                <w:rFonts w:ascii="Arial" w:hAnsi="Arial" w:cs="Arial"/>
                <w:spacing w:val="-2"/>
              </w:rPr>
              <w:t>e</w:t>
            </w:r>
            <w:r w:rsidRPr="008D6E8C">
              <w:rPr>
                <w:rFonts w:ascii="Arial" w:hAnsi="Arial" w:cs="Arial"/>
                <w:spacing w:val="-1"/>
              </w:rPr>
              <w:t>s</w:t>
            </w:r>
            <w:r w:rsidRPr="008D6E8C">
              <w:rPr>
                <w:rFonts w:ascii="Arial" w:hAnsi="Arial" w:cs="Arial"/>
              </w:rPr>
              <w:t>.</w:t>
            </w:r>
            <w:r w:rsidRPr="008D6E8C">
              <w:rPr>
                <w:rFonts w:ascii="Arial" w:hAnsi="Arial" w:cs="Arial"/>
                <w:spacing w:val="4"/>
              </w:rPr>
              <w:t xml:space="preserve"> </w:t>
            </w:r>
            <w:r w:rsidRPr="008D6E8C">
              <w:rPr>
                <w:rFonts w:ascii="Arial" w:hAnsi="Arial" w:cs="Arial"/>
              </w:rPr>
              <w:t>Y</w:t>
            </w:r>
            <w:r w:rsidRPr="008D6E8C">
              <w:rPr>
                <w:rFonts w:ascii="Arial" w:hAnsi="Arial" w:cs="Arial"/>
                <w:spacing w:val="1"/>
              </w:rPr>
              <w:t>o</w:t>
            </w:r>
            <w:r w:rsidRPr="008D6E8C">
              <w:rPr>
                <w:rFonts w:ascii="Arial" w:hAnsi="Arial" w:cs="Arial"/>
                <w:spacing w:val="-1"/>
              </w:rPr>
              <w:t>u</w:t>
            </w:r>
            <w:r w:rsidRPr="008D6E8C">
              <w:rPr>
                <w:rFonts w:ascii="Arial" w:hAnsi="Arial" w:cs="Arial"/>
              </w:rPr>
              <w:t>r</w:t>
            </w:r>
            <w:r w:rsidRPr="008D6E8C">
              <w:rPr>
                <w:rFonts w:ascii="Arial" w:hAnsi="Arial" w:cs="Arial"/>
                <w:spacing w:val="6"/>
              </w:rPr>
              <w:t xml:space="preserve"> </w:t>
            </w:r>
            <w:r w:rsidRPr="008D6E8C">
              <w:rPr>
                <w:rFonts w:ascii="Arial" w:hAnsi="Arial" w:cs="Arial"/>
              </w:rPr>
              <w:t>c</w:t>
            </w:r>
            <w:r w:rsidRPr="008D6E8C">
              <w:rPr>
                <w:rFonts w:ascii="Arial" w:hAnsi="Arial" w:cs="Arial"/>
                <w:spacing w:val="1"/>
              </w:rPr>
              <w:t>o</w:t>
            </w:r>
            <w:r w:rsidRPr="008D6E8C">
              <w:rPr>
                <w:rFonts w:ascii="Arial" w:hAnsi="Arial" w:cs="Arial"/>
                <w:spacing w:val="-1"/>
              </w:rPr>
              <w:t>mm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  <w:spacing w:val="2"/>
              </w:rPr>
              <w:t>t</w:t>
            </w:r>
            <w:r w:rsidRPr="008D6E8C">
              <w:rPr>
                <w:rFonts w:ascii="Arial" w:hAnsi="Arial" w:cs="Arial"/>
              </w:rPr>
              <w:t>s</w:t>
            </w:r>
            <w:r w:rsidRPr="008D6E8C">
              <w:rPr>
                <w:rFonts w:ascii="Arial" w:hAnsi="Arial" w:cs="Arial"/>
                <w:spacing w:val="1"/>
              </w:rPr>
              <w:t xml:space="preserve"> r</w:t>
            </w:r>
            <w:r w:rsidRPr="008D6E8C">
              <w:rPr>
                <w:rFonts w:ascii="Arial" w:hAnsi="Arial" w:cs="Arial"/>
              </w:rPr>
              <w:t>ei</w:t>
            </w:r>
            <w:r w:rsidRPr="008D6E8C">
              <w:rPr>
                <w:rFonts w:ascii="Arial" w:hAnsi="Arial" w:cs="Arial"/>
                <w:spacing w:val="1"/>
              </w:rPr>
              <w:t>n</w:t>
            </w:r>
            <w:r w:rsidRPr="008D6E8C">
              <w:rPr>
                <w:rFonts w:ascii="Arial" w:hAnsi="Arial" w:cs="Arial"/>
                <w:spacing w:val="-2"/>
              </w:rPr>
              <w:t>f</w:t>
            </w:r>
            <w:r w:rsidRPr="008D6E8C">
              <w:rPr>
                <w:rFonts w:ascii="Arial" w:hAnsi="Arial" w:cs="Arial"/>
                <w:spacing w:val="1"/>
              </w:rPr>
              <w:t>or</w:t>
            </w:r>
            <w:r w:rsidRPr="008D6E8C">
              <w:rPr>
                <w:rFonts w:ascii="Arial" w:hAnsi="Arial" w:cs="Arial"/>
              </w:rPr>
              <w:t>ce</w:t>
            </w:r>
            <w:r w:rsidRPr="008D6E8C">
              <w:rPr>
                <w:rFonts w:ascii="Arial" w:hAnsi="Arial" w:cs="Arial"/>
                <w:spacing w:val="3"/>
              </w:rPr>
              <w:t xml:space="preserve"> </w:t>
            </w:r>
            <w:r w:rsidRPr="008D6E8C">
              <w:rPr>
                <w:rFonts w:ascii="Arial" w:hAnsi="Arial" w:cs="Arial"/>
                <w:spacing w:val="-3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8"/>
              </w:rPr>
              <w:t xml:space="preserve"> </w:t>
            </w:r>
            <w:r w:rsidRPr="008D6E8C">
              <w:rPr>
                <w:rFonts w:ascii="Arial" w:hAnsi="Arial" w:cs="Arial"/>
                <w:spacing w:val="2"/>
              </w:rPr>
              <w:t>i</w:t>
            </w:r>
            <w:r w:rsidRPr="008D6E8C">
              <w:rPr>
                <w:rFonts w:ascii="Arial" w:hAnsi="Arial" w:cs="Arial"/>
                <w:spacing w:val="-4"/>
              </w:rPr>
              <w:t>m</w:t>
            </w:r>
            <w:r w:rsidRPr="008D6E8C">
              <w:rPr>
                <w:rFonts w:ascii="Arial" w:hAnsi="Arial" w:cs="Arial"/>
                <w:spacing w:val="1"/>
              </w:rPr>
              <w:t>por</w:t>
            </w:r>
            <w:r w:rsidRPr="008D6E8C">
              <w:rPr>
                <w:rFonts w:ascii="Arial" w:hAnsi="Arial" w:cs="Arial"/>
              </w:rPr>
              <w:t>ta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ce</w:t>
            </w:r>
            <w:r w:rsidRPr="008D6E8C">
              <w:rPr>
                <w:rFonts w:ascii="Arial" w:hAnsi="Arial" w:cs="Arial"/>
                <w:spacing w:val="1"/>
              </w:rPr>
              <w:t xml:space="preserve"> o</w:t>
            </w:r>
            <w:r w:rsidRPr="008D6E8C">
              <w:rPr>
                <w:rFonts w:ascii="Arial" w:hAnsi="Arial" w:cs="Arial"/>
              </w:rPr>
              <w:t>f t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is</w:t>
            </w:r>
            <w:r w:rsidRPr="008D6E8C">
              <w:rPr>
                <w:rFonts w:ascii="Arial" w:hAnsi="Arial" w:cs="Arial"/>
                <w:spacing w:val="10"/>
              </w:rPr>
              <w:t xml:space="preserve"> </w:t>
            </w:r>
            <w:r w:rsidRPr="008D6E8C">
              <w:rPr>
                <w:rFonts w:ascii="Arial" w:hAnsi="Arial" w:cs="Arial"/>
                <w:spacing w:val="-2"/>
              </w:rPr>
              <w:t>w</w:t>
            </w:r>
            <w:r w:rsidRPr="008D6E8C">
              <w:rPr>
                <w:rFonts w:ascii="Arial" w:hAnsi="Arial" w:cs="Arial"/>
                <w:spacing w:val="1"/>
              </w:rPr>
              <w:t>or</w:t>
            </w:r>
            <w:r w:rsidRPr="008D6E8C">
              <w:rPr>
                <w:rFonts w:ascii="Arial" w:hAnsi="Arial" w:cs="Arial"/>
              </w:rPr>
              <w:t>k</w:t>
            </w:r>
            <w:r w:rsidRPr="008D6E8C">
              <w:rPr>
                <w:rFonts w:ascii="Arial" w:hAnsi="Arial" w:cs="Arial"/>
                <w:spacing w:val="6"/>
              </w:rPr>
              <w:t xml:space="preserve"> </w:t>
            </w:r>
            <w:r w:rsidRPr="008D6E8C">
              <w:rPr>
                <w:rFonts w:ascii="Arial" w:hAnsi="Arial" w:cs="Arial"/>
                <w:spacing w:val="3"/>
              </w:rPr>
              <w:t>a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d</w:t>
            </w:r>
            <w:r w:rsidRPr="008D6E8C">
              <w:rPr>
                <w:rFonts w:ascii="Arial" w:hAnsi="Arial" w:cs="Arial"/>
                <w:spacing w:val="9"/>
              </w:rPr>
              <w:t xml:space="preserve"> </w:t>
            </w:r>
            <w:r w:rsidRPr="008D6E8C">
              <w:rPr>
                <w:rFonts w:ascii="Arial" w:hAnsi="Arial" w:cs="Arial"/>
              </w:rPr>
              <w:t>i</w:t>
            </w:r>
            <w:r w:rsidRPr="008D6E8C">
              <w:rPr>
                <w:rFonts w:ascii="Arial" w:hAnsi="Arial" w:cs="Arial"/>
                <w:spacing w:val="-1"/>
              </w:rPr>
              <w:t>ns</w:t>
            </w:r>
            <w:r w:rsidRPr="008D6E8C">
              <w:rPr>
                <w:rFonts w:ascii="Arial" w:hAnsi="Arial" w:cs="Arial"/>
                <w:spacing w:val="1"/>
              </w:rPr>
              <w:t>p</w:t>
            </w:r>
            <w:r w:rsidRPr="008D6E8C">
              <w:rPr>
                <w:rFonts w:ascii="Arial" w:hAnsi="Arial" w:cs="Arial"/>
              </w:rPr>
              <w:t>ire</w:t>
            </w:r>
            <w:r w:rsidRPr="008D6E8C">
              <w:rPr>
                <w:rFonts w:ascii="Arial" w:hAnsi="Arial" w:cs="Arial"/>
                <w:spacing w:val="8"/>
              </w:rPr>
              <w:t xml:space="preserve"> </w:t>
            </w:r>
            <w:r w:rsidRPr="008D6E8C">
              <w:rPr>
                <w:rFonts w:ascii="Arial" w:hAnsi="Arial" w:cs="Arial"/>
                <w:spacing w:val="-4"/>
              </w:rPr>
              <w:t>m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8"/>
              </w:rPr>
              <w:t xml:space="preserve"> </w:t>
            </w:r>
            <w:r w:rsidRPr="008D6E8C">
              <w:rPr>
                <w:rFonts w:ascii="Arial" w:hAnsi="Arial" w:cs="Arial"/>
              </w:rPr>
              <w:t>to</w:t>
            </w:r>
            <w:r w:rsidRPr="008D6E8C">
              <w:rPr>
                <w:rFonts w:ascii="Arial" w:hAnsi="Arial" w:cs="Arial"/>
                <w:spacing w:val="10"/>
              </w:rPr>
              <w:t xml:space="preserve"> </w:t>
            </w:r>
            <w:r w:rsidRPr="008D6E8C">
              <w:rPr>
                <w:rFonts w:ascii="Arial" w:hAnsi="Arial" w:cs="Arial"/>
              </w:rPr>
              <w:t>c</w:t>
            </w:r>
            <w:r w:rsidRPr="008D6E8C">
              <w:rPr>
                <w:rFonts w:ascii="Arial" w:hAnsi="Arial" w:cs="Arial"/>
                <w:spacing w:val="1"/>
              </w:rPr>
              <w:t>o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ti</w:t>
            </w:r>
            <w:r w:rsidRPr="008D6E8C">
              <w:rPr>
                <w:rFonts w:ascii="Arial" w:hAnsi="Arial" w:cs="Arial"/>
                <w:spacing w:val="1"/>
              </w:rPr>
              <w:t>n</w:t>
            </w:r>
            <w:r w:rsidRPr="008D6E8C">
              <w:rPr>
                <w:rFonts w:ascii="Arial" w:hAnsi="Arial" w:cs="Arial"/>
                <w:spacing w:val="-1"/>
              </w:rPr>
              <w:t>u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4"/>
              </w:rPr>
              <w:t xml:space="preserve"> </w:t>
            </w:r>
            <w:r w:rsidRPr="008D6E8C">
              <w:rPr>
                <w:rFonts w:ascii="Arial" w:hAnsi="Arial" w:cs="Arial"/>
              </w:rPr>
              <w:t>c</w:t>
            </w:r>
            <w:r w:rsidRPr="008D6E8C">
              <w:rPr>
                <w:rFonts w:ascii="Arial" w:hAnsi="Arial" w:cs="Arial"/>
                <w:spacing w:val="1"/>
              </w:rPr>
              <w:t>o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tri</w:t>
            </w:r>
            <w:r w:rsidRPr="008D6E8C">
              <w:rPr>
                <w:rFonts w:ascii="Arial" w:hAnsi="Arial" w:cs="Arial"/>
                <w:spacing w:val="1"/>
              </w:rPr>
              <w:t>b</w:t>
            </w:r>
            <w:r w:rsidRPr="008D6E8C">
              <w:rPr>
                <w:rFonts w:ascii="Arial" w:hAnsi="Arial" w:cs="Arial"/>
                <w:spacing w:val="-1"/>
              </w:rPr>
              <w:t>u</w:t>
            </w:r>
            <w:r w:rsidRPr="008D6E8C">
              <w:rPr>
                <w:rFonts w:ascii="Arial" w:hAnsi="Arial" w:cs="Arial"/>
                <w:spacing w:val="2"/>
              </w:rPr>
              <w:t>t</w:t>
            </w:r>
            <w:r w:rsidRPr="008D6E8C">
              <w:rPr>
                <w:rFonts w:ascii="Arial" w:hAnsi="Arial" w:cs="Arial"/>
              </w:rPr>
              <w:t>i</w:t>
            </w:r>
            <w:r w:rsidRPr="008D6E8C">
              <w:rPr>
                <w:rFonts w:ascii="Arial" w:hAnsi="Arial" w:cs="Arial"/>
                <w:spacing w:val="1"/>
              </w:rPr>
              <w:t>n</w:t>
            </w:r>
            <w:r w:rsidRPr="008D6E8C">
              <w:rPr>
                <w:rFonts w:ascii="Arial" w:hAnsi="Arial" w:cs="Arial"/>
              </w:rPr>
              <w:t>g to</w:t>
            </w:r>
            <w:r w:rsidRPr="008D6E8C">
              <w:rPr>
                <w:rFonts w:ascii="Arial" w:hAnsi="Arial" w:cs="Arial"/>
                <w:spacing w:val="10"/>
              </w:rPr>
              <w:t xml:space="preserve"> </w:t>
            </w:r>
            <w:r w:rsidRPr="008D6E8C">
              <w:rPr>
                <w:rFonts w:ascii="Arial" w:hAnsi="Arial" w:cs="Arial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8"/>
              </w:rPr>
              <w:t xml:space="preserve"> </w:t>
            </w:r>
            <w:r w:rsidRPr="008D6E8C">
              <w:rPr>
                <w:rFonts w:ascii="Arial" w:hAnsi="Arial" w:cs="Arial"/>
                <w:spacing w:val="-2"/>
              </w:rPr>
              <w:t>w</w:t>
            </w:r>
            <w:r w:rsidRPr="008D6E8C">
              <w:rPr>
                <w:rFonts w:ascii="Arial" w:hAnsi="Arial" w:cs="Arial"/>
              </w:rPr>
              <w:t>el</w:t>
            </w:r>
            <w:r w:rsidRPr="008D6E8C">
              <w:rPr>
                <w:rFonts w:ascii="Arial" w:hAnsi="Arial" w:cs="Arial"/>
                <w:spacing w:val="8"/>
              </w:rPr>
              <w:t>l</w:t>
            </w:r>
            <w:r w:rsidRPr="008D6E8C">
              <w:rPr>
                <w:rFonts w:ascii="Arial" w:hAnsi="Arial" w:cs="Arial"/>
                <w:spacing w:val="-2"/>
              </w:rPr>
              <w:t>-</w:t>
            </w:r>
            <w:r w:rsidRPr="008D6E8C">
              <w:rPr>
                <w:rFonts w:ascii="Arial" w:hAnsi="Arial" w:cs="Arial"/>
                <w:spacing w:val="1"/>
              </w:rPr>
              <w:t>b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2"/>
              </w:rPr>
              <w:t>i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g</w:t>
            </w:r>
            <w:r w:rsidRPr="008D6E8C">
              <w:rPr>
                <w:rFonts w:ascii="Arial" w:hAnsi="Arial" w:cs="Arial"/>
                <w:spacing w:val="1"/>
              </w:rPr>
              <w:t xml:space="preserve"> o</w:t>
            </w:r>
            <w:r w:rsidRPr="008D6E8C">
              <w:rPr>
                <w:rFonts w:ascii="Arial" w:hAnsi="Arial" w:cs="Arial"/>
              </w:rPr>
              <w:t>f</w:t>
            </w:r>
            <w:r w:rsidRPr="008D6E8C">
              <w:rPr>
                <w:rFonts w:ascii="Arial" w:hAnsi="Arial" w:cs="Arial"/>
                <w:spacing w:val="7"/>
              </w:rPr>
              <w:t xml:space="preserve"> </w:t>
            </w:r>
            <w:r w:rsidRPr="008D6E8C">
              <w:rPr>
                <w:rFonts w:ascii="Arial" w:hAnsi="Arial" w:cs="Arial"/>
                <w:spacing w:val="1"/>
              </w:rPr>
              <w:t>o</w:t>
            </w:r>
            <w:r w:rsidRPr="008D6E8C">
              <w:rPr>
                <w:rFonts w:ascii="Arial" w:hAnsi="Arial" w:cs="Arial"/>
                <w:spacing w:val="-1"/>
              </w:rPr>
              <w:t>u</w:t>
            </w:r>
            <w:r w:rsidRPr="008D6E8C">
              <w:rPr>
                <w:rFonts w:ascii="Arial" w:hAnsi="Arial" w:cs="Arial"/>
              </w:rPr>
              <w:t>r c</w:t>
            </w:r>
            <w:r w:rsidRPr="008D6E8C">
              <w:rPr>
                <w:rFonts w:ascii="Arial" w:hAnsi="Arial" w:cs="Arial"/>
                <w:spacing w:val="1"/>
              </w:rPr>
              <w:t>o</w:t>
            </w:r>
            <w:r w:rsidRPr="008D6E8C">
              <w:rPr>
                <w:rFonts w:ascii="Arial" w:hAnsi="Arial" w:cs="Arial"/>
                <w:spacing w:val="-1"/>
              </w:rPr>
              <w:t>mm</w:t>
            </w:r>
            <w:r w:rsidRPr="008D6E8C">
              <w:rPr>
                <w:rFonts w:ascii="Arial" w:hAnsi="Arial" w:cs="Arial"/>
                <w:spacing w:val="1"/>
              </w:rPr>
              <w:t>un</w:t>
            </w:r>
            <w:r w:rsidRPr="008D6E8C">
              <w:rPr>
                <w:rFonts w:ascii="Arial" w:hAnsi="Arial" w:cs="Arial"/>
              </w:rPr>
              <w:t>iti</w:t>
            </w:r>
            <w:r w:rsidRPr="008D6E8C">
              <w:rPr>
                <w:rFonts w:ascii="Arial" w:hAnsi="Arial" w:cs="Arial"/>
                <w:spacing w:val="2"/>
              </w:rPr>
              <w:t>e</w:t>
            </w:r>
            <w:r w:rsidRPr="008D6E8C">
              <w:rPr>
                <w:rFonts w:ascii="Arial" w:hAnsi="Arial" w:cs="Arial"/>
                <w:spacing w:val="-1"/>
              </w:rPr>
              <w:t>s</w:t>
            </w:r>
            <w:r w:rsidRPr="008D6E8C">
              <w:rPr>
                <w:rFonts w:ascii="Arial" w:hAnsi="Arial" w:cs="Arial"/>
              </w:rPr>
              <w:t>.</w:t>
            </w:r>
          </w:p>
        </w:tc>
      </w:tr>
      <w:tr w:rsidR="00B31784" w:rsidRPr="008D6E8C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CB68DA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8D6E8C">
              <w:rPr>
                <w:rFonts w:ascii="Arial" w:hAnsi="Arial" w:cs="Arial"/>
                <w:b/>
                <w:spacing w:val="-1"/>
              </w:rPr>
              <w:t>I</w:t>
            </w:r>
            <w:r w:rsidRPr="008D6E8C">
              <w:rPr>
                <w:rFonts w:ascii="Arial" w:hAnsi="Arial" w:cs="Arial"/>
                <w:b/>
              </w:rPr>
              <w:t>s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he</w:t>
            </w:r>
            <w:r w:rsidRPr="008D6E8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itle</w:t>
            </w:r>
            <w:r w:rsidRPr="008D6E8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f</w:t>
            </w:r>
            <w:r w:rsidRPr="008D6E8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he</w:t>
            </w:r>
            <w:r w:rsidRPr="008D6E8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r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icle</w:t>
            </w:r>
            <w:r w:rsidRPr="008D6E8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</w:rPr>
              <w:t>uit</w:t>
            </w:r>
            <w:r w:rsidRPr="008D6E8C">
              <w:rPr>
                <w:rFonts w:ascii="Arial" w:hAnsi="Arial" w:cs="Arial"/>
                <w:b/>
                <w:spacing w:val="-1"/>
              </w:rPr>
              <w:t>a</w:t>
            </w:r>
            <w:r w:rsidRPr="008D6E8C">
              <w:rPr>
                <w:rFonts w:ascii="Arial" w:hAnsi="Arial" w:cs="Arial"/>
                <w:b/>
              </w:rPr>
              <w:t>ble?</w:t>
            </w:r>
          </w:p>
          <w:p w:rsidR="00B31784" w:rsidRPr="008D6E8C" w:rsidRDefault="00CB68DA">
            <w:pPr>
              <w:ind w:left="460"/>
              <w:rPr>
                <w:rFonts w:ascii="Arial" w:hAnsi="Arial" w:cs="Arial"/>
              </w:rPr>
            </w:pPr>
            <w:r w:rsidRPr="008D6E8C">
              <w:rPr>
                <w:rFonts w:ascii="Arial" w:hAnsi="Arial" w:cs="Arial"/>
                <w:b/>
                <w:spacing w:val="1"/>
              </w:rPr>
              <w:t>(</w:t>
            </w:r>
            <w:r w:rsidRPr="008D6E8C">
              <w:rPr>
                <w:rFonts w:ascii="Arial" w:hAnsi="Arial" w:cs="Arial"/>
                <w:b/>
                <w:spacing w:val="-1"/>
              </w:rPr>
              <w:t>I</w:t>
            </w:r>
            <w:r w:rsidRPr="008D6E8C">
              <w:rPr>
                <w:rFonts w:ascii="Arial" w:hAnsi="Arial" w:cs="Arial"/>
                <w:b/>
              </w:rPr>
              <w:t>f</w:t>
            </w:r>
            <w:r w:rsidRPr="008D6E8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n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t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ple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</w:rPr>
              <w:t>e</w:t>
            </w:r>
            <w:r w:rsidRPr="008D6E8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</w:rPr>
              <w:t>u</w:t>
            </w:r>
            <w:r w:rsidRPr="008D6E8C">
              <w:rPr>
                <w:rFonts w:ascii="Arial" w:hAnsi="Arial" w:cs="Arial"/>
                <w:b/>
                <w:spacing w:val="1"/>
              </w:rPr>
              <w:t>gg</w:t>
            </w:r>
            <w:r w:rsidRPr="008D6E8C">
              <w:rPr>
                <w:rFonts w:ascii="Arial" w:hAnsi="Arial" w:cs="Arial"/>
                <w:b/>
              </w:rPr>
              <w:t>est</w:t>
            </w:r>
            <w:r w:rsidRPr="008D6E8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n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lt</w:t>
            </w:r>
            <w:r w:rsidRPr="008D6E8C">
              <w:rPr>
                <w:rFonts w:ascii="Arial" w:hAnsi="Arial" w:cs="Arial"/>
                <w:b/>
                <w:spacing w:val="-2"/>
              </w:rPr>
              <w:t>e</w:t>
            </w:r>
            <w:r w:rsidRPr="008D6E8C">
              <w:rPr>
                <w:rFonts w:ascii="Arial" w:hAnsi="Arial" w:cs="Arial"/>
                <w:b/>
              </w:rPr>
              <w:t>rn</w:t>
            </w:r>
            <w:r w:rsidRPr="008D6E8C">
              <w:rPr>
                <w:rFonts w:ascii="Arial" w:hAnsi="Arial" w:cs="Arial"/>
                <w:b/>
                <w:spacing w:val="1"/>
              </w:rPr>
              <w:t>at</w:t>
            </w:r>
            <w:r w:rsidRPr="008D6E8C">
              <w:rPr>
                <w:rFonts w:ascii="Arial" w:hAnsi="Arial" w:cs="Arial"/>
                <w:b/>
              </w:rPr>
              <w:t>i</w:t>
            </w:r>
            <w:r w:rsidRPr="008D6E8C">
              <w:rPr>
                <w:rFonts w:ascii="Arial" w:hAnsi="Arial" w:cs="Arial"/>
                <w:b/>
                <w:spacing w:val="1"/>
              </w:rPr>
              <w:t>v</w:t>
            </w:r>
            <w:r w:rsidRPr="008D6E8C">
              <w:rPr>
                <w:rFonts w:ascii="Arial" w:hAnsi="Arial" w:cs="Arial"/>
                <w:b/>
              </w:rPr>
              <w:t>e</w:t>
            </w:r>
            <w:r w:rsidRPr="008D6E8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it</w:t>
            </w:r>
            <w:r w:rsidRPr="008D6E8C">
              <w:rPr>
                <w:rFonts w:ascii="Arial" w:hAnsi="Arial" w:cs="Arial"/>
                <w:b/>
                <w:spacing w:val="4"/>
              </w:rPr>
              <w:t>l</w:t>
            </w:r>
            <w:r w:rsidRPr="008D6E8C">
              <w:rPr>
                <w:rFonts w:ascii="Arial" w:hAnsi="Arial" w:cs="Arial"/>
                <w:b/>
              </w:rPr>
              <w:t>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CB68DA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8D6E8C">
              <w:rPr>
                <w:rFonts w:ascii="Arial" w:hAnsi="Arial" w:cs="Arial"/>
                <w:b/>
              </w:rPr>
              <w:t>Y</w:t>
            </w:r>
            <w:r w:rsidRPr="008D6E8C">
              <w:rPr>
                <w:rFonts w:ascii="Arial" w:hAnsi="Arial" w:cs="Arial"/>
                <w:b/>
                <w:spacing w:val="-1"/>
              </w:rPr>
              <w:t>E</w:t>
            </w:r>
            <w:r w:rsidRPr="008D6E8C">
              <w:rPr>
                <w:rFonts w:ascii="Arial" w:hAnsi="Arial" w:cs="Arial"/>
                <w:b/>
              </w:rPr>
              <w:t>S,</w:t>
            </w:r>
            <w:r w:rsidRPr="008D6E8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v</w:t>
            </w:r>
            <w:r w:rsidRPr="008D6E8C">
              <w:rPr>
                <w:rFonts w:ascii="Arial" w:hAnsi="Arial" w:cs="Arial"/>
                <w:b/>
              </w:rPr>
              <w:t>e</w:t>
            </w:r>
            <w:r w:rsidRPr="008D6E8C">
              <w:rPr>
                <w:rFonts w:ascii="Arial" w:hAnsi="Arial" w:cs="Arial"/>
                <w:b/>
                <w:spacing w:val="1"/>
              </w:rPr>
              <w:t>r</w:t>
            </w:r>
            <w:r w:rsidRPr="008D6E8C">
              <w:rPr>
                <w:rFonts w:ascii="Arial" w:hAnsi="Arial" w:cs="Arial"/>
                <w:b/>
              </w:rPr>
              <w:t>y</w:t>
            </w:r>
            <w:r w:rsidRPr="008D6E8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u</w:t>
            </w:r>
            <w:r w:rsidRPr="008D6E8C">
              <w:rPr>
                <w:rFonts w:ascii="Arial" w:hAnsi="Arial" w:cs="Arial"/>
                <w:b/>
                <w:spacing w:val="-1"/>
              </w:rPr>
              <w:t>n</w:t>
            </w:r>
            <w:r w:rsidRPr="008D6E8C">
              <w:rPr>
                <w:rFonts w:ascii="Arial" w:hAnsi="Arial" w:cs="Arial"/>
                <w:b/>
              </w:rPr>
              <w:t>i</w:t>
            </w:r>
            <w:r w:rsidRPr="008D6E8C">
              <w:rPr>
                <w:rFonts w:ascii="Arial" w:hAnsi="Arial" w:cs="Arial"/>
                <w:b/>
                <w:spacing w:val="2"/>
              </w:rPr>
              <w:t>q</w:t>
            </w:r>
            <w:r w:rsidRPr="008D6E8C">
              <w:rPr>
                <w:rFonts w:ascii="Arial" w:hAnsi="Arial" w:cs="Arial"/>
                <w:b/>
              </w:rPr>
              <w:t>ue</w:t>
            </w:r>
            <w:r w:rsidRPr="008D6E8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nd</w:t>
            </w:r>
            <w:r w:rsidRPr="008D6E8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intell</w:t>
            </w:r>
            <w:r w:rsidRPr="008D6E8C">
              <w:rPr>
                <w:rFonts w:ascii="Arial" w:hAnsi="Arial" w:cs="Arial"/>
                <w:b/>
                <w:spacing w:val="2"/>
              </w:rPr>
              <w:t>i</w:t>
            </w:r>
            <w:r w:rsidRPr="008D6E8C">
              <w:rPr>
                <w:rFonts w:ascii="Arial" w:hAnsi="Arial" w:cs="Arial"/>
                <w:b/>
                <w:spacing w:val="1"/>
              </w:rPr>
              <w:t>g</w:t>
            </w:r>
            <w:r w:rsidRPr="008D6E8C">
              <w:rPr>
                <w:rFonts w:ascii="Arial" w:hAnsi="Arial" w:cs="Arial"/>
                <w:b/>
              </w:rPr>
              <w:t>ent</w:t>
            </w:r>
            <w:r w:rsidRPr="008D6E8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itle.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CB68DA">
            <w:pPr>
              <w:ind w:left="102" w:right="78"/>
              <w:jc w:val="both"/>
              <w:rPr>
                <w:rFonts w:ascii="Arial" w:hAnsi="Arial" w:cs="Arial"/>
              </w:rPr>
            </w:pPr>
            <w:r w:rsidRPr="008D6E8C">
              <w:rPr>
                <w:rFonts w:ascii="Arial" w:hAnsi="Arial" w:cs="Arial"/>
                <w:spacing w:val="3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k</w:t>
            </w:r>
            <w:r w:rsidRPr="008D6E8C">
              <w:rPr>
                <w:rFonts w:ascii="Arial" w:hAnsi="Arial" w:cs="Arial"/>
                <w:spacing w:val="1"/>
              </w:rPr>
              <w:t xml:space="preserve"> </w:t>
            </w:r>
            <w:r w:rsidRPr="008D6E8C">
              <w:rPr>
                <w:rFonts w:ascii="Arial" w:hAnsi="Arial" w:cs="Arial"/>
                <w:spacing w:val="-4"/>
              </w:rPr>
              <w:t>y</w:t>
            </w:r>
            <w:r w:rsidRPr="008D6E8C">
              <w:rPr>
                <w:rFonts w:ascii="Arial" w:hAnsi="Arial" w:cs="Arial"/>
                <w:spacing w:val="3"/>
              </w:rPr>
              <w:t>o</w:t>
            </w:r>
            <w:r w:rsidRPr="008D6E8C">
              <w:rPr>
                <w:rFonts w:ascii="Arial" w:hAnsi="Arial" w:cs="Arial"/>
              </w:rPr>
              <w:t>u</w:t>
            </w:r>
            <w:r w:rsidRPr="008D6E8C">
              <w:rPr>
                <w:rFonts w:ascii="Arial" w:hAnsi="Arial" w:cs="Arial"/>
                <w:spacing w:val="3"/>
              </w:rPr>
              <w:t xml:space="preserve"> </w:t>
            </w:r>
            <w:r w:rsidRPr="008D6E8C">
              <w:rPr>
                <w:rFonts w:ascii="Arial" w:hAnsi="Arial" w:cs="Arial"/>
                <w:spacing w:val="-1"/>
              </w:rPr>
              <w:t>v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3"/>
              </w:rPr>
              <w:t>r</w:t>
            </w:r>
            <w:r w:rsidRPr="008D6E8C">
              <w:rPr>
                <w:rFonts w:ascii="Arial" w:hAnsi="Arial" w:cs="Arial"/>
              </w:rPr>
              <w:t xml:space="preserve">y </w:t>
            </w:r>
            <w:r w:rsidRPr="008D6E8C">
              <w:rPr>
                <w:rFonts w:ascii="Arial" w:hAnsi="Arial" w:cs="Arial"/>
                <w:spacing w:val="-1"/>
              </w:rPr>
              <w:t>m</w:t>
            </w:r>
            <w:r w:rsidRPr="008D6E8C">
              <w:rPr>
                <w:rFonts w:ascii="Arial" w:hAnsi="Arial" w:cs="Arial"/>
                <w:spacing w:val="1"/>
              </w:rPr>
              <w:t>u</w:t>
            </w:r>
            <w:r w:rsidRPr="008D6E8C">
              <w:rPr>
                <w:rFonts w:ascii="Arial" w:hAnsi="Arial" w:cs="Arial"/>
                <w:spacing w:val="3"/>
              </w:rPr>
              <w:t>c</w:t>
            </w:r>
            <w:r w:rsidRPr="008D6E8C">
              <w:rPr>
                <w:rFonts w:ascii="Arial" w:hAnsi="Arial" w:cs="Arial"/>
              </w:rPr>
              <w:t xml:space="preserve">h </w:t>
            </w:r>
            <w:r w:rsidRPr="008D6E8C">
              <w:rPr>
                <w:rFonts w:ascii="Arial" w:hAnsi="Arial" w:cs="Arial"/>
                <w:spacing w:val="-2"/>
              </w:rPr>
              <w:t>f</w:t>
            </w:r>
            <w:r w:rsidRPr="008D6E8C">
              <w:rPr>
                <w:rFonts w:ascii="Arial" w:hAnsi="Arial" w:cs="Arial"/>
                <w:spacing w:val="1"/>
              </w:rPr>
              <w:t>o</w:t>
            </w:r>
            <w:r w:rsidRPr="008D6E8C">
              <w:rPr>
                <w:rFonts w:ascii="Arial" w:hAnsi="Arial" w:cs="Arial"/>
              </w:rPr>
              <w:t>r</w:t>
            </w:r>
            <w:r w:rsidRPr="008D6E8C">
              <w:rPr>
                <w:rFonts w:ascii="Arial" w:hAnsi="Arial" w:cs="Arial"/>
                <w:spacing w:val="6"/>
              </w:rPr>
              <w:t xml:space="preserve"> </w:t>
            </w:r>
            <w:r w:rsidRPr="008D6E8C">
              <w:rPr>
                <w:rFonts w:ascii="Arial" w:hAnsi="Arial" w:cs="Arial"/>
                <w:spacing w:val="-4"/>
              </w:rPr>
              <w:t>y</w:t>
            </w:r>
            <w:r w:rsidRPr="008D6E8C">
              <w:rPr>
                <w:rFonts w:ascii="Arial" w:hAnsi="Arial" w:cs="Arial"/>
                <w:spacing w:val="3"/>
              </w:rPr>
              <w:t>o</w:t>
            </w:r>
            <w:r w:rsidRPr="008D6E8C">
              <w:rPr>
                <w:rFonts w:ascii="Arial" w:hAnsi="Arial" w:cs="Arial"/>
                <w:spacing w:val="1"/>
              </w:rPr>
              <w:t>u</w:t>
            </w:r>
            <w:r w:rsidRPr="008D6E8C">
              <w:rPr>
                <w:rFonts w:ascii="Arial" w:hAnsi="Arial" w:cs="Arial"/>
              </w:rPr>
              <w:t>r</w:t>
            </w:r>
            <w:r w:rsidRPr="008D6E8C">
              <w:rPr>
                <w:rFonts w:ascii="Arial" w:hAnsi="Arial" w:cs="Arial"/>
                <w:spacing w:val="2"/>
              </w:rPr>
              <w:t xml:space="preserve"> </w:t>
            </w:r>
            <w:r w:rsidRPr="008D6E8C">
              <w:rPr>
                <w:rFonts w:ascii="Arial" w:hAnsi="Arial" w:cs="Arial"/>
                <w:spacing w:val="-1"/>
              </w:rPr>
              <w:t>k</w:t>
            </w:r>
            <w:r w:rsidRPr="008D6E8C">
              <w:rPr>
                <w:rFonts w:ascii="Arial" w:hAnsi="Arial" w:cs="Arial"/>
              </w:rPr>
              <w:t>i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d</w:t>
            </w:r>
            <w:r w:rsidRPr="008D6E8C">
              <w:rPr>
                <w:rFonts w:ascii="Arial" w:hAnsi="Arial" w:cs="Arial"/>
                <w:spacing w:val="4"/>
              </w:rPr>
              <w:t xml:space="preserve"> </w:t>
            </w:r>
            <w:r w:rsidRPr="008D6E8C">
              <w:rPr>
                <w:rFonts w:ascii="Arial" w:hAnsi="Arial" w:cs="Arial"/>
                <w:spacing w:val="-2"/>
              </w:rPr>
              <w:t>w</w:t>
            </w:r>
            <w:r w:rsidRPr="008D6E8C">
              <w:rPr>
                <w:rFonts w:ascii="Arial" w:hAnsi="Arial" w:cs="Arial"/>
                <w:spacing w:val="1"/>
              </w:rPr>
              <w:t>ord</w:t>
            </w:r>
            <w:r w:rsidRPr="008D6E8C">
              <w:rPr>
                <w:rFonts w:ascii="Arial" w:hAnsi="Arial" w:cs="Arial"/>
              </w:rPr>
              <w:t>s</w:t>
            </w:r>
            <w:r w:rsidRPr="008D6E8C">
              <w:rPr>
                <w:rFonts w:ascii="Arial" w:hAnsi="Arial" w:cs="Arial"/>
                <w:spacing w:val="-1"/>
              </w:rPr>
              <w:t xml:space="preserve"> </w:t>
            </w:r>
            <w:r w:rsidRPr="008D6E8C">
              <w:rPr>
                <w:rFonts w:ascii="Arial" w:hAnsi="Arial" w:cs="Arial"/>
                <w:spacing w:val="3"/>
              </w:rPr>
              <w:t>a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d</w:t>
            </w:r>
            <w:r w:rsidRPr="008D6E8C">
              <w:rPr>
                <w:rFonts w:ascii="Arial" w:hAnsi="Arial" w:cs="Arial"/>
                <w:spacing w:val="3"/>
              </w:rPr>
              <w:t xml:space="preserve"> </w:t>
            </w:r>
            <w:r w:rsidRPr="008D6E8C">
              <w:rPr>
                <w:rFonts w:ascii="Arial" w:hAnsi="Arial" w:cs="Arial"/>
                <w:spacing w:val="1"/>
              </w:rPr>
              <w:t>po</w:t>
            </w:r>
            <w:r w:rsidRPr="008D6E8C">
              <w:rPr>
                <w:rFonts w:ascii="Arial" w:hAnsi="Arial" w:cs="Arial"/>
                <w:spacing w:val="-1"/>
              </w:rPr>
              <w:t>s</w:t>
            </w:r>
            <w:r w:rsidRPr="008D6E8C">
              <w:rPr>
                <w:rFonts w:ascii="Arial" w:hAnsi="Arial" w:cs="Arial"/>
              </w:rPr>
              <w:t>iti</w:t>
            </w:r>
            <w:r w:rsidRPr="008D6E8C">
              <w:rPr>
                <w:rFonts w:ascii="Arial" w:hAnsi="Arial" w:cs="Arial"/>
                <w:spacing w:val="-2"/>
              </w:rPr>
              <w:t>v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2"/>
              </w:rPr>
              <w:t xml:space="preserve"> </w:t>
            </w:r>
            <w:r w:rsidRPr="008D6E8C">
              <w:rPr>
                <w:rFonts w:ascii="Arial" w:hAnsi="Arial" w:cs="Arial"/>
                <w:spacing w:val="-2"/>
              </w:rPr>
              <w:t>f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1"/>
              </w:rPr>
              <w:t>e</w:t>
            </w:r>
            <w:r w:rsidRPr="008D6E8C">
              <w:rPr>
                <w:rFonts w:ascii="Arial" w:hAnsi="Arial" w:cs="Arial"/>
                <w:spacing w:val="3"/>
              </w:rPr>
              <w:t>d</w:t>
            </w:r>
            <w:r w:rsidRPr="008D6E8C">
              <w:rPr>
                <w:rFonts w:ascii="Arial" w:hAnsi="Arial" w:cs="Arial"/>
                <w:spacing w:val="1"/>
              </w:rPr>
              <w:t>b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1"/>
              </w:rPr>
              <w:t>c</w:t>
            </w:r>
            <w:r w:rsidRPr="008D6E8C">
              <w:rPr>
                <w:rFonts w:ascii="Arial" w:hAnsi="Arial" w:cs="Arial"/>
              </w:rPr>
              <w:t>k</w:t>
            </w:r>
            <w:r w:rsidRPr="008D6E8C">
              <w:rPr>
                <w:rFonts w:ascii="Arial" w:hAnsi="Arial" w:cs="Arial"/>
                <w:spacing w:val="-3"/>
              </w:rPr>
              <w:t xml:space="preserve"> </w:t>
            </w:r>
            <w:r w:rsidRPr="008D6E8C">
              <w:rPr>
                <w:rFonts w:ascii="Arial" w:hAnsi="Arial" w:cs="Arial"/>
                <w:spacing w:val="1"/>
              </w:rPr>
              <w:t>o</w:t>
            </w:r>
            <w:r w:rsidRPr="008D6E8C">
              <w:rPr>
                <w:rFonts w:ascii="Arial" w:hAnsi="Arial" w:cs="Arial"/>
              </w:rPr>
              <w:t>n</w:t>
            </w:r>
            <w:r w:rsidRPr="008D6E8C">
              <w:rPr>
                <w:rFonts w:ascii="Arial" w:hAnsi="Arial" w:cs="Arial"/>
                <w:spacing w:val="2"/>
              </w:rPr>
              <w:t xml:space="preserve"> t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3"/>
              </w:rPr>
              <w:t xml:space="preserve"> </w:t>
            </w:r>
            <w:r w:rsidRPr="008D6E8C">
              <w:rPr>
                <w:rFonts w:ascii="Arial" w:hAnsi="Arial" w:cs="Arial"/>
              </w:rPr>
              <w:t>ti</w:t>
            </w:r>
            <w:r w:rsidRPr="008D6E8C">
              <w:rPr>
                <w:rFonts w:ascii="Arial" w:hAnsi="Arial" w:cs="Arial"/>
                <w:spacing w:val="2"/>
              </w:rPr>
              <w:t>t</w:t>
            </w:r>
            <w:r w:rsidRPr="008D6E8C">
              <w:rPr>
                <w:rFonts w:ascii="Arial" w:hAnsi="Arial" w:cs="Arial"/>
              </w:rPr>
              <w:t xml:space="preserve">le. </w:t>
            </w:r>
            <w:r w:rsidRPr="008D6E8C">
              <w:rPr>
                <w:rFonts w:ascii="Arial" w:hAnsi="Arial" w:cs="Arial"/>
                <w:spacing w:val="1"/>
              </w:rPr>
              <w:t>I’</w:t>
            </w:r>
            <w:r w:rsidRPr="008D6E8C">
              <w:rPr>
                <w:rFonts w:ascii="Arial" w:hAnsi="Arial" w:cs="Arial"/>
              </w:rPr>
              <w:t>m</w:t>
            </w:r>
            <w:r w:rsidRPr="008D6E8C">
              <w:rPr>
                <w:rFonts w:ascii="Arial" w:hAnsi="Arial" w:cs="Arial"/>
                <w:spacing w:val="3"/>
              </w:rPr>
              <w:t xml:space="preserve"> </w:t>
            </w:r>
            <w:r w:rsidRPr="008D6E8C">
              <w:rPr>
                <w:rFonts w:ascii="Arial" w:hAnsi="Arial" w:cs="Arial"/>
                <w:spacing w:val="1"/>
              </w:rPr>
              <w:t>p</w:t>
            </w:r>
            <w:r w:rsidRPr="008D6E8C">
              <w:rPr>
                <w:rFonts w:ascii="Arial" w:hAnsi="Arial" w:cs="Arial"/>
              </w:rPr>
              <w:t>le</w:t>
            </w:r>
            <w:r w:rsidRPr="008D6E8C">
              <w:rPr>
                <w:rFonts w:ascii="Arial" w:hAnsi="Arial" w:cs="Arial"/>
                <w:spacing w:val="3"/>
              </w:rPr>
              <w:t>a</w:t>
            </w:r>
            <w:r w:rsidRPr="008D6E8C">
              <w:rPr>
                <w:rFonts w:ascii="Arial" w:hAnsi="Arial" w:cs="Arial"/>
                <w:spacing w:val="-1"/>
              </w:rPr>
              <w:t>s</w:t>
            </w:r>
            <w:r w:rsidRPr="008D6E8C">
              <w:rPr>
                <w:rFonts w:ascii="Arial" w:hAnsi="Arial" w:cs="Arial"/>
              </w:rPr>
              <w:t>ed</w:t>
            </w:r>
            <w:r w:rsidRPr="008D6E8C">
              <w:rPr>
                <w:rFonts w:ascii="Arial" w:hAnsi="Arial" w:cs="Arial"/>
                <w:spacing w:val="5"/>
              </w:rPr>
              <w:t xml:space="preserve"> </w:t>
            </w:r>
            <w:r w:rsidRPr="008D6E8C">
              <w:rPr>
                <w:rFonts w:ascii="Arial" w:hAnsi="Arial" w:cs="Arial"/>
              </w:rPr>
              <w:t>to</w:t>
            </w:r>
            <w:r w:rsidRPr="008D6E8C">
              <w:rPr>
                <w:rFonts w:ascii="Arial" w:hAnsi="Arial" w:cs="Arial"/>
                <w:spacing w:val="9"/>
              </w:rPr>
              <w:t xml:space="preserve"> 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1"/>
              </w:rPr>
              <w:t>a</w:t>
            </w:r>
            <w:r w:rsidRPr="008D6E8C">
              <w:rPr>
                <w:rFonts w:ascii="Arial" w:hAnsi="Arial" w:cs="Arial"/>
              </w:rPr>
              <w:t>r</w:t>
            </w:r>
            <w:r w:rsidRPr="008D6E8C">
              <w:rPr>
                <w:rFonts w:ascii="Arial" w:hAnsi="Arial" w:cs="Arial"/>
                <w:spacing w:val="6"/>
              </w:rPr>
              <w:t xml:space="preserve"> </w:t>
            </w:r>
            <w:r w:rsidRPr="008D6E8C">
              <w:rPr>
                <w:rFonts w:ascii="Arial" w:hAnsi="Arial" w:cs="Arial"/>
                <w:spacing w:val="2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at</w:t>
            </w:r>
            <w:r w:rsidRPr="008D6E8C">
              <w:rPr>
                <w:rFonts w:ascii="Arial" w:hAnsi="Arial" w:cs="Arial"/>
                <w:spacing w:val="9"/>
              </w:rPr>
              <w:t xml:space="preserve"> </w:t>
            </w:r>
            <w:r w:rsidRPr="008D6E8C">
              <w:rPr>
                <w:rFonts w:ascii="Arial" w:hAnsi="Arial" w:cs="Arial"/>
                <w:spacing w:val="1"/>
              </w:rPr>
              <w:t>yo</w:t>
            </w:r>
            <w:r w:rsidRPr="008D6E8C">
              <w:rPr>
                <w:rFonts w:ascii="Arial" w:hAnsi="Arial" w:cs="Arial"/>
              </w:rPr>
              <w:t>u</w:t>
            </w:r>
            <w:r w:rsidRPr="008D6E8C">
              <w:rPr>
                <w:rFonts w:ascii="Arial" w:hAnsi="Arial" w:cs="Arial"/>
                <w:spacing w:val="6"/>
              </w:rPr>
              <w:t xml:space="preserve"> </w:t>
            </w:r>
            <w:r w:rsidRPr="008D6E8C">
              <w:rPr>
                <w:rFonts w:ascii="Arial" w:hAnsi="Arial" w:cs="Arial"/>
                <w:spacing w:val="-2"/>
              </w:rPr>
              <w:t>f</w:t>
            </w:r>
            <w:r w:rsidRPr="008D6E8C">
              <w:rPr>
                <w:rFonts w:ascii="Arial" w:hAnsi="Arial" w:cs="Arial"/>
                <w:spacing w:val="3"/>
              </w:rPr>
              <w:t>o</w:t>
            </w:r>
            <w:r w:rsidRPr="008D6E8C">
              <w:rPr>
                <w:rFonts w:ascii="Arial" w:hAnsi="Arial" w:cs="Arial"/>
                <w:spacing w:val="-1"/>
              </w:rPr>
              <w:t>un</w:t>
            </w:r>
            <w:r w:rsidRPr="008D6E8C">
              <w:rPr>
                <w:rFonts w:ascii="Arial" w:hAnsi="Arial" w:cs="Arial"/>
              </w:rPr>
              <w:t>d</w:t>
            </w:r>
            <w:r w:rsidRPr="008D6E8C">
              <w:rPr>
                <w:rFonts w:ascii="Arial" w:hAnsi="Arial" w:cs="Arial"/>
                <w:spacing w:val="6"/>
              </w:rPr>
              <w:t xml:space="preserve"> </w:t>
            </w:r>
            <w:r w:rsidRPr="008D6E8C">
              <w:rPr>
                <w:rFonts w:ascii="Arial" w:hAnsi="Arial" w:cs="Arial"/>
              </w:rPr>
              <w:t>it</w:t>
            </w:r>
            <w:r w:rsidRPr="008D6E8C">
              <w:rPr>
                <w:rFonts w:ascii="Arial" w:hAnsi="Arial" w:cs="Arial"/>
                <w:spacing w:val="10"/>
              </w:rPr>
              <w:t xml:space="preserve"> </w:t>
            </w:r>
            <w:r w:rsidRPr="008D6E8C">
              <w:rPr>
                <w:rFonts w:ascii="Arial" w:hAnsi="Arial" w:cs="Arial"/>
                <w:spacing w:val="1"/>
              </w:rPr>
              <w:t>u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i</w:t>
            </w:r>
            <w:r w:rsidRPr="008D6E8C">
              <w:rPr>
                <w:rFonts w:ascii="Arial" w:hAnsi="Arial" w:cs="Arial"/>
                <w:spacing w:val="1"/>
              </w:rPr>
              <w:t>q</w:t>
            </w:r>
            <w:r w:rsidRPr="008D6E8C">
              <w:rPr>
                <w:rFonts w:ascii="Arial" w:hAnsi="Arial" w:cs="Arial"/>
                <w:spacing w:val="-1"/>
              </w:rPr>
              <w:t>u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4"/>
              </w:rPr>
              <w:t xml:space="preserve"> </w:t>
            </w:r>
            <w:r w:rsidRPr="008D6E8C">
              <w:rPr>
                <w:rFonts w:ascii="Arial" w:hAnsi="Arial" w:cs="Arial"/>
                <w:spacing w:val="3"/>
              </w:rPr>
              <w:t>a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d</w:t>
            </w:r>
            <w:r w:rsidRPr="008D6E8C">
              <w:rPr>
                <w:rFonts w:ascii="Arial" w:hAnsi="Arial" w:cs="Arial"/>
                <w:spacing w:val="10"/>
              </w:rPr>
              <w:t xml:space="preserve"> </w:t>
            </w:r>
            <w:r w:rsidRPr="008D6E8C">
              <w:rPr>
                <w:rFonts w:ascii="Arial" w:hAnsi="Arial" w:cs="Arial"/>
                <w:spacing w:val="1"/>
              </w:rPr>
              <w:t>m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1"/>
              </w:rPr>
              <w:t>a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i</w:t>
            </w:r>
            <w:r w:rsidRPr="008D6E8C">
              <w:rPr>
                <w:rFonts w:ascii="Arial" w:hAnsi="Arial" w:cs="Arial"/>
                <w:spacing w:val="1"/>
              </w:rPr>
              <w:t>ngf</w:t>
            </w:r>
            <w:r w:rsidRPr="008D6E8C">
              <w:rPr>
                <w:rFonts w:ascii="Arial" w:hAnsi="Arial" w:cs="Arial"/>
                <w:spacing w:val="-1"/>
              </w:rPr>
              <w:t>u</w:t>
            </w:r>
            <w:r w:rsidRPr="008D6E8C">
              <w:rPr>
                <w:rFonts w:ascii="Arial" w:hAnsi="Arial" w:cs="Arial"/>
              </w:rPr>
              <w:t>l. Y</w:t>
            </w:r>
            <w:r w:rsidRPr="008D6E8C">
              <w:rPr>
                <w:rFonts w:ascii="Arial" w:hAnsi="Arial" w:cs="Arial"/>
                <w:spacing w:val="1"/>
              </w:rPr>
              <w:t>o</w:t>
            </w:r>
            <w:r w:rsidRPr="008D6E8C">
              <w:rPr>
                <w:rFonts w:ascii="Arial" w:hAnsi="Arial" w:cs="Arial"/>
                <w:spacing w:val="-1"/>
              </w:rPr>
              <w:t>u</w:t>
            </w:r>
            <w:r w:rsidRPr="008D6E8C">
              <w:rPr>
                <w:rFonts w:ascii="Arial" w:hAnsi="Arial" w:cs="Arial"/>
              </w:rPr>
              <w:t>r e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c</w:t>
            </w:r>
            <w:r w:rsidRPr="008D6E8C">
              <w:rPr>
                <w:rFonts w:ascii="Arial" w:hAnsi="Arial" w:cs="Arial"/>
                <w:spacing w:val="1"/>
              </w:rPr>
              <w:t>o</w:t>
            </w:r>
            <w:r w:rsidRPr="008D6E8C">
              <w:rPr>
                <w:rFonts w:ascii="Arial" w:hAnsi="Arial" w:cs="Arial"/>
                <w:spacing w:val="-1"/>
              </w:rPr>
              <w:t>u</w:t>
            </w:r>
            <w:r w:rsidRPr="008D6E8C">
              <w:rPr>
                <w:rFonts w:ascii="Arial" w:hAnsi="Arial" w:cs="Arial"/>
                <w:spacing w:val="1"/>
              </w:rPr>
              <w:t>r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-1"/>
              </w:rPr>
              <w:t>g</w:t>
            </w:r>
            <w:r w:rsidRPr="008D6E8C">
              <w:rPr>
                <w:rFonts w:ascii="Arial" w:hAnsi="Arial" w:cs="Arial"/>
                <w:spacing w:val="3"/>
              </w:rPr>
              <w:t>e</w:t>
            </w:r>
            <w:r w:rsidRPr="008D6E8C">
              <w:rPr>
                <w:rFonts w:ascii="Arial" w:hAnsi="Arial" w:cs="Arial"/>
                <w:spacing w:val="-1"/>
              </w:rPr>
              <w:t>m</w:t>
            </w:r>
            <w:r w:rsidRPr="008D6E8C">
              <w:rPr>
                <w:rFonts w:ascii="Arial" w:hAnsi="Arial" w:cs="Arial"/>
                <w:spacing w:val="3"/>
              </w:rPr>
              <w:t>e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t</w:t>
            </w:r>
            <w:r w:rsidRPr="008D6E8C">
              <w:rPr>
                <w:rFonts w:ascii="Arial" w:hAnsi="Arial" w:cs="Arial"/>
                <w:spacing w:val="-12"/>
              </w:rPr>
              <w:t xml:space="preserve"> </w:t>
            </w:r>
            <w:r w:rsidRPr="008D6E8C">
              <w:rPr>
                <w:rFonts w:ascii="Arial" w:hAnsi="Arial" w:cs="Arial"/>
              </w:rPr>
              <w:t>is</w:t>
            </w:r>
            <w:r w:rsidRPr="008D6E8C">
              <w:rPr>
                <w:rFonts w:ascii="Arial" w:hAnsi="Arial" w:cs="Arial"/>
                <w:spacing w:val="-1"/>
              </w:rPr>
              <w:t xml:space="preserve"> </w:t>
            </w:r>
            <w:r w:rsidRPr="008D6E8C">
              <w:rPr>
                <w:rFonts w:ascii="Arial" w:hAnsi="Arial" w:cs="Arial"/>
              </w:rPr>
              <w:t>t</w:t>
            </w:r>
            <w:r w:rsidRPr="008D6E8C">
              <w:rPr>
                <w:rFonts w:ascii="Arial" w:hAnsi="Arial" w:cs="Arial"/>
                <w:spacing w:val="3"/>
              </w:rPr>
              <w:t>r</w:t>
            </w:r>
            <w:r w:rsidRPr="008D6E8C">
              <w:rPr>
                <w:rFonts w:ascii="Arial" w:hAnsi="Arial" w:cs="Arial"/>
                <w:spacing w:val="-1"/>
              </w:rPr>
              <w:t>u</w:t>
            </w:r>
            <w:r w:rsidRPr="008D6E8C">
              <w:rPr>
                <w:rFonts w:ascii="Arial" w:hAnsi="Arial" w:cs="Arial"/>
                <w:spacing w:val="2"/>
              </w:rPr>
              <w:t>l</w:t>
            </w:r>
            <w:r w:rsidRPr="008D6E8C">
              <w:rPr>
                <w:rFonts w:ascii="Arial" w:hAnsi="Arial" w:cs="Arial"/>
              </w:rPr>
              <w:t>y</w:t>
            </w:r>
            <w:r w:rsidRPr="008D6E8C">
              <w:rPr>
                <w:rFonts w:ascii="Arial" w:hAnsi="Arial" w:cs="Arial"/>
                <w:spacing w:val="-5"/>
              </w:rPr>
              <w:t xml:space="preserve"> 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1"/>
              </w:rPr>
              <w:t>ppr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1"/>
              </w:rPr>
              <w:t>c</w:t>
            </w:r>
            <w:r w:rsidRPr="008D6E8C">
              <w:rPr>
                <w:rFonts w:ascii="Arial" w:hAnsi="Arial" w:cs="Arial"/>
              </w:rPr>
              <w:t>iate</w:t>
            </w:r>
            <w:r w:rsidRPr="008D6E8C">
              <w:rPr>
                <w:rFonts w:ascii="Arial" w:hAnsi="Arial" w:cs="Arial"/>
                <w:spacing w:val="1"/>
              </w:rPr>
              <w:t>d</w:t>
            </w:r>
            <w:r w:rsidRPr="008D6E8C">
              <w:rPr>
                <w:rFonts w:ascii="Arial" w:hAnsi="Arial" w:cs="Arial"/>
              </w:rPr>
              <w:t>.</w:t>
            </w:r>
          </w:p>
        </w:tc>
      </w:tr>
      <w:tr w:rsidR="00B31784" w:rsidRPr="008D6E8C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CB68DA">
            <w:pPr>
              <w:ind w:left="460" w:right="198"/>
              <w:rPr>
                <w:rFonts w:ascii="Arial" w:hAnsi="Arial" w:cs="Arial"/>
              </w:rPr>
            </w:pPr>
            <w:r w:rsidRPr="008D6E8C">
              <w:rPr>
                <w:rFonts w:ascii="Arial" w:hAnsi="Arial" w:cs="Arial"/>
                <w:b/>
                <w:spacing w:val="-1"/>
              </w:rPr>
              <w:t>I</w:t>
            </w:r>
            <w:r w:rsidRPr="008D6E8C">
              <w:rPr>
                <w:rFonts w:ascii="Arial" w:hAnsi="Arial" w:cs="Arial"/>
                <w:b/>
              </w:rPr>
              <w:t>s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he</w:t>
            </w:r>
            <w:r w:rsidRPr="008D6E8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b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r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ct</w:t>
            </w:r>
            <w:r w:rsidRPr="008D6E8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f</w:t>
            </w:r>
            <w:r w:rsidRPr="008D6E8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he</w:t>
            </w:r>
            <w:r w:rsidRPr="008D6E8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r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icle</w:t>
            </w:r>
            <w:r w:rsidRPr="008D6E8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c</w:t>
            </w:r>
            <w:r w:rsidRPr="008D6E8C">
              <w:rPr>
                <w:rFonts w:ascii="Arial" w:hAnsi="Arial" w:cs="Arial"/>
                <w:b/>
                <w:spacing w:val="7"/>
              </w:rPr>
              <w:t>o</w:t>
            </w:r>
            <w:r w:rsidRPr="008D6E8C">
              <w:rPr>
                <w:rFonts w:ascii="Arial" w:hAnsi="Arial" w:cs="Arial"/>
                <w:b/>
                <w:spacing w:val="-5"/>
              </w:rPr>
              <w:t>m</w:t>
            </w:r>
            <w:r w:rsidRPr="008D6E8C">
              <w:rPr>
                <w:rFonts w:ascii="Arial" w:hAnsi="Arial" w:cs="Arial"/>
                <w:b/>
              </w:rPr>
              <w:t>pr</w:t>
            </w:r>
            <w:r w:rsidRPr="008D6E8C">
              <w:rPr>
                <w:rFonts w:ascii="Arial" w:hAnsi="Arial" w:cs="Arial"/>
                <w:b/>
                <w:spacing w:val="3"/>
              </w:rPr>
              <w:t>e</w:t>
            </w:r>
            <w:r w:rsidRPr="008D6E8C">
              <w:rPr>
                <w:rFonts w:ascii="Arial" w:hAnsi="Arial" w:cs="Arial"/>
                <w:b/>
              </w:rPr>
              <w:t>he</w:t>
            </w:r>
            <w:r w:rsidRPr="008D6E8C">
              <w:rPr>
                <w:rFonts w:ascii="Arial" w:hAnsi="Arial" w:cs="Arial"/>
                <w:b/>
                <w:spacing w:val="2"/>
              </w:rPr>
              <w:t>n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</w:rPr>
              <w:t>i</w:t>
            </w:r>
            <w:r w:rsidRPr="008D6E8C">
              <w:rPr>
                <w:rFonts w:ascii="Arial" w:hAnsi="Arial" w:cs="Arial"/>
                <w:b/>
                <w:spacing w:val="1"/>
              </w:rPr>
              <w:t>v</w:t>
            </w:r>
            <w:r w:rsidRPr="008D6E8C">
              <w:rPr>
                <w:rFonts w:ascii="Arial" w:hAnsi="Arial" w:cs="Arial"/>
                <w:b/>
              </w:rPr>
              <w:t>e?</w:t>
            </w:r>
            <w:r w:rsidRPr="008D6E8C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Do</w:t>
            </w:r>
            <w:r w:rsidRPr="008D6E8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yo</w:t>
            </w:r>
            <w:r w:rsidRPr="008D6E8C">
              <w:rPr>
                <w:rFonts w:ascii="Arial" w:hAnsi="Arial" w:cs="Arial"/>
                <w:b/>
              </w:rPr>
              <w:t xml:space="preserve">u 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</w:rPr>
              <w:t>u</w:t>
            </w:r>
            <w:r w:rsidRPr="008D6E8C">
              <w:rPr>
                <w:rFonts w:ascii="Arial" w:hAnsi="Arial" w:cs="Arial"/>
                <w:b/>
                <w:spacing w:val="1"/>
              </w:rPr>
              <w:t>gg</w:t>
            </w:r>
            <w:r w:rsidRPr="008D6E8C">
              <w:rPr>
                <w:rFonts w:ascii="Arial" w:hAnsi="Arial" w:cs="Arial"/>
                <w:b/>
              </w:rPr>
              <w:t>est</w:t>
            </w:r>
            <w:r w:rsidRPr="008D6E8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he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d</w:t>
            </w:r>
            <w:r w:rsidRPr="008D6E8C">
              <w:rPr>
                <w:rFonts w:ascii="Arial" w:hAnsi="Arial" w:cs="Arial"/>
                <w:b/>
                <w:spacing w:val="-1"/>
              </w:rPr>
              <w:t>d</w:t>
            </w:r>
            <w:r w:rsidRPr="008D6E8C">
              <w:rPr>
                <w:rFonts w:ascii="Arial" w:hAnsi="Arial" w:cs="Arial"/>
                <w:b/>
              </w:rPr>
              <w:t>iti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n</w:t>
            </w:r>
            <w:r w:rsidRPr="008D6E8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(o</w:t>
            </w:r>
            <w:r w:rsidRPr="008D6E8C">
              <w:rPr>
                <w:rFonts w:ascii="Arial" w:hAnsi="Arial" w:cs="Arial"/>
                <w:b/>
              </w:rPr>
              <w:t>r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dele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i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n)</w:t>
            </w:r>
            <w:r w:rsidRPr="008D6E8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f</w:t>
            </w:r>
            <w:r w:rsidRPr="008D6E8C">
              <w:rPr>
                <w:rFonts w:ascii="Arial" w:hAnsi="Arial" w:cs="Arial"/>
                <w:b/>
                <w:spacing w:val="-1"/>
              </w:rPr>
              <w:t xml:space="preserve"> s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  <w:spacing w:val="-5"/>
              </w:rPr>
              <w:t>m</w:t>
            </w:r>
            <w:r w:rsidRPr="008D6E8C">
              <w:rPr>
                <w:rFonts w:ascii="Arial" w:hAnsi="Arial" w:cs="Arial"/>
                <w:b/>
              </w:rPr>
              <w:t>e</w:t>
            </w:r>
            <w:r w:rsidRPr="008D6E8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p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  <w:spacing w:val="2"/>
              </w:rPr>
              <w:t>i</w:t>
            </w:r>
            <w:r w:rsidRPr="008D6E8C">
              <w:rPr>
                <w:rFonts w:ascii="Arial" w:hAnsi="Arial" w:cs="Arial"/>
                <w:b/>
              </w:rPr>
              <w:t>nts</w:t>
            </w:r>
            <w:r w:rsidRPr="008D6E8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in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h</w:t>
            </w:r>
            <w:r w:rsidRPr="008D6E8C">
              <w:rPr>
                <w:rFonts w:ascii="Arial" w:hAnsi="Arial" w:cs="Arial"/>
                <w:b/>
                <w:spacing w:val="2"/>
              </w:rPr>
              <w:t>i</w:t>
            </w:r>
            <w:r w:rsidRPr="008D6E8C">
              <w:rPr>
                <w:rFonts w:ascii="Arial" w:hAnsi="Arial" w:cs="Arial"/>
                <w:b/>
              </w:rPr>
              <w:t xml:space="preserve">s 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</w:rPr>
              <w:t>e</w:t>
            </w:r>
            <w:r w:rsidRPr="008D6E8C">
              <w:rPr>
                <w:rFonts w:ascii="Arial" w:hAnsi="Arial" w:cs="Arial"/>
                <w:b/>
                <w:spacing w:val="1"/>
              </w:rPr>
              <w:t>ct</w:t>
            </w:r>
            <w:r w:rsidRPr="008D6E8C">
              <w:rPr>
                <w:rFonts w:ascii="Arial" w:hAnsi="Arial" w:cs="Arial"/>
                <w:b/>
              </w:rPr>
              <w:t>i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n?</w:t>
            </w:r>
            <w:r w:rsidRPr="008D6E8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Ple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</w:rPr>
              <w:t>e</w:t>
            </w:r>
            <w:r w:rsidRPr="008D6E8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2"/>
              </w:rPr>
              <w:t>w</w:t>
            </w:r>
            <w:r w:rsidRPr="008D6E8C">
              <w:rPr>
                <w:rFonts w:ascii="Arial" w:hAnsi="Arial" w:cs="Arial"/>
                <w:b/>
              </w:rPr>
              <w:t>ri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e</w:t>
            </w:r>
            <w:r w:rsidRPr="008D6E8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yo</w:t>
            </w:r>
            <w:r w:rsidRPr="008D6E8C">
              <w:rPr>
                <w:rFonts w:ascii="Arial" w:hAnsi="Arial" w:cs="Arial"/>
                <w:b/>
              </w:rPr>
              <w:t>ur</w:t>
            </w:r>
            <w:r w:rsidRPr="008D6E8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</w:rPr>
              <w:t>u</w:t>
            </w:r>
            <w:r w:rsidRPr="008D6E8C">
              <w:rPr>
                <w:rFonts w:ascii="Arial" w:hAnsi="Arial" w:cs="Arial"/>
                <w:b/>
                <w:spacing w:val="1"/>
              </w:rPr>
              <w:t>gg</w:t>
            </w:r>
            <w:r w:rsidRPr="008D6E8C">
              <w:rPr>
                <w:rFonts w:ascii="Arial" w:hAnsi="Arial" w:cs="Arial"/>
                <w:b/>
              </w:rPr>
              <w:t>esti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ns</w:t>
            </w:r>
            <w:r w:rsidRPr="008D6E8C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her</w:t>
            </w:r>
            <w:r w:rsidRPr="008D6E8C">
              <w:rPr>
                <w:rFonts w:ascii="Arial" w:hAnsi="Arial" w:cs="Arial"/>
                <w:b/>
                <w:spacing w:val="1"/>
              </w:rPr>
              <w:t>e</w:t>
            </w:r>
            <w:r w:rsidRPr="008D6E8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CB68DA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8D6E8C">
              <w:rPr>
                <w:rFonts w:ascii="Arial" w:hAnsi="Arial" w:cs="Arial"/>
                <w:b/>
                <w:spacing w:val="-1"/>
              </w:rPr>
              <w:t>I</w:t>
            </w:r>
            <w:r w:rsidRPr="008D6E8C">
              <w:rPr>
                <w:rFonts w:ascii="Arial" w:hAnsi="Arial" w:cs="Arial"/>
                <w:b/>
              </w:rPr>
              <w:t>n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b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r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c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,</w:t>
            </w:r>
            <w:r w:rsidRPr="008D6E8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c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u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l</w:t>
            </w:r>
            <w:r w:rsidRPr="008D6E8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r</w:t>
            </w:r>
            <w:r w:rsidRPr="008D6E8C">
              <w:rPr>
                <w:rFonts w:ascii="Arial" w:hAnsi="Arial" w:cs="Arial"/>
                <w:b/>
              </w:rPr>
              <w:t>es</w:t>
            </w:r>
            <w:r w:rsidRPr="008D6E8C">
              <w:rPr>
                <w:rFonts w:ascii="Arial" w:hAnsi="Arial" w:cs="Arial"/>
                <w:b/>
                <w:spacing w:val="-1"/>
              </w:rPr>
              <w:t>u</w:t>
            </w:r>
            <w:r w:rsidRPr="008D6E8C">
              <w:rPr>
                <w:rFonts w:ascii="Arial" w:hAnsi="Arial" w:cs="Arial"/>
                <w:b/>
              </w:rPr>
              <w:t>lts</w:t>
            </w:r>
            <w:r w:rsidRPr="008D6E8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  <w:spacing w:val="2"/>
              </w:rPr>
              <w:t>h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uld</w:t>
            </w:r>
            <w:r w:rsidRPr="008D6E8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n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t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be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incl</w:t>
            </w:r>
            <w:r w:rsidRPr="008D6E8C">
              <w:rPr>
                <w:rFonts w:ascii="Arial" w:hAnsi="Arial" w:cs="Arial"/>
                <w:b/>
                <w:spacing w:val="-1"/>
              </w:rPr>
              <w:t>u</w:t>
            </w:r>
            <w:r w:rsidRPr="008D6E8C">
              <w:rPr>
                <w:rFonts w:ascii="Arial" w:hAnsi="Arial" w:cs="Arial"/>
                <w:b/>
              </w:rPr>
              <w:t>d</w:t>
            </w:r>
            <w:r w:rsidRPr="008D6E8C">
              <w:rPr>
                <w:rFonts w:ascii="Arial" w:hAnsi="Arial" w:cs="Arial"/>
                <w:b/>
                <w:spacing w:val="2"/>
              </w:rPr>
              <w:t>e</w:t>
            </w:r>
            <w:r w:rsidRPr="008D6E8C">
              <w:rPr>
                <w:rFonts w:ascii="Arial" w:hAnsi="Arial" w:cs="Arial"/>
                <w:b/>
              </w:rPr>
              <w:t>d,</w:t>
            </w:r>
            <w:r w:rsidRPr="008D6E8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nly</w:t>
            </w:r>
            <w:r w:rsidRPr="008D6E8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2"/>
              </w:rPr>
              <w:t>h</w:t>
            </w:r>
            <w:r w:rsidRPr="008D6E8C">
              <w:rPr>
                <w:rFonts w:ascii="Arial" w:hAnsi="Arial" w:cs="Arial"/>
                <w:b/>
                <w:spacing w:val="1"/>
              </w:rPr>
              <w:t>y</w:t>
            </w:r>
            <w:r w:rsidRPr="008D6E8C">
              <w:rPr>
                <w:rFonts w:ascii="Arial" w:hAnsi="Arial" w:cs="Arial"/>
                <w:b/>
              </w:rPr>
              <w:t>p</w:t>
            </w:r>
            <w:r w:rsidRPr="008D6E8C">
              <w:rPr>
                <w:rFonts w:ascii="Arial" w:hAnsi="Arial" w:cs="Arial"/>
                <w:b/>
                <w:spacing w:val="1"/>
              </w:rPr>
              <w:t>ot</w:t>
            </w:r>
            <w:r w:rsidRPr="008D6E8C">
              <w:rPr>
                <w:rFonts w:ascii="Arial" w:hAnsi="Arial" w:cs="Arial"/>
                <w:b/>
              </w:rPr>
              <w:t>he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</w:rPr>
              <w:t>i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CB68DA">
            <w:pPr>
              <w:ind w:left="102" w:right="73"/>
              <w:jc w:val="both"/>
              <w:rPr>
                <w:rFonts w:ascii="Arial" w:hAnsi="Arial" w:cs="Arial"/>
              </w:rPr>
            </w:pPr>
            <w:r w:rsidRPr="008D6E8C">
              <w:rPr>
                <w:rFonts w:ascii="Arial" w:hAnsi="Arial" w:cs="Arial"/>
                <w:spacing w:val="3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k</w:t>
            </w:r>
            <w:r w:rsidRPr="008D6E8C">
              <w:rPr>
                <w:rFonts w:ascii="Arial" w:hAnsi="Arial" w:cs="Arial"/>
                <w:spacing w:val="4"/>
              </w:rPr>
              <w:t xml:space="preserve"> </w:t>
            </w:r>
            <w:r w:rsidRPr="008D6E8C">
              <w:rPr>
                <w:rFonts w:ascii="Arial" w:hAnsi="Arial" w:cs="Arial"/>
                <w:spacing w:val="-4"/>
              </w:rPr>
              <w:t>y</w:t>
            </w:r>
            <w:r w:rsidRPr="008D6E8C">
              <w:rPr>
                <w:rFonts w:ascii="Arial" w:hAnsi="Arial" w:cs="Arial"/>
                <w:spacing w:val="3"/>
              </w:rPr>
              <w:t>o</w:t>
            </w:r>
            <w:r w:rsidRPr="008D6E8C">
              <w:rPr>
                <w:rFonts w:ascii="Arial" w:hAnsi="Arial" w:cs="Arial"/>
              </w:rPr>
              <w:t>u</w:t>
            </w:r>
            <w:r w:rsidRPr="008D6E8C">
              <w:rPr>
                <w:rFonts w:ascii="Arial" w:hAnsi="Arial" w:cs="Arial"/>
                <w:spacing w:val="6"/>
              </w:rPr>
              <w:t xml:space="preserve"> </w:t>
            </w:r>
            <w:r w:rsidRPr="008D6E8C">
              <w:rPr>
                <w:rFonts w:ascii="Arial" w:hAnsi="Arial" w:cs="Arial"/>
                <w:spacing w:val="-2"/>
              </w:rPr>
              <w:t>f</w:t>
            </w:r>
            <w:r w:rsidRPr="008D6E8C">
              <w:rPr>
                <w:rFonts w:ascii="Arial" w:hAnsi="Arial" w:cs="Arial"/>
                <w:spacing w:val="1"/>
              </w:rPr>
              <w:t>o</w:t>
            </w:r>
            <w:r w:rsidRPr="008D6E8C">
              <w:rPr>
                <w:rFonts w:ascii="Arial" w:hAnsi="Arial" w:cs="Arial"/>
              </w:rPr>
              <w:t>r</w:t>
            </w:r>
            <w:r w:rsidRPr="008D6E8C">
              <w:rPr>
                <w:rFonts w:ascii="Arial" w:hAnsi="Arial" w:cs="Arial"/>
                <w:spacing w:val="9"/>
              </w:rPr>
              <w:t xml:space="preserve"> </w:t>
            </w:r>
            <w:r w:rsidRPr="008D6E8C">
              <w:rPr>
                <w:rFonts w:ascii="Arial" w:hAnsi="Arial" w:cs="Arial"/>
                <w:spacing w:val="-4"/>
              </w:rPr>
              <w:t>y</w:t>
            </w:r>
            <w:r w:rsidRPr="008D6E8C">
              <w:rPr>
                <w:rFonts w:ascii="Arial" w:hAnsi="Arial" w:cs="Arial"/>
                <w:spacing w:val="1"/>
              </w:rPr>
              <w:t>o</w:t>
            </w:r>
            <w:r w:rsidRPr="008D6E8C">
              <w:rPr>
                <w:rFonts w:ascii="Arial" w:hAnsi="Arial" w:cs="Arial"/>
                <w:spacing w:val="-1"/>
              </w:rPr>
              <w:t>u</w:t>
            </w:r>
            <w:r w:rsidRPr="008D6E8C">
              <w:rPr>
                <w:rFonts w:ascii="Arial" w:hAnsi="Arial" w:cs="Arial"/>
              </w:rPr>
              <w:t>r</w:t>
            </w:r>
            <w:r w:rsidRPr="008D6E8C">
              <w:rPr>
                <w:rFonts w:ascii="Arial" w:hAnsi="Arial" w:cs="Arial"/>
                <w:spacing w:val="7"/>
              </w:rPr>
              <w:t xml:space="preserve"> </w:t>
            </w:r>
            <w:r w:rsidRPr="008D6E8C">
              <w:rPr>
                <w:rFonts w:ascii="Arial" w:hAnsi="Arial" w:cs="Arial"/>
                <w:spacing w:val="-1"/>
              </w:rPr>
              <w:t>v</w:t>
            </w:r>
            <w:r w:rsidRPr="008D6E8C">
              <w:rPr>
                <w:rFonts w:ascii="Arial" w:hAnsi="Arial" w:cs="Arial"/>
              </w:rPr>
              <w:t>al</w:t>
            </w:r>
            <w:r w:rsidRPr="008D6E8C">
              <w:rPr>
                <w:rFonts w:ascii="Arial" w:hAnsi="Arial" w:cs="Arial"/>
                <w:spacing w:val="-1"/>
              </w:rPr>
              <w:t>u</w:t>
            </w:r>
            <w:r w:rsidRPr="008D6E8C">
              <w:rPr>
                <w:rFonts w:ascii="Arial" w:hAnsi="Arial" w:cs="Arial"/>
                <w:spacing w:val="3"/>
              </w:rPr>
              <w:t>a</w:t>
            </w:r>
            <w:r w:rsidRPr="008D6E8C">
              <w:rPr>
                <w:rFonts w:ascii="Arial" w:hAnsi="Arial" w:cs="Arial"/>
                <w:spacing w:val="1"/>
              </w:rPr>
              <w:t>b</w:t>
            </w:r>
            <w:r w:rsidRPr="008D6E8C">
              <w:rPr>
                <w:rFonts w:ascii="Arial" w:hAnsi="Arial" w:cs="Arial"/>
              </w:rPr>
              <w:t>le</w:t>
            </w:r>
            <w:r w:rsidRPr="008D6E8C">
              <w:rPr>
                <w:rFonts w:ascii="Arial" w:hAnsi="Arial" w:cs="Arial"/>
                <w:spacing w:val="1"/>
              </w:rPr>
              <w:t xml:space="preserve"> </w:t>
            </w:r>
            <w:r w:rsidRPr="008D6E8C">
              <w:rPr>
                <w:rFonts w:ascii="Arial" w:hAnsi="Arial" w:cs="Arial"/>
                <w:spacing w:val="-1"/>
              </w:rPr>
              <w:t>s</w:t>
            </w:r>
            <w:r w:rsidRPr="008D6E8C">
              <w:rPr>
                <w:rFonts w:ascii="Arial" w:hAnsi="Arial" w:cs="Arial"/>
                <w:spacing w:val="1"/>
              </w:rPr>
              <w:t>u</w:t>
            </w:r>
            <w:r w:rsidRPr="008D6E8C">
              <w:rPr>
                <w:rFonts w:ascii="Arial" w:hAnsi="Arial" w:cs="Arial"/>
                <w:spacing w:val="-1"/>
              </w:rPr>
              <w:t>gg</w:t>
            </w:r>
            <w:r w:rsidRPr="008D6E8C">
              <w:rPr>
                <w:rFonts w:ascii="Arial" w:hAnsi="Arial" w:cs="Arial"/>
                <w:spacing w:val="3"/>
              </w:rPr>
              <w:t>e</w:t>
            </w:r>
            <w:r w:rsidRPr="008D6E8C">
              <w:rPr>
                <w:rFonts w:ascii="Arial" w:hAnsi="Arial" w:cs="Arial"/>
                <w:spacing w:val="-1"/>
              </w:rPr>
              <w:t>s</w:t>
            </w:r>
            <w:r w:rsidRPr="008D6E8C">
              <w:rPr>
                <w:rFonts w:ascii="Arial" w:hAnsi="Arial" w:cs="Arial"/>
              </w:rPr>
              <w:t>ti</w:t>
            </w:r>
            <w:r w:rsidRPr="008D6E8C">
              <w:rPr>
                <w:rFonts w:ascii="Arial" w:hAnsi="Arial" w:cs="Arial"/>
                <w:spacing w:val="1"/>
              </w:rPr>
              <w:t>o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. I</w:t>
            </w:r>
            <w:r w:rsidRPr="008D6E8C">
              <w:rPr>
                <w:rFonts w:ascii="Arial" w:hAnsi="Arial" w:cs="Arial"/>
                <w:spacing w:val="10"/>
              </w:rPr>
              <w:t xml:space="preserve"> 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-1"/>
              </w:rPr>
              <w:t>v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4"/>
              </w:rPr>
              <w:t xml:space="preserve"> </w:t>
            </w:r>
            <w:r w:rsidRPr="008D6E8C">
              <w:rPr>
                <w:rFonts w:ascii="Arial" w:hAnsi="Arial" w:cs="Arial"/>
                <w:spacing w:val="1"/>
              </w:rPr>
              <w:t>r</w:t>
            </w:r>
            <w:r w:rsidRPr="008D6E8C">
              <w:rPr>
                <w:rFonts w:ascii="Arial" w:hAnsi="Arial" w:cs="Arial"/>
                <w:spacing w:val="3"/>
              </w:rPr>
              <w:t>e</w:t>
            </w:r>
            <w:r w:rsidRPr="008D6E8C">
              <w:rPr>
                <w:rFonts w:ascii="Arial" w:hAnsi="Arial" w:cs="Arial"/>
                <w:spacing w:val="-1"/>
              </w:rPr>
              <w:t>v</w:t>
            </w:r>
            <w:r w:rsidRPr="008D6E8C">
              <w:rPr>
                <w:rFonts w:ascii="Arial" w:hAnsi="Arial" w:cs="Arial"/>
                <w:spacing w:val="2"/>
              </w:rPr>
              <w:t>i</w:t>
            </w:r>
            <w:r w:rsidRPr="008D6E8C">
              <w:rPr>
                <w:rFonts w:ascii="Arial" w:hAnsi="Arial" w:cs="Arial"/>
                <w:spacing w:val="-1"/>
              </w:rPr>
              <w:t>s</w:t>
            </w:r>
            <w:r w:rsidRPr="008D6E8C">
              <w:rPr>
                <w:rFonts w:ascii="Arial" w:hAnsi="Arial" w:cs="Arial"/>
              </w:rPr>
              <w:t>ed</w:t>
            </w:r>
            <w:r w:rsidRPr="008D6E8C">
              <w:rPr>
                <w:rFonts w:ascii="Arial" w:hAnsi="Arial" w:cs="Arial"/>
                <w:spacing w:val="4"/>
              </w:rPr>
              <w:t xml:space="preserve"> </w:t>
            </w:r>
            <w:r w:rsidRPr="008D6E8C">
              <w:rPr>
                <w:rFonts w:ascii="Arial" w:hAnsi="Arial" w:cs="Arial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6"/>
              </w:rPr>
              <w:t xml:space="preserve"> 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1"/>
              </w:rPr>
              <w:t>b</w:t>
            </w:r>
            <w:r w:rsidRPr="008D6E8C">
              <w:rPr>
                <w:rFonts w:ascii="Arial" w:hAnsi="Arial" w:cs="Arial"/>
                <w:spacing w:val="-1"/>
              </w:rPr>
              <w:t>s</w:t>
            </w:r>
            <w:r w:rsidRPr="008D6E8C">
              <w:rPr>
                <w:rFonts w:ascii="Arial" w:hAnsi="Arial" w:cs="Arial"/>
                <w:spacing w:val="5"/>
              </w:rPr>
              <w:t>t</w:t>
            </w:r>
            <w:r w:rsidRPr="008D6E8C">
              <w:rPr>
                <w:rFonts w:ascii="Arial" w:hAnsi="Arial" w:cs="Arial"/>
                <w:spacing w:val="1"/>
              </w:rPr>
              <w:t>r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1"/>
              </w:rPr>
              <w:t>c</w:t>
            </w:r>
            <w:r w:rsidRPr="008D6E8C">
              <w:rPr>
                <w:rFonts w:ascii="Arial" w:hAnsi="Arial" w:cs="Arial"/>
              </w:rPr>
              <w:t>t a</w:t>
            </w:r>
            <w:r w:rsidRPr="008D6E8C">
              <w:rPr>
                <w:rFonts w:ascii="Arial" w:hAnsi="Arial" w:cs="Arial"/>
                <w:spacing w:val="1"/>
              </w:rPr>
              <w:t>c</w:t>
            </w:r>
            <w:r w:rsidRPr="008D6E8C">
              <w:rPr>
                <w:rFonts w:ascii="Arial" w:hAnsi="Arial" w:cs="Arial"/>
              </w:rPr>
              <w:t>c</w:t>
            </w:r>
            <w:r w:rsidRPr="008D6E8C">
              <w:rPr>
                <w:rFonts w:ascii="Arial" w:hAnsi="Arial" w:cs="Arial"/>
                <w:spacing w:val="1"/>
              </w:rPr>
              <w:t>ord</w:t>
            </w:r>
            <w:r w:rsidRPr="008D6E8C">
              <w:rPr>
                <w:rFonts w:ascii="Arial" w:hAnsi="Arial" w:cs="Arial"/>
              </w:rPr>
              <w:t>i</w:t>
            </w:r>
            <w:r w:rsidRPr="008D6E8C">
              <w:rPr>
                <w:rFonts w:ascii="Arial" w:hAnsi="Arial" w:cs="Arial"/>
                <w:spacing w:val="-1"/>
              </w:rPr>
              <w:t>ng</w:t>
            </w:r>
            <w:r w:rsidRPr="008D6E8C">
              <w:rPr>
                <w:rFonts w:ascii="Arial" w:hAnsi="Arial" w:cs="Arial"/>
                <w:spacing w:val="2"/>
              </w:rPr>
              <w:t>l</w:t>
            </w:r>
            <w:r w:rsidRPr="008D6E8C">
              <w:rPr>
                <w:rFonts w:ascii="Arial" w:hAnsi="Arial" w:cs="Arial"/>
              </w:rPr>
              <w:t xml:space="preserve">y </w:t>
            </w:r>
            <w:r w:rsidRPr="008D6E8C">
              <w:rPr>
                <w:rFonts w:ascii="Arial" w:hAnsi="Arial" w:cs="Arial"/>
                <w:spacing w:val="3"/>
              </w:rPr>
              <w:t>b</w:t>
            </w:r>
            <w:r w:rsidRPr="008D6E8C">
              <w:rPr>
                <w:rFonts w:ascii="Arial" w:hAnsi="Arial" w:cs="Arial"/>
              </w:rPr>
              <w:t>y</w:t>
            </w:r>
            <w:r w:rsidRPr="008D6E8C">
              <w:rPr>
                <w:rFonts w:ascii="Arial" w:hAnsi="Arial" w:cs="Arial"/>
                <w:spacing w:val="4"/>
              </w:rPr>
              <w:t xml:space="preserve"> </w:t>
            </w:r>
            <w:r w:rsidRPr="008D6E8C">
              <w:rPr>
                <w:rFonts w:ascii="Arial" w:hAnsi="Arial" w:cs="Arial"/>
                <w:spacing w:val="1"/>
              </w:rPr>
              <w:t>r</w:t>
            </w:r>
            <w:r w:rsidRPr="008D6E8C">
              <w:rPr>
                <w:rFonts w:ascii="Arial" w:hAnsi="Arial" w:cs="Arial"/>
                <w:spacing w:val="3"/>
              </w:rPr>
              <w:t>e</w:t>
            </w:r>
            <w:r w:rsidRPr="008D6E8C">
              <w:rPr>
                <w:rFonts w:ascii="Arial" w:hAnsi="Arial" w:cs="Arial"/>
                <w:spacing w:val="-4"/>
              </w:rPr>
              <w:t>m</w:t>
            </w:r>
            <w:r w:rsidRPr="008D6E8C">
              <w:rPr>
                <w:rFonts w:ascii="Arial" w:hAnsi="Arial" w:cs="Arial"/>
                <w:spacing w:val="3"/>
              </w:rPr>
              <w:t>o</w:t>
            </w:r>
            <w:r w:rsidRPr="008D6E8C">
              <w:rPr>
                <w:rFonts w:ascii="Arial" w:hAnsi="Arial" w:cs="Arial"/>
                <w:spacing w:val="-1"/>
              </w:rPr>
              <w:t>v</w:t>
            </w:r>
            <w:r w:rsidRPr="008D6E8C">
              <w:rPr>
                <w:rFonts w:ascii="Arial" w:hAnsi="Arial" w:cs="Arial"/>
                <w:spacing w:val="2"/>
              </w:rPr>
              <w:t>i</w:t>
            </w:r>
            <w:r w:rsidRPr="008D6E8C">
              <w:rPr>
                <w:rFonts w:ascii="Arial" w:hAnsi="Arial" w:cs="Arial"/>
                <w:spacing w:val="1"/>
              </w:rPr>
              <w:t>n</w:t>
            </w:r>
            <w:r w:rsidRPr="008D6E8C">
              <w:rPr>
                <w:rFonts w:ascii="Arial" w:hAnsi="Arial" w:cs="Arial"/>
              </w:rPr>
              <w:t>g</w:t>
            </w:r>
            <w:r w:rsidRPr="008D6E8C">
              <w:rPr>
                <w:rFonts w:ascii="Arial" w:hAnsi="Arial" w:cs="Arial"/>
                <w:spacing w:val="1"/>
              </w:rPr>
              <w:t xml:space="preserve"> </w:t>
            </w:r>
            <w:r w:rsidRPr="008D6E8C">
              <w:rPr>
                <w:rFonts w:ascii="Arial" w:hAnsi="Arial" w:cs="Arial"/>
                <w:spacing w:val="-1"/>
              </w:rPr>
              <w:t>s</w:t>
            </w:r>
            <w:r w:rsidRPr="008D6E8C">
              <w:rPr>
                <w:rFonts w:ascii="Arial" w:hAnsi="Arial" w:cs="Arial"/>
                <w:spacing w:val="1"/>
              </w:rPr>
              <w:t>p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3"/>
              </w:rPr>
              <w:t>c</w:t>
            </w:r>
            <w:r w:rsidRPr="008D6E8C">
              <w:rPr>
                <w:rFonts w:ascii="Arial" w:hAnsi="Arial" w:cs="Arial"/>
              </w:rPr>
              <w:t>i</w:t>
            </w:r>
            <w:r w:rsidRPr="008D6E8C">
              <w:rPr>
                <w:rFonts w:ascii="Arial" w:hAnsi="Arial" w:cs="Arial"/>
                <w:spacing w:val="-2"/>
              </w:rPr>
              <w:t>f</w:t>
            </w:r>
            <w:r w:rsidRPr="008D6E8C">
              <w:rPr>
                <w:rFonts w:ascii="Arial" w:hAnsi="Arial" w:cs="Arial"/>
              </w:rPr>
              <w:t>ic</w:t>
            </w:r>
            <w:r w:rsidRPr="008D6E8C">
              <w:rPr>
                <w:rFonts w:ascii="Arial" w:hAnsi="Arial" w:cs="Arial"/>
                <w:spacing w:val="4"/>
              </w:rPr>
              <w:t xml:space="preserve"> </w:t>
            </w:r>
            <w:r w:rsidRPr="008D6E8C">
              <w:rPr>
                <w:rFonts w:ascii="Arial" w:hAnsi="Arial" w:cs="Arial"/>
                <w:spacing w:val="1"/>
              </w:rPr>
              <w:t>r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2"/>
              </w:rPr>
              <w:t>s</w:t>
            </w:r>
            <w:r w:rsidRPr="008D6E8C">
              <w:rPr>
                <w:rFonts w:ascii="Arial" w:hAnsi="Arial" w:cs="Arial"/>
                <w:spacing w:val="-1"/>
              </w:rPr>
              <w:t>u</w:t>
            </w:r>
            <w:r w:rsidRPr="008D6E8C">
              <w:rPr>
                <w:rFonts w:ascii="Arial" w:hAnsi="Arial" w:cs="Arial"/>
              </w:rPr>
              <w:t>l</w:t>
            </w:r>
            <w:r w:rsidRPr="008D6E8C">
              <w:rPr>
                <w:rFonts w:ascii="Arial" w:hAnsi="Arial" w:cs="Arial"/>
                <w:spacing w:val="2"/>
              </w:rPr>
              <w:t>t</w:t>
            </w:r>
            <w:r w:rsidRPr="008D6E8C">
              <w:rPr>
                <w:rFonts w:ascii="Arial" w:hAnsi="Arial" w:cs="Arial"/>
              </w:rPr>
              <w:t>s</w:t>
            </w:r>
            <w:r w:rsidRPr="008D6E8C">
              <w:rPr>
                <w:rFonts w:ascii="Arial" w:hAnsi="Arial" w:cs="Arial"/>
                <w:spacing w:val="4"/>
              </w:rPr>
              <w:t xml:space="preserve"> </w:t>
            </w:r>
            <w:r w:rsidRPr="008D6E8C">
              <w:rPr>
                <w:rFonts w:ascii="Arial" w:hAnsi="Arial" w:cs="Arial"/>
                <w:spacing w:val="3"/>
              </w:rPr>
              <w:t>a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d</w:t>
            </w:r>
            <w:r w:rsidRPr="008D6E8C">
              <w:rPr>
                <w:rFonts w:ascii="Arial" w:hAnsi="Arial" w:cs="Arial"/>
                <w:spacing w:val="8"/>
              </w:rPr>
              <w:t xml:space="preserve"> </w:t>
            </w:r>
            <w:r w:rsidRPr="008D6E8C">
              <w:rPr>
                <w:rFonts w:ascii="Arial" w:hAnsi="Arial" w:cs="Arial"/>
                <w:spacing w:val="-2"/>
              </w:rPr>
              <w:t>f</w:t>
            </w:r>
            <w:r w:rsidRPr="008D6E8C">
              <w:rPr>
                <w:rFonts w:ascii="Arial" w:hAnsi="Arial" w:cs="Arial"/>
                <w:spacing w:val="1"/>
              </w:rPr>
              <w:t>o</w:t>
            </w:r>
            <w:r w:rsidRPr="008D6E8C">
              <w:rPr>
                <w:rFonts w:ascii="Arial" w:hAnsi="Arial" w:cs="Arial"/>
                <w:spacing w:val="3"/>
              </w:rPr>
              <w:t>c</w:t>
            </w:r>
            <w:r w:rsidRPr="008D6E8C">
              <w:rPr>
                <w:rFonts w:ascii="Arial" w:hAnsi="Arial" w:cs="Arial"/>
                <w:spacing w:val="-1"/>
              </w:rPr>
              <w:t>us</w:t>
            </w:r>
            <w:r w:rsidRPr="008D6E8C">
              <w:rPr>
                <w:rFonts w:ascii="Arial" w:hAnsi="Arial" w:cs="Arial"/>
                <w:spacing w:val="2"/>
              </w:rPr>
              <w:t>i</w:t>
            </w:r>
            <w:r w:rsidRPr="008D6E8C">
              <w:rPr>
                <w:rFonts w:ascii="Arial" w:hAnsi="Arial" w:cs="Arial"/>
                <w:spacing w:val="1"/>
              </w:rPr>
              <w:t>n</w:t>
            </w:r>
            <w:r w:rsidRPr="008D6E8C">
              <w:rPr>
                <w:rFonts w:ascii="Arial" w:hAnsi="Arial" w:cs="Arial"/>
              </w:rPr>
              <w:t>g</w:t>
            </w:r>
            <w:r w:rsidRPr="008D6E8C">
              <w:rPr>
                <w:rFonts w:ascii="Arial" w:hAnsi="Arial" w:cs="Arial"/>
                <w:spacing w:val="2"/>
              </w:rPr>
              <w:t xml:space="preserve"> </w:t>
            </w:r>
            <w:r w:rsidRPr="008D6E8C">
              <w:rPr>
                <w:rFonts w:ascii="Arial" w:hAnsi="Arial" w:cs="Arial"/>
                <w:spacing w:val="1"/>
              </w:rPr>
              <w:t>o</w:t>
            </w:r>
            <w:r w:rsidRPr="008D6E8C">
              <w:rPr>
                <w:rFonts w:ascii="Arial" w:hAnsi="Arial" w:cs="Arial"/>
              </w:rPr>
              <w:t>n</w:t>
            </w:r>
            <w:r w:rsidRPr="008D6E8C">
              <w:rPr>
                <w:rFonts w:ascii="Arial" w:hAnsi="Arial" w:cs="Arial"/>
                <w:spacing w:val="9"/>
              </w:rPr>
              <w:t xml:space="preserve"> </w:t>
            </w:r>
            <w:r w:rsidRPr="008D6E8C">
              <w:rPr>
                <w:rFonts w:ascii="Arial" w:hAnsi="Arial" w:cs="Arial"/>
              </w:rPr>
              <w:t>t</w:t>
            </w:r>
            <w:r w:rsidRPr="008D6E8C">
              <w:rPr>
                <w:rFonts w:ascii="Arial" w:hAnsi="Arial" w:cs="Arial"/>
                <w:spacing w:val="1"/>
              </w:rPr>
              <w:t>h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8"/>
              </w:rPr>
              <w:t xml:space="preserve"> </w:t>
            </w:r>
            <w:r w:rsidRPr="008D6E8C">
              <w:rPr>
                <w:rFonts w:ascii="Arial" w:hAnsi="Arial" w:cs="Arial"/>
                <w:spacing w:val="1"/>
              </w:rPr>
              <w:t>h</w:t>
            </w:r>
            <w:r w:rsidRPr="008D6E8C">
              <w:rPr>
                <w:rFonts w:ascii="Arial" w:hAnsi="Arial" w:cs="Arial"/>
                <w:spacing w:val="-4"/>
              </w:rPr>
              <w:t>y</w:t>
            </w:r>
            <w:r w:rsidRPr="008D6E8C">
              <w:rPr>
                <w:rFonts w:ascii="Arial" w:hAnsi="Arial" w:cs="Arial"/>
                <w:spacing w:val="1"/>
              </w:rPr>
              <w:t>po</w:t>
            </w:r>
            <w:r w:rsidRPr="008D6E8C">
              <w:rPr>
                <w:rFonts w:ascii="Arial" w:hAnsi="Arial" w:cs="Arial"/>
                <w:spacing w:val="2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es</w:t>
            </w:r>
            <w:r w:rsidRPr="008D6E8C">
              <w:rPr>
                <w:rFonts w:ascii="Arial" w:hAnsi="Arial" w:cs="Arial"/>
                <w:spacing w:val="2"/>
              </w:rPr>
              <w:t>i</w:t>
            </w:r>
            <w:r w:rsidRPr="008D6E8C">
              <w:rPr>
                <w:rFonts w:ascii="Arial" w:hAnsi="Arial" w:cs="Arial"/>
              </w:rPr>
              <w:t xml:space="preserve">s </w:t>
            </w:r>
            <w:r w:rsidRPr="008D6E8C">
              <w:rPr>
                <w:rFonts w:ascii="Arial" w:hAnsi="Arial" w:cs="Arial"/>
                <w:spacing w:val="3"/>
              </w:rPr>
              <w:t>a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 xml:space="preserve">d </w:t>
            </w:r>
            <w:r w:rsidRPr="008D6E8C">
              <w:rPr>
                <w:rFonts w:ascii="Arial" w:hAnsi="Arial" w:cs="Arial"/>
                <w:spacing w:val="1"/>
              </w:rPr>
              <w:t>o</w:t>
            </w:r>
            <w:r w:rsidRPr="008D6E8C">
              <w:rPr>
                <w:rFonts w:ascii="Arial" w:hAnsi="Arial" w:cs="Arial"/>
                <w:spacing w:val="-1"/>
              </w:rPr>
              <w:t>b</w:t>
            </w:r>
            <w:r w:rsidRPr="008D6E8C">
              <w:rPr>
                <w:rFonts w:ascii="Arial" w:hAnsi="Arial" w:cs="Arial"/>
                <w:spacing w:val="2"/>
              </w:rPr>
              <w:t>j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1"/>
              </w:rPr>
              <w:t>c</w:t>
            </w:r>
            <w:r w:rsidRPr="008D6E8C">
              <w:rPr>
                <w:rFonts w:ascii="Arial" w:hAnsi="Arial" w:cs="Arial"/>
              </w:rPr>
              <w:t>ti</w:t>
            </w:r>
            <w:r w:rsidRPr="008D6E8C">
              <w:rPr>
                <w:rFonts w:ascii="Arial" w:hAnsi="Arial" w:cs="Arial"/>
                <w:spacing w:val="-2"/>
              </w:rPr>
              <w:t>v</w:t>
            </w:r>
            <w:r w:rsidRPr="008D6E8C">
              <w:rPr>
                <w:rFonts w:ascii="Arial" w:hAnsi="Arial" w:cs="Arial"/>
              </w:rPr>
              <w:t>es</w:t>
            </w:r>
            <w:r w:rsidRPr="008D6E8C">
              <w:rPr>
                <w:rFonts w:ascii="Arial" w:hAnsi="Arial" w:cs="Arial"/>
                <w:spacing w:val="14"/>
              </w:rPr>
              <w:t xml:space="preserve"> </w:t>
            </w:r>
            <w:r w:rsidRPr="008D6E8C">
              <w:rPr>
                <w:rFonts w:ascii="Arial" w:hAnsi="Arial" w:cs="Arial"/>
                <w:spacing w:val="3"/>
              </w:rPr>
              <w:t>o</w:t>
            </w:r>
            <w:r w:rsidRPr="008D6E8C">
              <w:rPr>
                <w:rFonts w:ascii="Arial" w:hAnsi="Arial" w:cs="Arial"/>
              </w:rPr>
              <w:t>f</w:t>
            </w:r>
            <w:r w:rsidRPr="008D6E8C">
              <w:rPr>
                <w:rFonts w:ascii="Arial" w:hAnsi="Arial" w:cs="Arial"/>
                <w:spacing w:val="18"/>
              </w:rPr>
              <w:t xml:space="preserve"> </w:t>
            </w:r>
            <w:r w:rsidRPr="008D6E8C">
              <w:rPr>
                <w:rFonts w:ascii="Arial" w:hAnsi="Arial" w:cs="Arial"/>
                <w:spacing w:val="2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20"/>
              </w:rPr>
              <w:t xml:space="preserve"> </w:t>
            </w:r>
            <w:r w:rsidRPr="008D6E8C">
              <w:rPr>
                <w:rFonts w:ascii="Arial" w:hAnsi="Arial" w:cs="Arial"/>
                <w:spacing w:val="2"/>
              </w:rPr>
              <w:t>s</w:t>
            </w:r>
            <w:r w:rsidRPr="008D6E8C">
              <w:rPr>
                <w:rFonts w:ascii="Arial" w:hAnsi="Arial" w:cs="Arial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u</w:t>
            </w:r>
            <w:r w:rsidRPr="008D6E8C">
              <w:rPr>
                <w:rFonts w:ascii="Arial" w:hAnsi="Arial" w:cs="Arial"/>
                <w:spacing w:val="3"/>
              </w:rPr>
              <w:t>d</w:t>
            </w:r>
            <w:r w:rsidRPr="008D6E8C">
              <w:rPr>
                <w:rFonts w:ascii="Arial" w:hAnsi="Arial" w:cs="Arial"/>
                <w:spacing w:val="-4"/>
              </w:rPr>
              <w:t>y</w:t>
            </w:r>
            <w:r w:rsidRPr="008D6E8C">
              <w:rPr>
                <w:rFonts w:ascii="Arial" w:hAnsi="Arial" w:cs="Arial"/>
              </w:rPr>
              <w:t>.</w:t>
            </w:r>
            <w:r w:rsidRPr="008D6E8C">
              <w:rPr>
                <w:rFonts w:ascii="Arial" w:hAnsi="Arial" w:cs="Arial"/>
                <w:spacing w:val="20"/>
              </w:rPr>
              <w:t xml:space="preserve"> </w:t>
            </w:r>
            <w:r w:rsidRPr="008D6E8C">
              <w:rPr>
                <w:rFonts w:ascii="Arial" w:hAnsi="Arial" w:cs="Arial"/>
              </w:rPr>
              <w:t>I</w:t>
            </w:r>
            <w:r w:rsidRPr="008D6E8C">
              <w:rPr>
                <w:rFonts w:ascii="Arial" w:hAnsi="Arial" w:cs="Arial"/>
                <w:spacing w:val="21"/>
              </w:rPr>
              <w:t xml:space="preserve"> 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1"/>
              </w:rPr>
              <w:t>ppr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1"/>
              </w:rPr>
              <w:t>c</w:t>
            </w:r>
            <w:r w:rsidRPr="008D6E8C">
              <w:rPr>
                <w:rFonts w:ascii="Arial" w:hAnsi="Arial" w:cs="Arial"/>
              </w:rPr>
              <w:t>iate</w:t>
            </w:r>
            <w:r w:rsidRPr="008D6E8C">
              <w:rPr>
                <w:rFonts w:ascii="Arial" w:hAnsi="Arial" w:cs="Arial"/>
                <w:spacing w:val="17"/>
              </w:rPr>
              <w:t xml:space="preserve"> </w:t>
            </w:r>
            <w:r w:rsidRPr="008D6E8C">
              <w:rPr>
                <w:rFonts w:ascii="Arial" w:hAnsi="Arial" w:cs="Arial"/>
                <w:spacing w:val="-4"/>
              </w:rPr>
              <w:t>y</w:t>
            </w:r>
            <w:r w:rsidRPr="008D6E8C">
              <w:rPr>
                <w:rFonts w:ascii="Arial" w:hAnsi="Arial" w:cs="Arial"/>
                <w:spacing w:val="1"/>
              </w:rPr>
              <w:t>o</w:t>
            </w:r>
            <w:r w:rsidRPr="008D6E8C">
              <w:rPr>
                <w:rFonts w:ascii="Arial" w:hAnsi="Arial" w:cs="Arial"/>
                <w:spacing w:val="-1"/>
              </w:rPr>
              <w:t>u</w:t>
            </w:r>
            <w:r w:rsidRPr="008D6E8C">
              <w:rPr>
                <w:rFonts w:ascii="Arial" w:hAnsi="Arial" w:cs="Arial"/>
              </w:rPr>
              <w:t>r</w:t>
            </w:r>
            <w:r w:rsidRPr="008D6E8C">
              <w:rPr>
                <w:rFonts w:ascii="Arial" w:hAnsi="Arial" w:cs="Arial"/>
                <w:spacing w:val="21"/>
              </w:rPr>
              <w:t xml:space="preserve"> </w:t>
            </w:r>
            <w:r w:rsidRPr="008D6E8C">
              <w:rPr>
                <w:rFonts w:ascii="Arial" w:hAnsi="Arial" w:cs="Arial"/>
                <w:spacing w:val="1"/>
              </w:rPr>
              <w:t>g</w:t>
            </w:r>
            <w:r w:rsidRPr="008D6E8C">
              <w:rPr>
                <w:rFonts w:ascii="Arial" w:hAnsi="Arial" w:cs="Arial"/>
                <w:spacing w:val="-1"/>
              </w:rPr>
              <w:t>u</w:t>
            </w:r>
            <w:r w:rsidRPr="008D6E8C">
              <w:rPr>
                <w:rFonts w:ascii="Arial" w:hAnsi="Arial" w:cs="Arial"/>
              </w:rPr>
              <w:t>i</w:t>
            </w:r>
            <w:r w:rsidRPr="008D6E8C">
              <w:rPr>
                <w:rFonts w:ascii="Arial" w:hAnsi="Arial" w:cs="Arial"/>
                <w:spacing w:val="1"/>
              </w:rPr>
              <w:t>d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ce</w:t>
            </w:r>
            <w:r w:rsidRPr="008D6E8C">
              <w:rPr>
                <w:rFonts w:ascii="Arial" w:hAnsi="Arial" w:cs="Arial"/>
                <w:spacing w:val="18"/>
              </w:rPr>
              <w:t xml:space="preserve"> </w:t>
            </w:r>
            <w:r w:rsidRPr="008D6E8C">
              <w:rPr>
                <w:rFonts w:ascii="Arial" w:hAnsi="Arial" w:cs="Arial"/>
              </w:rPr>
              <w:t>in</w:t>
            </w:r>
            <w:r w:rsidRPr="008D6E8C">
              <w:rPr>
                <w:rFonts w:ascii="Arial" w:hAnsi="Arial" w:cs="Arial"/>
                <w:spacing w:val="21"/>
              </w:rPr>
              <w:t xml:space="preserve"> </w:t>
            </w:r>
            <w:r w:rsidRPr="008D6E8C">
              <w:rPr>
                <w:rFonts w:ascii="Arial" w:hAnsi="Arial" w:cs="Arial"/>
                <w:spacing w:val="2"/>
              </w:rPr>
              <w:t>i</w:t>
            </w:r>
            <w:r w:rsidRPr="008D6E8C">
              <w:rPr>
                <w:rFonts w:ascii="Arial" w:hAnsi="Arial" w:cs="Arial"/>
                <w:spacing w:val="-4"/>
              </w:rPr>
              <w:t>m</w:t>
            </w:r>
            <w:r w:rsidRPr="008D6E8C">
              <w:rPr>
                <w:rFonts w:ascii="Arial" w:hAnsi="Arial" w:cs="Arial"/>
                <w:spacing w:val="1"/>
              </w:rPr>
              <w:t>p</w:t>
            </w:r>
            <w:r w:rsidRPr="008D6E8C">
              <w:rPr>
                <w:rFonts w:ascii="Arial" w:hAnsi="Arial" w:cs="Arial"/>
                <w:spacing w:val="3"/>
              </w:rPr>
              <w:t>r</w:t>
            </w:r>
            <w:r w:rsidRPr="008D6E8C">
              <w:rPr>
                <w:rFonts w:ascii="Arial" w:hAnsi="Arial" w:cs="Arial"/>
                <w:spacing w:val="1"/>
              </w:rPr>
              <w:t>o</w:t>
            </w:r>
            <w:r w:rsidRPr="008D6E8C">
              <w:rPr>
                <w:rFonts w:ascii="Arial" w:hAnsi="Arial" w:cs="Arial"/>
                <w:spacing w:val="-1"/>
              </w:rPr>
              <w:t>v</w:t>
            </w:r>
            <w:r w:rsidRPr="008D6E8C">
              <w:rPr>
                <w:rFonts w:ascii="Arial" w:hAnsi="Arial" w:cs="Arial"/>
              </w:rPr>
              <w:t>i</w:t>
            </w:r>
            <w:r w:rsidRPr="008D6E8C">
              <w:rPr>
                <w:rFonts w:ascii="Arial" w:hAnsi="Arial" w:cs="Arial"/>
                <w:spacing w:val="1"/>
              </w:rPr>
              <w:t>n</w:t>
            </w:r>
            <w:r w:rsidRPr="008D6E8C">
              <w:rPr>
                <w:rFonts w:ascii="Arial" w:hAnsi="Arial" w:cs="Arial"/>
              </w:rPr>
              <w:t>g</w:t>
            </w:r>
            <w:r w:rsidRPr="008D6E8C">
              <w:rPr>
                <w:rFonts w:ascii="Arial" w:hAnsi="Arial" w:cs="Arial"/>
                <w:spacing w:val="13"/>
              </w:rPr>
              <w:t xml:space="preserve"> </w:t>
            </w:r>
            <w:r w:rsidRPr="008D6E8C">
              <w:rPr>
                <w:rFonts w:ascii="Arial" w:hAnsi="Arial" w:cs="Arial"/>
                <w:spacing w:val="2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20"/>
              </w:rPr>
              <w:t xml:space="preserve"> </w:t>
            </w:r>
            <w:r w:rsidRPr="008D6E8C">
              <w:rPr>
                <w:rFonts w:ascii="Arial" w:hAnsi="Arial" w:cs="Arial"/>
              </w:rPr>
              <w:t>cla</w:t>
            </w:r>
            <w:r w:rsidRPr="008D6E8C">
              <w:rPr>
                <w:rFonts w:ascii="Arial" w:hAnsi="Arial" w:cs="Arial"/>
                <w:spacing w:val="1"/>
              </w:rPr>
              <w:t>r</w:t>
            </w:r>
            <w:r w:rsidRPr="008D6E8C">
              <w:rPr>
                <w:rFonts w:ascii="Arial" w:hAnsi="Arial" w:cs="Arial"/>
              </w:rPr>
              <w:t>i</w:t>
            </w:r>
            <w:r w:rsidRPr="008D6E8C">
              <w:rPr>
                <w:rFonts w:ascii="Arial" w:hAnsi="Arial" w:cs="Arial"/>
                <w:spacing w:val="2"/>
              </w:rPr>
              <w:t>t</w:t>
            </w:r>
            <w:r w:rsidRPr="008D6E8C">
              <w:rPr>
                <w:rFonts w:ascii="Arial" w:hAnsi="Arial" w:cs="Arial"/>
              </w:rPr>
              <w:t>y</w:t>
            </w:r>
          </w:p>
          <w:p w:rsidR="00B31784" w:rsidRPr="008D6E8C" w:rsidRDefault="00CB68DA">
            <w:pPr>
              <w:ind w:left="102" w:right="4033"/>
              <w:jc w:val="both"/>
              <w:rPr>
                <w:rFonts w:ascii="Arial" w:hAnsi="Arial" w:cs="Arial"/>
              </w:rPr>
            </w:pP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d</w:t>
            </w:r>
            <w:r w:rsidRPr="008D6E8C">
              <w:rPr>
                <w:rFonts w:ascii="Arial" w:hAnsi="Arial" w:cs="Arial"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spacing w:val="-1"/>
              </w:rPr>
              <w:t>s</w:t>
            </w:r>
            <w:r w:rsidRPr="008D6E8C">
              <w:rPr>
                <w:rFonts w:ascii="Arial" w:hAnsi="Arial" w:cs="Arial"/>
              </w:rPr>
              <w:t>tr</w:t>
            </w:r>
            <w:r w:rsidRPr="008D6E8C">
              <w:rPr>
                <w:rFonts w:ascii="Arial" w:hAnsi="Arial" w:cs="Arial"/>
                <w:spacing w:val="-1"/>
              </w:rPr>
              <w:t>u</w:t>
            </w:r>
            <w:r w:rsidRPr="008D6E8C">
              <w:rPr>
                <w:rFonts w:ascii="Arial" w:hAnsi="Arial" w:cs="Arial"/>
              </w:rPr>
              <w:t>c</w:t>
            </w:r>
            <w:r w:rsidRPr="008D6E8C">
              <w:rPr>
                <w:rFonts w:ascii="Arial" w:hAnsi="Arial" w:cs="Arial"/>
                <w:spacing w:val="2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u</w:t>
            </w:r>
            <w:r w:rsidRPr="008D6E8C">
              <w:rPr>
                <w:rFonts w:ascii="Arial" w:hAnsi="Arial" w:cs="Arial"/>
                <w:spacing w:val="1"/>
              </w:rPr>
              <w:t>r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-6"/>
              </w:rPr>
              <w:t xml:space="preserve"> </w:t>
            </w:r>
            <w:r w:rsidRPr="008D6E8C">
              <w:rPr>
                <w:rFonts w:ascii="Arial" w:hAnsi="Arial" w:cs="Arial"/>
                <w:spacing w:val="1"/>
              </w:rPr>
              <w:t>o</w:t>
            </w:r>
            <w:r w:rsidRPr="008D6E8C">
              <w:rPr>
                <w:rFonts w:ascii="Arial" w:hAnsi="Arial" w:cs="Arial"/>
              </w:rPr>
              <w:t>f</w:t>
            </w:r>
            <w:r w:rsidRPr="008D6E8C">
              <w:rPr>
                <w:rFonts w:ascii="Arial" w:hAnsi="Arial" w:cs="Arial"/>
                <w:spacing w:val="-3"/>
              </w:rPr>
              <w:t xml:space="preserve"> </w:t>
            </w:r>
            <w:r w:rsidRPr="008D6E8C">
              <w:rPr>
                <w:rFonts w:ascii="Arial" w:hAnsi="Arial" w:cs="Arial"/>
                <w:spacing w:val="2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-1"/>
              </w:rPr>
              <w:t xml:space="preserve"> 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1"/>
              </w:rPr>
              <w:t>b</w:t>
            </w:r>
            <w:r w:rsidRPr="008D6E8C">
              <w:rPr>
                <w:rFonts w:ascii="Arial" w:hAnsi="Arial" w:cs="Arial"/>
                <w:spacing w:val="-1"/>
              </w:rPr>
              <w:t>s</w:t>
            </w:r>
            <w:r w:rsidRPr="008D6E8C">
              <w:rPr>
                <w:rFonts w:ascii="Arial" w:hAnsi="Arial" w:cs="Arial"/>
              </w:rPr>
              <w:t>tra</w:t>
            </w:r>
            <w:r w:rsidRPr="008D6E8C">
              <w:rPr>
                <w:rFonts w:ascii="Arial" w:hAnsi="Arial" w:cs="Arial"/>
                <w:spacing w:val="1"/>
              </w:rPr>
              <w:t>c</w:t>
            </w:r>
            <w:r w:rsidRPr="008D6E8C">
              <w:rPr>
                <w:rFonts w:ascii="Arial" w:hAnsi="Arial" w:cs="Arial"/>
              </w:rPr>
              <w:t>t.</w:t>
            </w:r>
          </w:p>
        </w:tc>
      </w:tr>
      <w:tr w:rsidR="00B31784" w:rsidRPr="008D6E8C">
        <w:trPr>
          <w:trHeight w:hRule="exact" w:val="71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CB68DA">
            <w:pPr>
              <w:spacing w:before="2" w:line="220" w:lineRule="exact"/>
              <w:ind w:left="460" w:right="341"/>
              <w:rPr>
                <w:rFonts w:ascii="Arial" w:hAnsi="Arial" w:cs="Arial"/>
              </w:rPr>
            </w:pPr>
            <w:r w:rsidRPr="008D6E8C">
              <w:rPr>
                <w:rFonts w:ascii="Arial" w:hAnsi="Arial" w:cs="Arial"/>
                <w:b/>
                <w:spacing w:val="-1"/>
              </w:rPr>
              <w:t>I</w:t>
            </w:r>
            <w:r w:rsidRPr="008D6E8C">
              <w:rPr>
                <w:rFonts w:ascii="Arial" w:hAnsi="Arial" w:cs="Arial"/>
                <w:b/>
              </w:rPr>
              <w:t>s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 xml:space="preserve">he </w:t>
            </w:r>
            <w:r w:rsidRPr="008D6E8C">
              <w:rPr>
                <w:rFonts w:ascii="Arial" w:hAnsi="Arial" w:cs="Arial"/>
                <w:b/>
                <w:spacing w:val="-3"/>
              </w:rPr>
              <w:t>m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n</w:t>
            </w:r>
            <w:r w:rsidRPr="008D6E8C">
              <w:rPr>
                <w:rFonts w:ascii="Arial" w:hAnsi="Arial" w:cs="Arial"/>
                <w:b/>
                <w:spacing w:val="1"/>
              </w:rPr>
              <w:t>u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</w:rPr>
              <w:t>c</w:t>
            </w:r>
            <w:r w:rsidRPr="008D6E8C">
              <w:rPr>
                <w:rFonts w:ascii="Arial" w:hAnsi="Arial" w:cs="Arial"/>
                <w:b/>
                <w:spacing w:val="1"/>
              </w:rPr>
              <w:t>r</w:t>
            </w:r>
            <w:r w:rsidRPr="008D6E8C">
              <w:rPr>
                <w:rFonts w:ascii="Arial" w:hAnsi="Arial" w:cs="Arial"/>
                <w:b/>
              </w:rPr>
              <w:t>ipt</w:t>
            </w:r>
            <w:r w:rsidRPr="008D6E8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  <w:spacing w:val="3"/>
              </w:rPr>
              <w:t>c</w:t>
            </w:r>
            <w:r w:rsidRPr="008D6E8C">
              <w:rPr>
                <w:rFonts w:ascii="Arial" w:hAnsi="Arial" w:cs="Arial"/>
                <w:b/>
              </w:rPr>
              <w:t>ientific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ll</w:t>
            </w:r>
            <w:r w:rsidRPr="008D6E8C">
              <w:rPr>
                <w:rFonts w:ascii="Arial" w:hAnsi="Arial" w:cs="Arial"/>
                <w:b/>
                <w:spacing w:val="1"/>
              </w:rPr>
              <w:t>y</w:t>
            </w:r>
            <w:r w:rsidRPr="008D6E8C">
              <w:rPr>
                <w:rFonts w:ascii="Arial" w:hAnsi="Arial" w:cs="Arial"/>
                <w:b/>
              </w:rPr>
              <w:t>,</w:t>
            </w:r>
            <w:r w:rsidRPr="008D6E8C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c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r</w:t>
            </w:r>
            <w:r w:rsidRPr="008D6E8C">
              <w:rPr>
                <w:rFonts w:ascii="Arial" w:hAnsi="Arial" w:cs="Arial"/>
                <w:b/>
                <w:spacing w:val="1"/>
              </w:rPr>
              <w:t>r</w:t>
            </w:r>
            <w:r w:rsidRPr="008D6E8C">
              <w:rPr>
                <w:rFonts w:ascii="Arial" w:hAnsi="Arial" w:cs="Arial"/>
                <w:b/>
              </w:rPr>
              <w:t>e</w:t>
            </w:r>
            <w:r w:rsidRPr="008D6E8C">
              <w:rPr>
                <w:rFonts w:ascii="Arial" w:hAnsi="Arial" w:cs="Arial"/>
                <w:b/>
                <w:spacing w:val="1"/>
              </w:rPr>
              <w:t>ct</w:t>
            </w:r>
            <w:r w:rsidRPr="008D6E8C">
              <w:rPr>
                <w:rFonts w:ascii="Arial" w:hAnsi="Arial" w:cs="Arial"/>
                <w:b/>
              </w:rPr>
              <w:t>?</w:t>
            </w:r>
            <w:r w:rsidRPr="008D6E8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Ple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</w:rPr>
              <w:t>e</w:t>
            </w:r>
            <w:r w:rsidRPr="008D6E8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2"/>
              </w:rPr>
              <w:t>w</w:t>
            </w:r>
            <w:r w:rsidRPr="008D6E8C">
              <w:rPr>
                <w:rFonts w:ascii="Arial" w:hAnsi="Arial" w:cs="Arial"/>
                <w:b/>
              </w:rPr>
              <w:t>ri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e her</w:t>
            </w:r>
            <w:r w:rsidRPr="008D6E8C">
              <w:rPr>
                <w:rFonts w:ascii="Arial" w:hAnsi="Arial" w:cs="Arial"/>
                <w:b/>
                <w:spacing w:val="1"/>
              </w:rPr>
              <w:t>e</w:t>
            </w:r>
            <w:r w:rsidRPr="008D6E8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CB68DA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8D6E8C">
              <w:rPr>
                <w:rFonts w:ascii="Arial" w:hAnsi="Arial" w:cs="Arial"/>
              </w:rPr>
              <w:t>Yes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CB68DA">
            <w:pPr>
              <w:spacing w:before="2" w:line="220" w:lineRule="exact"/>
              <w:ind w:left="102" w:right="74"/>
              <w:rPr>
                <w:rFonts w:ascii="Arial" w:hAnsi="Arial" w:cs="Arial"/>
              </w:rPr>
            </w:pPr>
            <w:r w:rsidRPr="008D6E8C">
              <w:rPr>
                <w:rFonts w:ascii="Arial" w:hAnsi="Arial" w:cs="Arial"/>
              </w:rPr>
              <w:t>I</w:t>
            </w:r>
            <w:r w:rsidRPr="008D6E8C">
              <w:rPr>
                <w:rFonts w:ascii="Arial" w:hAnsi="Arial" w:cs="Arial"/>
                <w:spacing w:val="31"/>
              </w:rPr>
              <w:t xml:space="preserve"> </w:t>
            </w:r>
            <w:r w:rsidRPr="008D6E8C">
              <w:rPr>
                <w:rFonts w:ascii="Arial" w:hAnsi="Arial" w:cs="Arial"/>
                <w:spacing w:val="3"/>
              </w:rPr>
              <w:t>a</w:t>
            </w:r>
            <w:r w:rsidRPr="008D6E8C">
              <w:rPr>
                <w:rFonts w:ascii="Arial" w:hAnsi="Arial" w:cs="Arial"/>
              </w:rPr>
              <w:t>m</w:t>
            </w:r>
            <w:r w:rsidRPr="008D6E8C">
              <w:rPr>
                <w:rFonts w:ascii="Arial" w:hAnsi="Arial" w:cs="Arial"/>
                <w:spacing w:val="26"/>
              </w:rPr>
              <w:t xml:space="preserve"> </w:t>
            </w:r>
            <w:r w:rsidRPr="008D6E8C">
              <w:rPr>
                <w:rFonts w:ascii="Arial" w:hAnsi="Arial" w:cs="Arial"/>
                <w:spacing w:val="1"/>
              </w:rPr>
              <w:t>g</w:t>
            </w:r>
            <w:r w:rsidRPr="008D6E8C">
              <w:rPr>
                <w:rFonts w:ascii="Arial" w:hAnsi="Arial" w:cs="Arial"/>
              </w:rPr>
              <w:t>lad</w:t>
            </w:r>
            <w:r w:rsidRPr="008D6E8C">
              <w:rPr>
                <w:rFonts w:ascii="Arial" w:hAnsi="Arial" w:cs="Arial"/>
                <w:spacing w:val="30"/>
              </w:rPr>
              <w:t xml:space="preserve"> </w:t>
            </w:r>
            <w:r w:rsidRPr="008D6E8C">
              <w:rPr>
                <w:rFonts w:ascii="Arial" w:hAnsi="Arial" w:cs="Arial"/>
              </w:rPr>
              <w:t>to</w:t>
            </w:r>
            <w:r w:rsidRPr="008D6E8C">
              <w:rPr>
                <w:rFonts w:ascii="Arial" w:hAnsi="Arial" w:cs="Arial"/>
                <w:spacing w:val="30"/>
              </w:rPr>
              <w:t xml:space="preserve"> </w:t>
            </w:r>
            <w:r w:rsidRPr="008D6E8C">
              <w:rPr>
                <w:rFonts w:ascii="Arial" w:hAnsi="Arial" w:cs="Arial"/>
                <w:spacing w:val="1"/>
              </w:rPr>
              <w:t>k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  <w:spacing w:val="3"/>
              </w:rPr>
              <w:t>o</w:t>
            </w:r>
            <w:r w:rsidRPr="008D6E8C">
              <w:rPr>
                <w:rFonts w:ascii="Arial" w:hAnsi="Arial" w:cs="Arial"/>
              </w:rPr>
              <w:t>w</w:t>
            </w:r>
            <w:r w:rsidRPr="008D6E8C">
              <w:rPr>
                <w:rFonts w:ascii="Arial" w:hAnsi="Arial" w:cs="Arial"/>
                <w:spacing w:val="25"/>
              </w:rPr>
              <w:t xml:space="preserve"> </w:t>
            </w:r>
            <w:r w:rsidRPr="008D6E8C">
              <w:rPr>
                <w:rFonts w:ascii="Arial" w:hAnsi="Arial" w:cs="Arial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  <w:spacing w:val="3"/>
              </w:rPr>
              <w:t>a</w:t>
            </w:r>
            <w:r w:rsidRPr="008D6E8C">
              <w:rPr>
                <w:rFonts w:ascii="Arial" w:hAnsi="Arial" w:cs="Arial"/>
              </w:rPr>
              <w:t>t</w:t>
            </w:r>
            <w:r w:rsidRPr="008D6E8C">
              <w:rPr>
                <w:rFonts w:ascii="Arial" w:hAnsi="Arial" w:cs="Arial"/>
                <w:spacing w:val="28"/>
              </w:rPr>
              <w:t xml:space="preserve"> </w:t>
            </w:r>
            <w:r w:rsidRPr="008D6E8C">
              <w:rPr>
                <w:rFonts w:ascii="Arial" w:hAnsi="Arial" w:cs="Arial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34"/>
              </w:rPr>
              <w:t xml:space="preserve"> </w:t>
            </w:r>
            <w:r w:rsidRPr="008D6E8C">
              <w:rPr>
                <w:rFonts w:ascii="Arial" w:hAnsi="Arial" w:cs="Arial"/>
                <w:spacing w:val="-1"/>
              </w:rPr>
              <w:t>m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1"/>
              </w:rPr>
              <w:t>nu</w:t>
            </w:r>
            <w:r w:rsidRPr="008D6E8C">
              <w:rPr>
                <w:rFonts w:ascii="Arial" w:hAnsi="Arial" w:cs="Arial"/>
                <w:spacing w:val="-1"/>
              </w:rPr>
              <w:t>s</w:t>
            </w:r>
            <w:r w:rsidRPr="008D6E8C">
              <w:rPr>
                <w:rFonts w:ascii="Arial" w:hAnsi="Arial" w:cs="Arial"/>
              </w:rPr>
              <w:t>c</w:t>
            </w:r>
            <w:r w:rsidRPr="008D6E8C">
              <w:rPr>
                <w:rFonts w:ascii="Arial" w:hAnsi="Arial" w:cs="Arial"/>
                <w:spacing w:val="1"/>
              </w:rPr>
              <w:t>r</w:t>
            </w:r>
            <w:r w:rsidRPr="008D6E8C">
              <w:rPr>
                <w:rFonts w:ascii="Arial" w:hAnsi="Arial" w:cs="Arial"/>
              </w:rPr>
              <w:t>i</w:t>
            </w:r>
            <w:r w:rsidRPr="008D6E8C">
              <w:rPr>
                <w:rFonts w:ascii="Arial" w:hAnsi="Arial" w:cs="Arial"/>
                <w:spacing w:val="1"/>
              </w:rPr>
              <w:t>p</w:t>
            </w:r>
            <w:r w:rsidRPr="008D6E8C">
              <w:rPr>
                <w:rFonts w:ascii="Arial" w:hAnsi="Arial" w:cs="Arial"/>
              </w:rPr>
              <w:t>t</w:t>
            </w:r>
            <w:r w:rsidRPr="008D6E8C">
              <w:rPr>
                <w:rFonts w:ascii="Arial" w:hAnsi="Arial" w:cs="Arial"/>
                <w:spacing w:val="22"/>
              </w:rPr>
              <w:t xml:space="preserve"> </w:t>
            </w:r>
            <w:r w:rsidRPr="008D6E8C">
              <w:rPr>
                <w:rFonts w:ascii="Arial" w:hAnsi="Arial" w:cs="Arial"/>
              </w:rPr>
              <w:t>is</w:t>
            </w:r>
            <w:r w:rsidRPr="008D6E8C">
              <w:rPr>
                <w:rFonts w:ascii="Arial" w:hAnsi="Arial" w:cs="Arial"/>
                <w:spacing w:val="30"/>
              </w:rPr>
              <w:t xml:space="preserve"> </w:t>
            </w:r>
            <w:r w:rsidRPr="008D6E8C">
              <w:rPr>
                <w:rFonts w:ascii="Arial" w:hAnsi="Arial" w:cs="Arial"/>
              </w:rPr>
              <w:t>c</w:t>
            </w:r>
            <w:r w:rsidRPr="008D6E8C">
              <w:rPr>
                <w:rFonts w:ascii="Arial" w:hAnsi="Arial" w:cs="Arial"/>
                <w:spacing w:val="1"/>
              </w:rPr>
              <w:t>on</w:t>
            </w:r>
            <w:r w:rsidRPr="008D6E8C">
              <w:rPr>
                <w:rFonts w:ascii="Arial" w:hAnsi="Arial" w:cs="Arial"/>
                <w:spacing w:val="-1"/>
              </w:rPr>
              <w:t>s</w:t>
            </w:r>
            <w:r w:rsidRPr="008D6E8C">
              <w:rPr>
                <w:rFonts w:ascii="Arial" w:hAnsi="Arial" w:cs="Arial"/>
              </w:rPr>
              <w:t>i</w:t>
            </w:r>
            <w:r w:rsidRPr="008D6E8C">
              <w:rPr>
                <w:rFonts w:ascii="Arial" w:hAnsi="Arial" w:cs="Arial"/>
                <w:spacing w:val="1"/>
              </w:rPr>
              <w:t>d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1"/>
              </w:rPr>
              <w:t>r</w:t>
            </w:r>
            <w:r w:rsidRPr="008D6E8C">
              <w:rPr>
                <w:rFonts w:ascii="Arial" w:hAnsi="Arial" w:cs="Arial"/>
              </w:rPr>
              <w:t>ed</w:t>
            </w:r>
            <w:r w:rsidRPr="008D6E8C">
              <w:rPr>
                <w:rFonts w:ascii="Arial" w:hAnsi="Arial" w:cs="Arial"/>
                <w:spacing w:val="24"/>
              </w:rPr>
              <w:t xml:space="preserve"> </w:t>
            </w:r>
            <w:r w:rsidRPr="008D6E8C">
              <w:rPr>
                <w:rFonts w:ascii="Arial" w:hAnsi="Arial" w:cs="Arial"/>
                <w:spacing w:val="-1"/>
              </w:rPr>
              <w:t>s</w:t>
            </w:r>
            <w:r w:rsidRPr="008D6E8C">
              <w:rPr>
                <w:rFonts w:ascii="Arial" w:hAnsi="Arial" w:cs="Arial"/>
              </w:rPr>
              <w:t>ci</w:t>
            </w:r>
            <w:r w:rsidRPr="008D6E8C">
              <w:rPr>
                <w:rFonts w:ascii="Arial" w:hAnsi="Arial" w:cs="Arial"/>
                <w:spacing w:val="3"/>
              </w:rPr>
              <w:t>e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t</w:t>
            </w:r>
            <w:r w:rsidRPr="008D6E8C">
              <w:rPr>
                <w:rFonts w:ascii="Arial" w:hAnsi="Arial" w:cs="Arial"/>
                <w:spacing w:val="2"/>
              </w:rPr>
              <w:t>i</w:t>
            </w:r>
            <w:r w:rsidRPr="008D6E8C">
              <w:rPr>
                <w:rFonts w:ascii="Arial" w:hAnsi="Arial" w:cs="Arial"/>
                <w:spacing w:val="-2"/>
              </w:rPr>
              <w:t>f</w:t>
            </w:r>
            <w:r w:rsidRPr="008D6E8C">
              <w:rPr>
                <w:rFonts w:ascii="Arial" w:hAnsi="Arial" w:cs="Arial"/>
              </w:rPr>
              <w:t>ical</w:t>
            </w:r>
            <w:r w:rsidRPr="008D6E8C">
              <w:rPr>
                <w:rFonts w:ascii="Arial" w:hAnsi="Arial" w:cs="Arial"/>
                <w:spacing w:val="2"/>
              </w:rPr>
              <w:t>l</w:t>
            </w:r>
            <w:r w:rsidRPr="008D6E8C">
              <w:rPr>
                <w:rFonts w:ascii="Arial" w:hAnsi="Arial" w:cs="Arial"/>
              </w:rPr>
              <w:t>y</w:t>
            </w:r>
            <w:r w:rsidRPr="008D6E8C">
              <w:rPr>
                <w:rFonts w:ascii="Arial" w:hAnsi="Arial" w:cs="Arial"/>
                <w:spacing w:val="20"/>
              </w:rPr>
              <w:t xml:space="preserve"> </w:t>
            </w:r>
            <w:r w:rsidRPr="008D6E8C">
              <w:rPr>
                <w:rFonts w:ascii="Arial" w:hAnsi="Arial" w:cs="Arial"/>
              </w:rPr>
              <w:t>c</w:t>
            </w:r>
            <w:r w:rsidRPr="008D6E8C">
              <w:rPr>
                <w:rFonts w:ascii="Arial" w:hAnsi="Arial" w:cs="Arial"/>
                <w:spacing w:val="1"/>
              </w:rPr>
              <w:t>orr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1"/>
              </w:rPr>
              <w:t>c</w:t>
            </w:r>
            <w:r w:rsidRPr="008D6E8C">
              <w:rPr>
                <w:rFonts w:ascii="Arial" w:hAnsi="Arial" w:cs="Arial"/>
              </w:rPr>
              <w:t>t. Y</w:t>
            </w:r>
            <w:r w:rsidRPr="008D6E8C">
              <w:rPr>
                <w:rFonts w:ascii="Arial" w:hAnsi="Arial" w:cs="Arial"/>
                <w:spacing w:val="1"/>
              </w:rPr>
              <w:t>o</w:t>
            </w:r>
            <w:r w:rsidRPr="008D6E8C">
              <w:rPr>
                <w:rFonts w:ascii="Arial" w:hAnsi="Arial" w:cs="Arial"/>
                <w:spacing w:val="-1"/>
              </w:rPr>
              <w:t>u</w:t>
            </w:r>
            <w:r w:rsidRPr="008D6E8C">
              <w:rPr>
                <w:rFonts w:ascii="Arial" w:hAnsi="Arial" w:cs="Arial"/>
              </w:rPr>
              <w:t>r</w:t>
            </w:r>
            <w:r w:rsidRPr="008D6E8C">
              <w:rPr>
                <w:rFonts w:ascii="Arial" w:hAnsi="Arial" w:cs="Arial"/>
                <w:spacing w:val="-3"/>
              </w:rPr>
              <w:t xml:space="preserve"> </w:t>
            </w:r>
            <w:r w:rsidRPr="008D6E8C">
              <w:rPr>
                <w:rFonts w:ascii="Arial" w:hAnsi="Arial" w:cs="Arial"/>
                <w:spacing w:val="-2"/>
              </w:rPr>
              <w:t>f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1"/>
              </w:rPr>
              <w:t>edb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1"/>
              </w:rPr>
              <w:t>c</w:t>
            </w:r>
            <w:r w:rsidRPr="008D6E8C">
              <w:rPr>
                <w:rFonts w:ascii="Arial" w:hAnsi="Arial" w:cs="Arial"/>
              </w:rPr>
              <w:t>k</w:t>
            </w:r>
            <w:r w:rsidRPr="008D6E8C">
              <w:rPr>
                <w:rFonts w:ascii="Arial" w:hAnsi="Arial" w:cs="Arial"/>
                <w:spacing w:val="-8"/>
              </w:rPr>
              <w:t xml:space="preserve"> </w:t>
            </w:r>
            <w:r w:rsidRPr="008D6E8C">
              <w:rPr>
                <w:rFonts w:ascii="Arial" w:hAnsi="Arial" w:cs="Arial"/>
              </w:rPr>
              <w:t>is</w:t>
            </w:r>
            <w:r w:rsidRPr="008D6E8C">
              <w:rPr>
                <w:rFonts w:ascii="Arial" w:hAnsi="Arial" w:cs="Arial"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</w:rPr>
              <w:t>t</w:t>
            </w:r>
            <w:r w:rsidRPr="008D6E8C">
              <w:rPr>
                <w:rFonts w:ascii="Arial" w:hAnsi="Arial" w:cs="Arial"/>
                <w:spacing w:val="3"/>
              </w:rPr>
              <w:t>r</w:t>
            </w:r>
            <w:r w:rsidRPr="008D6E8C">
              <w:rPr>
                <w:rFonts w:ascii="Arial" w:hAnsi="Arial" w:cs="Arial"/>
                <w:spacing w:val="-1"/>
              </w:rPr>
              <w:t>u</w:t>
            </w:r>
            <w:r w:rsidRPr="008D6E8C">
              <w:rPr>
                <w:rFonts w:ascii="Arial" w:hAnsi="Arial" w:cs="Arial"/>
                <w:spacing w:val="2"/>
              </w:rPr>
              <w:t>l</w:t>
            </w:r>
            <w:r w:rsidRPr="008D6E8C">
              <w:rPr>
                <w:rFonts w:ascii="Arial" w:hAnsi="Arial" w:cs="Arial"/>
              </w:rPr>
              <w:t>y</w:t>
            </w:r>
            <w:r w:rsidRPr="008D6E8C">
              <w:rPr>
                <w:rFonts w:ascii="Arial" w:hAnsi="Arial" w:cs="Arial"/>
                <w:spacing w:val="-7"/>
              </w:rPr>
              <w:t xml:space="preserve"> 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1"/>
              </w:rPr>
              <w:t>ppr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1"/>
              </w:rPr>
              <w:t>c</w:t>
            </w:r>
            <w:r w:rsidRPr="008D6E8C">
              <w:rPr>
                <w:rFonts w:ascii="Arial" w:hAnsi="Arial" w:cs="Arial"/>
                <w:spacing w:val="2"/>
              </w:rPr>
              <w:t>i</w:t>
            </w:r>
            <w:r w:rsidRPr="008D6E8C">
              <w:rPr>
                <w:rFonts w:ascii="Arial" w:hAnsi="Arial" w:cs="Arial"/>
              </w:rPr>
              <w:t>ate</w:t>
            </w:r>
            <w:r w:rsidRPr="008D6E8C">
              <w:rPr>
                <w:rFonts w:ascii="Arial" w:hAnsi="Arial" w:cs="Arial"/>
                <w:spacing w:val="2"/>
              </w:rPr>
              <w:t>d</w:t>
            </w:r>
            <w:r w:rsidRPr="008D6E8C">
              <w:rPr>
                <w:rFonts w:ascii="Arial" w:hAnsi="Arial" w:cs="Arial"/>
              </w:rPr>
              <w:t>.</w:t>
            </w:r>
          </w:p>
        </w:tc>
      </w:tr>
      <w:tr w:rsidR="00B31784" w:rsidRPr="008D6E8C">
        <w:trPr>
          <w:trHeight w:hRule="exact" w:val="71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CB68DA">
            <w:pPr>
              <w:spacing w:before="2" w:line="220" w:lineRule="exact"/>
              <w:ind w:left="460" w:right="380"/>
              <w:rPr>
                <w:rFonts w:ascii="Arial" w:hAnsi="Arial" w:cs="Arial"/>
              </w:rPr>
            </w:pPr>
            <w:r w:rsidRPr="008D6E8C">
              <w:rPr>
                <w:rFonts w:ascii="Arial" w:hAnsi="Arial" w:cs="Arial"/>
                <w:b/>
              </w:rPr>
              <w:t>Are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he</w:t>
            </w:r>
            <w:r w:rsidRPr="008D6E8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r</w:t>
            </w:r>
            <w:r w:rsidRPr="008D6E8C">
              <w:rPr>
                <w:rFonts w:ascii="Arial" w:hAnsi="Arial" w:cs="Arial"/>
                <w:b/>
                <w:spacing w:val="1"/>
              </w:rPr>
              <w:t>ef</w:t>
            </w:r>
            <w:r w:rsidRPr="008D6E8C">
              <w:rPr>
                <w:rFonts w:ascii="Arial" w:hAnsi="Arial" w:cs="Arial"/>
                <w:b/>
              </w:rPr>
              <w:t>e</w:t>
            </w:r>
            <w:r w:rsidRPr="008D6E8C">
              <w:rPr>
                <w:rFonts w:ascii="Arial" w:hAnsi="Arial" w:cs="Arial"/>
                <w:b/>
                <w:spacing w:val="1"/>
              </w:rPr>
              <w:t>r</w:t>
            </w:r>
            <w:r w:rsidRPr="008D6E8C">
              <w:rPr>
                <w:rFonts w:ascii="Arial" w:hAnsi="Arial" w:cs="Arial"/>
                <w:b/>
              </w:rPr>
              <w:t>enc</w:t>
            </w:r>
            <w:r w:rsidRPr="008D6E8C">
              <w:rPr>
                <w:rFonts w:ascii="Arial" w:hAnsi="Arial" w:cs="Arial"/>
                <w:b/>
                <w:spacing w:val="1"/>
              </w:rPr>
              <w:t>e</w:t>
            </w:r>
            <w:r w:rsidRPr="008D6E8C">
              <w:rPr>
                <w:rFonts w:ascii="Arial" w:hAnsi="Arial" w:cs="Arial"/>
                <w:b/>
              </w:rPr>
              <w:t>s</w:t>
            </w:r>
            <w:r w:rsidRPr="008D6E8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</w:rPr>
              <w:t>uf</w:t>
            </w:r>
            <w:r w:rsidRPr="008D6E8C">
              <w:rPr>
                <w:rFonts w:ascii="Arial" w:hAnsi="Arial" w:cs="Arial"/>
                <w:b/>
                <w:spacing w:val="1"/>
              </w:rPr>
              <w:t>f</w:t>
            </w:r>
            <w:r w:rsidRPr="008D6E8C">
              <w:rPr>
                <w:rFonts w:ascii="Arial" w:hAnsi="Arial" w:cs="Arial"/>
                <w:b/>
              </w:rPr>
              <w:t>icient</w:t>
            </w:r>
            <w:r w:rsidRPr="008D6E8C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nd</w:t>
            </w:r>
            <w:r w:rsidRPr="008D6E8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r</w:t>
            </w:r>
            <w:r w:rsidRPr="008D6E8C">
              <w:rPr>
                <w:rFonts w:ascii="Arial" w:hAnsi="Arial" w:cs="Arial"/>
                <w:b/>
                <w:spacing w:val="1"/>
              </w:rPr>
              <w:t>e</w:t>
            </w:r>
            <w:r w:rsidRPr="008D6E8C">
              <w:rPr>
                <w:rFonts w:ascii="Arial" w:hAnsi="Arial" w:cs="Arial"/>
                <w:b/>
              </w:rPr>
              <w:t>c</w:t>
            </w:r>
            <w:r w:rsidRPr="008D6E8C">
              <w:rPr>
                <w:rFonts w:ascii="Arial" w:hAnsi="Arial" w:cs="Arial"/>
                <w:b/>
                <w:spacing w:val="1"/>
              </w:rPr>
              <w:t>e</w:t>
            </w:r>
            <w:r w:rsidRPr="008D6E8C">
              <w:rPr>
                <w:rFonts w:ascii="Arial" w:hAnsi="Arial" w:cs="Arial"/>
                <w:b/>
              </w:rPr>
              <w:t>nt?</w:t>
            </w:r>
            <w:r w:rsidRPr="008D6E8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-1"/>
              </w:rPr>
              <w:t>I</w:t>
            </w:r>
            <w:r w:rsidRPr="008D6E8C">
              <w:rPr>
                <w:rFonts w:ascii="Arial" w:hAnsi="Arial" w:cs="Arial"/>
                <w:b/>
              </w:rPr>
              <w:t xml:space="preserve">f </w:t>
            </w:r>
            <w:r w:rsidRPr="008D6E8C">
              <w:rPr>
                <w:rFonts w:ascii="Arial" w:hAnsi="Arial" w:cs="Arial"/>
                <w:b/>
                <w:spacing w:val="1"/>
              </w:rPr>
              <w:t>yo</w:t>
            </w:r>
            <w:r w:rsidRPr="008D6E8C">
              <w:rPr>
                <w:rFonts w:ascii="Arial" w:hAnsi="Arial" w:cs="Arial"/>
                <w:b/>
              </w:rPr>
              <w:t>u</w:t>
            </w:r>
            <w:r w:rsidRPr="008D6E8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h</w:t>
            </w:r>
            <w:r w:rsidRPr="008D6E8C">
              <w:rPr>
                <w:rFonts w:ascii="Arial" w:hAnsi="Arial" w:cs="Arial"/>
                <w:b/>
                <w:spacing w:val="1"/>
              </w:rPr>
              <w:t>av</w:t>
            </w:r>
            <w:r w:rsidRPr="008D6E8C">
              <w:rPr>
                <w:rFonts w:ascii="Arial" w:hAnsi="Arial" w:cs="Arial"/>
                <w:b/>
              </w:rPr>
              <w:t xml:space="preserve">e 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</w:rPr>
              <w:t>u</w:t>
            </w:r>
            <w:r w:rsidRPr="008D6E8C">
              <w:rPr>
                <w:rFonts w:ascii="Arial" w:hAnsi="Arial" w:cs="Arial"/>
                <w:b/>
                <w:spacing w:val="1"/>
              </w:rPr>
              <w:t>gg</w:t>
            </w:r>
            <w:r w:rsidRPr="008D6E8C">
              <w:rPr>
                <w:rFonts w:ascii="Arial" w:hAnsi="Arial" w:cs="Arial"/>
                <w:b/>
              </w:rPr>
              <w:t>esti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ns</w:t>
            </w:r>
            <w:r w:rsidRPr="008D6E8C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f</w:t>
            </w:r>
            <w:r w:rsidRPr="008D6E8C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d</w:t>
            </w:r>
            <w:r w:rsidRPr="008D6E8C">
              <w:rPr>
                <w:rFonts w:ascii="Arial" w:hAnsi="Arial" w:cs="Arial"/>
                <w:b/>
                <w:spacing w:val="-1"/>
              </w:rPr>
              <w:t>d</w:t>
            </w:r>
            <w:r w:rsidRPr="008D6E8C">
              <w:rPr>
                <w:rFonts w:ascii="Arial" w:hAnsi="Arial" w:cs="Arial"/>
                <w:b/>
              </w:rPr>
              <w:t>iti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n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l</w:t>
            </w:r>
            <w:r w:rsidRPr="008D6E8C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r</w:t>
            </w:r>
            <w:r w:rsidRPr="008D6E8C">
              <w:rPr>
                <w:rFonts w:ascii="Arial" w:hAnsi="Arial" w:cs="Arial"/>
                <w:b/>
              </w:rPr>
              <w:t>e</w:t>
            </w:r>
            <w:r w:rsidRPr="008D6E8C">
              <w:rPr>
                <w:rFonts w:ascii="Arial" w:hAnsi="Arial" w:cs="Arial"/>
                <w:b/>
                <w:spacing w:val="1"/>
              </w:rPr>
              <w:t>f</w:t>
            </w:r>
            <w:r w:rsidRPr="008D6E8C">
              <w:rPr>
                <w:rFonts w:ascii="Arial" w:hAnsi="Arial" w:cs="Arial"/>
                <w:b/>
              </w:rPr>
              <w:t>e</w:t>
            </w:r>
            <w:r w:rsidRPr="008D6E8C">
              <w:rPr>
                <w:rFonts w:ascii="Arial" w:hAnsi="Arial" w:cs="Arial"/>
                <w:b/>
                <w:spacing w:val="1"/>
              </w:rPr>
              <w:t>r</w:t>
            </w:r>
            <w:r w:rsidRPr="008D6E8C">
              <w:rPr>
                <w:rFonts w:ascii="Arial" w:hAnsi="Arial" w:cs="Arial"/>
                <w:b/>
              </w:rPr>
              <w:t>enc</w:t>
            </w:r>
            <w:r w:rsidRPr="008D6E8C">
              <w:rPr>
                <w:rFonts w:ascii="Arial" w:hAnsi="Arial" w:cs="Arial"/>
                <w:b/>
                <w:spacing w:val="1"/>
              </w:rPr>
              <w:t>e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</w:rPr>
              <w:t>,</w:t>
            </w:r>
            <w:r w:rsidRPr="008D6E8C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ple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</w:rPr>
              <w:t>e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-3"/>
              </w:rPr>
              <w:t>m</w:t>
            </w:r>
            <w:r w:rsidRPr="008D6E8C">
              <w:rPr>
                <w:rFonts w:ascii="Arial" w:hAnsi="Arial" w:cs="Arial"/>
                <w:b/>
                <w:spacing w:val="3"/>
              </w:rPr>
              <w:t>e</w:t>
            </w:r>
            <w:r w:rsidRPr="008D6E8C">
              <w:rPr>
                <w:rFonts w:ascii="Arial" w:hAnsi="Arial" w:cs="Arial"/>
                <w:b/>
              </w:rPr>
              <w:t>nti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 xml:space="preserve">n 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h</w:t>
            </w:r>
            <w:r w:rsidRPr="008D6E8C">
              <w:rPr>
                <w:rFonts w:ascii="Arial" w:hAnsi="Arial" w:cs="Arial"/>
                <w:b/>
                <w:spacing w:val="2"/>
              </w:rPr>
              <w:t>e</w:t>
            </w:r>
            <w:r w:rsidRPr="008D6E8C">
              <w:rPr>
                <w:rFonts w:ascii="Arial" w:hAnsi="Arial" w:cs="Arial"/>
                <w:b/>
              </w:rPr>
              <w:t>m</w:t>
            </w:r>
            <w:r w:rsidRPr="008D6E8C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in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he</w:t>
            </w:r>
            <w:r w:rsidRPr="008D6E8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r</w:t>
            </w:r>
            <w:r w:rsidRPr="008D6E8C">
              <w:rPr>
                <w:rFonts w:ascii="Arial" w:hAnsi="Arial" w:cs="Arial"/>
                <w:b/>
                <w:spacing w:val="1"/>
              </w:rPr>
              <w:t>ev</w:t>
            </w:r>
            <w:r w:rsidRPr="008D6E8C">
              <w:rPr>
                <w:rFonts w:ascii="Arial" w:hAnsi="Arial" w:cs="Arial"/>
                <w:b/>
              </w:rPr>
              <w:t>iew</w:t>
            </w:r>
            <w:r w:rsidRPr="008D6E8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fo</w:t>
            </w:r>
            <w:r w:rsidRPr="008D6E8C">
              <w:rPr>
                <w:rFonts w:ascii="Arial" w:hAnsi="Arial" w:cs="Arial"/>
                <w:b/>
              </w:rPr>
              <w:t>r</w:t>
            </w:r>
            <w:r w:rsidRPr="008D6E8C">
              <w:rPr>
                <w:rFonts w:ascii="Arial" w:hAnsi="Arial" w:cs="Arial"/>
                <w:b/>
                <w:spacing w:val="-5"/>
              </w:rPr>
              <w:t>m</w:t>
            </w:r>
            <w:r w:rsidRPr="008D6E8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CB68DA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8D6E8C">
              <w:rPr>
                <w:rFonts w:ascii="Arial" w:hAnsi="Arial" w:cs="Arial"/>
                <w:spacing w:val="-1"/>
              </w:rPr>
              <w:t>R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-1"/>
              </w:rPr>
              <w:t>f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1"/>
              </w:rPr>
              <w:t>r</w:t>
            </w:r>
            <w:r w:rsidRPr="008D6E8C">
              <w:rPr>
                <w:rFonts w:ascii="Arial" w:hAnsi="Arial" w:cs="Arial"/>
                <w:spacing w:val="3"/>
              </w:rPr>
              <w:t>e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c</w:t>
            </w:r>
            <w:r w:rsidRPr="008D6E8C">
              <w:rPr>
                <w:rFonts w:ascii="Arial" w:hAnsi="Arial" w:cs="Arial"/>
                <w:spacing w:val="1"/>
              </w:rPr>
              <w:t>e</w:t>
            </w:r>
            <w:r w:rsidRPr="008D6E8C">
              <w:rPr>
                <w:rFonts w:ascii="Arial" w:hAnsi="Arial" w:cs="Arial"/>
              </w:rPr>
              <w:t>s</w:t>
            </w:r>
            <w:r w:rsidRPr="008D6E8C">
              <w:rPr>
                <w:rFonts w:ascii="Arial" w:hAnsi="Arial" w:cs="Arial"/>
                <w:spacing w:val="-8"/>
              </w:rPr>
              <w:t xml:space="preserve"> 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1"/>
              </w:rPr>
              <w:t>r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-1"/>
              </w:rPr>
              <w:t xml:space="preserve"> </w:t>
            </w:r>
            <w:r w:rsidRPr="008D6E8C">
              <w:rPr>
                <w:rFonts w:ascii="Arial" w:hAnsi="Arial" w:cs="Arial"/>
                <w:spacing w:val="1"/>
              </w:rPr>
              <w:t>o</w:t>
            </w:r>
            <w:r w:rsidRPr="008D6E8C">
              <w:rPr>
                <w:rFonts w:ascii="Arial" w:hAnsi="Arial" w:cs="Arial"/>
                <w:spacing w:val="-1"/>
              </w:rPr>
              <w:t>k</w:t>
            </w:r>
            <w:r w:rsidRPr="008D6E8C">
              <w:rPr>
                <w:rFonts w:ascii="Arial" w:hAnsi="Arial" w:cs="Arial"/>
                <w:spacing w:val="3"/>
              </w:rPr>
              <w:t>a</w:t>
            </w:r>
            <w:r w:rsidRPr="008D6E8C">
              <w:rPr>
                <w:rFonts w:ascii="Arial" w:hAnsi="Arial" w:cs="Arial"/>
                <w:spacing w:val="-4"/>
              </w:rPr>
              <w:t>y</w:t>
            </w:r>
            <w:r w:rsidRPr="008D6E8C">
              <w:rPr>
                <w:rFonts w:ascii="Arial" w:hAnsi="Arial" w:cs="Arial"/>
              </w:rPr>
              <w:t>.</w:t>
            </w:r>
            <w:r w:rsidRPr="008D6E8C">
              <w:rPr>
                <w:rFonts w:ascii="Arial" w:hAnsi="Arial" w:cs="Arial"/>
                <w:spacing w:val="-3"/>
              </w:rPr>
              <w:t xml:space="preserve"> </w:t>
            </w:r>
            <w:r w:rsidRPr="008D6E8C">
              <w:rPr>
                <w:rFonts w:ascii="Arial" w:hAnsi="Arial" w:cs="Arial"/>
                <w:spacing w:val="1"/>
              </w:rPr>
              <w:t>I</w:t>
            </w:r>
            <w:r w:rsidRPr="008D6E8C">
              <w:rPr>
                <w:rFonts w:ascii="Arial" w:hAnsi="Arial" w:cs="Arial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 xml:space="preserve"> </w:t>
            </w:r>
            <w:r w:rsidRPr="008D6E8C">
              <w:rPr>
                <w:rFonts w:ascii="Arial" w:hAnsi="Arial" w:cs="Arial"/>
                <w:spacing w:val="2"/>
              </w:rPr>
              <w:t>s</w:t>
            </w:r>
            <w:r w:rsidRPr="008D6E8C">
              <w:rPr>
                <w:rFonts w:ascii="Arial" w:hAnsi="Arial" w:cs="Arial"/>
                <w:spacing w:val="-1"/>
              </w:rPr>
              <w:t>u</w:t>
            </w:r>
            <w:r w:rsidRPr="008D6E8C">
              <w:rPr>
                <w:rFonts w:ascii="Arial" w:hAnsi="Arial" w:cs="Arial"/>
                <w:spacing w:val="1"/>
              </w:rPr>
              <w:t>ppor</w:t>
            </w:r>
            <w:r w:rsidRPr="008D6E8C">
              <w:rPr>
                <w:rFonts w:ascii="Arial" w:hAnsi="Arial" w:cs="Arial"/>
              </w:rPr>
              <w:t>ts</w:t>
            </w:r>
            <w:r w:rsidRPr="008D6E8C">
              <w:rPr>
                <w:rFonts w:ascii="Arial" w:hAnsi="Arial" w:cs="Arial"/>
                <w:spacing w:val="-8"/>
              </w:rPr>
              <w:t xml:space="preserve"> </w:t>
            </w:r>
            <w:r w:rsidRPr="008D6E8C">
              <w:rPr>
                <w:rFonts w:ascii="Arial" w:hAnsi="Arial" w:cs="Arial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-1"/>
              </w:rPr>
              <w:t xml:space="preserve"> 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1"/>
              </w:rPr>
              <w:t>rgu</w:t>
            </w:r>
            <w:r w:rsidRPr="008D6E8C">
              <w:rPr>
                <w:rFonts w:ascii="Arial" w:hAnsi="Arial" w:cs="Arial"/>
                <w:spacing w:val="-1"/>
              </w:rPr>
              <w:t>m</w:t>
            </w:r>
            <w:r w:rsidRPr="008D6E8C">
              <w:rPr>
                <w:rFonts w:ascii="Arial" w:hAnsi="Arial" w:cs="Arial"/>
                <w:spacing w:val="3"/>
              </w:rPr>
              <w:t>e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ts</w:t>
            </w:r>
            <w:r w:rsidRPr="008D6E8C">
              <w:rPr>
                <w:rFonts w:ascii="Arial" w:hAnsi="Arial" w:cs="Arial"/>
                <w:spacing w:val="-9"/>
              </w:rPr>
              <w:t xml:space="preserve"> </w:t>
            </w:r>
            <w:r w:rsidRPr="008D6E8C">
              <w:rPr>
                <w:rFonts w:ascii="Arial" w:hAnsi="Arial" w:cs="Arial"/>
              </w:rPr>
              <w:t>i</w:t>
            </w:r>
            <w:r w:rsidRPr="008D6E8C">
              <w:rPr>
                <w:rFonts w:ascii="Arial" w:hAnsi="Arial" w:cs="Arial"/>
                <w:spacing w:val="1"/>
              </w:rPr>
              <w:t>d</w:t>
            </w:r>
            <w:r w:rsidRPr="008D6E8C">
              <w:rPr>
                <w:rFonts w:ascii="Arial" w:hAnsi="Arial" w:cs="Arial"/>
                <w:spacing w:val="3"/>
              </w:rPr>
              <w:t>e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t</w:t>
            </w:r>
            <w:r w:rsidRPr="008D6E8C">
              <w:rPr>
                <w:rFonts w:ascii="Arial" w:hAnsi="Arial" w:cs="Arial"/>
                <w:spacing w:val="2"/>
              </w:rPr>
              <w:t>i</w:t>
            </w:r>
            <w:r w:rsidRPr="008D6E8C">
              <w:rPr>
                <w:rFonts w:ascii="Arial" w:hAnsi="Arial" w:cs="Arial"/>
                <w:spacing w:val="-2"/>
              </w:rPr>
              <w:t>f</w:t>
            </w:r>
            <w:r w:rsidRPr="008D6E8C">
              <w:rPr>
                <w:rFonts w:ascii="Arial" w:hAnsi="Arial" w:cs="Arial"/>
              </w:rPr>
              <w:t>ied</w:t>
            </w:r>
            <w:r w:rsidRPr="008D6E8C">
              <w:rPr>
                <w:rFonts w:ascii="Arial" w:hAnsi="Arial" w:cs="Arial"/>
                <w:spacing w:val="-7"/>
              </w:rPr>
              <w:t xml:space="preserve"> </w:t>
            </w:r>
            <w:r w:rsidRPr="008D6E8C">
              <w:rPr>
                <w:rFonts w:ascii="Arial" w:hAnsi="Arial" w:cs="Arial"/>
                <w:spacing w:val="1"/>
              </w:rPr>
              <w:t>o</w:t>
            </w:r>
            <w:r w:rsidRPr="008D6E8C">
              <w:rPr>
                <w:rFonts w:ascii="Arial" w:hAnsi="Arial" w:cs="Arial"/>
              </w:rPr>
              <w:t>n</w:t>
            </w:r>
            <w:r w:rsidRPr="008D6E8C">
              <w:rPr>
                <w:rFonts w:ascii="Arial" w:hAnsi="Arial" w:cs="Arial"/>
                <w:spacing w:val="-3"/>
              </w:rPr>
              <w:t xml:space="preserve"> </w:t>
            </w:r>
            <w:r w:rsidRPr="008D6E8C">
              <w:rPr>
                <w:rFonts w:ascii="Arial" w:hAnsi="Arial" w:cs="Arial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-1"/>
              </w:rPr>
              <w:t xml:space="preserve"> s</w:t>
            </w:r>
            <w:r w:rsidRPr="008D6E8C">
              <w:rPr>
                <w:rFonts w:ascii="Arial" w:hAnsi="Arial" w:cs="Arial"/>
                <w:spacing w:val="2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u</w:t>
            </w:r>
            <w:r w:rsidRPr="008D6E8C">
              <w:rPr>
                <w:rFonts w:ascii="Arial" w:hAnsi="Arial" w:cs="Arial"/>
                <w:spacing w:val="3"/>
              </w:rPr>
              <w:t>d</w:t>
            </w:r>
            <w:r w:rsidRPr="008D6E8C">
              <w:rPr>
                <w:rFonts w:ascii="Arial" w:hAnsi="Arial" w:cs="Arial"/>
                <w:spacing w:val="-4"/>
              </w:rPr>
              <w:t>y</w:t>
            </w:r>
            <w:r w:rsidRPr="008D6E8C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CB68DA">
            <w:pPr>
              <w:spacing w:before="2" w:line="220" w:lineRule="exact"/>
              <w:ind w:left="102" w:right="77"/>
              <w:rPr>
                <w:rFonts w:ascii="Arial" w:hAnsi="Arial" w:cs="Arial"/>
              </w:rPr>
            </w:pPr>
            <w:r w:rsidRPr="008D6E8C">
              <w:rPr>
                <w:rFonts w:ascii="Arial" w:hAnsi="Arial" w:cs="Arial"/>
                <w:spacing w:val="1"/>
              </w:rPr>
              <w:t>I’</w:t>
            </w:r>
            <w:r w:rsidRPr="008D6E8C">
              <w:rPr>
                <w:rFonts w:ascii="Arial" w:hAnsi="Arial" w:cs="Arial"/>
              </w:rPr>
              <w:t>m</w:t>
            </w:r>
            <w:r w:rsidRPr="008D6E8C">
              <w:rPr>
                <w:rFonts w:ascii="Arial" w:hAnsi="Arial" w:cs="Arial"/>
                <w:spacing w:val="46"/>
              </w:rPr>
              <w:t xml:space="preserve"> </w:t>
            </w:r>
            <w:r w:rsidRPr="008D6E8C">
              <w:rPr>
                <w:rFonts w:ascii="Arial" w:hAnsi="Arial" w:cs="Arial"/>
                <w:spacing w:val="1"/>
              </w:rPr>
              <w:t>p</w:t>
            </w:r>
            <w:r w:rsidRPr="008D6E8C">
              <w:rPr>
                <w:rFonts w:ascii="Arial" w:hAnsi="Arial" w:cs="Arial"/>
              </w:rPr>
              <w:t>leased</w:t>
            </w:r>
            <w:r w:rsidRPr="008D6E8C">
              <w:rPr>
                <w:rFonts w:ascii="Arial" w:hAnsi="Arial" w:cs="Arial"/>
                <w:spacing w:val="48"/>
              </w:rPr>
              <w:t xml:space="preserve"> </w:t>
            </w:r>
            <w:proofErr w:type="gramStart"/>
            <w:r w:rsidRPr="008D6E8C">
              <w:rPr>
                <w:rFonts w:ascii="Arial" w:hAnsi="Arial" w:cs="Arial"/>
              </w:rPr>
              <w:t xml:space="preserve">to </w:t>
            </w:r>
            <w:r w:rsidRPr="008D6E8C">
              <w:rPr>
                <w:rFonts w:ascii="Arial" w:hAnsi="Arial" w:cs="Arial"/>
                <w:spacing w:val="2"/>
              </w:rPr>
              <w:t xml:space="preserve"> 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1"/>
              </w:rPr>
              <w:t>a</w:t>
            </w:r>
            <w:r w:rsidRPr="008D6E8C">
              <w:rPr>
                <w:rFonts w:ascii="Arial" w:hAnsi="Arial" w:cs="Arial"/>
              </w:rPr>
              <w:t>r</w:t>
            </w:r>
            <w:proofErr w:type="gramEnd"/>
            <w:r w:rsidRPr="008D6E8C">
              <w:rPr>
                <w:rFonts w:ascii="Arial" w:hAnsi="Arial" w:cs="Arial"/>
              </w:rPr>
              <w:t xml:space="preserve"> </w:t>
            </w:r>
            <w:r w:rsidRPr="008D6E8C">
              <w:rPr>
                <w:rFonts w:ascii="Arial" w:hAnsi="Arial" w:cs="Arial"/>
                <w:spacing w:val="1"/>
              </w:rPr>
              <w:t xml:space="preserve"> </w:t>
            </w:r>
            <w:r w:rsidRPr="008D6E8C">
              <w:rPr>
                <w:rFonts w:ascii="Arial" w:hAnsi="Arial" w:cs="Arial"/>
                <w:spacing w:val="2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at</w:t>
            </w:r>
            <w:r w:rsidRPr="008D6E8C">
              <w:rPr>
                <w:rFonts w:ascii="Arial" w:hAnsi="Arial" w:cs="Arial"/>
                <w:spacing w:val="50"/>
              </w:rPr>
              <w:t xml:space="preserve"> </w:t>
            </w:r>
            <w:r w:rsidRPr="008D6E8C">
              <w:rPr>
                <w:rFonts w:ascii="Arial" w:hAnsi="Arial" w:cs="Arial"/>
                <w:spacing w:val="2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 xml:space="preserve">e </w:t>
            </w:r>
            <w:r w:rsidRPr="008D6E8C">
              <w:rPr>
                <w:rFonts w:ascii="Arial" w:hAnsi="Arial" w:cs="Arial"/>
                <w:spacing w:val="4"/>
              </w:rPr>
              <w:t xml:space="preserve"> </w:t>
            </w:r>
            <w:r w:rsidRPr="008D6E8C">
              <w:rPr>
                <w:rFonts w:ascii="Arial" w:hAnsi="Arial" w:cs="Arial"/>
                <w:spacing w:val="1"/>
              </w:rPr>
              <w:t>r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-1"/>
              </w:rPr>
              <w:t>f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1"/>
              </w:rPr>
              <w:t>r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c</w:t>
            </w:r>
            <w:r w:rsidRPr="008D6E8C">
              <w:rPr>
                <w:rFonts w:ascii="Arial" w:hAnsi="Arial" w:cs="Arial"/>
                <w:spacing w:val="1"/>
              </w:rPr>
              <w:t>e</w:t>
            </w:r>
            <w:r w:rsidRPr="008D6E8C">
              <w:rPr>
                <w:rFonts w:ascii="Arial" w:hAnsi="Arial" w:cs="Arial"/>
              </w:rPr>
              <w:t>s</w:t>
            </w:r>
            <w:r w:rsidRPr="008D6E8C">
              <w:rPr>
                <w:rFonts w:ascii="Arial" w:hAnsi="Arial" w:cs="Arial"/>
                <w:spacing w:val="47"/>
              </w:rPr>
              <w:t xml:space="preserve"> </w:t>
            </w:r>
            <w:r w:rsidRPr="008D6E8C">
              <w:rPr>
                <w:rFonts w:ascii="Arial" w:hAnsi="Arial" w:cs="Arial"/>
                <w:spacing w:val="-2"/>
              </w:rPr>
              <w:t>w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1"/>
              </w:rPr>
              <w:t>r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49"/>
              </w:rPr>
              <w:t xml:space="preserve"> 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1"/>
              </w:rPr>
              <w:t>ppropr</w:t>
            </w:r>
            <w:r w:rsidRPr="008D6E8C">
              <w:rPr>
                <w:rFonts w:ascii="Arial" w:hAnsi="Arial" w:cs="Arial"/>
              </w:rPr>
              <w:t>iate</w:t>
            </w:r>
            <w:r w:rsidRPr="008D6E8C">
              <w:rPr>
                <w:rFonts w:ascii="Arial" w:hAnsi="Arial" w:cs="Arial"/>
                <w:spacing w:val="42"/>
              </w:rPr>
              <w:t xml:space="preserve"> 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 xml:space="preserve">d </w:t>
            </w:r>
            <w:r w:rsidRPr="008D6E8C">
              <w:rPr>
                <w:rFonts w:ascii="Arial" w:hAnsi="Arial" w:cs="Arial"/>
                <w:spacing w:val="1"/>
              </w:rPr>
              <w:t xml:space="preserve"> 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1"/>
              </w:rPr>
              <w:t>f</w:t>
            </w:r>
            <w:r w:rsidRPr="008D6E8C">
              <w:rPr>
                <w:rFonts w:ascii="Arial" w:hAnsi="Arial" w:cs="Arial"/>
                <w:spacing w:val="-2"/>
              </w:rPr>
              <w:t>f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1"/>
              </w:rPr>
              <w:t>c</w:t>
            </w:r>
            <w:r w:rsidRPr="008D6E8C">
              <w:rPr>
                <w:rFonts w:ascii="Arial" w:hAnsi="Arial" w:cs="Arial"/>
              </w:rPr>
              <w:t>t</w:t>
            </w:r>
            <w:r w:rsidRPr="008D6E8C">
              <w:rPr>
                <w:rFonts w:ascii="Arial" w:hAnsi="Arial" w:cs="Arial"/>
                <w:spacing w:val="2"/>
              </w:rPr>
              <w:t>i</w:t>
            </w:r>
            <w:r w:rsidRPr="008D6E8C">
              <w:rPr>
                <w:rFonts w:ascii="Arial" w:hAnsi="Arial" w:cs="Arial"/>
                <w:spacing w:val="-1"/>
              </w:rPr>
              <w:t>v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2"/>
              </w:rPr>
              <w:t>l</w:t>
            </w:r>
            <w:r w:rsidRPr="008D6E8C">
              <w:rPr>
                <w:rFonts w:ascii="Arial" w:hAnsi="Arial" w:cs="Arial"/>
              </w:rPr>
              <w:t xml:space="preserve">y </w:t>
            </w:r>
            <w:r w:rsidRPr="008D6E8C">
              <w:rPr>
                <w:rFonts w:ascii="Arial" w:hAnsi="Arial" w:cs="Arial"/>
                <w:spacing w:val="-1"/>
              </w:rPr>
              <w:t>su</w:t>
            </w:r>
            <w:r w:rsidRPr="008D6E8C">
              <w:rPr>
                <w:rFonts w:ascii="Arial" w:hAnsi="Arial" w:cs="Arial"/>
                <w:spacing w:val="1"/>
              </w:rPr>
              <w:t>ppor</w:t>
            </w:r>
            <w:r w:rsidRPr="008D6E8C">
              <w:rPr>
                <w:rFonts w:ascii="Arial" w:hAnsi="Arial" w:cs="Arial"/>
              </w:rPr>
              <w:t>ted</w:t>
            </w:r>
            <w:r w:rsidRPr="008D6E8C">
              <w:rPr>
                <w:rFonts w:ascii="Arial" w:hAnsi="Arial" w:cs="Arial"/>
                <w:spacing w:val="-7"/>
              </w:rPr>
              <w:t xml:space="preserve"> </w:t>
            </w:r>
            <w:r w:rsidRPr="008D6E8C">
              <w:rPr>
                <w:rFonts w:ascii="Arial" w:hAnsi="Arial" w:cs="Arial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-1"/>
              </w:rPr>
              <w:t xml:space="preserve"> s</w:t>
            </w:r>
            <w:r w:rsidRPr="008D6E8C">
              <w:rPr>
                <w:rFonts w:ascii="Arial" w:hAnsi="Arial" w:cs="Arial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u</w:t>
            </w:r>
            <w:r w:rsidRPr="008D6E8C">
              <w:rPr>
                <w:rFonts w:ascii="Arial" w:hAnsi="Arial" w:cs="Arial"/>
                <w:spacing w:val="3"/>
              </w:rPr>
              <w:t>d</w:t>
            </w:r>
            <w:r w:rsidRPr="008D6E8C">
              <w:rPr>
                <w:rFonts w:ascii="Arial" w:hAnsi="Arial" w:cs="Arial"/>
                <w:spacing w:val="-1"/>
              </w:rPr>
              <w:t>y</w:t>
            </w:r>
            <w:r w:rsidRPr="008D6E8C">
              <w:rPr>
                <w:rFonts w:ascii="Arial" w:hAnsi="Arial" w:cs="Arial"/>
                <w:spacing w:val="1"/>
              </w:rPr>
              <w:t>’</w:t>
            </w:r>
            <w:r w:rsidRPr="008D6E8C">
              <w:rPr>
                <w:rFonts w:ascii="Arial" w:hAnsi="Arial" w:cs="Arial"/>
              </w:rPr>
              <w:t>s</w:t>
            </w:r>
            <w:r w:rsidRPr="008D6E8C">
              <w:rPr>
                <w:rFonts w:ascii="Arial" w:hAnsi="Arial" w:cs="Arial"/>
                <w:spacing w:val="-6"/>
              </w:rPr>
              <w:t xml:space="preserve"> 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1"/>
              </w:rPr>
              <w:t>rgu</w:t>
            </w:r>
            <w:r w:rsidRPr="008D6E8C">
              <w:rPr>
                <w:rFonts w:ascii="Arial" w:hAnsi="Arial" w:cs="Arial"/>
                <w:spacing w:val="-1"/>
              </w:rPr>
              <w:t>m</w:t>
            </w:r>
            <w:r w:rsidRPr="008D6E8C">
              <w:rPr>
                <w:rFonts w:ascii="Arial" w:hAnsi="Arial" w:cs="Arial"/>
                <w:spacing w:val="3"/>
              </w:rPr>
              <w:t>e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s</w:t>
            </w:r>
            <w:r w:rsidRPr="008D6E8C">
              <w:rPr>
                <w:rFonts w:ascii="Arial" w:hAnsi="Arial" w:cs="Arial"/>
              </w:rPr>
              <w:t>.</w:t>
            </w:r>
          </w:p>
        </w:tc>
      </w:tr>
      <w:tr w:rsidR="00B31784" w:rsidRPr="008D6E8C">
        <w:trPr>
          <w:trHeight w:hRule="exact" w:val="701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CB68DA">
            <w:pPr>
              <w:spacing w:before="2" w:line="220" w:lineRule="exact"/>
              <w:ind w:left="460" w:right="364"/>
              <w:rPr>
                <w:rFonts w:ascii="Arial" w:hAnsi="Arial" w:cs="Arial"/>
              </w:rPr>
            </w:pPr>
            <w:r w:rsidRPr="008D6E8C">
              <w:rPr>
                <w:rFonts w:ascii="Arial" w:hAnsi="Arial" w:cs="Arial"/>
                <w:b/>
                <w:spacing w:val="-1"/>
              </w:rPr>
              <w:t>I</w:t>
            </w:r>
            <w:r w:rsidRPr="008D6E8C">
              <w:rPr>
                <w:rFonts w:ascii="Arial" w:hAnsi="Arial" w:cs="Arial"/>
                <w:b/>
              </w:rPr>
              <w:t>s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he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l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n</w:t>
            </w:r>
            <w:r w:rsidRPr="008D6E8C">
              <w:rPr>
                <w:rFonts w:ascii="Arial" w:hAnsi="Arial" w:cs="Arial"/>
                <w:b/>
                <w:spacing w:val="1"/>
              </w:rPr>
              <w:t>g</w:t>
            </w:r>
            <w:r w:rsidRPr="008D6E8C">
              <w:rPr>
                <w:rFonts w:ascii="Arial" w:hAnsi="Arial" w:cs="Arial"/>
                <w:b/>
              </w:rPr>
              <w:t>u</w:t>
            </w:r>
            <w:r w:rsidRPr="008D6E8C">
              <w:rPr>
                <w:rFonts w:ascii="Arial" w:hAnsi="Arial" w:cs="Arial"/>
                <w:b/>
                <w:spacing w:val="1"/>
              </w:rPr>
              <w:t>ag</w:t>
            </w:r>
            <w:r w:rsidRPr="008D6E8C">
              <w:rPr>
                <w:rFonts w:ascii="Arial" w:hAnsi="Arial" w:cs="Arial"/>
                <w:b/>
              </w:rPr>
              <w:t>e/</w:t>
            </w:r>
            <w:r w:rsidRPr="008D6E8C">
              <w:rPr>
                <w:rFonts w:ascii="Arial" w:hAnsi="Arial" w:cs="Arial"/>
                <w:b/>
                <w:spacing w:val="-1"/>
              </w:rPr>
              <w:t>E</w:t>
            </w:r>
            <w:r w:rsidRPr="008D6E8C">
              <w:rPr>
                <w:rFonts w:ascii="Arial" w:hAnsi="Arial" w:cs="Arial"/>
                <w:b/>
              </w:rPr>
              <w:t>n</w:t>
            </w:r>
            <w:r w:rsidRPr="008D6E8C">
              <w:rPr>
                <w:rFonts w:ascii="Arial" w:hAnsi="Arial" w:cs="Arial"/>
                <w:b/>
                <w:spacing w:val="1"/>
              </w:rPr>
              <w:t>g</w:t>
            </w:r>
            <w:r w:rsidRPr="008D6E8C">
              <w:rPr>
                <w:rFonts w:ascii="Arial" w:hAnsi="Arial" w:cs="Arial"/>
                <w:b/>
              </w:rPr>
              <w:t>l</w:t>
            </w:r>
            <w:r w:rsidRPr="008D6E8C">
              <w:rPr>
                <w:rFonts w:ascii="Arial" w:hAnsi="Arial" w:cs="Arial"/>
                <w:b/>
                <w:spacing w:val="2"/>
              </w:rPr>
              <w:t>i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</w:rPr>
              <w:t>h</w:t>
            </w:r>
            <w:r w:rsidRPr="008D6E8C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2"/>
              </w:rPr>
              <w:t>q</w:t>
            </w:r>
            <w:r w:rsidRPr="008D6E8C">
              <w:rPr>
                <w:rFonts w:ascii="Arial" w:hAnsi="Arial" w:cs="Arial"/>
                <w:b/>
              </w:rPr>
              <w:t>u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lity</w:t>
            </w:r>
            <w:r w:rsidRPr="008D6E8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f</w:t>
            </w:r>
            <w:r w:rsidRPr="008D6E8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he</w:t>
            </w:r>
            <w:r w:rsidRPr="008D6E8C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r</w:t>
            </w:r>
            <w:r w:rsidRPr="008D6E8C">
              <w:rPr>
                <w:rFonts w:ascii="Arial" w:hAnsi="Arial" w:cs="Arial"/>
                <w:b/>
                <w:spacing w:val="1"/>
              </w:rPr>
              <w:t>t</w:t>
            </w:r>
            <w:r w:rsidRPr="008D6E8C">
              <w:rPr>
                <w:rFonts w:ascii="Arial" w:hAnsi="Arial" w:cs="Arial"/>
                <w:b/>
              </w:rPr>
              <w:t>icle</w:t>
            </w:r>
            <w:r w:rsidRPr="008D6E8C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</w:rPr>
              <w:t>uit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 xml:space="preserve">ble </w:t>
            </w:r>
            <w:r w:rsidRPr="008D6E8C">
              <w:rPr>
                <w:rFonts w:ascii="Arial" w:hAnsi="Arial" w:cs="Arial"/>
                <w:b/>
                <w:spacing w:val="1"/>
              </w:rPr>
              <w:t>fo</w:t>
            </w:r>
            <w:r w:rsidRPr="008D6E8C">
              <w:rPr>
                <w:rFonts w:ascii="Arial" w:hAnsi="Arial" w:cs="Arial"/>
                <w:b/>
              </w:rPr>
              <w:t>r</w:t>
            </w:r>
            <w:r w:rsidRPr="008D6E8C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</w:rPr>
              <w:t>ch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l</w:t>
            </w:r>
            <w:r w:rsidRPr="008D6E8C">
              <w:rPr>
                <w:rFonts w:ascii="Arial" w:hAnsi="Arial" w:cs="Arial"/>
                <w:b/>
                <w:spacing w:val="1"/>
              </w:rPr>
              <w:t>a</w:t>
            </w:r>
            <w:r w:rsidRPr="008D6E8C">
              <w:rPr>
                <w:rFonts w:ascii="Arial" w:hAnsi="Arial" w:cs="Arial"/>
                <w:b/>
              </w:rPr>
              <w:t>rly</w:t>
            </w:r>
            <w:r w:rsidRPr="008D6E8C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8D6E8C">
              <w:rPr>
                <w:rFonts w:ascii="Arial" w:hAnsi="Arial" w:cs="Arial"/>
                <w:b/>
              </w:rPr>
              <w:t>c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m</w:t>
            </w:r>
            <w:r w:rsidRPr="008D6E8C">
              <w:rPr>
                <w:rFonts w:ascii="Arial" w:hAnsi="Arial" w:cs="Arial"/>
                <w:b/>
                <w:spacing w:val="-3"/>
              </w:rPr>
              <w:t>m</w:t>
            </w:r>
            <w:r w:rsidRPr="008D6E8C">
              <w:rPr>
                <w:rFonts w:ascii="Arial" w:hAnsi="Arial" w:cs="Arial"/>
                <w:b/>
              </w:rPr>
              <w:t>u</w:t>
            </w:r>
            <w:r w:rsidRPr="008D6E8C">
              <w:rPr>
                <w:rFonts w:ascii="Arial" w:hAnsi="Arial" w:cs="Arial"/>
                <w:b/>
                <w:spacing w:val="1"/>
              </w:rPr>
              <w:t>n</w:t>
            </w:r>
            <w:r w:rsidRPr="008D6E8C">
              <w:rPr>
                <w:rFonts w:ascii="Arial" w:hAnsi="Arial" w:cs="Arial"/>
                <w:b/>
              </w:rPr>
              <w:t>ic</w:t>
            </w:r>
            <w:r w:rsidRPr="008D6E8C">
              <w:rPr>
                <w:rFonts w:ascii="Arial" w:hAnsi="Arial" w:cs="Arial"/>
                <w:b/>
                <w:spacing w:val="1"/>
              </w:rPr>
              <w:t>at</w:t>
            </w:r>
            <w:r w:rsidRPr="008D6E8C">
              <w:rPr>
                <w:rFonts w:ascii="Arial" w:hAnsi="Arial" w:cs="Arial"/>
                <w:b/>
              </w:rPr>
              <w:t>i</w:t>
            </w:r>
            <w:r w:rsidRPr="008D6E8C">
              <w:rPr>
                <w:rFonts w:ascii="Arial" w:hAnsi="Arial" w:cs="Arial"/>
                <w:b/>
                <w:spacing w:val="1"/>
              </w:rPr>
              <w:t>o</w:t>
            </w:r>
            <w:r w:rsidRPr="008D6E8C">
              <w:rPr>
                <w:rFonts w:ascii="Arial" w:hAnsi="Arial" w:cs="Arial"/>
                <w:b/>
              </w:rPr>
              <w:t>n</w:t>
            </w:r>
            <w:r w:rsidRPr="008D6E8C">
              <w:rPr>
                <w:rFonts w:ascii="Arial" w:hAnsi="Arial" w:cs="Arial"/>
                <w:b/>
                <w:spacing w:val="-1"/>
              </w:rPr>
              <w:t>s</w:t>
            </w:r>
            <w:r w:rsidRPr="008D6E8C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CB68DA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8D6E8C">
              <w:rPr>
                <w:rFonts w:ascii="Arial" w:hAnsi="Arial" w:cs="Arial"/>
              </w:rPr>
              <w:t>Yes,</w:t>
            </w:r>
            <w:r w:rsidRPr="008D6E8C">
              <w:rPr>
                <w:rFonts w:ascii="Arial" w:hAnsi="Arial" w:cs="Arial"/>
                <w:spacing w:val="-4"/>
              </w:rPr>
              <w:t xml:space="preserve"> </w:t>
            </w:r>
            <w:r w:rsidRPr="008D6E8C">
              <w:rPr>
                <w:rFonts w:ascii="Arial" w:hAnsi="Arial" w:cs="Arial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1"/>
              </w:rPr>
              <w:t xml:space="preserve"> </w:t>
            </w:r>
            <w:r w:rsidRPr="008D6E8C">
              <w:rPr>
                <w:rFonts w:ascii="Arial" w:hAnsi="Arial" w:cs="Arial"/>
                <w:spacing w:val="-2"/>
              </w:rPr>
              <w:t>w</w:t>
            </w:r>
            <w:r w:rsidRPr="008D6E8C">
              <w:rPr>
                <w:rFonts w:ascii="Arial" w:hAnsi="Arial" w:cs="Arial"/>
                <w:spacing w:val="1"/>
              </w:rPr>
              <w:t>ord</w:t>
            </w:r>
            <w:r w:rsidRPr="008D6E8C">
              <w:rPr>
                <w:rFonts w:ascii="Arial" w:hAnsi="Arial" w:cs="Arial"/>
              </w:rPr>
              <w:t>s</w:t>
            </w:r>
            <w:r w:rsidRPr="008D6E8C">
              <w:rPr>
                <w:rFonts w:ascii="Arial" w:hAnsi="Arial" w:cs="Arial"/>
                <w:spacing w:val="-5"/>
              </w:rPr>
              <w:t xml:space="preserve"> 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1"/>
              </w:rPr>
              <w:t>r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-1"/>
              </w:rPr>
              <w:t xml:space="preserve"> </w:t>
            </w:r>
            <w:r w:rsidRPr="008D6E8C">
              <w:rPr>
                <w:rFonts w:ascii="Arial" w:hAnsi="Arial" w:cs="Arial"/>
              </w:rPr>
              <w:t>cle</w:t>
            </w:r>
            <w:r w:rsidRPr="008D6E8C">
              <w:rPr>
                <w:rFonts w:ascii="Arial" w:hAnsi="Arial" w:cs="Arial"/>
                <w:spacing w:val="1"/>
              </w:rPr>
              <w:t>ar</w:t>
            </w:r>
            <w:r w:rsidRPr="008D6E8C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CB68DA">
            <w:pPr>
              <w:spacing w:before="2" w:line="220" w:lineRule="exact"/>
              <w:ind w:left="102" w:right="75"/>
              <w:rPr>
                <w:rFonts w:ascii="Arial" w:hAnsi="Arial" w:cs="Arial"/>
              </w:rPr>
            </w:pPr>
            <w:r w:rsidRPr="008D6E8C">
              <w:rPr>
                <w:rFonts w:ascii="Arial" w:hAnsi="Arial" w:cs="Arial"/>
              </w:rPr>
              <w:t>I</w:t>
            </w:r>
            <w:r w:rsidRPr="008D6E8C">
              <w:rPr>
                <w:rFonts w:ascii="Arial" w:hAnsi="Arial" w:cs="Arial"/>
                <w:spacing w:val="2"/>
              </w:rPr>
              <w:t xml:space="preserve"> </w:t>
            </w:r>
            <w:r w:rsidRPr="008D6E8C">
              <w:rPr>
                <w:rFonts w:ascii="Arial" w:hAnsi="Arial" w:cs="Arial"/>
              </w:rPr>
              <w:t xml:space="preserve">am 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1"/>
              </w:rPr>
              <w:t>p</w:t>
            </w:r>
            <w:r w:rsidRPr="008D6E8C">
              <w:rPr>
                <w:rFonts w:ascii="Arial" w:hAnsi="Arial" w:cs="Arial"/>
                <w:spacing w:val="3"/>
              </w:rPr>
              <w:t>p</w:t>
            </w:r>
            <w:r w:rsidRPr="008D6E8C">
              <w:rPr>
                <w:rFonts w:ascii="Arial" w:hAnsi="Arial" w:cs="Arial"/>
              </w:rPr>
              <w:t>y</w:t>
            </w:r>
            <w:r w:rsidRPr="008D6E8C">
              <w:rPr>
                <w:rFonts w:ascii="Arial" w:hAnsi="Arial" w:cs="Arial"/>
                <w:spacing w:val="-6"/>
              </w:rPr>
              <w:t xml:space="preserve"> </w:t>
            </w:r>
            <w:r w:rsidRPr="008D6E8C">
              <w:rPr>
                <w:rFonts w:ascii="Arial" w:hAnsi="Arial" w:cs="Arial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 xml:space="preserve">at </w:t>
            </w:r>
            <w:r w:rsidRPr="008D6E8C">
              <w:rPr>
                <w:rFonts w:ascii="Arial" w:hAnsi="Arial" w:cs="Arial"/>
                <w:spacing w:val="2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1"/>
              </w:rPr>
              <w:t xml:space="preserve"> 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1"/>
              </w:rPr>
              <w:t>r</w:t>
            </w:r>
            <w:r w:rsidRPr="008D6E8C">
              <w:rPr>
                <w:rFonts w:ascii="Arial" w:hAnsi="Arial" w:cs="Arial"/>
              </w:rPr>
              <w:t>ticle</w:t>
            </w:r>
            <w:r w:rsidRPr="008D6E8C">
              <w:rPr>
                <w:rFonts w:ascii="Arial" w:hAnsi="Arial" w:cs="Arial"/>
                <w:spacing w:val="-2"/>
              </w:rPr>
              <w:t xml:space="preserve"> </w:t>
            </w:r>
            <w:r w:rsidRPr="008D6E8C">
              <w:rPr>
                <w:rFonts w:ascii="Arial" w:hAnsi="Arial" w:cs="Arial"/>
              </w:rPr>
              <w:t>is</w:t>
            </w:r>
            <w:r w:rsidRPr="008D6E8C">
              <w:rPr>
                <w:rFonts w:ascii="Arial" w:hAnsi="Arial" w:cs="Arial"/>
                <w:spacing w:val="3"/>
              </w:rPr>
              <w:t xml:space="preserve"> </w:t>
            </w:r>
            <w:r w:rsidRPr="008D6E8C">
              <w:rPr>
                <w:rFonts w:ascii="Arial" w:hAnsi="Arial" w:cs="Arial"/>
                <w:spacing w:val="-2"/>
              </w:rPr>
              <w:t>w</w:t>
            </w:r>
            <w:r w:rsidRPr="008D6E8C">
              <w:rPr>
                <w:rFonts w:ascii="Arial" w:hAnsi="Arial" w:cs="Arial"/>
                <w:spacing w:val="1"/>
              </w:rPr>
              <w:t>r</w:t>
            </w:r>
            <w:r w:rsidRPr="008D6E8C">
              <w:rPr>
                <w:rFonts w:ascii="Arial" w:hAnsi="Arial" w:cs="Arial"/>
              </w:rPr>
              <w:t>itt</w:t>
            </w:r>
            <w:r w:rsidRPr="008D6E8C">
              <w:rPr>
                <w:rFonts w:ascii="Arial" w:hAnsi="Arial" w:cs="Arial"/>
                <w:spacing w:val="2"/>
              </w:rPr>
              <w:t>e</w:t>
            </w:r>
            <w:r w:rsidRPr="008D6E8C">
              <w:rPr>
                <w:rFonts w:ascii="Arial" w:hAnsi="Arial" w:cs="Arial"/>
              </w:rPr>
              <w:t>n</w:t>
            </w:r>
            <w:r w:rsidRPr="008D6E8C">
              <w:rPr>
                <w:rFonts w:ascii="Arial" w:hAnsi="Arial" w:cs="Arial"/>
                <w:spacing w:val="-5"/>
              </w:rPr>
              <w:t xml:space="preserve"> </w:t>
            </w:r>
            <w:r w:rsidRPr="008D6E8C">
              <w:rPr>
                <w:rFonts w:ascii="Arial" w:hAnsi="Arial" w:cs="Arial"/>
                <w:spacing w:val="2"/>
              </w:rPr>
              <w:t>i</w:t>
            </w:r>
            <w:r w:rsidRPr="008D6E8C">
              <w:rPr>
                <w:rFonts w:ascii="Arial" w:hAnsi="Arial" w:cs="Arial"/>
              </w:rPr>
              <w:t>n</w:t>
            </w:r>
            <w:r w:rsidRPr="008D6E8C">
              <w:rPr>
                <w:rFonts w:ascii="Arial" w:hAnsi="Arial" w:cs="Arial"/>
                <w:spacing w:val="-1"/>
              </w:rPr>
              <w:t xml:space="preserve"> </w:t>
            </w:r>
            <w:r w:rsidRPr="008D6E8C">
              <w:rPr>
                <w:rFonts w:ascii="Arial" w:hAnsi="Arial" w:cs="Arial"/>
              </w:rPr>
              <w:t>la</w:t>
            </w:r>
            <w:r w:rsidRPr="008D6E8C">
              <w:rPr>
                <w:rFonts w:ascii="Arial" w:hAnsi="Arial" w:cs="Arial"/>
                <w:spacing w:val="1"/>
              </w:rPr>
              <w:t>n</w:t>
            </w:r>
            <w:r w:rsidRPr="008D6E8C">
              <w:rPr>
                <w:rFonts w:ascii="Arial" w:hAnsi="Arial" w:cs="Arial"/>
                <w:spacing w:val="-1"/>
              </w:rPr>
              <w:t>gu</w:t>
            </w:r>
            <w:r w:rsidRPr="008D6E8C">
              <w:rPr>
                <w:rFonts w:ascii="Arial" w:hAnsi="Arial" w:cs="Arial"/>
                <w:spacing w:val="3"/>
              </w:rPr>
              <w:t>a</w:t>
            </w:r>
            <w:r w:rsidRPr="008D6E8C">
              <w:rPr>
                <w:rFonts w:ascii="Arial" w:hAnsi="Arial" w:cs="Arial"/>
                <w:spacing w:val="-1"/>
              </w:rPr>
              <w:t>g</w:t>
            </w:r>
            <w:r w:rsidRPr="008D6E8C">
              <w:rPr>
                <w:rFonts w:ascii="Arial" w:hAnsi="Arial" w:cs="Arial"/>
              </w:rPr>
              <w:t>e</w:t>
            </w:r>
            <w:r w:rsidRPr="008D6E8C">
              <w:rPr>
                <w:rFonts w:ascii="Arial" w:hAnsi="Arial" w:cs="Arial"/>
                <w:spacing w:val="-4"/>
              </w:rPr>
              <w:t xml:space="preserve"> 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d</w:t>
            </w:r>
            <w:r w:rsidRPr="008D6E8C">
              <w:rPr>
                <w:rFonts w:ascii="Arial" w:hAnsi="Arial" w:cs="Arial"/>
                <w:spacing w:val="1"/>
              </w:rPr>
              <w:t xml:space="preserve"> </w:t>
            </w:r>
            <w:r w:rsidRPr="008D6E8C">
              <w:rPr>
                <w:rFonts w:ascii="Arial" w:hAnsi="Arial" w:cs="Arial"/>
              </w:rPr>
              <w:t>cla</w:t>
            </w:r>
            <w:r w:rsidRPr="008D6E8C">
              <w:rPr>
                <w:rFonts w:ascii="Arial" w:hAnsi="Arial" w:cs="Arial"/>
                <w:spacing w:val="1"/>
              </w:rPr>
              <w:t>r</w:t>
            </w:r>
            <w:r w:rsidRPr="008D6E8C">
              <w:rPr>
                <w:rFonts w:ascii="Arial" w:hAnsi="Arial" w:cs="Arial"/>
              </w:rPr>
              <w:t>i</w:t>
            </w:r>
            <w:r w:rsidRPr="008D6E8C">
              <w:rPr>
                <w:rFonts w:ascii="Arial" w:hAnsi="Arial" w:cs="Arial"/>
                <w:spacing w:val="2"/>
              </w:rPr>
              <w:t>t</w:t>
            </w:r>
            <w:r w:rsidRPr="008D6E8C">
              <w:rPr>
                <w:rFonts w:ascii="Arial" w:hAnsi="Arial" w:cs="Arial"/>
              </w:rPr>
              <w:t>y</w:t>
            </w:r>
            <w:r w:rsidRPr="008D6E8C">
              <w:rPr>
                <w:rFonts w:ascii="Arial" w:hAnsi="Arial" w:cs="Arial"/>
                <w:spacing w:val="-1"/>
              </w:rPr>
              <w:t xml:space="preserve"> </w:t>
            </w:r>
            <w:r w:rsidRPr="008D6E8C">
              <w:rPr>
                <w:rFonts w:ascii="Arial" w:hAnsi="Arial" w:cs="Arial"/>
              </w:rPr>
              <w:t>t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</w:rPr>
              <w:t>at is</w:t>
            </w:r>
            <w:r w:rsidRPr="008D6E8C">
              <w:rPr>
                <w:rFonts w:ascii="Arial" w:hAnsi="Arial" w:cs="Arial"/>
                <w:spacing w:val="1"/>
              </w:rPr>
              <w:t xml:space="preserve"> </w:t>
            </w:r>
            <w:r w:rsidRPr="008D6E8C">
              <w:rPr>
                <w:rFonts w:ascii="Arial" w:hAnsi="Arial" w:cs="Arial"/>
              </w:rPr>
              <w:t>a</w:t>
            </w:r>
            <w:r w:rsidRPr="008D6E8C">
              <w:rPr>
                <w:rFonts w:ascii="Arial" w:hAnsi="Arial" w:cs="Arial"/>
                <w:spacing w:val="1"/>
              </w:rPr>
              <w:t>c</w:t>
            </w:r>
            <w:r w:rsidRPr="008D6E8C">
              <w:rPr>
                <w:rFonts w:ascii="Arial" w:hAnsi="Arial" w:cs="Arial"/>
              </w:rPr>
              <w:t>c</w:t>
            </w:r>
            <w:r w:rsidRPr="008D6E8C">
              <w:rPr>
                <w:rFonts w:ascii="Arial" w:hAnsi="Arial" w:cs="Arial"/>
                <w:spacing w:val="1"/>
              </w:rPr>
              <w:t>ep</w:t>
            </w:r>
            <w:r w:rsidRPr="008D6E8C">
              <w:rPr>
                <w:rFonts w:ascii="Arial" w:hAnsi="Arial" w:cs="Arial"/>
              </w:rPr>
              <w:t>ta</w:t>
            </w:r>
            <w:r w:rsidRPr="008D6E8C">
              <w:rPr>
                <w:rFonts w:ascii="Arial" w:hAnsi="Arial" w:cs="Arial"/>
                <w:spacing w:val="1"/>
              </w:rPr>
              <w:t>b</w:t>
            </w:r>
            <w:r w:rsidRPr="008D6E8C">
              <w:rPr>
                <w:rFonts w:ascii="Arial" w:hAnsi="Arial" w:cs="Arial"/>
              </w:rPr>
              <w:t>le in</w:t>
            </w:r>
            <w:r w:rsidRPr="008D6E8C">
              <w:rPr>
                <w:rFonts w:ascii="Arial" w:hAnsi="Arial" w:cs="Arial"/>
                <w:spacing w:val="-3"/>
              </w:rPr>
              <w:t xml:space="preserve"> </w:t>
            </w:r>
            <w:r w:rsidRPr="008D6E8C">
              <w:rPr>
                <w:rFonts w:ascii="Arial" w:hAnsi="Arial" w:cs="Arial"/>
                <w:spacing w:val="-1"/>
              </w:rPr>
              <w:t>s</w:t>
            </w:r>
            <w:r w:rsidRPr="008D6E8C">
              <w:rPr>
                <w:rFonts w:ascii="Arial" w:hAnsi="Arial" w:cs="Arial"/>
                <w:spacing w:val="3"/>
              </w:rPr>
              <w:t>c</w:t>
            </w:r>
            <w:r w:rsidRPr="008D6E8C">
              <w:rPr>
                <w:rFonts w:ascii="Arial" w:hAnsi="Arial" w:cs="Arial"/>
                <w:spacing w:val="-1"/>
              </w:rPr>
              <w:t>h</w:t>
            </w:r>
            <w:r w:rsidRPr="008D6E8C">
              <w:rPr>
                <w:rFonts w:ascii="Arial" w:hAnsi="Arial" w:cs="Arial"/>
                <w:spacing w:val="1"/>
              </w:rPr>
              <w:t>o</w:t>
            </w:r>
            <w:r w:rsidRPr="008D6E8C">
              <w:rPr>
                <w:rFonts w:ascii="Arial" w:hAnsi="Arial" w:cs="Arial"/>
              </w:rPr>
              <w:t>la</w:t>
            </w:r>
            <w:r w:rsidRPr="008D6E8C">
              <w:rPr>
                <w:rFonts w:ascii="Arial" w:hAnsi="Arial" w:cs="Arial"/>
                <w:spacing w:val="1"/>
              </w:rPr>
              <w:t>r</w:t>
            </w:r>
            <w:r w:rsidRPr="008D6E8C">
              <w:rPr>
                <w:rFonts w:ascii="Arial" w:hAnsi="Arial" w:cs="Arial"/>
                <w:spacing w:val="2"/>
              </w:rPr>
              <w:t>l</w:t>
            </w:r>
            <w:r w:rsidRPr="008D6E8C">
              <w:rPr>
                <w:rFonts w:ascii="Arial" w:hAnsi="Arial" w:cs="Arial"/>
              </w:rPr>
              <w:t>y</w:t>
            </w:r>
            <w:r w:rsidRPr="008D6E8C">
              <w:rPr>
                <w:rFonts w:ascii="Arial" w:hAnsi="Arial" w:cs="Arial"/>
                <w:spacing w:val="-10"/>
              </w:rPr>
              <w:t xml:space="preserve"> </w:t>
            </w:r>
            <w:r w:rsidRPr="008D6E8C">
              <w:rPr>
                <w:rFonts w:ascii="Arial" w:hAnsi="Arial" w:cs="Arial"/>
              </w:rPr>
              <w:t>c</w:t>
            </w:r>
            <w:r w:rsidRPr="008D6E8C">
              <w:rPr>
                <w:rFonts w:ascii="Arial" w:hAnsi="Arial" w:cs="Arial"/>
                <w:spacing w:val="4"/>
              </w:rPr>
              <w:t>o</w:t>
            </w:r>
            <w:r w:rsidRPr="008D6E8C">
              <w:rPr>
                <w:rFonts w:ascii="Arial" w:hAnsi="Arial" w:cs="Arial"/>
                <w:spacing w:val="-1"/>
              </w:rPr>
              <w:t>mm</w:t>
            </w:r>
            <w:r w:rsidRPr="008D6E8C">
              <w:rPr>
                <w:rFonts w:ascii="Arial" w:hAnsi="Arial" w:cs="Arial"/>
                <w:spacing w:val="1"/>
              </w:rPr>
              <w:t>un</w:t>
            </w:r>
            <w:r w:rsidRPr="008D6E8C">
              <w:rPr>
                <w:rFonts w:ascii="Arial" w:hAnsi="Arial" w:cs="Arial"/>
              </w:rPr>
              <w:t>icati</w:t>
            </w:r>
            <w:r w:rsidRPr="008D6E8C">
              <w:rPr>
                <w:rFonts w:ascii="Arial" w:hAnsi="Arial" w:cs="Arial"/>
                <w:spacing w:val="1"/>
              </w:rPr>
              <w:t>o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.</w:t>
            </w:r>
          </w:p>
        </w:tc>
      </w:tr>
      <w:tr w:rsidR="00B31784" w:rsidRPr="008D6E8C">
        <w:trPr>
          <w:trHeight w:hRule="exact" w:val="118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CB68DA">
            <w:pPr>
              <w:ind w:left="100"/>
              <w:rPr>
                <w:rFonts w:ascii="Arial" w:hAnsi="Arial" w:cs="Arial"/>
              </w:rPr>
            </w:pPr>
            <w:r w:rsidRPr="008D6E8C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8D6E8C">
              <w:rPr>
                <w:rFonts w:ascii="Arial" w:hAnsi="Arial" w:cs="Arial"/>
                <w:b/>
                <w:u w:val="thick" w:color="000000"/>
              </w:rPr>
              <w:t>pti</w:t>
            </w:r>
            <w:r w:rsidRPr="008D6E8C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8D6E8C">
              <w:rPr>
                <w:rFonts w:ascii="Arial" w:hAnsi="Arial" w:cs="Arial"/>
                <w:b/>
                <w:u w:val="thick" w:color="000000"/>
              </w:rPr>
              <w:t>n</w:t>
            </w:r>
            <w:r w:rsidRPr="008D6E8C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8D6E8C">
              <w:rPr>
                <w:rFonts w:ascii="Arial" w:hAnsi="Arial" w:cs="Arial"/>
                <w:b/>
                <w:u w:val="thick" w:color="000000"/>
              </w:rPr>
              <w:t>l/</w:t>
            </w:r>
            <w:r w:rsidRPr="008D6E8C">
              <w:rPr>
                <w:rFonts w:ascii="Arial" w:hAnsi="Arial" w:cs="Arial"/>
                <w:b/>
                <w:spacing w:val="-2"/>
                <w:u w:val="thick" w:color="000000"/>
              </w:rPr>
              <w:t>G</w:t>
            </w:r>
            <w:r w:rsidRPr="008D6E8C">
              <w:rPr>
                <w:rFonts w:ascii="Arial" w:hAnsi="Arial" w:cs="Arial"/>
                <w:b/>
                <w:u w:val="thick" w:color="000000"/>
              </w:rPr>
              <w:t>ene</w:t>
            </w:r>
            <w:r w:rsidRPr="008D6E8C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8D6E8C">
              <w:rPr>
                <w:rFonts w:ascii="Arial" w:hAnsi="Arial" w:cs="Arial"/>
                <w:b/>
                <w:u w:val="thick" w:color="000000"/>
              </w:rPr>
              <w:t>l</w:t>
            </w:r>
            <w:r w:rsidRPr="008D6E8C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8D6E8C">
              <w:rPr>
                <w:rFonts w:ascii="Arial" w:hAnsi="Arial" w:cs="Arial"/>
              </w:rPr>
              <w:t>c</w:t>
            </w:r>
            <w:r w:rsidRPr="008D6E8C">
              <w:rPr>
                <w:rFonts w:ascii="Arial" w:hAnsi="Arial" w:cs="Arial"/>
                <w:spacing w:val="4"/>
              </w:rPr>
              <w:t>o</w:t>
            </w:r>
            <w:r w:rsidRPr="008D6E8C">
              <w:rPr>
                <w:rFonts w:ascii="Arial" w:hAnsi="Arial" w:cs="Arial"/>
                <w:spacing w:val="-1"/>
              </w:rPr>
              <w:t>mm</w:t>
            </w:r>
            <w:r w:rsidRPr="008D6E8C">
              <w:rPr>
                <w:rFonts w:ascii="Arial" w:hAnsi="Arial" w:cs="Arial"/>
                <w:spacing w:val="3"/>
              </w:rPr>
              <w:t>e</w:t>
            </w:r>
            <w:r w:rsidRPr="008D6E8C">
              <w:rPr>
                <w:rFonts w:ascii="Arial" w:hAnsi="Arial" w:cs="Arial"/>
                <w:spacing w:val="-1"/>
              </w:rPr>
              <w:t>n</w:t>
            </w:r>
            <w:r w:rsidRPr="008D6E8C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B31784">
            <w:pPr>
              <w:rPr>
                <w:rFonts w:ascii="Arial" w:hAnsi="Arial" w:cs="Arial"/>
              </w:rPr>
            </w:pP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B31784">
            <w:pPr>
              <w:rPr>
                <w:rFonts w:ascii="Arial" w:hAnsi="Arial" w:cs="Arial"/>
              </w:rPr>
            </w:pPr>
          </w:p>
        </w:tc>
      </w:tr>
    </w:tbl>
    <w:p w:rsidR="00B31784" w:rsidRPr="008D6E8C" w:rsidRDefault="00B31784">
      <w:pPr>
        <w:rPr>
          <w:rFonts w:ascii="Arial" w:hAnsi="Arial" w:cs="Arial"/>
        </w:rPr>
        <w:sectPr w:rsidR="00B31784" w:rsidRPr="008D6E8C">
          <w:headerReference w:type="default" r:id="rId8"/>
          <w:footerReference w:type="default" r:id="rId9"/>
          <w:pgSz w:w="23820" w:h="16840" w:orient="landscape"/>
          <w:pgMar w:top="1540" w:right="1220" w:bottom="280" w:left="1220" w:header="1308" w:footer="681" w:gutter="0"/>
          <w:cols w:space="720"/>
        </w:sectPr>
      </w:pPr>
    </w:p>
    <w:p w:rsidR="00B31784" w:rsidRPr="008D6E8C" w:rsidRDefault="00B31784">
      <w:pPr>
        <w:spacing w:before="2" w:line="140" w:lineRule="exact"/>
        <w:rPr>
          <w:rFonts w:ascii="Arial" w:hAnsi="Arial" w:cs="Arial"/>
        </w:rPr>
      </w:pPr>
    </w:p>
    <w:p w:rsidR="00B31784" w:rsidRPr="008D6E8C" w:rsidRDefault="00B31784">
      <w:pPr>
        <w:spacing w:line="200" w:lineRule="exact"/>
        <w:rPr>
          <w:rFonts w:ascii="Arial" w:hAnsi="Arial" w:cs="Arial"/>
        </w:rPr>
      </w:pPr>
    </w:p>
    <w:p w:rsidR="00B31784" w:rsidRPr="008D6E8C" w:rsidRDefault="00B31784">
      <w:pPr>
        <w:spacing w:line="200" w:lineRule="exact"/>
        <w:rPr>
          <w:rFonts w:ascii="Arial" w:hAnsi="Arial" w:cs="Arial"/>
        </w:rPr>
      </w:pPr>
    </w:p>
    <w:p w:rsidR="00B31784" w:rsidRPr="008D6E8C" w:rsidRDefault="00B31784">
      <w:pPr>
        <w:spacing w:line="200" w:lineRule="exact"/>
        <w:rPr>
          <w:rFonts w:ascii="Arial" w:hAnsi="Arial" w:cs="Arial"/>
        </w:rPr>
      </w:pPr>
    </w:p>
    <w:p w:rsidR="00B31784" w:rsidRPr="008D6E8C" w:rsidRDefault="00B31784">
      <w:pPr>
        <w:spacing w:line="200" w:lineRule="exact"/>
        <w:rPr>
          <w:rFonts w:ascii="Arial" w:hAnsi="Arial" w:cs="Arial"/>
        </w:rPr>
      </w:pPr>
    </w:p>
    <w:p w:rsidR="00B31784" w:rsidRPr="008D6E8C" w:rsidRDefault="00B31784">
      <w:pPr>
        <w:spacing w:line="200" w:lineRule="exact"/>
        <w:rPr>
          <w:rFonts w:ascii="Arial" w:hAnsi="Arial" w:cs="Arial"/>
        </w:rPr>
      </w:pPr>
      <w:bookmarkStart w:id="0" w:name="_GoBack"/>
      <w:bookmarkEnd w:id="0"/>
    </w:p>
    <w:p w:rsidR="00B31784" w:rsidRPr="008D6E8C" w:rsidRDefault="00B31784">
      <w:pPr>
        <w:spacing w:line="200" w:lineRule="exact"/>
        <w:rPr>
          <w:rFonts w:ascii="Arial" w:hAnsi="Arial" w:cs="Arial"/>
        </w:rPr>
      </w:pPr>
    </w:p>
    <w:p w:rsidR="00B31784" w:rsidRPr="008D6E8C" w:rsidRDefault="00B31784">
      <w:pPr>
        <w:spacing w:line="200" w:lineRule="exact"/>
        <w:rPr>
          <w:rFonts w:ascii="Arial" w:hAnsi="Arial" w:cs="Arial"/>
        </w:rPr>
      </w:pPr>
    </w:p>
    <w:p w:rsidR="00B31784" w:rsidRPr="008D6E8C" w:rsidRDefault="00B31784">
      <w:pPr>
        <w:spacing w:line="200" w:lineRule="exact"/>
        <w:rPr>
          <w:rFonts w:ascii="Arial" w:hAnsi="Arial" w:cs="Arial"/>
        </w:rPr>
      </w:pPr>
    </w:p>
    <w:p w:rsidR="00B31784" w:rsidRPr="008D6E8C" w:rsidRDefault="00B31784">
      <w:pPr>
        <w:spacing w:before="20" w:line="280" w:lineRule="exact"/>
        <w:rPr>
          <w:rFonts w:ascii="Arial" w:hAnsi="Arial" w:cs="Arial"/>
        </w:rPr>
      </w:pPr>
    </w:p>
    <w:p w:rsidR="00B31784" w:rsidRPr="008D6E8C" w:rsidRDefault="00CB68DA">
      <w:pPr>
        <w:spacing w:before="34"/>
        <w:ind w:left="220"/>
        <w:rPr>
          <w:rFonts w:ascii="Arial" w:eastAsia="Arial" w:hAnsi="Arial" w:cs="Arial"/>
        </w:rPr>
      </w:pPr>
      <w:r w:rsidRPr="008D6E8C">
        <w:rPr>
          <w:rFonts w:ascii="Arial" w:hAnsi="Arial" w:cs="Arial"/>
        </w:rPr>
        <w:pict>
          <v:group id="_x0000_s1026" style="position:absolute;left:0;text-align:left;margin-left:71.4pt;margin-top:1.35pt;width:42.8pt;height:12.4pt;z-index:-251658240;mso-position-horizontal-relative:page" coordorigin="1428,27" coordsize="856,248">
            <v:shape id="_x0000_s1028" style="position:absolute;left:1440;top:37;width:833;height:228" coordorigin="1440,37" coordsize="833,228" path="m1440,265r833,l2273,37r-833,l1440,265xe" fillcolor="yellow" stroked="f">
              <v:path arrowok="t"/>
            </v:shape>
            <v:shape id="_x0000_s1027" style="position:absolute;left:1440;top:254;width:833;height:0" coordorigin="1440,254" coordsize="833,0" path="m1440,254r833,e" filled="f" strokeweight="1.18pt">
              <v:path arrowok="t"/>
            </v:shape>
            <w10:wrap anchorx="page"/>
          </v:group>
        </w:pict>
      </w:r>
      <w:r w:rsidRPr="008D6E8C">
        <w:rPr>
          <w:rFonts w:ascii="Arial" w:eastAsia="Arial" w:hAnsi="Arial" w:cs="Arial"/>
          <w:b/>
          <w:spacing w:val="4"/>
        </w:rPr>
        <w:t>P</w:t>
      </w:r>
      <w:r w:rsidRPr="008D6E8C">
        <w:rPr>
          <w:rFonts w:ascii="Arial" w:eastAsia="Arial" w:hAnsi="Arial" w:cs="Arial"/>
          <w:b/>
          <w:spacing w:val="-5"/>
        </w:rPr>
        <w:t>A</w:t>
      </w:r>
      <w:r w:rsidRPr="008D6E8C">
        <w:rPr>
          <w:rFonts w:ascii="Arial" w:eastAsia="Arial" w:hAnsi="Arial" w:cs="Arial"/>
          <w:b/>
        </w:rPr>
        <w:t>RT</w:t>
      </w:r>
      <w:r w:rsidRPr="008D6E8C">
        <w:rPr>
          <w:rFonts w:ascii="Arial" w:eastAsia="Arial" w:hAnsi="Arial" w:cs="Arial"/>
          <w:b/>
          <w:spacing w:val="53"/>
        </w:rPr>
        <w:t xml:space="preserve"> </w:t>
      </w:r>
      <w:r w:rsidRPr="008D6E8C">
        <w:rPr>
          <w:rFonts w:ascii="Arial" w:eastAsia="Arial" w:hAnsi="Arial" w:cs="Arial"/>
          <w:b/>
          <w:spacing w:val="-1"/>
        </w:rPr>
        <w:t>2</w:t>
      </w:r>
      <w:r w:rsidRPr="008D6E8C">
        <w:rPr>
          <w:rFonts w:ascii="Arial" w:eastAsia="Arial" w:hAnsi="Arial" w:cs="Arial"/>
          <w:b/>
        </w:rPr>
        <w:t>:</w:t>
      </w:r>
    </w:p>
    <w:p w:rsidR="00B31784" w:rsidRPr="008D6E8C" w:rsidRDefault="00B31784">
      <w:pPr>
        <w:spacing w:before="5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0"/>
        <w:gridCol w:w="7167"/>
        <w:gridCol w:w="7155"/>
      </w:tblGrid>
      <w:tr w:rsidR="00B31784" w:rsidRPr="008D6E8C">
        <w:trPr>
          <w:trHeight w:hRule="exact" w:val="701"/>
        </w:trPr>
        <w:tc>
          <w:tcPr>
            <w:tcW w:w="6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B31784">
            <w:pPr>
              <w:rPr>
                <w:rFonts w:ascii="Arial" w:hAnsi="Arial" w:cs="Arial"/>
              </w:rPr>
            </w:pPr>
          </w:p>
        </w:tc>
        <w:tc>
          <w:tcPr>
            <w:tcW w:w="7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CB68DA">
            <w:pPr>
              <w:spacing w:line="220" w:lineRule="exact"/>
              <w:ind w:left="102"/>
              <w:rPr>
                <w:rFonts w:ascii="Arial" w:eastAsia="Arial" w:hAnsi="Arial" w:cs="Arial"/>
              </w:rPr>
            </w:pPr>
            <w:r w:rsidRPr="008D6E8C">
              <w:rPr>
                <w:rFonts w:ascii="Arial" w:eastAsia="Arial" w:hAnsi="Arial" w:cs="Arial"/>
                <w:b/>
              </w:rPr>
              <w:t>Re</w:t>
            </w:r>
            <w:r w:rsidRPr="008D6E8C">
              <w:rPr>
                <w:rFonts w:ascii="Arial" w:eastAsia="Arial" w:hAnsi="Arial" w:cs="Arial"/>
                <w:b/>
                <w:spacing w:val="2"/>
              </w:rPr>
              <w:t>v</w:t>
            </w:r>
            <w:r w:rsidRPr="008D6E8C">
              <w:rPr>
                <w:rFonts w:ascii="Arial" w:eastAsia="Arial" w:hAnsi="Arial" w:cs="Arial"/>
                <w:b/>
              </w:rPr>
              <w:t>ie</w:t>
            </w:r>
            <w:r w:rsidRPr="008D6E8C">
              <w:rPr>
                <w:rFonts w:ascii="Arial" w:eastAsia="Arial" w:hAnsi="Arial" w:cs="Arial"/>
                <w:b/>
                <w:spacing w:val="3"/>
              </w:rPr>
              <w:t>w</w:t>
            </w:r>
            <w:r w:rsidRPr="008D6E8C">
              <w:rPr>
                <w:rFonts w:ascii="Arial" w:eastAsia="Arial" w:hAnsi="Arial" w:cs="Arial"/>
                <w:b/>
              </w:rPr>
              <w:t>e</w:t>
            </w:r>
            <w:r w:rsidRPr="008D6E8C">
              <w:rPr>
                <w:rFonts w:ascii="Arial" w:eastAsia="Arial" w:hAnsi="Arial" w:cs="Arial"/>
                <w:b/>
                <w:spacing w:val="-1"/>
              </w:rPr>
              <w:t>r</w:t>
            </w:r>
            <w:r w:rsidRPr="008D6E8C">
              <w:rPr>
                <w:rFonts w:ascii="Arial" w:eastAsia="Arial" w:hAnsi="Arial" w:cs="Arial"/>
                <w:b/>
              </w:rPr>
              <w:t>’s</w:t>
            </w:r>
            <w:r w:rsidRPr="008D6E8C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8D6E8C">
              <w:rPr>
                <w:rFonts w:ascii="Arial" w:eastAsia="Arial" w:hAnsi="Arial" w:cs="Arial"/>
                <w:b/>
              </w:rPr>
              <w:t>com</w:t>
            </w:r>
            <w:r w:rsidRPr="008D6E8C">
              <w:rPr>
                <w:rFonts w:ascii="Arial" w:eastAsia="Arial" w:hAnsi="Arial" w:cs="Arial"/>
                <w:b/>
                <w:spacing w:val="1"/>
              </w:rPr>
              <w:t>m</w:t>
            </w:r>
            <w:r w:rsidRPr="008D6E8C">
              <w:rPr>
                <w:rFonts w:ascii="Arial" w:eastAsia="Arial" w:hAnsi="Arial" w:cs="Arial"/>
                <w:b/>
              </w:rPr>
              <w:t>ent</w:t>
            </w:r>
          </w:p>
        </w:tc>
        <w:tc>
          <w:tcPr>
            <w:tcW w:w="7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CB68DA">
            <w:pPr>
              <w:spacing w:before="2" w:line="220" w:lineRule="exact"/>
              <w:ind w:left="-1" w:right="350"/>
              <w:rPr>
                <w:rFonts w:ascii="Arial" w:eastAsia="Arial" w:hAnsi="Arial" w:cs="Arial"/>
              </w:rPr>
            </w:pPr>
            <w:r w:rsidRPr="008D6E8C">
              <w:rPr>
                <w:rFonts w:ascii="Arial" w:eastAsia="Arial" w:hAnsi="Arial" w:cs="Arial"/>
                <w:b/>
                <w:spacing w:val="-5"/>
              </w:rPr>
              <w:t>A</w:t>
            </w:r>
            <w:r w:rsidRPr="008D6E8C">
              <w:rPr>
                <w:rFonts w:ascii="Arial" w:eastAsia="Arial" w:hAnsi="Arial" w:cs="Arial"/>
                <w:b/>
                <w:spacing w:val="3"/>
              </w:rPr>
              <w:t>u</w:t>
            </w:r>
            <w:r w:rsidRPr="008D6E8C">
              <w:rPr>
                <w:rFonts w:ascii="Arial" w:eastAsia="Arial" w:hAnsi="Arial" w:cs="Arial"/>
                <w:b/>
                <w:spacing w:val="1"/>
              </w:rPr>
              <w:t>t</w:t>
            </w:r>
            <w:r w:rsidRPr="008D6E8C">
              <w:rPr>
                <w:rFonts w:ascii="Arial" w:eastAsia="Arial" w:hAnsi="Arial" w:cs="Arial"/>
                <w:b/>
              </w:rPr>
              <w:t>ho</w:t>
            </w:r>
            <w:r w:rsidRPr="008D6E8C">
              <w:rPr>
                <w:rFonts w:ascii="Arial" w:eastAsia="Arial" w:hAnsi="Arial" w:cs="Arial"/>
                <w:b/>
                <w:spacing w:val="-1"/>
              </w:rPr>
              <w:t>r</w:t>
            </w:r>
            <w:r w:rsidRPr="008D6E8C">
              <w:rPr>
                <w:rFonts w:ascii="Arial" w:eastAsia="Arial" w:hAnsi="Arial" w:cs="Arial"/>
                <w:b/>
                <w:spacing w:val="2"/>
              </w:rPr>
              <w:t>’</w:t>
            </w:r>
            <w:r w:rsidRPr="008D6E8C">
              <w:rPr>
                <w:rFonts w:ascii="Arial" w:eastAsia="Arial" w:hAnsi="Arial" w:cs="Arial"/>
                <w:b/>
              </w:rPr>
              <w:t>s</w:t>
            </w:r>
            <w:r w:rsidRPr="008D6E8C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8D6E8C">
              <w:rPr>
                <w:rFonts w:ascii="Arial" w:eastAsia="Arial" w:hAnsi="Arial" w:cs="Arial"/>
                <w:b/>
                <w:spacing w:val="-1"/>
              </w:rPr>
              <w:t>c</w:t>
            </w:r>
            <w:r w:rsidRPr="008D6E8C">
              <w:rPr>
                <w:rFonts w:ascii="Arial" w:eastAsia="Arial" w:hAnsi="Arial" w:cs="Arial"/>
                <w:b/>
              </w:rPr>
              <w:t>om</w:t>
            </w:r>
            <w:r w:rsidRPr="008D6E8C">
              <w:rPr>
                <w:rFonts w:ascii="Arial" w:eastAsia="Arial" w:hAnsi="Arial" w:cs="Arial"/>
                <w:b/>
                <w:spacing w:val="3"/>
              </w:rPr>
              <w:t>m</w:t>
            </w:r>
            <w:r w:rsidRPr="008D6E8C">
              <w:rPr>
                <w:rFonts w:ascii="Arial" w:eastAsia="Arial" w:hAnsi="Arial" w:cs="Arial"/>
                <w:b/>
              </w:rPr>
              <w:t>ent</w:t>
            </w:r>
            <w:r w:rsidRPr="008D6E8C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8D6E8C">
              <w:rPr>
                <w:rFonts w:ascii="Arial" w:eastAsia="Arial" w:hAnsi="Arial" w:cs="Arial"/>
                <w:i/>
                <w:spacing w:val="1"/>
              </w:rPr>
              <w:t>(</w:t>
            </w:r>
            <w:r w:rsidRPr="008D6E8C">
              <w:rPr>
                <w:rFonts w:ascii="Arial" w:eastAsia="Arial" w:hAnsi="Arial" w:cs="Arial"/>
                <w:i/>
                <w:spacing w:val="-1"/>
              </w:rPr>
              <w:t>i</w:t>
            </w:r>
            <w:r w:rsidRPr="008D6E8C">
              <w:rPr>
                <w:rFonts w:ascii="Arial" w:eastAsia="Arial" w:hAnsi="Arial" w:cs="Arial"/>
                <w:i/>
              </w:rPr>
              <w:t>f</w:t>
            </w:r>
            <w:r w:rsidRPr="008D6E8C">
              <w:rPr>
                <w:rFonts w:ascii="Arial" w:eastAsia="Arial" w:hAnsi="Arial" w:cs="Arial"/>
                <w:i/>
                <w:spacing w:val="-2"/>
              </w:rPr>
              <w:t xml:space="preserve"> </w:t>
            </w:r>
            <w:r w:rsidRPr="008D6E8C">
              <w:rPr>
                <w:rFonts w:ascii="Arial" w:eastAsia="Arial" w:hAnsi="Arial" w:cs="Arial"/>
                <w:i/>
                <w:spacing w:val="1"/>
              </w:rPr>
              <w:t>a</w:t>
            </w:r>
            <w:r w:rsidRPr="008D6E8C">
              <w:rPr>
                <w:rFonts w:ascii="Arial" w:eastAsia="Arial" w:hAnsi="Arial" w:cs="Arial"/>
                <w:i/>
              </w:rPr>
              <w:t>gr</w:t>
            </w:r>
            <w:r w:rsidRPr="008D6E8C">
              <w:rPr>
                <w:rFonts w:ascii="Arial" w:eastAsia="Arial" w:hAnsi="Arial" w:cs="Arial"/>
                <w:i/>
                <w:spacing w:val="2"/>
              </w:rPr>
              <w:t>e</w:t>
            </w:r>
            <w:r w:rsidRPr="008D6E8C">
              <w:rPr>
                <w:rFonts w:ascii="Arial" w:eastAsia="Arial" w:hAnsi="Arial" w:cs="Arial"/>
                <w:i/>
              </w:rPr>
              <w:t>ed</w:t>
            </w:r>
            <w:r w:rsidRPr="008D6E8C">
              <w:rPr>
                <w:rFonts w:ascii="Arial" w:eastAsia="Arial" w:hAnsi="Arial" w:cs="Arial"/>
                <w:i/>
                <w:spacing w:val="-7"/>
              </w:rPr>
              <w:t xml:space="preserve"> </w:t>
            </w:r>
            <w:r w:rsidRPr="008D6E8C">
              <w:rPr>
                <w:rFonts w:ascii="Arial" w:eastAsia="Arial" w:hAnsi="Arial" w:cs="Arial"/>
                <w:i/>
                <w:spacing w:val="2"/>
              </w:rPr>
              <w:t>w</w:t>
            </w:r>
            <w:r w:rsidRPr="008D6E8C">
              <w:rPr>
                <w:rFonts w:ascii="Arial" w:eastAsia="Arial" w:hAnsi="Arial" w:cs="Arial"/>
                <w:i/>
                <w:spacing w:val="-1"/>
              </w:rPr>
              <w:t>i</w:t>
            </w:r>
            <w:r w:rsidRPr="008D6E8C">
              <w:rPr>
                <w:rFonts w:ascii="Arial" w:eastAsia="Arial" w:hAnsi="Arial" w:cs="Arial"/>
                <w:i/>
              </w:rPr>
              <w:t>th</w:t>
            </w:r>
            <w:r w:rsidRPr="008D6E8C">
              <w:rPr>
                <w:rFonts w:ascii="Arial" w:eastAsia="Arial" w:hAnsi="Arial" w:cs="Arial"/>
                <w:i/>
                <w:spacing w:val="-5"/>
              </w:rPr>
              <w:t xml:space="preserve"> </w:t>
            </w:r>
            <w:r w:rsidRPr="008D6E8C">
              <w:rPr>
                <w:rFonts w:ascii="Arial" w:eastAsia="Arial" w:hAnsi="Arial" w:cs="Arial"/>
                <w:i/>
                <w:spacing w:val="1"/>
              </w:rPr>
              <w:t>r</w:t>
            </w:r>
            <w:r w:rsidRPr="008D6E8C">
              <w:rPr>
                <w:rFonts w:ascii="Arial" w:eastAsia="Arial" w:hAnsi="Arial" w:cs="Arial"/>
                <w:i/>
              </w:rPr>
              <w:t>e</w:t>
            </w:r>
            <w:r w:rsidRPr="008D6E8C">
              <w:rPr>
                <w:rFonts w:ascii="Arial" w:eastAsia="Arial" w:hAnsi="Arial" w:cs="Arial"/>
                <w:i/>
                <w:spacing w:val="3"/>
              </w:rPr>
              <w:t>v</w:t>
            </w:r>
            <w:r w:rsidRPr="008D6E8C">
              <w:rPr>
                <w:rFonts w:ascii="Arial" w:eastAsia="Arial" w:hAnsi="Arial" w:cs="Arial"/>
                <w:i/>
                <w:spacing w:val="-1"/>
              </w:rPr>
              <w:t>i</w:t>
            </w:r>
            <w:r w:rsidRPr="008D6E8C">
              <w:rPr>
                <w:rFonts w:ascii="Arial" w:eastAsia="Arial" w:hAnsi="Arial" w:cs="Arial"/>
                <w:i/>
              </w:rPr>
              <w:t>ewer,</w:t>
            </w:r>
            <w:r w:rsidRPr="008D6E8C">
              <w:rPr>
                <w:rFonts w:ascii="Arial" w:eastAsia="Arial" w:hAnsi="Arial" w:cs="Arial"/>
                <w:i/>
                <w:spacing w:val="-8"/>
              </w:rPr>
              <w:t xml:space="preserve"> </w:t>
            </w:r>
            <w:r w:rsidRPr="008D6E8C">
              <w:rPr>
                <w:rFonts w:ascii="Arial" w:eastAsia="Arial" w:hAnsi="Arial" w:cs="Arial"/>
                <w:i/>
                <w:spacing w:val="1"/>
              </w:rPr>
              <w:t>c</w:t>
            </w:r>
            <w:r w:rsidRPr="008D6E8C">
              <w:rPr>
                <w:rFonts w:ascii="Arial" w:eastAsia="Arial" w:hAnsi="Arial" w:cs="Arial"/>
                <w:i/>
              </w:rPr>
              <w:t>or</w:t>
            </w:r>
            <w:r w:rsidRPr="008D6E8C">
              <w:rPr>
                <w:rFonts w:ascii="Arial" w:eastAsia="Arial" w:hAnsi="Arial" w:cs="Arial"/>
                <w:i/>
                <w:spacing w:val="1"/>
              </w:rPr>
              <w:t>r</w:t>
            </w:r>
            <w:r w:rsidRPr="008D6E8C">
              <w:rPr>
                <w:rFonts w:ascii="Arial" w:eastAsia="Arial" w:hAnsi="Arial" w:cs="Arial"/>
                <w:i/>
              </w:rPr>
              <w:t>e</w:t>
            </w:r>
            <w:r w:rsidRPr="008D6E8C">
              <w:rPr>
                <w:rFonts w:ascii="Arial" w:eastAsia="Arial" w:hAnsi="Arial" w:cs="Arial"/>
                <w:i/>
                <w:spacing w:val="1"/>
              </w:rPr>
              <w:t>c</w:t>
            </w:r>
            <w:r w:rsidRPr="008D6E8C">
              <w:rPr>
                <w:rFonts w:ascii="Arial" w:eastAsia="Arial" w:hAnsi="Arial" w:cs="Arial"/>
                <w:i/>
              </w:rPr>
              <w:t>t</w:t>
            </w:r>
            <w:r w:rsidRPr="008D6E8C">
              <w:rPr>
                <w:rFonts w:ascii="Arial" w:eastAsia="Arial" w:hAnsi="Arial" w:cs="Arial"/>
                <w:i/>
                <w:spacing w:val="-6"/>
              </w:rPr>
              <w:t xml:space="preserve"> </w:t>
            </w:r>
            <w:r w:rsidRPr="008D6E8C">
              <w:rPr>
                <w:rFonts w:ascii="Arial" w:eastAsia="Arial" w:hAnsi="Arial" w:cs="Arial"/>
                <w:i/>
                <w:spacing w:val="2"/>
              </w:rPr>
              <w:t>th</w:t>
            </w:r>
            <w:r w:rsidRPr="008D6E8C">
              <w:rPr>
                <w:rFonts w:ascii="Arial" w:eastAsia="Arial" w:hAnsi="Arial" w:cs="Arial"/>
                <w:i/>
              </w:rPr>
              <w:t>e</w:t>
            </w:r>
            <w:r w:rsidRPr="008D6E8C">
              <w:rPr>
                <w:rFonts w:ascii="Arial" w:eastAsia="Arial" w:hAnsi="Arial" w:cs="Arial"/>
                <w:i/>
                <w:spacing w:val="-3"/>
              </w:rPr>
              <w:t xml:space="preserve"> </w:t>
            </w:r>
            <w:r w:rsidRPr="008D6E8C">
              <w:rPr>
                <w:rFonts w:ascii="Arial" w:eastAsia="Arial" w:hAnsi="Arial" w:cs="Arial"/>
                <w:i/>
                <w:spacing w:val="-1"/>
              </w:rPr>
              <w:t>m</w:t>
            </w:r>
            <w:r w:rsidRPr="008D6E8C">
              <w:rPr>
                <w:rFonts w:ascii="Arial" w:eastAsia="Arial" w:hAnsi="Arial" w:cs="Arial"/>
                <w:i/>
                <w:spacing w:val="2"/>
              </w:rPr>
              <w:t>a</w:t>
            </w:r>
            <w:r w:rsidRPr="008D6E8C">
              <w:rPr>
                <w:rFonts w:ascii="Arial" w:eastAsia="Arial" w:hAnsi="Arial" w:cs="Arial"/>
                <w:i/>
              </w:rPr>
              <w:t>n</w:t>
            </w:r>
            <w:r w:rsidRPr="008D6E8C">
              <w:rPr>
                <w:rFonts w:ascii="Arial" w:eastAsia="Arial" w:hAnsi="Arial" w:cs="Arial"/>
                <w:i/>
                <w:spacing w:val="-1"/>
              </w:rPr>
              <w:t>u</w:t>
            </w:r>
            <w:r w:rsidRPr="008D6E8C">
              <w:rPr>
                <w:rFonts w:ascii="Arial" w:eastAsia="Arial" w:hAnsi="Arial" w:cs="Arial"/>
                <w:i/>
                <w:spacing w:val="1"/>
              </w:rPr>
              <w:t>scr</w:t>
            </w:r>
            <w:r w:rsidRPr="008D6E8C">
              <w:rPr>
                <w:rFonts w:ascii="Arial" w:eastAsia="Arial" w:hAnsi="Arial" w:cs="Arial"/>
                <w:i/>
                <w:spacing w:val="-1"/>
              </w:rPr>
              <w:t>i</w:t>
            </w:r>
            <w:r w:rsidRPr="008D6E8C">
              <w:rPr>
                <w:rFonts w:ascii="Arial" w:eastAsia="Arial" w:hAnsi="Arial" w:cs="Arial"/>
                <w:i/>
              </w:rPr>
              <w:t>pt</w:t>
            </w:r>
            <w:r w:rsidRPr="008D6E8C">
              <w:rPr>
                <w:rFonts w:ascii="Arial" w:eastAsia="Arial" w:hAnsi="Arial" w:cs="Arial"/>
                <w:i/>
                <w:spacing w:val="-9"/>
              </w:rPr>
              <w:t xml:space="preserve"> </w:t>
            </w:r>
            <w:r w:rsidRPr="008D6E8C">
              <w:rPr>
                <w:rFonts w:ascii="Arial" w:eastAsia="Arial" w:hAnsi="Arial" w:cs="Arial"/>
                <w:i/>
              </w:rPr>
              <w:t>a</w:t>
            </w:r>
            <w:r w:rsidRPr="008D6E8C">
              <w:rPr>
                <w:rFonts w:ascii="Arial" w:eastAsia="Arial" w:hAnsi="Arial" w:cs="Arial"/>
                <w:i/>
                <w:spacing w:val="-1"/>
              </w:rPr>
              <w:t>n</w:t>
            </w:r>
            <w:r w:rsidRPr="008D6E8C">
              <w:rPr>
                <w:rFonts w:ascii="Arial" w:eastAsia="Arial" w:hAnsi="Arial" w:cs="Arial"/>
                <w:i/>
              </w:rPr>
              <w:t>d h</w:t>
            </w:r>
            <w:r w:rsidRPr="008D6E8C">
              <w:rPr>
                <w:rFonts w:ascii="Arial" w:eastAsia="Arial" w:hAnsi="Arial" w:cs="Arial"/>
                <w:i/>
                <w:spacing w:val="-1"/>
              </w:rPr>
              <w:t>i</w:t>
            </w:r>
            <w:r w:rsidRPr="008D6E8C">
              <w:rPr>
                <w:rFonts w:ascii="Arial" w:eastAsia="Arial" w:hAnsi="Arial" w:cs="Arial"/>
                <w:i/>
                <w:spacing w:val="2"/>
              </w:rPr>
              <w:t>g</w:t>
            </w:r>
            <w:r w:rsidRPr="008D6E8C">
              <w:rPr>
                <w:rFonts w:ascii="Arial" w:eastAsia="Arial" w:hAnsi="Arial" w:cs="Arial"/>
                <w:i/>
              </w:rPr>
              <w:t>h</w:t>
            </w:r>
            <w:r w:rsidRPr="008D6E8C">
              <w:rPr>
                <w:rFonts w:ascii="Arial" w:eastAsia="Arial" w:hAnsi="Arial" w:cs="Arial"/>
                <w:i/>
                <w:spacing w:val="1"/>
              </w:rPr>
              <w:t>l</w:t>
            </w:r>
            <w:r w:rsidRPr="008D6E8C">
              <w:rPr>
                <w:rFonts w:ascii="Arial" w:eastAsia="Arial" w:hAnsi="Arial" w:cs="Arial"/>
                <w:i/>
                <w:spacing w:val="-1"/>
              </w:rPr>
              <w:t>i</w:t>
            </w:r>
            <w:r w:rsidRPr="008D6E8C">
              <w:rPr>
                <w:rFonts w:ascii="Arial" w:eastAsia="Arial" w:hAnsi="Arial" w:cs="Arial"/>
                <w:i/>
              </w:rPr>
              <w:t>g</w:t>
            </w:r>
            <w:r w:rsidRPr="008D6E8C">
              <w:rPr>
                <w:rFonts w:ascii="Arial" w:eastAsia="Arial" w:hAnsi="Arial" w:cs="Arial"/>
                <w:i/>
                <w:spacing w:val="-1"/>
              </w:rPr>
              <w:t>h</w:t>
            </w:r>
            <w:r w:rsidRPr="008D6E8C">
              <w:rPr>
                <w:rFonts w:ascii="Arial" w:eastAsia="Arial" w:hAnsi="Arial" w:cs="Arial"/>
                <w:i/>
              </w:rPr>
              <w:t>t</w:t>
            </w:r>
            <w:r w:rsidRPr="008D6E8C">
              <w:rPr>
                <w:rFonts w:ascii="Arial" w:eastAsia="Arial" w:hAnsi="Arial" w:cs="Arial"/>
                <w:i/>
                <w:spacing w:val="-5"/>
              </w:rPr>
              <w:t xml:space="preserve"> </w:t>
            </w:r>
            <w:r w:rsidRPr="008D6E8C">
              <w:rPr>
                <w:rFonts w:ascii="Arial" w:eastAsia="Arial" w:hAnsi="Arial" w:cs="Arial"/>
                <w:i/>
              </w:rPr>
              <w:t>t</w:t>
            </w:r>
            <w:r w:rsidRPr="008D6E8C">
              <w:rPr>
                <w:rFonts w:ascii="Arial" w:eastAsia="Arial" w:hAnsi="Arial" w:cs="Arial"/>
                <w:i/>
                <w:spacing w:val="-1"/>
              </w:rPr>
              <w:t>h</w:t>
            </w:r>
            <w:r w:rsidRPr="008D6E8C">
              <w:rPr>
                <w:rFonts w:ascii="Arial" w:eastAsia="Arial" w:hAnsi="Arial" w:cs="Arial"/>
                <w:i/>
                <w:spacing w:val="2"/>
              </w:rPr>
              <w:t>a</w:t>
            </w:r>
            <w:r w:rsidRPr="008D6E8C">
              <w:rPr>
                <w:rFonts w:ascii="Arial" w:eastAsia="Arial" w:hAnsi="Arial" w:cs="Arial"/>
                <w:i/>
              </w:rPr>
              <w:t>t</w:t>
            </w:r>
            <w:r w:rsidRPr="008D6E8C">
              <w:rPr>
                <w:rFonts w:ascii="Arial" w:eastAsia="Arial" w:hAnsi="Arial" w:cs="Arial"/>
                <w:i/>
                <w:spacing w:val="-3"/>
              </w:rPr>
              <w:t xml:space="preserve"> </w:t>
            </w:r>
            <w:r w:rsidRPr="008D6E8C">
              <w:rPr>
                <w:rFonts w:ascii="Arial" w:eastAsia="Arial" w:hAnsi="Arial" w:cs="Arial"/>
                <w:i/>
                <w:spacing w:val="-1"/>
              </w:rPr>
              <w:t>p</w:t>
            </w:r>
            <w:r w:rsidRPr="008D6E8C">
              <w:rPr>
                <w:rFonts w:ascii="Arial" w:eastAsia="Arial" w:hAnsi="Arial" w:cs="Arial"/>
                <w:i/>
              </w:rPr>
              <w:t xml:space="preserve">art </w:t>
            </w:r>
            <w:r w:rsidRPr="008D6E8C">
              <w:rPr>
                <w:rFonts w:ascii="Arial" w:eastAsia="Arial" w:hAnsi="Arial" w:cs="Arial"/>
                <w:i/>
                <w:spacing w:val="-1"/>
              </w:rPr>
              <w:t>i</w:t>
            </w:r>
            <w:r w:rsidRPr="008D6E8C">
              <w:rPr>
                <w:rFonts w:ascii="Arial" w:eastAsia="Arial" w:hAnsi="Arial" w:cs="Arial"/>
                <w:i/>
              </w:rPr>
              <w:t>n t</w:t>
            </w:r>
            <w:r w:rsidRPr="008D6E8C">
              <w:rPr>
                <w:rFonts w:ascii="Arial" w:eastAsia="Arial" w:hAnsi="Arial" w:cs="Arial"/>
                <w:i/>
                <w:spacing w:val="-1"/>
              </w:rPr>
              <w:t>h</w:t>
            </w:r>
            <w:r w:rsidRPr="008D6E8C">
              <w:rPr>
                <w:rFonts w:ascii="Arial" w:eastAsia="Arial" w:hAnsi="Arial" w:cs="Arial"/>
                <w:i/>
              </w:rPr>
              <w:t>e</w:t>
            </w:r>
            <w:r w:rsidRPr="008D6E8C">
              <w:rPr>
                <w:rFonts w:ascii="Arial" w:eastAsia="Arial" w:hAnsi="Arial" w:cs="Arial"/>
                <w:i/>
                <w:spacing w:val="-1"/>
              </w:rPr>
              <w:t xml:space="preserve"> </w:t>
            </w:r>
            <w:r w:rsidRPr="008D6E8C">
              <w:rPr>
                <w:rFonts w:ascii="Arial" w:eastAsia="Arial" w:hAnsi="Arial" w:cs="Arial"/>
                <w:i/>
              </w:rPr>
              <w:t>m</w:t>
            </w:r>
            <w:r w:rsidRPr="008D6E8C">
              <w:rPr>
                <w:rFonts w:ascii="Arial" w:eastAsia="Arial" w:hAnsi="Arial" w:cs="Arial"/>
                <w:i/>
                <w:spacing w:val="1"/>
              </w:rPr>
              <w:t>a</w:t>
            </w:r>
            <w:r w:rsidRPr="008D6E8C">
              <w:rPr>
                <w:rFonts w:ascii="Arial" w:eastAsia="Arial" w:hAnsi="Arial" w:cs="Arial"/>
                <w:i/>
              </w:rPr>
              <w:t>n</w:t>
            </w:r>
            <w:r w:rsidRPr="008D6E8C">
              <w:rPr>
                <w:rFonts w:ascii="Arial" w:eastAsia="Arial" w:hAnsi="Arial" w:cs="Arial"/>
                <w:i/>
                <w:spacing w:val="-1"/>
              </w:rPr>
              <w:t>u</w:t>
            </w:r>
            <w:r w:rsidRPr="008D6E8C">
              <w:rPr>
                <w:rFonts w:ascii="Arial" w:eastAsia="Arial" w:hAnsi="Arial" w:cs="Arial"/>
                <w:i/>
                <w:spacing w:val="1"/>
              </w:rPr>
              <w:t>scr</w:t>
            </w:r>
            <w:r w:rsidRPr="008D6E8C">
              <w:rPr>
                <w:rFonts w:ascii="Arial" w:eastAsia="Arial" w:hAnsi="Arial" w:cs="Arial"/>
                <w:i/>
                <w:spacing w:val="-1"/>
              </w:rPr>
              <w:t>i</w:t>
            </w:r>
            <w:r w:rsidRPr="008D6E8C">
              <w:rPr>
                <w:rFonts w:ascii="Arial" w:eastAsia="Arial" w:hAnsi="Arial" w:cs="Arial"/>
                <w:i/>
              </w:rPr>
              <w:t>pt.</w:t>
            </w:r>
            <w:r w:rsidRPr="008D6E8C">
              <w:rPr>
                <w:rFonts w:ascii="Arial" w:eastAsia="Arial" w:hAnsi="Arial" w:cs="Arial"/>
                <w:i/>
                <w:spacing w:val="-11"/>
              </w:rPr>
              <w:t xml:space="preserve"> </w:t>
            </w:r>
            <w:r w:rsidRPr="008D6E8C">
              <w:rPr>
                <w:rFonts w:ascii="Arial" w:eastAsia="Arial" w:hAnsi="Arial" w:cs="Arial"/>
                <w:i/>
              </w:rPr>
              <w:t>It</w:t>
            </w:r>
            <w:r w:rsidRPr="008D6E8C">
              <w:rPr>
                <w:rFonts w:ascii="Arial" w:eastAsia="Arial" w:hAnsi="Arial" w:cs="Arial"/>
                <w:i/>
                <w:spacing w:val="1"/>
              </w:rPr>
              <w:t xml:space="preserve"> </w:t>
            </w:r>
            <w:r w:rsidRPr="008D6E8C">
              <w:rPr>
                <w:rFonts w:ascii="Arial" w:eastAsia="Arial" w:hAnsi="Arial" w:cs="Arial"/>
                <w:i/>
                <w:spacing w:val="-1"/>
              </w:rPr>
              <w:t>i</w:t>
            </w:r>
            <w:r w:rsidRPr="008D6E8C">
              <w:rPr>
                <w:rFonts w:ascii="Arial" w:eastAsia="Arial" w:hAnsi="Arial" w:cs="Arial"/>
                <w:i/>
              </w:rPr>
              <w:t xml:space="preserve">s </w:t>
            </w:r>
            <w:r w:rsidRPr="008D6E8C">
              <w:rPr>
                <w:rFonts w:ascii="Arial" w:eastAsia="Arial" w:hAnsi="Arial" w:cs="Arial"/>
                <w:i/>
                <w:spacing w:val="2"/>
              </w:rPr>
              <w:t>m</w:t>
            </w:r>
            <w:r w:rsidRPr="008D6E8C">
              <w:rPr>
                <w:rFonts w:ascii="Arial" w:eastAsia="Arial" w:hAnsi="Arial" w:cs="Arial"/>
                <w:i/>
              </w:rPr>
              <w:t>a</w:t>
            </w:r>
            <w:r w:rsidRPr="008D6E8C">
              <w:rPr>
                <w:rFonts w:ascii="Arial" w:eastAsia="Arial" w:hAnsi="Arial" w:cs="Arial"/>
                <w:i/>
                <w:spacing w:val="-1"/>
              </w:rPr>
              <w:t>n</w:t>
            </w:r>
            <w:r w:rsidRPr="008D6E8C">
              <w:rPr>
                <w:rFonts w:ascii="Arial" w:eastAsia="Arial" w:hAnsi="Arial" w:cs="Arial"/>
                <w:i/>
                <w:spacing w:val="2"/>
              </w:rPr>
              <w:t>d</w:t>
            </w:r>
            <w:r w:rsidRPr="008D6E8C">
              <w:rPr>
                <w:rFonts w:ascii="Arial" w:eastAsia="Arial" w:hAnsi="Arial" w:cs="Arial"/>
                <w:i/>
              </w:rPr>
              <w:t>at</w:t>
            </w:r>
            <w:r w:rsidRPr="008D6E8C">
              <w:rPr>
                <w:rFonts w:ascii="Arial" w:eastAsia="Arial" w:hAnsi="Arial" w:cs="Arial"/>
                <w:i/>
                <w:spacing w:val="-1"/>
              </w:rPr>
              <w:t>o</w:t>
            </w:r>
            <w:r w:rsidRPr="008D6E8C">
              <w:rPr>
                <w:rFonts w:ascii="Arial" w:eastAsia="Arial" w:hAnsi="Arial" w:cs="Arial"/>
                <w:i/>
                <w:spacing w:val="1"/>
              </w:rPr>
              <w:t>r</w:t>
            </w:r>
            <w:r w:rsidRPr="008D6E8C">
              <w:rPr>
                <w:rFonts w:ascii="Arial" w:eastAsia="Arial" w:hAnsi="Arial" w:cs="Arial"/>
                <w:i/>
              </w:rPr>
              <w:t>y</w:t>
            </w:r>
            <w:r w:rsidRPr="008D6E8C">
              <w:rPr>
                <w:rFonts w:ascii="Arial" w:eastAsia="Arial" w:hAnsi="Arial" w:cs="Arial"/>
                <w:i/>
                <w:spacing w:val="-8"/>
              </w:rPr>
              <w:t xml:space="preserve"> </w:t>
            </w:r>
            <w:r w:rsidRPr="008D6E8C">
              <w:rPr>
                <w:rFonts w:ascii="Arial" w:eastAsia="Arial" w:hAnsi="Arial" w:cs="Arial"/>
                <w:i/>
              </w:rPr>
              <w:t>t</w:t>
            </w:r>
            <w:r w:rsidRPr="008D6E8C">
              <w:rPr>
                <w:rFonts w:ascii="Arial" w:eastAsia="Arial" w:hAnsi="Arial" w:cs="Arial"/>
                <w:i/>
                <w:spacing w:val="1"/>
              </w:rPr>
              <w:t>h</w:t>
            </w:r>
            <w:r w:rsidRPr="008D6E8C">
              <w:rPr>
                <w:rFonts w:ascii="Arial" w:eastAsia="Arial" w:hAnsi="Arial" w:cs="Arial"/>
                <w:i/>
              </w:rPr>
              <w:t>at</w:t>
            </w:r>
            <w:r w:rsidRPr="008D6E8C">
              <w:rPr>
                <w:rFonts w:ascii="Arial" w:eastAsia="Arial" w:hAnsi="Arial" w:cs="Arial"/>
                <w:i/>
                <w:spacing w:val="-4"/>
              </w:rPr>
              <w:t xml:space="preserve"> </w:t>
            </w:r>
            <w:r w:rsidRPr="008D6E8C">
              <w:rPr>
                <w:rFonts w:ascii="Arial" w:eastAsia="Arial" w:hAnsi="Arial" w:cs="Arial"/>
                <w:i/>
              </w:rPr>
              <w:t>a</w:t>
            </w:r>
            <w:r w:rsidRPr="008D6E8C">
              <w:rPr>
                <w:rFonts w:ascii="Arial" w:eastAsia="Arial" w:hAnsi="Arial" w:cs="Arial"/>
                <w:i/>
                <w:spacing w:val="1"/>
              </w:rPr>
              <w:t>u</w:t>
            </w:r>
            <w:r w:rsidRPr="008D6E8C">
              <w:rPr>
                <w:rFonts w:ascii="Arial" w:eastAsia="Arial" w:hAnsi="Arial" w:cs="Arial"/>
                <w:i/>
              </w:rPr>
              <w:t>th</w:t>
            </w:r>
            <w:r w:rsidRPr="008D6E8C">
              <w:rPr>
                <w:rFonts w:ascii="Arial" w:eastAsia="Arial" w:hAnsi="Arial" w:cs="Arial"/>
                <w:i/>
                <w:spacing w:val="-1"/>
              </w:rPr>
              <w:t>o</w:t>
            </w:r>
            <w:r w:rsidRPr="008D6E8C">
              <w:rPr>
                <w:rFonts w:ascii="Arial" w:eastAsia="Arial" w:hAnsi="Arial" w:cs="Arial"/>
                <w:i/>
                <w:spacing w:val="1"/>
              </w:rPr>
              <w:t>r</w:t>
            </w:r>
            <w:r w:rsidRPr="008D6E8C">
              <w:rPr>
                <w:rFonts w:ascii="Arial" w:eastAsia="Arial" w:hAnsi="Arial" w:cs="Arial"/>
                <w:i/>
              </w:rPr>
              <w:t>s</w:t>
            </w:r>
            <w:r w:rsidRPr="008D6E8C">
              <w:rPr>
                <w:rFonts w:ascii="Arial" w:eastAsia="Arial" w:hAnsi="Arial" w:cs="Arial"/>
                <w:i/>
                <w:spacing w:val="-6"/>
              </w:rPr>
              <w:t xml:space="preserve"> </w:t>
            </w:r>
            <w:r w:rsidRPr="008D6E8C">
              <w:rPr>
                <w:rFonts w:ascii="Arial" w:eastAsia="Arial" w:hAnsi="Arial" w:cs="Arial"/>
                <w:i/>
                <w:spacing w:val="1"/>
              </w:rPr>
              <w:t>s</w:t>
            </w:r>
            <w:r w:rsidRPr="008D6E8C">
              <w:rPr>
                <w:rFonts w:ascii="Arial" w:eastAsia="Arial" w:hAnsi="Arial" w:cs="Arial"/>
                <w:i/>
              </w:rPr>
              <w:t>h</w:t>
            </w:r>
            <w:r w:rsidRPr="008D6E8C">
              <w:rPr>
                <w:rFonts w:ascii="Arial" w:eastAsia="Arial" w:hAnsi="Arial" w:cs="Arial"/>
                <w:i/>
                <w:spacing w:val="1"/>
              </w:rPr>
              <w:t>o</w:t>
            </w:r>
            <w:r w:rsidRPr="008D6E8C">
              <w:rPr>
                <w:rFonts w:ascii="Arial" w:eastAsia="Arial" w:hAnsi="Arial" w:cs="Arial"/>
                <w:i/>
              </w:rPr>
              <w:t>u</w:t>
            </w:r>
            <w:r w:rsidRPr="008D6E8C">
              <w:rPr>
                <w:rFonts w:ascii="Arial" w:eastAsia="Arial" w:hAnsi="Arial" w:cs="Arial"/>
                <w:i/>
                <w:spacing w:val="-1"/>
              </w:rPr>
              <w:t>l</w:t>
            </w:r>
            <w:r w:rsidRPr="008D6E8C">
              <w:rPr>
                <w:rFonts w:ascii="Arial" w:eastAsia="Arial" w:hAnsi="Arial" w:cs="Arial"/>
                <w:i/>
              </w:rPr>
              <w:t>d</w:t>
            </w:r>
            <w:r w:rsidRPr="008D6E8C">
              <w:rPr>
                <w:rFonts w:ascii="Arial" w:eastAsia="Arial" w:hAnsi="Arial" w:cs="Arial"/>
                <w:i/>
                <w:spacing w:val="-4"/>
              </w:rPr>
              <w:t xml:space="preserve"> </w:t>
            </w:r>
            <w:r w:rsidRPr="008D6E8C">
              <w:rPr>
                <w:rFonts w:ascii="Arial" w:eastAsia="Arial" w:hAnsi="Arial" w:cs="Arial"/>
                <w:i/>
              </w:rPr>
              <w:t>w</w:t>
            </w:r>
            <w:r w:rsidRPr="008D6E8C">
              <w:rPr>
                <w:rFonts w:ascii="Arial" w:eastAsia="Arial" w:hAnsi="Arial" w:cs="Arial"/>
                <w:i/>
                <w:spacing w:val="1"/>
              </w:rPr>
              <w:t>r</w:t>
            </w:r>
            <w:r w:rsidRPr="008D6E8C">
              <w:rPr>
                <w:rFonts w:ascii="Arial" w:eastAsia="Arial" w:hAnsi="Arial" w:cs="Arial"/>
                <w:i/>
                <w:spacing w:val="-1"/>
              </w:rPr>
              <w:t>i</w:t>
            </w:r>
            <w:r w:rsidRPr="008D6E8C">
              <w:rPr>
                <w:rFonts w:ascii="Arial" w:eastAsia="Arial" w:hAnsi="Arial" w:cs="Arial"/>
                <w:i/>
              </w:rPr>
              <w:t>te h</w:t>
            </w:r>
            <w:r w:rsidRPr="008D6E8C">
              <w:rPr>
                <w:rFonts w:ascii="Arial" w:eastAsia="Arial" w:hAnsi="Arial" w:cs="Arial"/>
                <w:i/>
                <w:spacing w:val="-1"/>
              </w:rPr>
              <w:t>i</w:t>
            </w:r>
            <w:r w:rsidRPr="008D6E8C">
              <w:rPr>
                <w:rFonts w:ascii="Arial" w:eastAsia="Arial" w:hAnsi="Arial" w:cs="Arial"/>
                <w:i/>
                <w:spacing w:val="1"/>
              </w:rPr>
              <w:t>s</w:t>
            </w:r>
            <w:r w:rsidRPr="008D6E8C">
              <w:rPr>
                <w:rFonts w:ascii="Arial" w:eastAsia="Arial" w:hAnsi="Arial" w:cs="Arial"/>
                <w:i/>
              </w:rPr>
              <w:t>/h</w:t>
            </w:r>
            <w:r w:rsidRPr="008D6E8C">
              <w:rPr>
                <w:rFonts w:ascii="Arial" w:eastAsia="Arial" w:hAnsi="Arial" w:cs="Arial"/>
                <w:i/>
                <w:spacing w:val="-1"/>
              </w:rPr>
              <w:t>e</w:t>
            </w:r>
            <w:r w:rsidRPr="008D6E8C">
              <w:rPr>
                <w:rFonts w:ascii="Arial" w:eastAsia="Arial" w:hAnsi="Arial" w:cs="Arial"/>
                <w:i/>
              </w:rPr>
              <w:t>r</w:t>
            </w:r>
            <w:r w:rsidRPr="008D6E8C">
              <w:rPr>
                <w:rFonts w:ascii="Arial" w:eastAsia="Arial" w:hAnsi="Arial" w:cs="Arial"/>
                <w:i/>
                <w:spacing w:val="-5"/>
              </w:rPr>
              <w:t xml:space="preserve"> </w:t>
            </w:r>
            <w:r w:rsidRPr="008D6E8C">
              <w:rPr>
                <w:rFonts w:ascii="Arial" w:eastAsia="Arial" w:hAnsi="Arial" w:cs="Arial"/>
                <w:i/>
                <w:spacing w:val="2"/>
              </w:rPr>
              <w:t>f</w:t>
            </w:r>
            <w:r w:rsidRPr="008D6E8C">
              <w:rPr>
                <w:rFonts w:ascii="Arial" w:eastAsia="Arial" w:hAnsi="Arial" w:cs="Arial"/>
                <w:i/>
              </w:rPr>
              <w:t>e</w:t>
            </w:r>
            <w:r w:rsidRPr="008D6E8C">
              <w:rPr>
                <w:rFonts w:ascii="Arial" w:eastAsia="Arial" w:hAnsi="Arial" w:cs="Arial"/>
                <w:i/>
                <w:spacing w:val="-1"/>
              </w:rPr>
              <w:t>e</w:t>
            </w:r>
            <w:r w:rsidRPr="008D6E8C">
              <w:rPr>
                <w:rFonts w:ascii="Arial" w:eastAsia="Arial" w:hAnsi="Arial" w:cs="Arial"/>
                <w:i/>
                <w:spacing w:val="2"/>
              </w:rPr>
              <w:t>d</w:t>
            </w:r>
            <w:r w:rsidRPr="008D6E8C">
              <w:rPr>
                <w:rFonts w:ascii="Arial" w:eastAsia="Arial" w:hAnsi="Arial" w:cs="Arial"/>
                <w:i/>
              </w:rPr>
              <w:t>b</w:t>
            </w:r>
            <w:r w:rsidRPr="008D6E8C">
              <w:rPr>
                <w:rFonts w:ascii="Arial" w:eastAsia="Arial" w:hAnsi="Arial" w:cs="Arial"/>
                <w:i/>
                <w:spacing w:val="-1"/>
              </w:rPr>
              <w:t>a</w:t>
            </w:r>
            <w:r w:rsidRPr="008D6E8C">
              <w:rPr>
                <w:rFonts w:ascii="Arial" w:eastAsia="Arial" w:hAnsi="Arial" w:cs="Arial"/>
                <w:i/>
                <w:spacing w:val="1"/>
              </w:rPr>
              <w:t>c</w:t>
            </w:r>
            <w:r w:rsidRPr="008D6E8C">
              <w:rPr>
                <w:rFonts w:ascii="Arial" w:eastAsia="Arial" w:hAnsi="Arial" w:cs="Arial"/>
                <w:i/>
              </w:rPr>
              <w:t>k</w:t>
            </w:r>
            <w:r w:rsidRPr="008D6E8C">
              <w:rPr>
                <w:rFonts w:ascii="Arial" w:eastAsia="Arial" w:hAnsi="Arial" w:cs="Arial"/>
                <w:i/>
                <w:spacing w:val="-7"/>
              </w:rPr>
              <w:t xml:space="preserve"> </w:t>
            </w:r>
            <w:r w:rsidRPr="008D6E8C">
              <w:rPr>
                <w:rFonts w:ascii="Arial" w:eastAsia="Arial" w:hAnsi="Arial" w:cs="Arial"/>
                <w:i/>
              </w:rPr>
              <w:t>h</w:t>
            </w:r>
            <w:r w:rsidRPr="008D6E8C">
              <w:rPr>
                <w:rFonts w:ascii="Arial" w:eastAsia="Arial" w:hAnsi="Arial" w:cs="Arial"/>
                <w:i/>
                <w:spacing w:val="-1"/>
              </w:rPr>
              <w:t>e</w:t>
            </w:r>
            <w:r w:rsidRPr="008D6E8C">
              <w:rPr>
                <w:rFonts w:ascii="Arial" w:eastAsia="Arial" w:hAnsi="Arial" w:cs="Arial"/>
                <w:i/>
                <w:spacing w:val="1"/>
              </w:rPr>
              <w:t>r</w:t>
            </w:r>
            <w:r w:rsidRPr="008D6E8C">
              <w:rPr>
                <w:rFonts w:ascii="Arial" w:eastAsia="Arial" w:hAnsi="Arial" w:cs="Arial"/>
                <w:i/>
              </w:rPr>
              <w:t>e)</w:t>
            </w:r>
          </w:p>
        </w:tc>
      </w:tr>
      <w:tr w:rsidR="00B31784" w:rsidRPr="008D6E8C">
        <w:trPr>
          <w:trHeight w:hRule="exact" w:val="900"/>
        </w:trPr>
        <w:tc>
          <w:tcPr>
            <w:tcW w:w="6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B31784">
            <w:pPr>
              <w:spacing w:before="12" w:line="200" w:lineRule="exact"/>
              <w:rPr>
                <w:rFonts w:ascii="Arial" w:hAnsi="Arial" w:cs="Arial"/>
              </w:rPr>
            </w:pPr>
          </w:p>
          <w:p w:rsidR="00B31784" w:rsidRPr="008D6E8C" w:rsidRDefault="00CB68DA">
            <w:pPr>
              <w:ind w:left="100"/>
              <w:rPr>
                <w:rFonts w:ascii="Arial" w:eastAsia="Arial" w:hAnsi="Arial" w:cs="Arial"/>
              </w:rPr>
            </w:pPr>
            <w:r w:rsidRPr="008D6E8C">
              <w:rPr>
                <w:rFonts w:ascii="Arial" w:eastAsia="Arial" w:hAnsi="Arial" w:cs="Arial"/>
                <w:b/>
                <w:spacing w:val="-2"/>
              </w:rPr>
              <w:t>A</w:t>
            </w:r>
            <w:r w:rsidRPr="008D6E8C">
              <w:rPr>
                <w:rFonts w:ascii="Arial" w:eastAsia="Arial" w:hAnsi="Arial" w:cs="Arial"/>
                <w:b/>
                <w:spacing w:val="2"/>
              </w:rPr>
              <w:t>r</w:t>
            </w:r>
            <w:r w:rsidRPr="008D6E8C">
              <w:rPr>
                <w:rFonts w:ascii="Arial" w:eastAsia="Arial" w:hAnsi="Arial" w:cs="Arial"/>
                <w:b/>
              </w:rPr>
              <w:t>e</w:t>
            </w:r>
            <w:r w:rsidRPr="008D6E8C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8D6E8C">
              <w:rPr>
                <w:rFonts w:ascii="Arial" w:eastAsia="Arial" w:hAnsi="Arial" w:cs="Arial"/>
                <w:b/>
              </w:rPr>
              <w:t>t</w:t>
            </w:r>
            <w:r w:rsidRPr="008D6E8C">
              <w:rPr>
                <w:rFonts w:ascii="Arial" w:eastAsia="Arial" w:hAnsi="Arial" w:cs="Arial"/>
                <w:b/>
                <w:spacing w:val="1"/>
              </w:rPr>
              <w:t>h</w:t>
            </w:r>
            <w:r w:rsidRPr="008D6E8C">
              <w:rPr>
                <w:rFonts w:ascii="Arial" w:eastAsia="Arial" w:hAnsi="Arial" w:cs="Arial"/>
                <w:b/>
                <w:spacing w:val="2"/>
              </w:rPr>
              <w:t>e</w:t>
            </w:r>
            <w:r w:rsidRPr="008D6E8C">
              <w:rPr>
                <w:rFonts w:ascii="Arial" w:eastAsia="Arial" w:hAnsi="Arial" w:cs="Arial"/>
                <w:b/>
                <w:spacing w:val="-1"/>
              </w:rPr>
              <w:t>r</w:t>
            </w:r>
            <w:r w:rsidRPr="008D6E8C">
              <w:rPr>
                <w:rFonts w:ascii="Arial" w:eastAsia="Arial" w:hAnsi="Arial" w:cs="Arial"/>
                <w:b/>
              </w:rPr>
              <w:t>e</w:t>
            </w:r>
            <w:r w:rsidRPr="008D6E8C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8D6E8C">
              <w:rPr>
                <w:rFonts w:ascii="Arial" w:eastAsia="Arial" w:hAnsi="Arial" w:cs="Arial"/>
                <w:b/>
                <w:spacing w:val="-1"/>
              </w:rPr>
              <w:t>e</w:t>
            </w:r>
            <w:r w:rsidRPr="008D6E8C">
              <w:rPr>
                <w:rFonts w:ascii="Arial" w:eastAsia="Arial" w:hAnsi="Arial" w:cs="Arial"/>
                <w:b/>
                <w:spacing w:val="1"/>
              </w:rPr>
              <w:t>t</w:t>
            </w:r>
            <w:r w:rsidRPr="008D6E8C">
              <w:rPr>
                <w:rFonts w:ascii="Arial" w:eastAsia="Arial" w:hAnsi="Arial" w:cs="Arial"/>
                <w:b/>
              </w:rPr>
              <w:t>h</w:t>
            </w:r>
            <w:r w:rsidRPr="008D6E8C">
              <w:rPr>
                <w:rFonts w:ascii="Arial" w:eastAsia="Arial" w:hAnsi="Arial" w:cs="Arial"/>
                <w:b/>
                <w:spacing w:val="2"/>
              </w:rPr>
              <w:t>i</w:t>
            </w:r>
            <w:r w:rsidRPr="008D6E8C">
              <w:rPr>
                <w:rFonts w:ascii="Arial" w:eastAsia="Arial" w:hAnsi="Arial" w:cs="Arial"/>
                <w:b/>
              </w:rPr>
              <w:t>c</w:t>
            </w:r>
            <w:r w:rsidRPr="008D6E8C">
              <w:rPr>
                <w:rFonts w:ascii="Arial" w:eastAsia="Arial" w:hAnsi="Arial" w:cs="Arial"/>
                <w:b/>
                <w:spacing w:val="-1"/>
              </w:rPr>
              <w:t>a</w:t>
            </w:r>
            <w:r w:rsidRPr="008D6E8C">
              <w:rPr>
                <w:rFonts w:ascii="Arial" w:eastAsia="Arial" w:hAnsi="Arial" w:cs="Arial"/>
                <w:b/>
              </w:rPr>
              <w:t>l</w:t>
            </w:r>
            <w:r w:rsidRPr="008D6E8C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8D6E8C">
              <w:rPr>
                <w:rFonts w:ascii="Arial" w:eastAsia="Arial" w:hAnsi="Arial" w:cs="Arial"/>
                <w:b/>
                <w:spacing w:val="2"/>
              </w:rPr>
              <w:t>i</w:t>
            </w:r>
            <w:r w:rsidRPr="008D6E8C">
              <w:rPr>
                <w:rFonts w:ascii="Arial" w:eastAsia="Arial" w:hAnsi="Arial" w:cs="Arial"/>
                <w:b/>
              </w:rPr>
              <w:t>s</w:t>
            </w:r>
            <w:r w:rsidRPr="008D6E8C">
              <w:rPr>
                <w:rFonts w:ascii="Arial" w:eastAsia="Arial" w:hAnsi="Arial" w:cs="Arial"/>
                <w:b/>
                <w:spacing w:val="-1"/>
              </w:rPr>
              <w:t>s</w:t>
            </w:r>
            <w:r w:rsidRPr="008D6E8C">
              <w:rPr>
                <w:rFonts w:ascii="Arial" w:eastAsia="Arial" w:hAnsi="Arial" w:cs="Arial"/>
                <w:b/>
              </w:rPr>
              <w:t>u</w:t>
            </w:r>
            <w:r w:rsidRPr="008D6E8C">
              <w:rPr>
                <w:rFonts w:ascii="Arial" w:eastAsia="Arial" w:hAnsi="Arial" w:cs="Arial"/>
                <w:b/>
                <w:spacing w:val="2"/>
              </w:rPr>
              <w:t>e</w:t>
            </w:r>
            <w:r w:rsidRPr="008D6E8C">
              <w:rPr>
                <w:rFonts w:ascii="Arial" w:eastAsia="Arial" w:hAnsi="Arial" w:cs="Arial"/>
                <w:b/>
              </w:rPr>
              <w:t>s</w:t>
            </w:r>
            <w:r w:rsidRPr="008D6E8C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8D6E8C">
              <w:rPr>
                <w:rFonts w:ascii="Arial" w:eastAsia="Arial" w:hAnsi="Arial" w:cs="Arial"/>
                <w:b/>
                <w:spacing w:val="1"/>
              </w:rPr>
              <w:t>i</w:t>
            </w:r>
            <w:r w:rsidRPr="008D6E8C">
              <w:rPr>
                <w:rFonts w:ascii="Arial" w:eastAsia="Arial" w:hAnsi="Arial" w:cs="Arial"/>
                <w:b/>
              </w:rPr>
              <w:t>n</w:t>
            </w:r>
            <w:r w:rsidRPr="008D6E8C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8D6E8C">
              <w:rPr>
                <w:rFonts w:ascii="Arial" w:eastAsia="Arial" w:hAnsi="Arial" w:cs="Arial"/>
                <w:b/>
              </w:rPr>
              <w:t>this</w:t>
            </w:r>
            <w:r w:rsidRPr="008D6E8C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8D6E8C">
              <w:rPr>
                <w:rFonts w:ascii="Arial" w:eastAsia="Arial" w:hAnsi="Arial" w:cs="Arial"/>
                <w:b/>
              </w:rPr>
              <w:t>ma</w:t>
            </w:r>
            <w:r w:rsidRPr="008D6E8C">
              <w:rPr>
                <w:rFonts w:ascii="Arial" w:eastAsia="Arial" w:hAnsi="Arial" w:cs="Arial"/>
                <w:b/>
                <w:spacing w:val="1"/>
              </w:rPr>
              <w:t>n</w:t>
            </w:r>
            <w:r w:rsidRPr="008D6E8C">
              <w:rPr>
                <w:rFonts w:ascii="Arial" w:eastAsia="Arial" w:hAnsi="Arial" w:cs="Arial"/>
                <w:b/>
              </w:rPr>
              <w:t>us</w:t>
            </w:r>
            <w:r w:rsidRPr="008D6E8C">
              <w:rPr>
                <w:rFonts w:ascii="Arial" w:eastAsia="Arial" w:hAnsi="Arial" w:cs="Arial"/>
                <w:b/>
                <w:spacing w:val="1"/>
              </w:rPr>
              <w:t>c</w:t>
            </w:r>
            <w:r w:rsidRPr="008D6E8C">
              <w:rPr>
                <w:rFonts w:ascii="Arial" w:eastAsia="Arial" w:hAnsi="Arial" w:cs="Arial"/>
                <w:b/>
                <w:spacing w:val="-1"/>
              </w:rPr>
              <w:t>r</w:t>
            </w:r>
            <w:r w:rsidRPr="008D6E8C">
              <w:rPr>
                <w:rFonts w:ascii="Arial" w:eastAsia="Arial" w:hAnsi="Arial" w:cs="Arial"/>
                <w:b/>
              </w:rPr>
              <w:t>ip</w:t>
            </w:r>
            <w:r w:rsidRPr="008D6E8C">
              <w:rPr>
                <w:rFonts w:ascii="Arial" w:eastAsia="Arial" w:hAnsi="Arial" w:cs="Arial"/>
                <w:b/>
                <w:spacing w:val="1"/>
              </w:rPr>
              <w:t>t</w:t>
            </w:r>
            <w:r w:rsidRPr="008D6E8C">
              <w:rPr>
                <w:rFonts w:ascii="Arial" w:eastAsia="Arial" w:hAnsi="Arial" w:cs="Arial"/>
                <w:b/>
              </w:rPr>
              <w:t>?</w:t>
            </w:r>
          </w:p>
        </w:tc>
        <w:tc>
          <w:tcPr>
            <w:tcW w:w="7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CB68DA">
            <w:pPr>
              <w:spacing w:before="97"/>
              <w:ind w:left="102"/>
              <w:rPr>
                <w:rFonts w:ascii="Arial" w:eastAsia="Arial" w:hAnsi="Arial" w:cs="Arial"/>
              </w:rPr>
            </w:pPr>
            <w:r w:rsidRPr="008D6E8C">
              <w:rPr>
                <w:rFonts w:ascii="Arial" w:eastAsia="Arial" w:hAnsi="Arial" w:cs="Arial"/>
                <w:i/>
                <w:spacing w:val="1"/>
                <w:u w:val="single" w:color="000000"/>
              </w:rPr>
              <w:t>(</w:t>
            </w:r>
            <w:r w:rsidRPr="008D6E8C">
              <w:rPr>
                <w:rFonts w:ascii="Arial" w:eastAsia="Arial" w:hAnsi="Arial" w:cs="Arial"/>
                <w:i/>
                <w:u w:val="single" w:color="000000"/>
              </w:rPr>
              <w:t>If</w:t>
            </w:r>
            <w:r w:rsidRPr="008D6E8C">
              <w:rPr>
                <w:rFonts w:ascii="Arial" w:eastAsia="Arial" w:hAnsi="Arial" w:cs="Arial"/>
                <w:i/>
                <w:spacing w:val="-2"/>
                <w:u w:val="single" w:color="000000"/>
              </w:rPr>
              <w:t xml:space="preserve"> </w:t>
            </w:r>
            <w:r w:rsidRPr="008D6E8C">
              <w:rPr>
                <w:rFonts w:ascii="Arial" w:eastAsia="Arial" w:hAnsi="Arial" w:cs="Arial"/>
                <w:i/>
                <w:u w:val="single" w:color="000000"/>
              </w:rPr>
              <w:t>ye</w:t>
            </w:r>
            <w:r w:rsidRPr="008D6E8C">
              <w:rPr>
                <w:rFonts w:ascii="Arial" w:eastAsia="Arial" w:hAnsi="Arial" w:cs="Arial"/>
                <w:i/>
                <w:spacing w:val="1"/>
                <w:u w:val="single" w:color="000000"/>
              </w:rPr>
              <w:t>s</w:t>
            </w:r>
            <w:r w:rsidRPr="008D6E8C">
              <w:rPr>
                <w:rFonts w:ascii="Arial" w:eastAsia="Arial" w:hAnsi="Arial" w:cs="Arial"/>
                <w:i/>
                <w:u w:val="single" w:color="000000"/>
              </w:rPr>
              <w:t>,</w:t>
            </w:r>
            <w:r w:rsidRPr="008D6E8C">
              <w:rPr>
                <w:rFonts w:ascii="Arial" w:eastAsia="Arial" w:hAnsi="Arial" w:cs="Arial"/>
                <w:i/>
                <w:spacing w:val="-4"/>
                <w:u w:val="single" w:color="000000"/>
              </w:rPr>
              <w:t xml:space="preserve"> </w:t>
            </w:r>
            <w:proofErr w:type="gramStart"/>
            <w:r w:rsidRPr="008D6E8C">
              <w:rPr>
                <w:rFonts w:ascii="Arial" w:eastAsia="Arial" w:hAnsi="Arial" w:cs="Arial"/>
                <w:i/>
                <w:spacing w:val="-1"/>
                <w:u w:val="single" w:color="000000"/>
              </w:rPr>
              <w:t>K</w:t>
            </w:r>
            <w:r w:rsidRPr="008D6E8C">
              <w:rPr>
                <w:rFonts w:ascii="Arial" w:eastAsia="Arial" w:hAnsi="Arial" w:cs="Arial"/>
                <w:i/>
                <w:spacing w:val="1"/>
                <w:u w:val="single" w:color="000000"/>
              </w:rPr>
              <w:t>i</w:t>
            </w:r>
            <w:r w:rsidRPr="008D6E8C">
              <w:rPr>
                <w:rFonts w:ascii="Arial" w:eastAsia="Arial" w:hAnsi="Arial" w:cs="Arial"/>
                <w:i/>
                <w:u w:val="single" w:color="000000"/>
              </w:rPr>
              <w:t>n</w:t>
            </w:r>
            <w:r w:rsidRPr="008D6E8C">
              <w:rPr>
                <w:rFonts w:ascii="Arial" w:eastAsia="Arial" w:hAnsi="Arial" w:cs="Arial"/>
                <w:i/>
                <w:spacing w:val="1"/>
                <w:u w:val="single" w:color="000000"/>
              </w:rPr>
              <w:t>d</w:t>
            </w:r>
            <w:r w:rsidRPr="008D6E8C">
              <w:rPr>
                <w:rFonts w:ascii="Arial" w:eastAsia="Arial" w:hAnsi="Arial" w:cs="Arial"/>
                <w:i/>
                <w:spacing w:val="-1"/>
                <w:u w:val="single" w:color="000000"/>
              </w:rPr>
              <w:t>l</w:t>
            </w:r>
            <w:r w:rsidRPr="008D6E8C">
              <w:rPr>
                <w:rFonts w:ascii="Arial" w:eastAsia="Arial" w:hAnsi="Arial" w:cs="Arial"/>
                <w:i/>
                <w:u w:val="single" w:color="000000"/>
              </w:rPr>
              <w:t>y</w:t>
            </w:r>
            <w:proofErr w:type="gramEnd"/>
            <w:r w:rsidRPr="008D6E8C">
              <w:rPr>
                <w:rFonts w:ascii="Arial" w:eastAsia="Arial" w:hAnsi="Arial" w:cs="Arial"/>
                <w:i/>
                <w:spacing w:val="-5"/>
                <w:u w:val="single" w:color="000000"/>
              </w:rPr>
              <w:t xml:space="preserve"> </w:t>
            </w:r>
            <w:r w:rsidRPr="008D6E8C">
              <w:rPr>
                <w:rFonts w:ascii="Arial" w:eastAsia="Arial" w:hAnsi="Arial" w:cs="Arial"/>
                <w:i/>
                <w:u w:val="single" w:color="000000"/>
              </w:rPr>
              <w:t>p</w:t>
            </w:r>
            <w:r w:rsidRPr="008D6E8C">
              <w:rPr>
                <w:rFonts w:ascii="Arial" w:eastAsia="Arial" w:hAnsi="Arial" w:cs="Arial"/>
                <w:i/>
                <w:spacing w:val="1"/>
                <w:u w:val="single" w:color="000000"/>
              </w:rPr>
              <w:t>l</w:t>
            </w:r>
            <w:r w:rsidRPr="008D6E8C">
              <w:rPr>
                <w:rFonts w:ascii="Arial" w:eastAsia="Arial" w:hAnsi="Arial" w:cs="Arial"/>
                <w:i/>
                <w:u w:val="single" w:color="000000"/>
              </w:rPr>
              <w:t>e</w:t>
            </w:r>
            <w:r w:rsidRPr="008D6E8C">
              <w:rPr>
                <w:rFonts w:ascii="Arial" w:eastAsia="Arial" w:hAnsi="Arial" w:cs="Arial"/>
                <w:i/>
                <w:spacing w:val="-1"/>
                <w:u w:val="single" w:color="000000"/>
              </w:rPr>
              <w:t>a</w:t>
            </w:r>
            <w:r w:rsidRPr="008D6E8C">
              <w:rPr>
                <w:rFonts w:ascii="Arial" w:eastAsia="Arial" w:hAnsi="Arial" w:cs="Arial"/>
                <w:i/>
                <w:spacing w:val="1"/>
                <w:u w:val="single" w:color="000000"/>
              </w:rPr>
              <w:t>s</w:t>
            </w:r>
            <w:r w:rsidRPr="008D6E8C">
              <w:rPr>
                <w:rFonts w:ascii="Arial" w:eastAsia="Arial" w:hAnsi="Arial" w:cs="Arial"/>
                <w:i/>
                <w:u w:val="single" w:color="000000"/>
              </w:rPr>
              <w:t>e</w:t>
            </w:r>
            <w:r w:rsidRPr="008D6E8C">
              <w:rPr>
                <w:rFonts w:ascii="Arial" w:eastAsia="Arial" w:hAnsi="Arial" w:cs="Arial"/>
                <w:i/>
                <w:spacing w:val="-6"/>
                <w:u w:val="single" w:color="000000"/>
              </w:rPr>
              <w:t xml:space="preserve"> </w:t>
            </w:r>
            <w:r w:rsidRPr="008D6E8C">
              <w:rPr>
                <w:rFonts w:ascii="Arial" w:eastAsia="Arial" w:hAnsi="Arial" w:cs="Arial"/>
                <w:i/>
                <w:u w:val="single" w:color="000000"/>
              </w:rPr>
              <w:t>w</w:t>
            </w:r>
            <w:r w:rsidRPr="008D6E8C">
              <w:rPr>
                <w:rFonts w:ascii="Arial" w:eastAsia="Arial" w:hAnsi="Arial" w:cs="Arial"/>
                <w:i/>
                <w:spacing w:val="3"/>
                <w:u w:val="single" w:color="000000"/>
              </w:rPr>
              <w:t>r</w:t>
            </w:r>
            <w:r w:rsidRPr="008D6E8C">
              <w:rPr>
                <w:rFonts w:ascii="Arial" w:eastAsia="Arial" w:hAnsi="Arial" w:cs="Arial"/>
                <w:i/>
                <w:spacing w:val="-1"/>
                <w:u w:val="single" w:color="000000"/>
              </w:rPr>
              <w:t>i</w:t>
            </w:r>
            <w:r w:rsidRPr="008D6E8C">
              <w:rPr>
                <w:rFonts w:ascii="Arial" w:eastAsia="Arial" w:hAnsi="Arial" w:cs="Arial"/>
                <w:i/>
                <w:spacing w:val="2"/>
                <w:u w:val="single" w:color="000000"/>
              </w:rPr>
              <w:t>t</w:t>
            </w:r>
            <w:r w:rsidRPr="008D6E8C">
              <w:rPr>
                <w:rFonts w:ascii="Arial" w:eastAsia="Arial" w:hAnsi="Arial" w:cs="Arial"/>
                <w:i/>
                <w:u w:val="single" w:color="000000"/>
              </w:rPr>
              <w:t>e</w:t>
            </w:r>
            <w:r w:rsidRPr="008D6E8C">
              <w:rPr>
                <w:rFonts w:ascii="Arial" w:eastAsia="Arial" w:hAnsi="Arial" w:cs="Arial"/>
                <w:i/>
                <w:spacing w:val="-3"/>
                <w:u w:val="single" w:color="000000"/>
              </w:rPr>
              <w:t xml:space="preserve"> </w:t>
            </w:r>
            <w:r w:rsidRPr="008D6E8C">
              <w:rPr>
                <w:rFonts w:ascii="Arial" w:eastAsia="Arial" w:hAnsi="Arial" w:cs="Arial"/>
                <w:i/>
                <w:u w:val="single" w:color="000000"/>
              </w:rPr>
              <w:t>d</w:t>
            </w:r>
            <w:r w:rsidRPr="008D6E8C">
              <w:rPr>
                <w:rFonts w:ascii="Arial" w:eastAsia="Arial" w:hAnsi="Arial" w:cs="Arial"/>
                <w:i/>
                <w:spacing w:val="-1"/>
                <w:u w:val="single" w:color="000000"/>
              </w:rPr>
              <w:t>o</w:t>
            </w:r>
            <w:r w:rsidRPr="008D6E8C">
              <w:rPr>
                <w:rFonts w:ascii="Arial" w:eastAsia="Arial" w:hAnsi="Arial" w:cs="Arial"/>
                <w:i/>
                <w:u w:val="single" w:color="000000"/>
              </w:rPr>
              <w:t>wn</w:t>
            </w:r>
            <w:r w:rsidRPr="008D6E8C">
              <w:rPr>
                <w:rFonts w:ascii="Arial" w:eastAsia="Arial" w:hAnsi="Arial" w:cs="Arial"/>
                <w:i/>
                <w:spacing w:val="-3"/>
                <w:u w:val="single" w:color="000000"/>
              </w:rPr>
              <w:t xml:space="preserve"> </w:t>
            </w:r>
            <w:r w:rsidRPr="008D6E8C">
              <w:rPr>
                <w:rFonts w:ascii="Arial" w:eastAsia="Arial" w:hAnsi="Arial" w:cs="Arial"/>
                <w:i/>
                <w:u w:val="single" w:color="000000"/>
              </w:rPr>
              <w:t>the</w:t>
            </w:r>
            <w:r w:rsidRPr="008D6E8C">
              <w:rPr>
                <w:rFonts w:ascii="Arial" w:eastAsia="Arial" w:hAnsi="Arial" w:cs="Arial"/>
                <w:i/>
                <w:spacing w:val="-2"/>
                <w:u w:val="single" w:color="000000"/>
              </w:rPr>
              <w:t xml:space="preserve"> </w:t>
            </w:r>
            <w:r w:rsidRPr="008D6E8C">
              <w:rPr>
                <w:rFonts w:ascii="Arial" w:eastAsia="Arial" w:hAnsi="Arial" w:cs="Arial"/>
                <w:i/>
                <w:u w:val="single" w:color="000000"/>
              </w:rPr>
              <w:t>et</w:t>
            </w:r>
            <w:r w:rsidRPr="008D6E8C">
              <w:rPr>
                <w:rFonts w:ascii="Arial" w:eastAsia="Arial" w:hAnsi="Arial" w:cs="Arial"/>
                <w:i/>
                <w:spacing w:val="1"/>
                <w:u w:val="single" w:color="000000"/>
              </w:rPr>
              <w:t>h</w:t>
            </w:r>
            <w:r w:rsidRPr="008D6E8C">
              <w:rPr>
                <w:rFonts w:ascii="Arial" w:eastAsia="Arial" w:hAnsi="Arial" w:cs="Arial"/>
                <w:i/>
                <w:spacing w:val="-1"/>
                <w:u w:val="single" w:color="000000"/>
              </w:rPr>
              <w:t>i</w:t>
            </w:r>
            <w:r w:rsidRPr="008D6E8C">
              <w:rPr>
                <w:rFonts w:ascii="Arial" w:eastAsia="Arial" w:hAnsi="Arial" w:cs="Arial"/>
                <w:i/>
                <w:spacing w:val="1"/>
                <w:u w:val="single" w:color="000000"/>
              </w:rPr>
              <w:t>c</w:t>
            </w:r>
            <w:r w:rsidRPr="008D6E8C">
              <w:rPr>
                <w:rFonts w:ascii="Arial" w:eastAsia="Arial" w:hAnsi="Arial" w:cs="Arial"/>
                <w:i/>
                <w:u w:val="single" w:color="000000"/>
              </w:rPr>
              <w:t>al</w:t>
            </w:r>
            <w:r w:rsidRPr="008D6E8C">
              <w:rPr>
                <w:rFonts w:ascii="Arial" w:eastAsia="Arial" w:hAnsi="Arial" w:cs="Arial"/>
                <w:i/>
                <w:spacing w:val="-5"/>
                <w:u w:val="single" w:color="000000"/>
              </w:rPr>
              <w:t xml:space="preserve"> </w:t>
            </w:r>
            <w:r w:rsidRPr="008D6E8C">
              <w:rPr>
                <w:rFonts w:ascii="Arial" w:eastAsia="Arial" w:hAnsi="Arial" w:cs="Arial"/>
                <w:i/>
                <w:spacing w:val="-1"/>
                <w:u w:val="single" w:color="000000"/>
              </w:rPr>
              <w:t>i</w:t>
            </w:r>
            <w:r w:rsidRPr="008D6E8C">
              <w:rPr>
                <w:rFonts w:ascii="Arial" w:eastAsia="Arial" w:hAnsi="Arial" w:cs="Arial"/>
                <w:i/>
                <w:spacing w:val="1"/>
                <w:u w:val="single" w:color="000000"/>
              </w:rPr>
              <w:t>ss</w:t>
            </w:r>
            <w:r w:rsidRPr="008D6E8C">
              <w:rPr>
                <w:rFonts w:ascii="Arial" w:eastAsia="Arial" w:hAnsi="Arial" w:cs="Arial"/>
                <w:i/>
                <w:u w:val="single" w:color="000000"/>
              </w:rPr>
              <w:t>u</w:t>
            </w:r>
            <w:r w:rsidRPr="008D6E8C">
              <w:rPr>
                <w:rFonts w:ascii="Arial" w:eastAsia="Arial" w:hAnsi="Arial" w:cs="Arial"/>
                <w:i/>
                <w:spacing w:val="-1"/>
                <w:u w:val="single" w:color="000000"/>
              </w:rPr>
              <w:t>e</w:t>
            </w:r>
            <w:r w:rsidRPr="008D6E8C">
              <w:rPr>
                <w:rFonts w:ascii="Arial" w:eastAsia="Arial" w:hAnsi="Arial" w:cs="Arial"/>
                <w:i/>
                <w:u w:val="single" w:color="000000"/>
              </w:rPr>
              <w:t>s</w:t>
            </w:r>
            <w:r w:rsidRPr="008D6E8C">
              <w:rPr>
                <w:rFonts w:ascii="Arial" w:eastAsia="Arial" w:hAnsi="Arial" w:cs="Arial"/>
                <w:i/>
                <w:spacing w:val="-5"/>
                <w:u w:val="single" w:color="000000"/>
              </w:rPr>
              <w:t xml:space="preserve"> </w:t>
            </w:r>
            <w:r w:rsidRPr="008D6E8C">
              <w:rPr>
                <w:rFonts w:ascii="Arial" w:eastAsia="Arial" w:hAnsi="Arial" w:cs="Arial"/>
                <w:i/>
                <w:spacing w:val="2"/>
                <w:u w:val="single" w:color="000000"/>
              </w:rPr>
              <w:t>h</w:t>
            </w:r>
            <w:r w:rsidRPr="008D6E8C">
              <w:rPr>
                <w:rFonts w:ascii="Arial" w:eastAsia="Arial" w:hAnsi="Arial" w:cs="Arial"/>
                <w:i/>
                <w:u w:val="single" w:color="000000"/>
              </w:rPr>
              <w:t>ere</w:t>
            </w:r>
            <w:r w:rsidRPr="008D6E8C">
              <w:rPr>
                <w:rFonts w:ascii="Arial" w:eastAsia="Arial" w:hAnsi="Arial" w:cs="Arial"/>
                <w:i/>
                <w:spacing w:val="-5"/>
                <w:u w:val="single" w:color="000000"/>
              </w:rPr>
              <w:t xml:space="preserve"> </w:t>
            </w:r>
            <w:r w:rsidRPr="008D6E8C">
              <w:rPr>
                <w:rFonts w:ascii="Arial" w:eastAsia="Arial" w:hAnsi="Arial" w:cs="Arial"/>
                <w:i/>
                <w:spacing w:val="-1"/>
                <w:u w:val="single" w:color="000000"/>
              </w:rPr>
              <w:t>i</w:t>
            </w:r>
            <w:r w:rsidRPr="008D6E8C">
              <w:rPr>
                <w:rFonts w:ascii="Arial" w:eastAsia="Arial" w:hAnsi="Arial" w:cs="Arial"/>
                <w:i/>
                <w:u w:val="single" w:color="000000"/>
              </w:rPr>
              <w:t>n d</w:t>
            </w:r>
            <w:r w:rsidRPr="008D6E8C">
              <w:rPr>
                <w:rFonts w:ascii="Arial" w:eastAsia="Arial" w:hAnsi="Arial" w:cs="Arial"/>
                <w:i/>
                <w:spacing w:val="-1"/>
                <w:u w:val="single" w:color="000000"/>
              </w:rPr>
              <w:t>e</w:t>
            </w:r>
            <w:r w:rsidRPr="008D6E8C">
              <w:rPr>
                <w:rFonts w:ascii="Arial" w:eastAsia="Arial" w:hAnsi="Arial" w:cs="Arial"/>
                <w:i/>
                <w:spacing w:val="2"/>
                <w:u w:val="single" w:color="000000"/>
              </w:rPr>
              <w:t>t</w:t>
            </w:r>
            <w:r w:rsidRPr="008D6E8C">
              <w:rPr>
                <w:rFonts w:ascii="Arial" w:eastAsia="Arial" w:hAnsi="Arial" w:cs="Arial"/>
                <w:i/>
                <w:u w:val="single" w:color="000000"/>
              </w:rPr>
              <w:t>a</w:t>
            </w:r>
            <w:r w:rsidRPr="008D6E8C">
              <w:rPr>
                <w:rFonts w:ascii="Arial" w:eastAsia="Arial" w:hAnsi="Arial" w:cs="Arial"/>
                <w:i/>
                <w:spacing w:val="1"/>
                <w:u w:val="single" w:color="000000"/>
              </w:rPr>
              <w:t>i</w:t>
            </w:r>
            <w:r w:rsidRPr="008D6E8C">
              <w:rPr>
                <w:rFonts w:ascii="Arial" w:eastAsia="Arial" w:hAnsi="Arial" w:cs="Arial"/>
                <w:i/>
                <w:spacing w:val="-1"/>
                <w:u w:val="single" w:color="000000"/>
              </w:rPr>
              <w:t>l</w:t>
            </w:r>
            <w:r w:rsidRPr="008D6E8C">
              <w:rPr>
                <w:rFonts w:ascii="Arial" w:eastAsia="Arial" w:hAnsi="Arial" w:cs="Arial"/>
                <w:i/>
                <w:spacing w:val="1"/>
                <w:u w:val="single" w:color="000000"/>
              </w:rPr>
              <w:t>s</w:t>
            </w:r>
            <w:r w:rsidRPr="008D6E8C">
              <w:rPr>
                <w:rFonts w:ascii="Arial" w:eastAsia="Arial" w:hAnsi="Arial" w:cs="Arial"/>
                <w:i/>
                <w:u w:val="single" w:color="000000"/>
              </w:rPr>
              <w:t>)</w:t>
            </w:r>
          </w:p>
        </w:tc>
        <w:tc>
          <w:tcPr>
            <w:tcW w:w="7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1784" w:rsidRPr="008D6E8C" w:rsidRDefault="00B31784">
            <w:pPr>
              <w:rPr>
                <w:rFonts w:ascii="Arial" w:hAnsi="Arial" w:cs="Arial"/>
              </w:rPr>
            </w:pPr>
          </w:p>
        </w:tc>
      </w:tr>
    </w:tbl>
    <w:p w:rsidR="00CB68DA" w:rsidRPr="008D6E8C" w:rsidRDefault="00CB68DA">
      <w:pPr>
        <w:rPr>
          <w:rFonts w:ascii="Arial" w:hAnsi="Arial" w:cs="Arial"/>
        </w:rPr>
      </w:pPr>
    </w:p>
    <w:sectPr w:rsidR="00CB68DA" w:rsidRPr="008D6E8C">
      <w:pgSz w:w="23820" w:h="16840" w:orient="landscape"/>
      <w:pgMar w:top="1540" w:right="1220" w:bottom="280" w:left="1220" w:header="1308" w:footer="6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8DA" w:rsidRDefault="00CB68DA">
      <w:r>
        <w:separator/>
      </w:r>
    </w:p>
  </w:endnote>
  <w:endnote w:type="continuationSeparator" w:id="0">
    <w:p w:rsidR="00CB68DA" w:rsidRDefault="00CB6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1784" w:rsidRDefault="00CB68DA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pt;margin-top:796.9pt;width:52.1pt;height:10.05pt;z-index:-251659776;mso-position-horizontal-relative:page;mso-position-vertical-relative:page" filled="f" stroked="f">
          <v:textbox inset="0,0,0,0">
            <w:txbxContent>
              <w:p w:rsidR="00B31784" w:rsidRDefault="00CB68DA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t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07.95pt;margin-top:796.9pt;width:55.65pt;height:10.05pt;z-index:-251658752;mso-position-horizontal-relative:page;mso-position-vertical-relative:page" filled="f" stroked="f">
          <v:textbox inset="0,0,0,0">
            <w:txbxContent>
              <w:p w:rsidR="00B31784" w:rsidRDefault="00CB68DA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h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k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 xml:space="preserve">d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47.75pt;margin-top:796.9pt;width:67.75pt;height:10.05pt;z-index:-251657728;mso-position-horizontal-relative:page;mso-position-vertical-relative:page" filled="f" stroked="f">
          <v:textbox inset="0,0,0,0">
            <w:txbxContent>
              <w:p w:rsidR="00B31784" w:rsidRDefault="00CB68DA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3"/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pp</w:t>
                </w:r>
                <w:r>
                  <w:rPr>
                    <w:spacing w:val="-1"/>
                    <w:sz w:val="16"/>
                    <w:szCs w:val="16"/>
                  </w:rPr>
                  <w:t>rov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4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MB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39.05pt;margin-top:796.9pt;width:80.4pt;height:10.05pt;z-index:-251656704;mso-position-horizontal-relative:page;mso-position-vertical-relative:page" filled="f" stroked="f">
          <v:textbox inset="0,0,0,0">
            <w:txbxContent>
              <w:p w:rsidR="00B31784" w:rsidRDefault="00CB68DA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s</w:t>
                </w:r>
                <w:r>
                  <w:rPr>
                    <w:spacing w:val="1"/>
                    <w:sz w:val="16"/>
                    <w:szCs w:val="16"/>
                  </w:rPr>
                  <w:t>i</w:t>
                </w:r>
                <w:r>
                  <w:rPr>
                    <w:spacing w:val="-1"/>
                    <w:sz w:val="16"/>
                    <w:szCs w:val="16"/>
                  </w:rPr>
                  <w:t>o</w:t>
                </w:r>
                <w:r>
                  <w:rPr>
                    <w:spacing w:val="1"/>
                    <w:sz w:val="16"/>
                    <w:szCs w:val="16"/>
                  </w:rPr>
                  <w:t>n</w:t>
                </w:r>
                <w:r>
                  <w:rPr>
                    <w:sz w:val="16"/>
                    <w:szCs w:val="16"/>
                  </w:rPr>
                  <w:t>: 3</w:t>
                </w:r>
                <w:r>
                  <w:rPr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spacing w:val="-1"/>
                    <w:sz w:val="16"/>
                    <w:szCs w:val="16"/>
                  </w:rPr>
                  <w:t>(0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-20</w:t>
                </w:r>
                <w:r>
                  <w:rPr>
                    <w:spacing w:val="1"/>
                    <w:sz w:val="16"/>
                    <w:szCs w:val="16"/>
                  </w:rPr>
                  <w:t>24</w:t>
                </w:r>
                <w:r>
                  <w:rPr>
                    <w:sz w:val="16"/>
                    <w:szCs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8DA" w:rsidRDefault="00CB68DA">
      <w:r>
        <w:separator/>
      </w:r>
    </w:p>
  </w:footnote>
  <w:footnote w:type="continuationSeparator" w:id="0">
    <w:p w:rsidR="00CB68DA" w:rsidRDefault="00CB6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1784" w:rsidRDefault="00CB68DA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pt;margin-top:64.4pt;width:86.8pt;height:14pt;z-index:-251660800;mso-position-horizontal-relative:page;mso-position-vertical-relative:page" filled="f" stroked="f">
          <v:textbox inset="0,0,0,0">
            <w:txbxContent>
              <w:p w:rsidR="00B31784" w:rsidRDefault="00CB68DA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3"/>
                    <w:sz w:val="24"/>
                    <w:szCs w:val="24"/>
                    <w:u w:val="thick" w:color="003399"/>
                  </w:rPr>
                  <w:t>v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3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Form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7202D0"/>
    <w:multiLevelType w:val="multilevel"/>
    <w:tmpl w:val="35F8D11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784"/>
    <w:rsid w:val="008D6E8C"/>
    <w:rsid w:val="00B31784"/>
    <w:rsid w:val="00CB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13BCC485"/>
  <w15:docId w15:val="{83B76D71-041A-477C-9767-3BAF2332D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fsj.com/index.php/AFS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2</cp:revision>
  <dcterms:created xsi:type="dcterms:W3CDTF">2025-06-24T09:37:00Z</dcterms:created>
  <dcterms:modified xsi:type="dcterms:W3CDTF">2025-06-24T09:38:00Z</dcterms:modified>
</cp:coreProperties>
</file>