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99415" w14:textId="77777777" w:rsidR="002B4218" w:rsidRPr="00421792" w:rsidRDefault="002B4218">
      <w:pPr>
        <w:spacing w:line="200" w:lineRule="exact"/>
        <w:rPr>
          <w:rFonts w:ascii="Arial" w:hAnsi="Arial" w:cs="Arial"/>
        </w:rPr>
      </w:pPr>
    </w:p>
    <w:p w14:paraId="4C02B408" w14:textId="77777777" w:rsidR="002B4218" w:rsidRPr="00421792" w:rsidRDefault="002B4218">
      <w:pPr>
        <w:spacing w:line="200" w:lineRule="exact"/>
        <w:rPr>
          <w:rFonts w:ascii="Arial" w:hAnsi="Arial" w:cs="Arial"/>
        </w:rPr>
      </w:pPr>
    </w:p>
    <w:p w14:paraId="1EC17EE9" w14:textId="77777777" w:rsidR="002B4218" w:rsidRPr="00421792" w:rsidRDefault="002B4218">
      <w:pPr>
        <w:spacing w:before="2"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959"/>
      </w:tblGrid>
      <w:tr w:rsidR="002B4218" w:rsidRPr="00421792" w14:paraId="60CDDDA7" w14:textId="77777777" w:rsidTr="00421792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2E689F" w14:textId="77777777" w:rsidR="002B4218" w:rsidRPr="00421792" w:rsidRDefault="00BD4390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421792">
              <w:rPr>
                <w:rFonts w:ascii="Arial" w:eastAsia="Arial" w:hAnsi="Arial" w:cs="Arial"/>
                <w:spacing w:val="1"/>
              </w:rPr>
              <w:t>J</w:t>
            </w:r>
            <w:r w:rsidRPr="00421792">
              <w:rPr>
                <w:rFonts w:ascii="Arial" w:eastAsia="Arial" w:hAnsi="Arial" w:cs="Arial"/>
              </w:rPr>
              <w:t>o</w:t>
            </w:r>
            <w:r w:rsidRPr="00421792">
              <w:rPr>
                <w:rFonts w:ascii="Arial" w:eastAsia="Arial" w:hAnsi="Arial" w:cs="Arial"/>
                <w:spacing w:val="-1"/>
              </w:rPr>
              <w:t>u</w:t>
            </w:r>
            <w:r w:rsidRPr="00421792">
              <w:rPr>
                <w:rFonts w:ascii="Arial" w:eastAsia="Arial" w:hAnsi="Arial" w:cs="Arial"/>
                <w:spacing w:val="1"/>
              </w:rPr>
              <w:t>r</w:t>
            </w:r>
            <w:r w:rsidRPr="00421792">
              <w:rPr>
                <w:rFonts w:ascii="Arial" w:eastAsia="Arial" w:hAnsi="Arial" w:cs="Arial"/>
              </w:rPr>
              <w:t>n</w:t>
            </w:r>
            <w:r w:rsidRPr="00421792">
              <w:rPr>
                <w:rFonts w:ascii="Arial" w:eastAsia="Arial" w:hAnsi="Arial" w:cs="Arial"/>
                <w:spacing w:val="-1"/>
              </w:rPr>
              <w:t>a</w:t>
            </w:r>
            <w:r w:rsidRPr="00421792">
              <w:rPr>
                <w:rFonts w:ascii="Arial" w:eastAsia="Arial" w:hAnsi="Arial" w:cs="Arial"/>
              </w:rPr>
              <w:t>l</w:t>
            </w:r>
            <w:r w:rsidRPr="00421792">
              <w:rPr>
                <w:rFonts w:ascii="Arial" w:eastAsia="Arial" w:hAnsi="Arial" w:cs="Arial"/>
                <w:spacing w:val="-6"/>
              </w:rPr>
              <w:t xml:space="preserve"> </w:t>
            </w:r>
            <w:r w:rsidRPr="00421792">
              <w:rPr>
                <w:rFonts w:ascii="Arial" w:eastAsia="Arial" w:hAnsi="Arial" w:cs="Arial"/>
              </w:rPr>
              <w:t>Na</w:t>
            </w:r>
            <w:r w:rsidRPr="00421792">
              <w:rPr>
                <w:rFonts w:ascii="Arial" w:eastAsia="Arial" w:hAnsi="Arial" w:cs="Arial"/>
                <w:spacing w:val="4"/>
              </w:rPr>
              <w:t>m</w:t>
            </w:r>
            <w:r w:rsidRPr="00421792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70432D" w14:textId="77777777" w:rsidR="002B4218" w:rsidRPr="00421792" w:rsidRDefault="005F5E0F">
            <w:pPr>
              <w:spacing w:before="27"/>
              <w:ind w:left="102"/>
              <w:rPr>
                <w:rFonts w:ascii="Arial" w:eastAsia="Arial" w:hAnsi="Arial" w:cs="Arial"/>
              </w:rPr>
            </w:pPr>
            <w:hyperlink r:id="rId7">
              <w:r w:rsidR="00BD4390" w:rsidRPr="00421792">
                <w:rPr>
                  <w:rFonts w:ascii="Arial" w:eastAsia="Arial" w:hAnsi="Arial" w:cs="Arial"/>
                  <w:b/>
                  <w:color w:val="0000FF"/>
                  <w:spacing w:val="4"/>
                  <w:u w:val="thick" w:color="0000FF"/>
                </w:rPr>
                <w:t>M</w:t>
              </w:r>
              <w:r w:rsidR="00BD4390" w:rsidRPr="0042179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ic</w:t>
              </w:r>
              <w:r w:rsidR="00BD4390" w:rsidRPr="00421792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BD4390" w:rsidRPr="0042179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obiol</w:t>
              </w:r>
              <w:r w:rsidR="00BD4390" w:rsidRPr="00421792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o</w:t>
              </w:r>
              <w:r w:rsidR="00BD4390" w:rsidRPr="0042179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gy</w:t>
              </w:r>
              <w:r w:rsidR="00BD4390" w:rsidRPr="00421792">
                <w:rPr>
                  <w:rFonts w:ascii="Arial" w:eastAsia="Arial" w:hAnsi="Arial" w:cs="Arial"/>
                  <w:b/>
                  <w:color w:val="0000FF"/>
                  <w:spacing w:val="-16"/>
                  <w:u w:val="thick" w:color="0000FF"/>
                </w:rPr>
                <w:t xml:space="preserve"> </w:t>
              </w:r>
              <w:r w:rsidR="00BD4390" w:rsidRPr="0042179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R</w:t>
              </w:r>
              <w:r w:rsidR="00BD4390" w:rsidRPr="00421792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e</w:t>
              </w:r>
              <w:r w:rsidR="00BD4390" w:rsidRPr="0042179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</w:t>
              </w:r>
              <w:r w:rsidR="00BD4390" w:rsidRPr="00421792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e</w:t>
              </w:r>
              <w:r w:rsidR="00BD4390" w:rsidRPr="00421792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a</w:t>
              </w:r>
              <w:r w:rsidR="00BD4390" w:rsidRPr="00421792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BD4390" w:rsidRPr="0042179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ch</w:t>
              </w:r>
              <w:r w:rsidR="00BD4390" w:rsidRPr="00421792">
                <w:rPr>
                  <w:rFonts w:ascii="Arial" w:eastAsia="Arial" w:hAnsi="Arial" w:cs="Arial"/>
                  <w:b/>
                  <w:color w:val="0000FF"/>
                  <w:spacing w:val="-10"/>
                  <w:u w:val="thick" w:color="0000FF"/>
                </w:rPr>
                <w:t xml:space="preserve"> </w:t>
              </w:r>
              <w:r w:rsidR="00BD4390" w:rsidRPr="00421792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J</w:t>
              </w:r>
              <w:r w:rsidR="00BD4390" w:rsidRPr="0042179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ou</w:t>
              </w:r>
              <w:r w:rsidR="00BD4390" w:rsidRPr="00421792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BD4390" w:rsidRPr="0042179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="00BD4390" w:rsidRPr="00421792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="00BD4390" w:rsidRPr="0042179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In</w:t>
              </w:r>
              <w:r w:rsidR="00BD4390" w:rsidRPr="00421792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="00BD4390" w:rsidRPr="0042179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</w:t>
              </w:r>
              <w:r w:rsidR="00BD4390" w:rsidRPr="00421792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BD4390" w:rsidRPr="00421792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n</w:t>
              </w:r>
              <w:r w:rsidR="00BD4390" w:rsidRPr="0042179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ati</w:t>
              </w:r>
              <w:r w:rsidR="00BD4390" w:rsidRPr="00421792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o</w:t>
              </w:r>
              <w:r w:rsidR="00BD4390" w:rsidRPr="0042179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</w:hyperlink>
          </w:p>
        </w:tc>
      </w:tr>
      <w:tr w:rsidR="002B4218" w:rsidRPr="00421792" w14:paraId="171DA098" w14:textId="77777777" w:rsidTr="00421792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BD42BD" w14:textId="77777777" w:rsidR="002B4218" w:rsidRPr="00421792" w:rsidRDefault="00BD4390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421792">
              <w:rPr>
                <w:rFonts w:ascii="Arial" w:eastAsia="Arial" w:hAnsi="Arial" w:cs="Arial"/>
              </w:rPr>
              <w:t>M</w:t>
            </w:r>
            <w:r w:rsidRPr="00421792">
              <w:rPr>
                <w:rFonts w:ascii="Arial" w:eastAsia="Arial" w:hAnsi="Arial" w:cs="Arial"/>
                <w:spacing w:val="-1"/>
              </w:rPr>
              <w:t>a</w:t>
            </w:r>
            <w:r w:rsidRPr="00421792">
              <w:rPr>
                <w:rFonts w:ascii="Arial" w:eastAsia="Arial" w:hAnsi="Arial" w:cs="Arial"/>
              </w:rPr>
              <w:t>n</w:t>
            </w:r>
            <w:r w:rsidRPr="00421792">
              <w:rPr>
                <w:rFonts w:ascii="Arial" w:eastAsia="Arial" w:hAnsi="Arial" w:cs="Arial"/>
                <w:spacing w:val="-1"/>
              </w:rPr>
              <w:t>u</w:t>
            </w:r>
            <w:r w:rsidRPr="00421792">
              <w:rPr>
                <w:rFonts w:ascii="Arial" w:eastAsia="Arial" w:hAnsi="Arial" w:cs="Arial"/>
                <w:spacing w:val="1"/>
              </w:rPr>
              <w:t>scr</w:t>
            </w:r>
            <w:r w:rsidRPr="00421792">
              <w:rPr>
                <w:rFonts w:ascii="Arial" w:eastAsia="Arial" w:hAnsi="Arial" w:cs="Arial"/>
                <w:spacing w:val="-1"/>
              </w:rPr>
              <w:t>i</w:t>
            </w:r>
            <w:r w:rsidRPr="00421792">
              <w:rPr>
                <w:rFonts w:ascii="Arial" w:eastAsia="Arial" w:hAnsi="Arial" w:cs="Arial"/>
                <w:spacing w:val="2"/>
              </w:rPr>
              <w:t>p</w:t>
            </w:r>
            <w:r w:rsidRPr="00421792">
              <w:rPr>
                <w:rFonts w:ascii="Arial" w:eastAsia="Arial" w:hAnsi="Arial" w:cs="Arial"/>
              </w:rPr>
              <w:t>t</w:t>
            </w:r>
            <w:r w:rsidRPr="00421792">
              <w:rPr>
                <w:rFonts w:ascii="Arial" w:eastAsia="Arial" w:hAnsi="Arial" w:cs="Arial"/>
                <w:spacing w:val="-10"/>
              </w:rPr>
              <w:t xml:space="preserve"> </w:t>
            </w:r>
            <w:r w:rsidRPr="00421792">
              <w:rPr>
                <w:rFonts w:ascii="Arial" w:eastAsia="Arial" w:hAnsi="Arial" w:cs="Arial"/>
              </w:rPr>
              <w:t>Nu</w:t>
            </w:r>
            <w:r w:rsidRPr="00421792">
              <w:rPr>
                <w:rFonts w:ascii="Arial" w:eastAsia="Arial" w:hAnsi="Arial" w:cs="Arial"/>
                <w:spacing w:val="4"/>
              </w:rPr>
              <w:t>m</w:t>
            </w:r>
            <w:r w:rsidRPr="00421792">
              <w:rPr>
                <w:rFonts w:ascii="Arial" w:eastAsia="Arial" w:hAnsi="Arial" w:cs="Arial"/>
              </w:rPr>
              <w:t>b</w:t>
            </w:r>
            <w:r w:rsidRPr="00421792">
              <w:rPr>
                <w:rFonts w:ascii="Arial" w:eastAsia="Arial" w:hAnsi="Arial" w:cs="Arial"/>
                <w:spacing w:val="-1"/>
              </w:rPr>
              <w:t>e</w:t>
            </w:r>
            <w:r w:rsidRPr="00421792">
              <w:rPr>
                <w:rFonts w:ascii="Arial" w:eastAsia="Arial" w:hAnsi="Arial" w:cs="Arial"/>
                <w:spacing w:val="1"/>
              </w:rPr>
              <w:t>r</w:t>
            </w:r>
            <w:r w:rsidRPr="00421792">
              <w:rPr>
                <w:rFonts w:ascii="Arial" w:eastAsia="Arial" w:hAnsi="Arial" w:cs="Arial"/>
              </w:rPr>
              <w:t>:</w:t>
            </w:r>
          </w:p>
        </w:tc>
        <w:tc>
          <w:tcPr>
            <w:tcW w:w="15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B62E5D" w14:textId="77777777" w:rsidR="002B4218" w:rsidRPr="00421792" w:rsidRDefault="00BD4390">
            <w:pPr>
              <w:spacing w:before="27"/>
              <w:ind w:left="102"/>
              <w:rPr>
                <w:rFonts w:ascii="Arial" w:eastAsia="Arial" w:hAnsi="Arial" w:cs="Arial"/>
              </w:rPr>
            </w:pPr>
            <w:r w:rsidRPr="00421792">
              <w:rPr>
                <w:rFonts w:ascii="Arial" w:eastAsia="Arial" w:hAnsi="Arial" w:cs="Arial"/>
                <w:b/>
                <w:spacing w:val="4"/>
              </w:rPr>
              <w:t>M</w:t>
            </w:r>
            <w:r w:rsidRPr="00421792">
              <w:rPr>
                <w:rFonts w:ascii="Arial" w:eastAsia="Arial" w:hAnsi="Arial" w:cs="Arial"/>
                <w:b/>
              </w:rPr>
              <w:t>s</w:t>
            </w:r>
            <w:r w:rsidRPr="00421792">
              <w:rPr>
                <w:rFonts w:ascii="Arial" w:eastAsia="Arial" w:hAnsi="Arial" w:cs="Arial"/>
                <w:b/>
                <w:spacing w:val="-3"/>
              </w:rPr>
              <w:t>_</w:t>
            </w:r>
            <w:r w:rsidRPr="00421792">
              <w:rPr>
                <w:rFonts w:ascii="Arial" w:eastAsia="Arial" w:hAnsi="Arial" w:cs="Arial"/>
                <w:b/>
                <w:spacing w:val="4"/>
              </w:rPr>
              <w:t>M</w:t>
            </w:r>
            <w:r w:rsidRPr="00421792">
              <w:rPr>
                <w:rFonts w:ascii="Arial" w:eastAsia="Arial" w:hAnsi="Arial" w:cs="Arial"/>
                <w:b/>
              </w:rPr>
              <w:t>RJI</w:t>
            </w:r>
            <w:r w:rsidRPr="00421792">
              <w:rPr>
                <w:rFonts w:ascii="Arial" w:eastAsia="Arial" w:hAnsi="Arial" w:cs="Arial"/>
                <w:b/>
                <w:spacing w:val="-1"/>
              </w:rPr>
              <w:t>_</w:t>
            </w:r>
            <w:r w:rsidRPr="00421792">
              <w:rPr>
                <w:rFonts w:ascii="Arial" w:eastAsia="Arial" w:hAnsi="Arial" w:cs="Arial"/>
                <w:b/>
              </w:rPr>
              <w:t>1</w:t>
            </w:r>
            <w:r w:rsidRPr="00421792">
              <w:rPr>
                <w:rFonts w:ascii="Arial" w:eastAsia="Arial" w:hAnsi="Arial" w:cs="Arial"/>
                <w:b/>
                <w:spacing w:val="-1"/>
              </w:rPr>
              <w:t>3</w:t>
            </w:r>
            <w:r w:rsidRPr="00421792">
              <w:rPr>
                <w:rFonts w:ascii="Arial" w:eastAsia="Arial" w:hAnsi="Arial" w:cs="Arial"/>
                <w:b/>
              </w:rPr>
              <w:t>6</w:t>
            </w:r>
            <w:r w:rsidRPr="00421792">
              <w:rPr>
                <w:rFonts w:ascii="Arial" w:eastAsia="Arial" w:hAnsi="Arial" w:cs="Arial"/>
                <w:b/>
                <w:spacing w:val="-1"/>
              </w:rPr>
              <w:t>8</w:t>
            </w:r>
            <w:r w:rsidRPr="00421792">
              <w:rPr>
                <w:rFonts w:ascii="Arial" w:eastAsia="Arial" w:hAnsi="Arial" w:cs="Arial"/>
                <w:b/>
                <w:spacing w:val="2"/>
              </w:rPr>
              <w:t>9</w:t>
            </w:r>
            <w:r w:rsidRPr="00421792">
              <w:rPr>
                <w:rFonts w:ascii="Arial" w:eastAsia="Arial" w:hAnsi="Arial" w:cs="Arial"/>
                <w:b/>
              </w:rPr>
              <w:t>0</w:t>
            </w:r>
          </w:p>
        </w:tc>
      </w:tr>
      <w:tr w:rsidR="002B4218" w:rsidRPr="00421792" w14:paraId="09815AE3" w14:textId="77777777" w:rsidTr="00421792">
        <w:trPr>
          <w:trHeight w:hRule="exact"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A6B5F7" w14:textId="77777777" w:rsidR="002B4218" w:rsidRPr="00421792" w:rsidRDefault="00BD4390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421792">
              <w:rPr>
                <w:rFonts w:ascii="Arial" w:eastAsia="Arial" w:hAnsi="Arial" w:cs="Arial"/>
                <w:spacing w:val="3"/>
              </w:rPr>
              <w:t>T</w:t>
            </w:r>
            <w:r w:rsidRPr="00421792">
              <w:rPr>
                <w:rFonts w:ascii="Arial" w:eastAsia="Arial" w:hAnsi="Arial" w:cs="Arial"/>
                <w:spacing w:val="-1"/>
              </w:rPr>
              <w:t>i</w:t>
            </w:r>
            <w:r w:rsidRPr="00421792">
              <w:rPr>
                <w:rFonts w:ascii="Arial" w:eastAsia="Arial" w:hAnsi="Arial" w:cs="Arial"/>
              </w:rPr>
              <w:t>t</w:t>
            </w:r>
            <w:r w:rsidRPr="00421792">
              <w:rPr>
                <w:rFonts w:ascii="Arial" w:eastAsia="Arial" w:hAnsi="Arial" w:cs="Arial"/>
                <w:spacing w:val="-1"/>
              </w:rPr>
              <w:t>l</w:t>
            </w:r>
            <w:r w:rsidRPr="00421792">
              <w:rPr>
                <w:rFonts w:ascii="Arial" w:eastAsia="Arial" w:hAnsi="Arial" w:cs="Arial"/>
              </w:rPr>
              <w:t>e</w:t>
            </w:r>
            <w:r w:rsidRPr="00421792">
              <w:rPr>
                <w:rFonts w:ascii="Arial" w:eastAsia="Arial" w:hAnsi="Arial" w:cs="Arial"/>
                <w:spacing w:val="-4"/>
              </w:rPr>
              <w:t xml:space="preserve"> </w:t>
            </w:r>
            <w:r w:rsidRPr="00421792">
              <w:rPr>
                <w:rFonts w:ascii="Arial" w:eastAsia="Arial" w:hAnsi="Arial" w:cs="Arial"/>
                <w:spacing w:val="-1"/>
              </w:rPr>
              <w:t>o</w:t>
            </w:r>
            <w:r w:rsidRPr="00421792">
              <w:rPr>
                <w:rFonts w:ascii="Arial" w:eastAsia="Arial" w:hAnsi="Arial" w:cs="Arial"/>
              </w:rPr>
              <w:t>f t</w:t>
            </w:r>
            <w:r w:rsidRPr="00421792">
              <w:rPr>
                <w:rFonts w:ascii="Arial" w:eastAsia="Arial" w:hAnsi="Arial" w:cs="Arial"/>
                <w:spacing w:val="-1"/>
              </w:rPr>
              <w:t>h</w:t>
            </w:r>
            <w:r w:rsidRPr="00421792">
              <w:rPr>
                <w:rFonts w:ascii="Arial" w:eastAsia="Arial" w:hAnsi="Arial" w:cs="Arial"/>
              </w:rPr>
              <w:t>e</w:t>
            </w:r>
            <w:r w:rsidRPr="00421792">
              <w:rPr>
                <w:rFonts w:ascii="Arial" w:eastAsia="Arial" w:hAnsi="Arial" w:cs="Arial"/>
                <w:spacing w:val="-1"/>
              </w:rPr>
              <w:t xml:space="preserve"> </w:t>
            </w:r>
            <w:r w:rsidRPr="00421792">
              <w:rPr>
                <w:rFonts w:ascii="Arial" w:eastAsia="Arial" w:hAnsi="Arial" w:cs="Arial"/>
              </w:rPr>
              <w:t>M</w:t>
            </w:r>
            <w:r w:rsidRPr="00421792">
              <w:rPr>
                <w:rFonts w:ascii="Arial" w:eastAsia="Arial" w:hAnsi="Arial" w:cs="Arial"/>
                <w:spacing w:val="-1"/>
              </w:rPr>
              <w:t>a</w:t>
            </w:r>
            <w:r w:rsidRPr="00421792">
              <w:rPr>
                <w:rFonts w:ascii="Arial" w:eastAsia="Arial" w:hAnsi="Arial" w:cs="Arial"/>
                <w:spacing w:val="2"/>
              </w:rPr>
              <w:t>n</w:t>
            </w:r>
            <w:r w:rsidRPr="00421792">
              <w:rPr>
                <w:rFonts w:ascii="Arial" w:eastAsia="Arial" w:hAnsi="Arial" w:cs="Arial"/>
              </w:rPr>
              <w:t>u</w:t>
            </w:r>
            <w:r w:rsidRPr="00421792">
              <w:rPr>
                <w:rFonts w:ascii="Arial" w:eastAsia="Arial" w:hAnsi="Arial" w:cs="Arial"/>
                <w:spacing w:val="1"/>
              </w:rPr>
              <w:t>scr</w:t>
            </w:r>
            <w:r w:rsidRPr="00421792">
              <w:rPr>
                <w:rFonts w:ascii="Arial" w:eastAsia="Arial" w:hAnsi="Arial" w:cs="Arial"/>
                <w:spacing w:val="-1"/>
              </w:rPr>
              <w:t>i</w:t>
            </w:r>
            <w:r w:rsidRPr="00421792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9FC143" w14:textId="77777777" w:rsidR="002B4218" w:rsidRPr="00421792" w:rsidRDefault="002B4218">
            <w:pPr>
              <w:spacing w:before="7" w:line="200" w:lineRule="exact"/>
              <w:rPr>
                <w:rFonts w:ascii="Arial" w:hAnsi="Arial" w:cs="Arial"/>
              </w:rPr>
            </w:pPr>
          </w:p>
          <w:p w14:paraId="1FC5FCD6" w14:textId="77777777" w:rsidR="002B4218" w:rsidRPr="00421792" w:rsidRDefault="00BD4390">
            <w:pPr>
              <w:ind w:left="102"/>
              <w:rPr>
                <w:rFonts w:ascii="Arial" w:eastAsia="Arial" w:hAnsi="Arial" w:cs="Arial"/>
              </w:rPr>
            </w:pPr>
            <w:r w:rsidRPr="00421792">
              <w:rPr>
                <w:rFonts w:ascii="Arial" w:eastAsia="Arial" w:hAnsi="Arial" w:cs="Arial"/>
                <w:b/>
              </w:rPr>
              <w:t>Isolati</w:t>
            </w:r>
            <w:r w:rsidRPr="00421792">
              <w:rPr>
                <w:rFonts w:ascii="Arial" w:eastAsia="Arial" w:hAnsi="Arial" w:cs="Arial"/>
                <w:b/>
                <w:spacing w:val="1"/>
              </w:rPr>
              <w:t>o</w:t>
            </w:r>
            <w:r w:rsidRPr="00421792">
              <w:rPr>
                <w:rFonts w:ascii="Arial" w:eastAsia="Arial" w:hAnsi="Arial" w:cs="Arial"/>
                <w:b/>
              </w:rPr>
              <w:t>n</w:t>
            </w:r>
            <w:r w:rsidRPr="00421792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421792">
              <w:rPr>
                <w:rFonts w:ascii="Arial" w:eastAsia="Arial" w:hAnsi="Arial" w:cs="Arial"/>
                <w:b/>
              </w:rPr>
              <w:t>and</w:t>
            </w:r>
            <w:r w:rsidRPr="00421792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eastAsia="Arial" w:hAnsi="Arial" w:cs="Arial"/>
                <w:b/>
              </w:rPr>
              <w:t>C</w:t>
            </w:r>
            <w:r w:rsidRPr="00421792">
              <w:rPr>
                <w:rFonts w:ascii="Arial" w:eastAsia="Arial" w:hAnsi="Arial" w:cs="Arial"/>
                <w:b/>
                <w:spacing w:val="3"/>
              </w:rPr>
              <w:t>h</w:t>
            </w:r>
            <w:r w:rsidRPr="00421792">
              <w:rPr>
                <w:rFonts w:ascii="Arial" w:eastAsia="Arial" w:hAnsi="Arial" w:cs="Arial"/>
                <w:b/>
              </w:rPr>
              <w:t>a</w:t>
            </w:r>
            <w:r w:rsidRPr="00421792">
              <w:rPr>
                <w:rFonts w:ascii="Arial" w:eastAsia="Arial" w:hAnsi="Arial" w:cs="Arial"/>
                <w:b/>
                <w:spacing w:val="-1"/>
              </w:rPr>
              <w:t>r</w:t>
            </w:r>
            <w:r w:rsidRPr="00421792">
              <w:rPr>
                <w:rFonts w:ascii="Arial" w:eastAsia="Arial" w:hAnsi="Arial" w:cs="Arial"/>
                <w:b/>
                <w:spacing w:val="2"/>
              </w:rPr>
              <w:t>a</w:t>
            </w:r>
            <w:r w:rsidRPr="00421792">
              <w:rPr>
                <w:rFonts w:ascii="Arial" w:eastAsia="Arial" w:hAnsi="Arial" w:cs="Arial"/>
                <w:b/>
              </w:rPr>
              <w:t>cter</w:t>
            </w:r>
            <w:r w:rsidRPr="00421792">
              <w:rPr>
                <w:rFonts w:ascii="Arial" w:eastAsia="Arial" w:hAnsi="Arial" w:cs="Arial"/>
                <w:b/>
                <w:spacing w:val="-1"/>
              </w:rPr>
              <w:t>i</w:t>
            </w:r>
            <w:r w:rsidRPr="00421792">
              <w:rPr>
                <w:rFonts w:ascii="Arial" w:eastAsia="Arial" w:hAnsi="Arial" w:cs="Arial"/>
                <w:b/>
                <w:spacing w:val="3"/>
              </w:rPr>
              <w:t>z</w:t>
            </w:r>
            <w:r w:rsidRPr="00421792">
              <w:rPr>
                <w:rFonts w:ascii="Arial" w:eastAsia="Arial" w:hAnsi="Arial" w:cs="Arial"/>
                <w:b/>
              </w:rPr>
              <w:t>ati</w:t>
            </w:r>
            <w:r w:rsidRPr="00421792">
              <w:rPr>
                <w:rFonts w:ascii="Arial" w:eastAsia="Arial" w:hAnsi="Arial" w:cs="Arial"/>
                <w:b/>
                <w:spacing w:val="1"/>
              </w:rPr>
              <w:t>o</w:t>
            </w:r>
            <w:r w:rsidRPr="00421792">
              <w:rPr>
                <w:rFonts w:ascii="Arial" w:eastAsia="Arial" w:hAnsi="Arial" w:cs="Arial"/>
                <w:b/>
              </w:rPr>
              <w:t>n</w:t>
            </w:r>
            <w:r w:rsidRPr="00421792">
              <w:rPr>
                <w:rFonts w:ascii="Arial" w:eastAsia="Arial" w:hAnsi="Arial" w:cs="Arial"/>
                <w:b/>
                <w:spacing w:val="-16"/>
              </w:rPr>
              <w:t xml:space="preserve"> </w:t>
            </w:r>
            <w:r w:rsidRPr="00421792">
              <w:rPr>
                <w:rFonts w:ascii="Arial" w:eastAsia="Arial" w:hAnsi="Arial" w:cs="Arial"/>
                <w:b/>
              </w:rPr>
              <w:t>of</w:t>
            </w:r>
            <w:r w:rsidRPr="00421792">
              <w:rPr>
                <w:rFonts w:ascii="Arial" w:eastAsia="Arial" w:hAnsi="Arial" w:cs="Arial"/>
                <w:b/>
                <w:spacing w:val="-1"/>
              </w:rPr>
              <w:t xml:space="preserve"> S</w:t>
            </w:r>
            <w:r w:rsidRPr="00421792">
              <w:rPr>
                <w:rFonts w:ascii="Arial" w:eastAsia="Arial" w:hAnsi="Arial" w:cs="Arial"/>
                <w:b/>
                <w:spacing w:val="1"/>
              </w:rPr>
              <w:t>t</w:t>
            </w:r>
            <w:r w:rsidRPr="00421792">
              <w:rPr>
                <w:rFonts w:ascii="Arial" w:eastAsia="Arial" w:hAnsi="Arial" w:cs="Arial"/>
                <w:b/>
                <w:spacing w:val="-1"/>
              </w:rPr>
              <w:t>r</w:t>
            </w:r>
            <w:r w:rsidRPr="00421792">
              <w:rPr>
                <w:rFonts w:ascii="Arial" w:eastAsia="Arial" w:hAnsi="Arial" w:cs="Arial"/>
                <w:b/>
              </w:rPr>
              <w:t>ep</w:t>
            </w:r>
            <w:r w:rsidRPr="00421792">
              <w:rPr>
                <w:rFonts w:ascii="Arial" w:eastAsia="Arial" w:hAnsi="Arial" w:cs="Arial"/>
                <w:b/>
                <w:spacing w:val="1"/>
              </w:rPr>
              <w:t>t</w:t>
            </w:r>
            <w:r w:rsidRPr="00421792">
              <w:rPr>
                <w:rFonts w:ascii="Arial" w:eastAsia="Arial" w:hAnsi="Arial" w:cs="Arial"/>
                <w:b/>
              </w:rPr>
              <w:t>oco</w:t>
            </w:r>
            <w:r w:rsidRPr="00421792">
              <w:rPr>
                <w:rFonts w:ascii="Arial" w:eastAsia="Arial" w:hAnsi="Arial" w:cs="Arial"/>
                <w:b/>
                <w:spacing w:val="2"/>
              </w:rPr>
              <w:t>c</w:t>
            </w:r>
            <w:r w:rsidRPr="00421792">
              <w:rPr>
                <w:rFonts w:ascii="Arial" w:eastAsia="Arial" w:hAnsi="Arial" w:cs="Arial"/>
                <w:b/>
              </w:rPr>
              <w:t>cus</w:t>
            </w:r>
            <w:r w:rsidRPr="00421792">
              <w:rPr>
                <w:rFonts w:ascii="Arial" w:eastAsia="Arial" w:hAnsi="Arial" w:cs="Arial"/>
                <w:b/>
                <w:spacing w:val="-14"/>
              </w:rPr>
              <w:t xml:space="preserve"> </w:t>
            </w:r>
            <w:r w:rsidRPr="00421792">
              <w:rPr>
                <w:rFonts w:ascii="Arial" w:eastAsia="Arial" w:hAnsi="Arial" w:cs="Arial"/>
                <w:b/>
              </w:rPr>
              <w:t>t</w:t>
            </w:r>
            <w:r w:rsidRPr="00421792">
              <w:rPr>
                <w:rFonts w:ascii="Arial" w:eastAsia="Arial" w:hAnsi="Arial" w:cs="Arial"/>
                <w:b/>
                <w:spacing w:val="3"/>
              </w:rPr>
              <w:t>h</w:t>
            </w:r>
            <w:r w:rsidRPr="00421792">
              <w:rPr>
                <w:rFonts w:ascii="Arial" w:eastAsia="Arial" w:hAnsi="Arial" w:cs="Arial"/>
                <w:b/>
              </w:rPr>
              <w:t>e</w:t>
            </w:r>
            <w:r w:rsidRPr="00421792">
              <w:rPr>
                <w:rFonts w:ascii="Arial" w:eastAsia="Arial" w:hAnsi="Arial" w:cs="Arial"/>
                <w:b/>
                <w:spacing w:val="-1"/>
              </w:rPr>
              <w:t>r</w:t>
            </w:r>
            <w:r w:rsidRPr="00421792">
              <w:rPr>
                <w:rFonts w:ascii="Arial" w:eastAsia="Arial" w:hAnsi="Arial" w:cs="Arial"/>
                <w:b/>
              </w:rPr>
              <w:t>m</w:t>
            </w:r>
            <w:r w:rsidRPr="00421792">
              <w:rPr>
                <w:rFonts w:ascii="Arial" w:eastAsia="Arial" w:hAnsi="Arial" w:cs="Arial"/>
                <w:b/>
                <w:spacing w:val="1"/>
              </w:rPr>
              <w:t>o</w:t>
            </w:r>
            <w:r w:rsidRPr="00421792">
              <w:rPr>
                <w:rFonts w:ascii="Arial" w:eastAsia="Arial" w:hAnsi="Arial" w:cs="Arial"/>
                <w:b/>
              </w:rPr>
              <w:t>philus</w:t>
            </w:r>
            <w:r w:rsidRPr="00421792"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 w:rsidRPr="00421792">
              <w:rPr>
                <w:rFonts w:ascii="Arial" w:eastAsia="Arial" w:hAnsi="Arial" w:cs="Arial"/>
                <w:b/>
                <w:spacing w:val="3"/>
              </w:rPr>
              <w:t>f</w:t>
            </w:r>
            <w:r w:rsidRPr="00421792">
              <w:rPr>
                <w:rFonts w:ascii="Arial" w:eastAsia="Arial" w:hAnsi="Arial" w:cs="Arial"/>
                <w:b/>
                <w:spacing w:val="-1"/>
              </w:rPr>
              <w:t>r</w:t>
            </w:r>
            <w:r w:rsidRPr="00421792">
              <w:rPr>
                <w:rFonts w:ascii="Arial" w:eastAsia="Arial" w:hAnsi="Arial" w:cs="Arial"/>
                <w:b/>
              </w:rPr>
              <w:t>om</w:t>
            </w:r>
            <w:r w:rsidRPr="00421792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eastAsia="Arial" w:hAnsi="Arial" w:cs="Arial"/>
                <w:b/>
                <w:spacing w:val="1"/>
              </w:rPr>
              <w:t>t</w:t>
            </w:r>
            <w:r w:rsidRPr="00421792">
              <w:rPr>
                <w:rFonts w:ascii="Arial" w:eastAsia="Arial" w:hAnsi="Arial" w:cs="Arial"/>
                <w:b/>
                <w:spacing w:val="-1"/>
              </w:rPr>
              <w:t>r</w:t>
            </w:r>
            <w:r w:rsidRPr="00421792">
              <w:rPr>
                <w:rFonts w:ascii="Arial" w:eastAsia="Arial" w:hAnsi="Arial" w:cs="Arial"/>
                <w:b/>
              </w:rPr>
              <w:t>adi</w:t>
            </w:r>
            <w:r w:rsidRPr="00421792">
              <w:rPr>
                <w:rFonts w:ascii="Arial" w:eastAsia="Arial" w:hAnsi="Arial" w:cs="Arial"/>
                <w:b/>
                <w:spacing w:val="1"/>
              </w:rPr>
              <w:t>t</w:t>
            </w:r>
            <w:r w:rsidRPr="00421792">
              <w:rPr>
                <w:rFonts w:ascii="Arial" w:eastAsia="Arial" w:hAnsi="Arial" w:cs="Arial"/>
                <w:b/>
              </w:rPr>
              <w:t>io</w:t>
            </w:r>
            <w:r w:rsidRPr="00421792">
              <w:rPr>
                <w:rFonts w:ascii="Arial" w:eastAsia="Arial" w:hAnsi="Arial" w:cs="Arial"/>
                <w:b/>
                <w:spacing w:val="3"/>
              </w:rPr>
              <w:t>n</w:t>
            </w:r>
            <w:r w:rsidRPr="00421792">
              <w:rPr>
                <w:rFonts w:ascii="Arial" w:eastAsia="Arial" w:hAnsi="Arial" w:cs="Arial"/>
                <w:b/>
              </w:rPr>
              <w:t>al</w:t>
            </w:r>
            <w:r w:rsidRPr="00421792">
              <w:rPr>
                <w:rFonts w:ascii="Arial" w:eastAsia="Arial" w:hAnsi="Arial" w:cs="Arial"/>
                <w:b/>
                <w:spacing w:val="1"/>
              </w:rPr>
              <w:t>l</w:t>
            </w:r>
            <w:r w:rsidRPr="00421792">
              <w:rPr>
                <w:rFonts w:ascii="Arial" w:eastAsia="Arial" w:hAnsi="Arial" w:cs="Arial"/>
                <w:b/>
              </w:rPr>
              <w:t>y</w:t>
            </w:r>
            <w:r w:rsidRPr="00421792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421792">
              <w:rPr>
                <w:rFonts w:ascii="Arial" w:eastAsia="Arial" w:hAnsi="Arial" w:cs="Arial"/>
                <w:b/>
                <w:spacing w:val="3"/>
              </w:rPr>
              <w:t>p</w:t>
            </w:r>
            <w:r w:rsidRPr="00421792">
              <w:rPr>
                <w:rFonts w:ascii="Arial" w:eastAsia="Arial" w:hAnsi="Arial" w:cs="Arial"/>
                <w:b/>
                <w:spacing w:val="-1"/>
              </w:rPr>
              <w:t>r</w:t>
            </w:r>
            <w:r w:rsidRPr="00421792">
              <w:rPr>
                <w:rFonts w:ascii="Arial" w:eastAsia="Arial" w:hAnsi="Arial" w:cs="Arial"/>
                <w:b/>
              </w:rPr>
              <w:t>ep</w:t>
            </w:r>
            <w:r w:rsidRPr="00421792">
              <w:rPr>
                <w:rFonts w:ascii="Arial" w:eastAsia="Arial" w:hAnsi="Arial" w:cs="Arial"/>
                <w:b/>
                <w:spacing w:val="2"/>
              </w:rPr>
              <w:t>a</w:t>
            </w:r>
            <w:r w:rsidRPr="00421792">
              <w:rPr>
                <w:rFonts w:ascii="Arial" w:eastAsia="Arial" w:hAnsi="Arial" w:cs="Arial"/>
                <w:b/>
                <w:spacing w:val="-1"/>
              </w:rPr>
              <w:t>r</w:t>
            </w:r>
            <w:r w:rsidRPr="00421792">
              <w:rPr>
                <w:rFonts w:ascii="Arial" w:eastAsia="Arial" w:hAnsi="Arial" w:cs="Arial"/>
                <w:b/>
              </w:rPr>
              <w:t>ed</w:t>
            </w:r>
            <w:r w:rsidRPr="00421792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421792">
              <w:rPr>
                <w:rFonts w:ascii="Arial" w:eastAsia="Arial" w:hAnsi="Arial" w:cs="Arial"/>
                <w:b/>
              </w:rPr>
              <w:t>so</w:t>
            </w:r>
            <w:r w:rsidRPr="00421792">
              <w:rPr>
                <w:rFonts w:ascii="Arial" w:eastAsia="Arial" w:hAnsi="Arial" w:cs="Arial"/>
                <w:b/>
                <w:spacing w:val="3"/>
              </w:rPr>
              <w:t>u</w:t>
            </w:r>
            <w:r w:rsidRPr="00421792">
              <w:rPr>
                <w:rFonts w:ascii="Arial" w:eastAsia="Arial" w:hAnsi="Arial" w:cs="Arial"/>
                <w:b/>
              </w:rPr>
              <w:t>r</w:t>
            </w:r>
            <w:r w:rsidRPr="00421792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eastAsia="Arial" w:hAnsi="Arial" w:cs="Arial"/>
                <w:b/>
              </w:rPr>
              <w:t>curd</w:t>
            </w:r>
          </w:p>
        </w:tc>
      </w:tr>
      <w:tr w:rsidR="002B4218" w:rsidRPr="00421792" w14:paraId="47C3FBDA" w14:textId="77777777" w:rsidTr="00421792">
        <w:trPr>
          <w:trHeight w:hRule="exact" w:val="343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887255" w14:textId="77777777" w:rsidR="002B4218" w:rsidRPr="00421792" w:rsidRDefault="00BD4390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421792">
              <w:rPr>
                <w:rFonts w:ascii="Arial" w:eastAsia="Arial" w:hAnsi="Arial" w:cs="Arial"/>
                <w:spacing w:val="5"/>
              </w:rPr>
              <w:t>T</w:t>
            </w:r>
            <w:r w:rsidRPr="00421792">
              <w:rPr>
                <w:rFonts w:ascii="Arial" w:eastAsia="Arial" w:hAnsi="Arial" w:cs="Arial"/>
                <w:spacing w:val="-6"/>
              </w:rPr>
              <w:t>y</w:t>
            </w:r>
            <w:r w:rsidRPr="00421792">
              <w:rPr>
                <w:rFonts w:ascii="Arial" w:eastAsia="Arial" w:hAnsi="Arial" w:cs="Arial"/>
              </w:rPr>
              <w:t>pe</w:t>
            </w:r>
            <w:r w:rsidRPr="00421792">
              <w:rPr>
                <w:rFonts w:ascii="Arial" w:eastAsia="Arial" w:hAnsi="Arial" w:cs="Arial"/>
                <w:spacing w:val="-3"/>
              </w:rPr>
              <w:t xml:space="preserve"> </w:t>
            </w:r>
            <w:r w:rsidRPr="00421792">
              <w:rPr>
                <w:rFonts w:ascii="Arial" w:eastAsia="Arial" w:hAnsi="Arial" w:cs="Arial"/>
              </w:rPr>
              <w:t>of t</w:t>
            </w:r>
            <w:r w:rsidRPr="00421792">
              <w:rPr>
                <w:rFonts w:ascii="Arial" w:eastAsia="Arial" w:hAnsi="Arial" w:cs="Arial"/>
                <w:spacing w:val="-1"/>
              </w:rPr>
              <w:t>h</w:t>
            </w:r>
            <w:r w:rsidRPr="00421792">
              <w:rPr>
                <w:rFonts w:ascii="Arial" w:eastAsia="Arial" w:hAnsi="Arial" w:cs="Arial"/>
              </w:rPr>
              <w:t>e</w:t>
            </w:r>
            <w:r w:rsidRPr="00421792">
              <w:rPr>
                <w:rFonts w:ascii="Arial" w:eastAsia="Arial" w:hAnsi="Arial" w:cs="Arial"/>
                <w:spacing w:val="-1"/>
              </w:rPr>
              <w:t xml:space="preserve"> A</w:t>
            </w:r>
            <w:r w:rsidRPr="00421792">
              <w:rPr>
                <w:rFonts w:ascii="Arial" w:eastAsia="Arial" w:hAnsi="Arial" w:cs="Arial"/>
                <w:spacing w:val="1"/>
              </w:rPr>
              <w:t>r</w:t>
            </w:r>
            <w:r w:rsidRPr="00421792">
              <w:rPr>
                <w:rFonts w:ascii="Arial" w:eastAsia="Arial" w:hAnsi="Arial" w:cs="Arial"/>
              </w:rPr>
              <w:t>t</w:t>
            </w:r>
            <w:r w:rsidRPr="00421792">
              <w:rPr>
                <w:rFonts w:ascii="Arial" w:eastAsia="Arial" w:hAnsi="Arial" w:cs="Arial"/>
                <w:spacing w:val="-1"/>
              </w:rPr>
              <w:t>i</w:t>
            </w:r>
            <w:r w:rsidRPr="00421792">
              <w:rPr>
                <w:rFonts w:ascii="Arial" w:eastAsia="Arial" w:hAnsi="Arial" w:cs="Arial"/>
                <w:spacing w:val="1"/>
              </w:rPr>
              <w:t>cl</w:t>
            </w:r>
            <w:r w:rsidRPr="00421792">
              <w:rPr>
                <w:rFonts w:ascii="Arial" w:eastAsia="Arial" w:hAnsi="Arial" w:cs="Arial"/>
              </w:rPr>
              <w:t>e</w:t>
            </w:r>
          </w:p>
        </w:tc>
        <w:tc>
          <w:tcPr>
            <w:tcW w:w="15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9705BE" w14:textId="77777777" w:rsidR="002B4218" w:rsidRPr="00421792" w:rsidRDefault="00BD4390">
            <w:pPr>
              <w:spacing w:before="49"/>
              <w:ind w:left="102"/>
              <w:rPr>
                <w:rFonts w:ascii="Arial" w:eastAsia="Arial" w:hAnsi="Arial" w:cs="Arial"/>
              </w:rPr>
            </w:pPr>
            <w:r w:rsidRPr="00421792">
              <w:rPr>
                <w:rFonts w:ascii="Arial" w:eastAsia="Arial" w:hAnsi="Arial" w:cs="Arial"/>
                <w:b/>
                <w:spacing w:val="1"/>
              </w:rPr>
              <w:t>O</w:t>
            </w:r>
            <w:r w:rsidRPr="00421792">
              <w:rPr>
                <w:rFonts w:ascii="Arial" w:eastAsia="Arial" w:hAnsi="Arial" w:cs="Arial"/>
                <w:b/>
                <w:spacing w:val="-1"/>
              </w:rPr>
              <w:t>r</w:t>
            </w:r>
            <w:r w:rsidRPr="00421792">
              <w:rPr>
                <w:rFonts w:ascii="Arial" w:eastAsia="Arial" w:hAnsi="Arial" w:cs="Arial"/>
                <w:b/>
              </w:rPr>
              <w:t>igi</w:t>
            </w:r>
            <w:r w:rsidRPr="00421792">
              <w:rPr>
                <w:rFonts w:ascii="Arial" w:eastAsia="Arial" w:hAnsi="Arial" w:cs="Arial"/>
                <w:b/>
                <w:spacing w:val="1"/>
              </w:rPr>
              <w:t>n</w:t>
            </w:r>
            <w:r w:rsidRPr="00421792">
              <w:rPr>
                <w:rFonts w:ascii="Arial" w:eastAsia="Arial" w:hAnsi="Arial" w:cs="Arial"/>
                <w:b/>
              </w:rPr>
              <w:t>al</w:t>
            </w:r>
            <w:r w:rsidRPr="00421792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421792">
              <w:rPr>
                <w:rFonts w:ascii="Arial" w:eastAsia="Arial" w:hAnsi="Arial" w:cs="Arial"/>
                <w:b/>
                <w:spacing w:val="2"/>
              </w:rPr>
              <w:t>R</w:t>
            </w:r>
            <w:r w:rsidRPr="00421792">
              <w:rPr>
                <w:rFonts w:ascii="Arial" w:eastAsia="Arial" w:hAnsi="Arial" w:cs="Arial"/>
                <w:b/>
              </w:rPr>
              <w:t>e</w:t>
            </w:r>
            <w:r w:rsidRPr="00421792">
              <w:rPr>
                <w:rFonts w:ascii="Arial" w:eastAsia="Arial" w:hAnsi="Arial" w:cs="Arial"/>
                <w:b/>
                <w:spacing w:val="-1"/>
              </w:rPr>
              <w:t>s</w:t>
            </w:r>
            <w:r w:rsidRPr="00421792">
              <w:rPr>
                <w:rFonts w:ascii="Arial" w:eastAsia="Arial" w:hAnsi="Arial" w:cs="Arial"/>
                <w:b/>
                <w:spacing w:val="2"/>
              </w:rPr>
              <w:t>e</w:t>
            </w:r>
            <w:r w:rsidRPr="00421792">
              <w:rPr>
                <w:rFonts w:ascii="Arial" w:eastAsia="Arial" w:hAnsi="Arial" w:cs="Arial"/>
                <w:b/>
              </w:rPr>
              <w:t>a</w:t>
            </w:r>
            <w:r w:rsidRPr="00421792">
              <w:rPr>
                <w:rFonts w:ascii="Arial" w:eastAsia="Arial" w:hAnsi="Arial" w:cs="Arial"/>
                <w:b/>
                <w:spacing w:val="-1"/>
              </w:rPr>
              <w:t>r</w:t>
            </w:r>
            <w:r w:rsidRPr="00421792">
              <w:rPr>
                <w:rFonts w:ascii="Arial" w:eastAsia="Arial" w:hAnsi="Arial" w:cs="Arial"/>
                <w:b/>
              </w:rPr>
              <w:t>ch</w:t>
            </w:r>
            <w:r w:rsidRPr="00421792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eastAsia="Arial" w:hAnsi="Arial" w:cs="Arial"/>
                <w:b/>
                <w:spacing w:val="-5"/>
              </w:rPr>
              <w:t>A</w:t>
            </w:r>
            <w:r w:rsidRPr="00421792">
              <w:rPr>
                <w:rFonts w:ascii="Arial" w:eastAsia="Arial" w:hAnsi="Arial" w:cs="Arial"/>
                <w:b/>
                <w:spacing w:val="2"/>
              </w:rPr>
              <w:t>r</w:t>
            </w:r>
            <w:r w:rsidRPr="00421792">
              <w:rPr>
                <w:rFonts w:ascii="Arial" w:eastAsia="Arial" w:hAnsi="Arial" w:cs="Arial"/>
                <w:b/>
                <w:spacing w:val="1"/>
              </w:rPr>
              <w:t>t</w:t>
            </w:r>
            <w:r w:rsidRPr="00421792">
              <w:rPr>
                <w:rFonts w:ascii="Arial" w:eastAsia="Arial" w:hAnsi="Arial" w:cs="Arial"/>
                <w:b/>
              </w:rPr>
              <w:t>ic</w:t>
            </w:r>
            <w:r w:rsidRPr="00421792">
              <w:rPr>
                <w:rFonts w:ascii="Arial" w:eastAsia="Arial" w:hAnsi="Arial" w:cs="Arial"/>
                <w:b/>
                <w:spacing w:val="1"/>
              </w:rPr>
              <w:t>l</w:t>
            </w:r>
            <w:r w:rsidRPr="00421792">
              <w:rPr>
                <w:rFonts w:ascii="Arial" w:eastAsia="Arial" w:hAnsi="Arial" w:cs="Arial"/>
                <w:b/>
              </w:rPr>
              <w:t>e</w:t>
            </w:r>
          </w:p>
        </w:tc>
      </w:tr>
    </w:tbl>
    <w:p w14:paraId="44A1AC04" w14:textId="77777777" w:rsidR="002B4218" w:rsidRPr="00421792" w:rsidRDefault="002B4218">
      <w:pPr>
        <w:spacing w:line="200" w:lineRule="exact"/>
        <w:rPr>
          <w:rFonts w:ascii="Arial" w:hAnsi="Arial" w:cs="Arial"/>
        </w:rPr>
      </w:pPr>
    </w:p>
    <w:p w14:paraId="2325A812" w14:textId="77777777" w:rsidR="002B4218" w:rsidRPr="00421792" w:rsidRDefault="005F5E0F">
      <w:pPr>
        <w:spacing w:before="33"/>
        <w:ind w:left="220"/>
        <w:rPr>
          <w:rFonts w:ascii="Arial" w:hAnsi="Arial" w:cs="Arial"/>
        </w:rPr>
      </w:pPr>
      <w:r w:rsidRPr="00421792">
        <w:rPr>
          <w:rFonts w:ascii="Arial" w:hAnsi="Arial" w:cs="Arial"/>
        </w:rPr>
        <w:pict w14:anchorId="0CD6D3A4">
          <v:group id="_x0000_s1043" style="position:absolute;left:0;text-align:left;margin-left:339.1pt;margin-top:36.15pt;width:429.7pt;height:23.9pt;z-index:-251660800;mso-position-horizontal-relative:page" coordorigin="6782,723" coordsize="8594,478">
            <v:shape id="_x0000_s1045" style="position:absolute;left:6792;top:733;width:8574;height:230" coordorigin="6792,733" coordsize="8574,230" path="m6792,964r8574,l15366,733r-8574,l6792,964xe" fillcolor="yellow" stroked="f">
              <v:path arrowok="t"/>
            </v:shape>
            <v:shape id="_x0000_s1044" style="position:absolute;left:6792;top:964;width:617;height:228" coordorigin="6792,964" coordsize="617,228" path="m6792,1192r618,l7410,964r-618,l6792,1192xe" fillcolor="yellow" stroked="f">
              <v:path arrowok="t"/>
            </v:shape>
            <w10:wrap anchorx="page"/>
          </v:group>
        </w:pict>
      </w:r>
      <w:r w:rsidR="00BD4390" w:rsidRPr="00421792">
        <w:rPr>
          <w:rFonts w:ascii="Arial" w:hAnsi="Arial" w:cs="Arial"/>
          <w:b/>
          <w:highlight w:val="yellow"/>
        </w:rPr>
        <w:t>PART</w:t>
      </w:r>
      <w:r w:rsidR="00BD4390" w:rsidRPr="00421792">
        <w:rPr>
          <w:rFonts w:ascii="Arial" w:hAnsi="Arial" w:cs="Arial"/>
          <w:b/>
          <w:spacing w:val="44"/>
          <w:highlight w:val="yellow"/>
        </w:rPr>
        <w:t xml:space="preserve"> </w:t>
      </w:r>
      <w:r w:rsidR="00BD4390" w:rsidRPr="00421792">
        <w:rPr>
          <w:rFonts w:ascii="Arial" w:hAnsi="Arial" w:cs="Arial"/>
          <w:b/>
          <w:spacing w:val="1"/>
          <w:highlight w:val="yellow"/>
        </w:rPr>
        <w:t>1</w:t>
      </w:r>
      <w:r w:rsidR="00BD4390" w:rsidRPr="00421792">
        <w:rPr>
          <w:rFonts w:ascii="Arial" w:hAnsi="Arial" w:cs="Arial"/>
          <w:b/>
          <w:highlight w:val="yellow"/>
        </w:rPr>
        <w:t>:</w:t>
      </w:r>
      <w:r w:rsidR="00BD4390" w:rsidRPr="00421792">
        <w:rPr>
          <w:rFonts w:ascii="Arial" w:hAnsi="Arial" w:cs="Arial"/>
          <w:b/>
        </w:rPr>
        <w:t xml:space="preserve"> C</w:t>
      </w:r>
      <w:r w:rsidR="00BD4390" w:rsidRPr="00421792">
        <w:rPr>
          <w:rFonts w:ascii="Arial" w:hAnsi="Arial" w:cs="Arial"/>
          <w:b/>
          <w:spacing w:val="4"/>
        </w:rPr>
        <w:t>o</w:t>
      </w:r>
      <w:r w:rsidR="00BD4390" w:rsidRPr="00421792">
        <w:rPr>
          <w:rFonts w:ascii="Arial" w:hAnsi="Arial" w:cs="Arial"/>
          <w:b/>
          <w:spacing w:val="-3"/>
        </w:rPr>
        <w:t>mm</w:t>
      </w:r>
      <w:r w:rsidR="00BD4390" w:rsidRPr="00421792">
        <w:rPr>
          <w:rFonts w:ascii="Arial" w:hAnsi="Arial" w:cs="Arial"/>
          <w:b/>
          <w:spacing w:val="3"/>
        </w:rPr>
        <w:t>e</w:t>
      </w:r>
      <w:r w:rsidR="00BD4390" w:rsidRPr="00421792">
        <w:rPr>
          <w:rFonts w:ascii="Arial" w:hAnsi="Arial" w:cs="Arial"/>
          <w:b/>
        </w:rPr>
        <w:t>nts</w:t>
      </w:r>
    </w:p>
    <w:p w14:paraId="76AD8D55" w14:textId="77777777" w:rsidR="002B4218" w:rsidRPr="00421792" w:rsidRDefault="002B4218">
      <w:pPr>
        <w:spacing w:before="5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6"/>
        <w:gridCol w:w="6445"/>
      </w:tblGrid>
      <w:tr w:rsidR="002B4218" w:rsidRPr="00421792" w14:paraId="7F681766" w14:textId="77777777">
        <w:trPr>
          <w:trHeight w:hRule="exact" w:val="9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13EB10" w14:textId="77777777" w:rsidR="002B4218" w:rsidRPr="00421792" w:rsidRDefault="002B4218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2DC850" w14:textId="77777777" w:rsidR="002B4218" w:rsidRPr="00421792" w:rsidRDefault="00BD4390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</w:rPr>
              <w:t>Re</w:t>
            </w:r>
            <w:r w:rsidRPr="00421792">
              <w:rPr>
                <w:rFonts w:ascii="Arial" w:hAnsi="Arial" w:cs="Arial"/>
                <w:b/>
                <w:spacing w:val="2"/>
              </w:rPr>
              <w:t>v</w:t>
            </w:r>
            <w:r w:rsidRPr="00421792">
              <w:rPr>
                <w:rFonts w:ascii="Arial" w:hAnsi="Arial" w:cs="Arial"/>
                <w:b/>
              </w:rPr>
              <w:t>ie</w:t>
            </w:r>
            <w:r w:rsidRPr="00421792">
              <w:rPr>
                <w:rFonts w:ascii="Arial" w:hAnsi="Arial" w:cs="Arial"/>
                <w:b/>
                <w:spacing w:val="3"/>
              </w:rPr>
              <w:t>w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1"/>
              </w:rPr>
              <w:t>r’</w:t>
            </w:r>
            <w:r w:rsidRPr="00421792">
              <w:rPr>
                <w:rFonts w:ascii="Arial" w:hAnsi="Arial" w:cs="Arial"/>
                <w:b/>
              </w:rPr>
              <w:t>s</w:t>
            </w:r>
            <w:r w:rsidRPr="004217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m</w:t>
            </w:r>
            <w:r w:rsidRPr="00421792">
              <w:rPr>
                <w:rFonts w:ascii="Arial" w:hAnsi="Arial" w:cs="Arial"/>
                <w:b/>
                <w:spacing w:val="-3"/>
              </w:rPr>
              <w:t>m</w:t>
            </w:r>
            <w:r w:rsidRPr="00421792">
              <w:rPr>
                <w:rFonts w:ascii="Arial" w:hAnsi="Arial" w:cs="Arial"/>
                <w:b/>
              </w:rPr>
              <w:t>ent</w:t>
            </w:r>
          </w:p>
          <w:p w14:paraId="656A7682" w14:textId="77777777" w:rsidR="002B4218" w:rsidRPr="00421792" w:rsidRDefault="00BD4390">
            <w:pPr>
              <w:spacing w:before="4" w:line="220" w:lineRule="exact"/>
              <w:ind w:left="102" w:right="643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</w:rPr>
              <w:t>Ar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ifici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l</w:t>
            </w:r>
            <w:r w:rsidRPr="004217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I</w:t>
            </w:r>
            <w:r w:rsidRPr="00421792">
              <w:rPr>
                <w:rFonts w:ascii="Arial" w:hAnsi="Arial" w:cs="Arial"/>
                <w:b/>
                <w:spacing w:val="-1"/>
              </w:rPr>
              <w:t>n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elli</w:t>
            </w:r>
            <w:r w:rsidRPr="00421792">
              <w:rPr>
                <w:rFonts w:ascii="Arial" w:hAnsi="Arial" w:cs="Arial"/>
                <w:b/>
                <w:spacing w:val="1"/>
              </w:rPr>
              <w:t>g</w:t>
            </w:r>
            <w:r w:rsidRPr="00421792">
              <w:rPr>
                <w:rFonts w:ascii="Arial" w:hAnsi="Arial" w:cs="Arial"/>
                <w:b/>
              </w:rPr>
              <w:t>ence</w:t>
            </w:r>
            <w:r w:rsidRPr="004217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(</w:t>
            </w:r>
            <w:r w:rsidRPr="00421792">
              <w:rPr>
                <w:rFonts w:ascii="Arial" w:hAnsi="Arial" w:cs="Arial"/>
                <w:b/>
              </w:rPr>
              <w:t>AI)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g</w:t>
            </w:r>
            <w:r w:rsidRPr="00421792">
              <w:rPr>
                <w:rFonts w:ascii="Arial" w:hAnsi="Arial" w:cs="Arial"/>
                <w:b/>
              </w:rPr>
              <w:t>ene</w:t>
            </w:r>
            <w:r w:rsidRPr="00421792">
              <w:rPr>
                <w:rFonts w:ascii="Arial" w:hAnsi="Arial" w:cs="Arial"/>
                <w:b/>
                <w:spacing w:val="1"/>
              </w:rPr>
              <w:t>rat</w:t>
            </w:r>
            <w:r w:rsidRPr="00421792">
              <w:rPr>
                <w:rFonts w:ascii="Arial" w:hAnsi="Arial" w:cs="Arial"/>
                <w:b/>
              </w:rPr>
              <w:t>ed</w:t>
            </w:r>
            <w:r w:rsidRPr="004217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  <w:spacing w:val="-1"/>
              </w:rPr>
              <w:t>ss</w:t>
            </w:r>
            <w:r w:rsidRPr="00421792">
              <w:rPr>
                <w:rFonts w:ascii="Arial" w:hAnsi="Arial" w:cs="Arial"/>
                <w:b/>
              </w:rPr>
              <w:t>i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ed</w:t>
            </w:r>
            <w:r w:rsidRPr="004217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ev</w:t>
            </w:r>
            <w:r w:rsidRPr="00421792">
              <w:rPr>
                <w:rFonts w:ascii="Arial" w:hAnsi="Arial" w:cs="Arial"/>
                <w:b/>
              </w:rPr>
              <w:t>iew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2"/>
              </w:rPr>
              <w:t>c</w:t>
            </w:r>
            <w:r w:rsidRPr="00421792">
              <w:rPr>
                <w:rFonts w:ascii="Arial" w:hAnsi="Arial" w:cs="Arial"/>
                <w:b/>
                <w:spacing w:val="3"/>
              </w:rPr>
              <w:t>o</w:t>
            </w:r>
            <w:r w:rsidRPr="00421792">
              <w:rPr>
                <w:rFonts w:ascii="Arial" w:hAnsi="Arial" w:cs="Arial"/>
                <w:b/>
              </w:rPr>
              <w:t>m</w:t>
            </w:r>
            <w:r w:rsidRPr="00421792">
              <w:rPr>
                <w:rFonts w:ascii="Arial" w:hAnsi="Arial" w:cs="Arial"/>
                <w:b/>
                <w:spacing w:val="-3"/>
              </w:rPr>
              <w:t>m</w:t>
            </w:r>
            <w:r w:rsidRPr="00421792">
              <w:rPr>
                <w:rFonts w:ascii="Arial" w:hAnsi="Arial" w:cs="Arial"/>
                <w:b/>
              </w:rPr>
              <w:t>en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s</w:t>
            </w:r>
            <w:r w:rsidRPr="004217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re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ric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ly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pr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hi</w:t>
            </w:r>
            <w:r w:rsidRPr="00421792">
              <w:rPr>
                <w:rFonts w:ascii="Arial" w:hAnsi="Arial" w:cs="Arial"/>
                <w:b/>
                <w:spacing w:val="-1"/>
              </w:rPr>
              <w:t>b</w:t>
            </w:r>
            <w:r w:rsidRPr="00421792">
              <w:rPr>
                <w:rFonts w:ascii="Arial" w:hAnsi="Arial" w:cs="Arial"/>
                <w:b/>
                <w:spacing w:val="2"/>
              </w:rPr>
              <w:t>i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ed</w:t>
            </w:r>
            <w:r w:rsidRPr="004217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d</w:t>
            </w:r>
            <w:r w:rsidRPr="00421792">
              <w:rPr>
                <w:rFonts w:ascii="Arial" w:hAnsi="Arial" w:cs="Arial"/>
                <w:b/>
                <w:spacing w:val="-1"/>
              </w:rPr>
              <w:t>u</w:t>
            </w:r>
            <w:r w:rsidRPr="00421792">
              <w:rPr>
                <w:rFonts w:ascii="Arial" w:hAnsi="Arial" w:cs="Arial"/>
                <w:b/>
              </w:rPr>
              <w:t>ring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peer r</w:t>
            </w:r>
            <w:r w:rsidRPr="00421792">
              <w:rPr>
                <w:rFonts w:ascii="Arial" w:hAnsi="Arial" w:cs="Arial"/>
                <w:b/>
                <w:spacing w:val="1"/>
              </w:rPr>
              <w:t>ev</w:t>
            </w:r>
            <w:r w:rsidRPr="00421792">
              <w:rPr>
                <w:rFonts w:ascii="Arial" w:hAnsi="Arial" w:cs="Arial"/>
                <w:b/>
              </w:rPr>
              <w:t>ie</w:t>
            </w:r>
            <w:r w:rsidRPr="00421792">
              <w:rPr>
                <w:rFonts w:ascii="Arial" w:hAnsi="Arial" w:cs="Arial"/>
                <w:b/>
                <w:spacing w:val="3"/>
              </w:rPr>
              <w:t>w</w:t>
            </w:r>
            <w:r w:rsidRPr="0042179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514413" w14:textId="77777777" w:rsidR="002B4218" w:rsidRPr="00421792" w:rsidRDefault="00BD4390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</w:rPr>
              <w:t>Auth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  <w:spacing w:val="5"/>
              </w:rPr>
              <w:t>r</w:t>
            </w:r>
            <w:r w:rsidRPr="00421792">
              <w:rPr>
                <w:rFonts w:ascii="Arial" w:hAnsi="Arial" w:cs="Arial"/>
                <w:b/>
                <w:spacing w:val="-6"/>
              </w:rPr>
              <w:t>’</w:t>
            </w:r>
            <w:r w:rsidRPr="00421792">
              <w:rPr>
                <w:rFonts w:ascii="Arial" w:hAnsi="Arial" w:cs="Arial"/>
                <w:b/>
              </w:rPr>
              <w:t>s</w:t>
            </w:r>
            <w:r w:rsidRPr="004217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Fe</w:t>
            </w:r>
            <w:r w:rsidRPr="00421792">
              <w:rPr>
                <w:rFonts w:ascii="Arial" w:hAnsi="Arial" w:cs="Arial"/>
                <w:b/>
                <w:spacing w:val="1"/>
              </w:rPr>
              <w:t>e</w:t>
            </w:r>
            <w:r w:rsidRPr="00421792">
              <w:rPr>
                <w:rFonts w:ascii="Arial" w:hAnsi="Arial" w:cs="Arial"/>
                <w:b/>
              </w:rPr>
              <w:t>d</w:t>
            </w:r>
            <w:r w:rsidRPr="00421792">
              <w:rPr>
                <w:rFonts w:ascii="Arial" w:hAnsi="Arial" w:cs="Arial"/>
                <w:b/>
                <w:spacing w:val="-1"/>
              </w:rPr>
              <w:t>b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ck</w:t>
            </w:r>
            <w:r w:rsidRPr="004217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21792">
              <w:rPr>
                <w:rFonts w:ascii="Arial" w:hAnsi="Arial" w:cs="Arial"/>
                <w:spacing w:val="1"/>
              </w:rPr>
              <w:t>(I</w:t>
            </w:r>
            <w:r w:rsidRPr="00421792">
              <w:rPr>
                <w:rFonts w:ascii="Arial" w:hAnsi="Arial" w:cs="Arial"/>
              </w:rPr>
              <w:t>t</w:t>
            </w:r>
            <w:r w:rsidRPr="00421792">
              <w:rPr>
                <w:rFonts w:ascii="Arial" w:hAnsi="Arial" w:cs="Arial"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</w:rPr>
              <w:t>is</w:t>
            </w:r>
            <w:r w:rsidRPr="00421792">
              <w:rPr>
                <w:rFonts w:ascii="Arial" w:hAnsi="Arial" w:cs="Arial"/>
                <w:spacing w:val="1"/>
              </w:rPr>
              <w:t xml:space="preserve"> </w:t>
            </w:r>
            <w:r w:rsidRPr="00421792">
              <w:rPr>
                <w:rFonts w:ascii="Arial" w:hAnsi="Arial" w:cs="Arial"/>
                <w:spacing w:val="-1"/>
              </w:rPr>
              <w:t>m</w:t>
            </w:r>
            <w:r w:rsidRPr="00421792">
              <w:rPr>
                <w:rFonts w:ascii="Arial" w:hAnsi="Arial" w:cs="Arial"/>
                <w:spacing w:val="3"/>
              </w:rPr>
              <w:t>a</w:t>
            </w:r>
            <w:r w:rsidRPr="00421792">
              <w:rPr>
                <w:rFonts w:ascii="Arial" w:hAnsi="Arial" w:cs="Arial"/>
                <w:spacing w:val="1"/>
              </w:rPr>
              <w:t>nd</w:t>
            </w:r>
            <w:r w:rsidRPr="00421792">
              <w:rPr>
                <w:rFonts w:ascii="Arial" w:hAnsi="Arial" w:cs="Arial"/>
              </w:rPr>
              <w:t>at</w:t>
            </w:r>
            <w:r w:rsidRPr="00421792">
              <w:rPr>
                <w:rFonts w:ascii="Arial" w:hAnsi="Arial" w:cs="Arial"/>
                <w:spacing w:val="1"/>
              </w:rPr>
              <w:t>or</w:t>
            </w:r>
            <w:r w:rsidRPr="00421792">
              <w:rPr>
                <w:rFonts w:ascii="Arial" w:hAnsi="Arial" w:cs="Arial"/>
              </w:rPr>
              <w:t>y</w:t>
            </w:r>
            <w:r w:rsidRPr="00421792">
              <w:rPr>
                <w:rFonts w:ascii="Arial" w:hAnsi="Arial" w:cs="Arial"/>
                <w:spacing w:val="-12"/>
              </w:rPr>
              <w:t xml:space="preserve"> </w:t>
            </w:r>
            <w:r w:rsidRPr="00421792">
              <w:rPr>
                <w:rFonts w:ascii="Arial" w:hAnsi="Arial" w:cs="Arial"/>
                <w:spacing w:val="2"/>
              </w:rPr>
              <w:t>t</w:t>
            </w:r>
            <w:r w:rsidRPr="00421792">
              <w:rPr>
                <w:rFonts w:ascii="Arial" w:hAnsi="Arial" w:cs="Arial"/>
                <w:spacing w:val="-1"/>
              </w:rPr>
              <w:t>h</w:t>
            </w:r>
            <w:r w:rsidRPr="00421792">
              <w:rPr>
                <w:rFonts w:ascii="Arial" w:hAnsi="Arial" w:cs="Arial"/>
              </w:rPr>
              <w:t>at</w:t>
            </w:r>
            <w:r w:rsidRPr="00421792">
              <w:rPr>
                <w:rFonts w:ascii="Arial" w:hAnsi="Arial" w:cs="Arial"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</w:rPr>
              <w:t>a</w:t>
            </w:r>
            <w:r w:rsidRPr="00421792">
              <w:rPr>
                <w:rFonts w:ascii="Arial" w:hAnsi="Arial" w:cs="Arial"/>
                <w:spacing w:val="-1"/>
              </w:rPr>
              <w:t>u</w:t>
            </w:r>
            <w:r w:rsidRPr="00421792">
              <w:rPr>
                <w:rFonts w:ascii="Arial" w:hAnsi="Arial" w:cs="Arial"/>
                <w:spacing w:val="2"/>
              </w:rPr>
              <w:t>t</w:t>
            </w:r>
            <w:r w:rsidRPr="00421792">
              <w:rPr>
                <w:rFonts w:ascii="Arial" w:hAnsi="Arial" w:cs="Arial"/>
                <w:spacing w:val="-1"/>
              </w:rPr>
              <w:t>h</w:t>
            </w:r>
            <w:r w:rsidRPr="00421792">
              <w:rPr>
                <w:rFonts w:ascii="Arial" w:hAnsi="Arial" w:cs="Arial"/>
                <w:spacing w:val="1"/>
              </w:rPr>
              <w:t>or</w:t>
            </w:r>
            <w:r w:rsidRPr="00421792">
              <w:rPr>
                <w:rFonts w:ascii="Arial" w:hAnsi="Arial" w:cs="Arial"/>
              </w:rPr>
              <w:t>s</w:t>
            </w:r>
            <w:r w:rsidRPr="00421792">
              <w:rPr>
                <w:rFonts w:ascii="Arial" w:hAnsi="Arial" w:cs="Arial"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spacing w:val="2"/>
              </w:rPr>
              <w:t>s</w:t>
            </w:r>
            <w:r w:rsidRPr="00421792">
              <w:rPr>
                <w:rFonts w:ascii="Arial" w:hAnsi="Arial" w:cs="Arial"/>
                <w:spacing w:val="-1"/>
              </w:rPr>
              <w:t>h</w:t>
            </w:r>
            <w:r w:rsidRPr="00421792">
              <w:rPr>
                <w:rFonts w:ascii="Arial" w:hAnsi="Arial" w:cs="Arial"/>
                <w:spacing w:val="1"/>
              </w:rPr>
              <w:t>o</w:t>
            </w:r>
            <w:r w:rsidRPr="00421792">
              <w:rPr>
                <w:rFonts w:ascii="Arial" w:hAnsi="Arial" w:cs="Arial"/>
                <w:spacing w:val="-1"/>
              </w:rPr>
              <w:t>u</w:t>
            </w:r>
            <w:r w:rsidRPr="00421792">
              <w:rPr>
                <w:rFonts w:ascii="Arial" w:hAnsi="Arial" w:cs="Arial"/>
              </w:rPr>
              <w:t>ld</w:t>
            </w:r>
            <w:r w:rsidRPr="00421792">
              <w:rPr>
                <w:rFonts w:ascii="Arial" w:hAnsi="Arial" w:cs="Arial"/>
                <w:spacing w:val="-2"/>
              </w:rPr>
              <w:t xml:space="preserve"> w</w:t>
            </w:r>
            <w:r w:rsidRPr="00421792">
              <w:rPr>
                <w:rFonts w:ascii="Arial" w:hAnsi="Arial" w:cs="Arial"/>
                <w:spacing w:val="1"/>
              </w:rPr>
              <w:t>r</w:t>
            </w:r>
            <w:r w:rsidRPr="00421792">
              <w:rPr>
                <w:rFonts w:ascii="Arial" w:hAnsi="Arial" w:cs="Arial"/>
              </w:rPr>
              <w:t>i</w:t>
            </w:r>
            <w:r w:rsidRPr="00421792">
              <w:rPr>
                <w:rFonts w:ascii="Arial" w:hAnsi="Arial" w:cs="Arial"/>
                <w:spacing w:val="2"/>
              </w:rPr>
              <w:t>t</w:t>
            </w:r>
            <w:r w:rsidRPr="00421792">
              <w:rPr>
                <w:rFonts w:ascii="Arial" w:hAnsi="Arial" w:cs="Arial"/>
              </w:rPr>
              <w:t>e</w:t>
            </w:r>
            <w:r w:rsidRPr="00421792">
              <w:rPr>
                <w:rFonts w:ascii="Arial" w:hAnsi="Arial" w:cs="Arial"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spacing w:val="-1"/>
              </w:rPr>
              <w:t>h</w:t>
            </w:r>
            <w:r w:rsidRPr="00421792">
              <w:rPr>
                <w:rFonts w:ascii="Arial" w:hAnsi="Arial" w:cs="Arial"/>
              </w:rPr>
              <w:t>i</w:t>
            </w:r>
            <w:r w:rsidRPr="00421792">
              <w:rPr>
                <w:rFonts w:ascii="Arial" w:hAnsi="Arial" w:cs="Arial"/>
                <w:spacing w:val="-1"/>
              </w:rPr>
              <w:t>s</w:t>
            </w:r>
            <w:r w:rsidRPr="00421792">
              <w:rPr>
                <w:rFonts w:ascii="Arial" w:hAnsi="Arial" w:cs="Arial"/>
                <w:spacing w:val="2"/>
              </w:rPr>
              <w:t>/</w:t>
            </w:r>
            <w:r w:rsidRPr="00421792">
              <w:rPr>
                <w:rFonts w:ascii="Arial" w:hAnsi="Arial" w:cs="Arial"/>
                <w:spacing w:val="-1"/>
              </w:rPr>
              <w:t>h</w:t>
            </w:r>
            <w:r w:rsidRPr="00421792">
              <w:rPr>
                <w:rFonts w:ascii="Arial" w:hAnsi="Arial" w:cs="Arial"/>
              </w:rPr>
              <w:t>er</w:t>
            </w:r>
          </w:p>
          <w:p w14:paraId="08AD677F" w14:textId="77777777" w:rsidR="002B4218" w:rsidRPr="00421792" w:rsidRDefault="00BD4390">
            <w:pPr>
              <w:spacing w:before="12"/>
              <w:ind w:left="102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spacing w:val="-2"/>
              </w:rPr>
              <w:t>f</w:t>
            </w:r>
            <w:r w:rsidRPr="00421792">
              <w:rPr>
                <w:rFonts w:ascii="Arial" w:hAnsi="Arial" w:cs="Arial"/>
              </w:rPr>
              <w:t>e</w:t>
            </w:r>
            <w:r w:rsidRPr="00421792">
              <w:rPr>
                <w:rFonts w:ascii="Arial" w:hAnsi="Arial" w:cs="Arial"/>
                <w:spacing w:val="1"/>
              </w:rPr>
              <w:t>edb</w:t>
            </w:r>
            <w:r w:rsidRPr="00421792">
              <w:rPr>
                <w:rFonts w:ascii="Arial" w:hAnsi="Arial" w:cs="Arial"/>
              </w:rPr>
              <w:t>a</w:t>
            </w:r>
            <w:r w:rsidRPr="00421792">
              <w:rPr>
                <w:rFonts w:ascii="Arial" w:hAnsi="Arial" w:cs="Arial"/>
                <w:spacing w:val="1"/>
              </w:rPr>
              <w:t>c</w:t>
            </w:r>
            <w:r w:rsidRPr="00421792">
              <w:rPr>
                <w:rFonts w:ascii="Arial" w:hAnsi="Arial" w:cs="Arial"/>
              </w:rPr>
              <w:t>k</w:t>
            </w:r>
            <w:r w:rsidRPr="00421792">
              <w:rPr>
                <w:rFonts w:ascii="Arial" w:hAnsi="Arial" w:cs="Arial"/>
                <w:spacing w:val="-8"/>
              </w:rPr>
              <w:t xml:space="preserve"> </w:t>
            </w:r>
            <w:r w:rsidRPr="00421792">
              <w:rPr>
                <w:rFonts w:ascii="Arial" w:hAnsi="Arial" w:cs="Arial"/>
                <w:spacing w:val="-1"/>
              </w:rPr>
              <w:t>h</w:t>
            </w:r>
            <w:r w:rsidRPr="00421792">
              <w:rPr>
                <w:rFonts w:ascii="Arial" w:hAnsi="Arial" w:cs="Arial"/>
              </w:rPr>
              <w:t>e</w:t>
            </w:r>
            <w:r w:rsidRPr="00421792">
              <w:rPr>
                <w:rFonts w:ascii="Arial" w:hAnsi="Arial" w:cs="Arial"/>
                <w:spacing w:val="1"/>
              </w:rPr>
              <w:t>r</w:t>
            </w:r>
            <w:r w:rsidRPr="00421792">
              <w:rPr>
                <w:rFonts w:ascii="Arial" w:hAnsi="Arial" w:cs="Arial"/>
              </w:rPr>
              <w:t>e)</w:t>
            </w:r>
          </w:p>
        </w:tc>
      </w:tr>
      <w:tr w:rsidR="002B4218" w:rsidRPr="00421792" w14:paraId="12C0A1DC" w14:textId="77777777" w:rsidTr="00421792">
        <w:trPr>
          <w:trHeight w:hRule="exact" w:val="911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56A0F6" w14:textId="77777777" w:rsidR="002B4218" w:rsidRPr="00421792" w:rsidRDefault="00BD4390">
            <w:pPr>
              <w:spacing w:before="2" w:line="220" w:lineRule="exact"/>
              <w:ind w:left="460" w:right="232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</w:rPr>
              <w:t>Ple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2"/>
              </w:rPr>
              <w:t>w</w:t>
            </w:r>
            <w:r w:rsidRPr="00421792">
              <w:rPr>
                <w:rFonts w:ascii="Arial" w:hAnsi="Arial" w:cs="Arial"/>
                <w:b/>
              </w:rPr>
              <w:t>ri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a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f</w:t>
            </w:r>
            <w:r w:rsidRPr="00421792">
              <w:rPr>
                <w:rFonts w:ascii="Arial" w:hAnsi="Arial" w:cs="Arial"/>
                <w:b/>
                <w:spacing w:val="-2"/>
              </w:rPr>
              <w:t>e</w:t>
            </w:r>
            <w:r w:rsidRPr="00421792">
              <w:rPr>
                <w:rFonts w:ascii="Arial" w:hAnsi="Arial" w:cs="Arial"/>
                <w:b/>
              </w:rPr>
              <w:t xml:space="preserve">w 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en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enc</w:t>
            </w:r>
            <w:r w:rsidRPr="00421792">
              <w:rPr>
                <w:rFonts w:ascii="Arial" w:hAnsi="Arial" w:cs="Arial"/>
                <w:b/>
                <w:spacing w:val="1"/>
              </w:rPr>
              <w:t>e</w:t>
            </w:r>
            <w:r w:rsidRPr="00421792">
              <w:rPr>
                <w:rFonts w:ascii="Arial" w:hAnsi="Arial" w:cs="Arial"/>
                <w:b/>
              </w:rPr>
              <w:t>s</w:t>
            </w:r>
            <w:r w:rsidRPr="004217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ega</w:t>
            </w:r>
            <w:r w:rsidRPr="00421792">
              <w:rPr>
                <w:rFonts w:ascii="Arial" w:hAnsi="Arial" w:cs="Arial"/>
                <w:b/>
              </w:rPr>
              <w:t>rding</w:t>
            </w:r>
            <w:r w:rsidRPr="004217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he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2"/>
              </w:rPr>
              <w:t>i</w:t>
            </w:r>
            <w:r w:rsidRPr="00421792">
              <w:rPr>
                <w:rFonts w:ascii="Arial" w:hAnsi="Arial" w:cs="Arial"/>
                <w:b/>
                <w:spacing w:val="-3"/>
              </w:rPr>
              <w:t>m</w:t>
            </w:r>
            <w:r w:rsidRPr="00421792">
              <w:rPr>
                <w:rFonts w:ascii="Arial" w:hAnsi="Arial" w:cs="Arial"/>
                <w:b/>
              </w:rPr>
              <w:t>p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ta</w:t>
            </w:r>
            <w:r w:rsidRPr="00421792">
              <w:rPr>
                <w:rFonts w:ascii="Arial" w:hAnsi="Arial" w:cs="Arial"/>
                <w:b/>
              </w:rPr>
              <w:t xml:space="preserve">nce 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f</w:t>
            </w:r>
            <w:r w:rsidRPr="004217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his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5"/>
              </w:rPr>
              <w:t>m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  <w:spacing w:val="2"/>
              </w:rPr>
              <w:t>n</w:t>
            </w:r>
            <w:r w:rsidRPr="00421792">
              <w:rPr>
                <w:rFonts w:ascii="Arial" w:hAnsi="Arial" w:cs="Arial"/>
                <w:b/>
              </w:rPr>
              <w:t>u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1"/>
              </w:rPr>
              <w:t>r</w:t>
            </w:r>
            <w:r w:rsidRPr="00421792">
              <w:rPr>
                <w:rFonts w:ascii="Arial" w:hAnsi="Arial" w:cs="Arial"/>
                <w:b/>
              </w:rPr>
              <w:t>ipt</w:t>
            </w:r>
            <w:r w:rsidRPr="004217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fo</w:t>
            </w:r>
            <w:r w:rsidRPr="00421792">
              <w:rPr>
                <w:rFonts w:ascii="Arial" w:hAnsi="Arial" w:cs="Arial"/>
                <w:b/>
              </w:rPr>
              <w:t xml:space="preserve">r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he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2"/>
              </w:rPr>
              <w:t>i</w:t>
            </w:r>
            <w:r w:rsidRPr="00421792">
              <w:rPr>
                <w:rFonts w:ascii="Arial" w:hAnsi="Arial" w:cs="Arial"/>
                <w:b/>
              </w:rPr>
              <w:t>en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ific</w:t>
            </w:r>
            <w:r w:rsidRPr="004217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4"/>
              </w:rPr>
              <w:t>o</w:t>
            </w:r>
            <w:r w:rsidRPr="00421792">
              <w:rPr>
                <w:rFonts w:ascii="Arial" w:hAnsi="Arial" w:cs="Arial"/>
                <w:b/>
                <w:spacing w:val="-3"/>
              </w:rPr>
              <w:t>mm</w:t>
            </w:r>
            <w:r w:rsidRPr="00421792">
              <w:rPr>
                <w:rFonts w:ascii="Arial" w:hAnsi="Arial" w:cs="Arial"/>
                <w:b/>
                <w:spacing w:val="2"/>
              </w:rPr>
              <w:t>u</w:t>
            </w:r>
            <w:r w:rsidRPr="00421792">
              <w:rPr>
                <w:rFonts w:ascii="Arial" w:hAnsi="Arial" w:cs="Arial"/>
                <w:b/>
              </w:rPr>
              <w:t>nit</w:t>
            </w:r>
            <w:r w:rsidRPr="00421792">
              <w:rPr>
                <w:rFonts w:ascii="Arial" w:hAnsi="Arial" w:cs="Arial"/>
                <w:b/>
                <w:spacing w:val="1"/>
              </w:rPr>
              <w:t>y</w:t>
            </w:r>
            <w:r w:rsidRPr="00421792">
              <w:rPr>
                <w:rFonts w:ascii="Arial" w:hAnsi="Arial" w:cs="Arial"/>
                <w:b/>
              </w:rPr>
              <w:t>.</w:t>
            </w:r>
            <w:r w:rsidRPr="004217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 xml:space="preserve">A </w:t>
            </w:r>
            <w:r w:rsidRPr="00421792">
              <w:rPr>
                <w:rFonts w:ascii="Arial" w:hAnsi="Arial" w:cs="Arial"/>
                <w:b/>
                <w:spacing w:val="-3"/>
              </w:rPr>
              <w:t>m</w:t>
            </w:r>
            <w:r w:rsidRPr="00421792">
              <w:rPr>
                <w:rFonts w:ascii="Arial" w:hAnsi="Arial" w:cs="Arial"/>
                <w:b/>
                <w:spacing w:val="2"/>
              </w:rPr>
              <w:t>i</w:t>
            </w:r>
            <w:r w:rsidRPr="00421792">
              <w:rPr>
                <w:rFonts w:ascii="Arial" w:hAnsi="Arial" w:cs="Arial"/>
                <w:b/>
              </w:rPr>
              <w:t>n</w:t>
            </w:r>
            <w:r w:rsidRPr="00421792">
              <w:rPr>
                <w:rFonts w:ascii="Arial" w:hAnsi="Arial" w:cs="Arial"/>
                <w:b/>
                <w:spacing w:val="4"/>
              </w:rPr>
              <w:t>i</w:t>
            </w:r>
            <w:r w:rsidRPr="00421792">
              <w:rPr>
                <w:rFonts w:ascii="Arial" w:hAnsi="Arial" w:cs="Arial"/>
                <w:b/>
                <w:spacing w:val="-3"/>
              </w:rPr>
              <w:t>m</w:t>
            </w:r>
            <w:r w:rsidRPr="00421792">
              <w:rPr>
                <w:rFonts w:ascii="Arial" w:hAnsi="Arial" w:cs="Arial"/>
                <w:b/>
                <w:spacing w:val="2"/>
              </w:rPr>
              <w:t>u</w:t>
            </w:r>
            <w:r w:rsidRPr="00421792">
              <w:rPr>
                <w:rFonts w:ascii="Arial" w:hAnsi="Arial" w:cs="Arial"/>
                <w:b/>
              </w:rPr>
              <w:t>m</w:t>
            </w:r>
            <w:r w:rsidRPr="004217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f</w:t>
            </w:r>
            <w:r w:rsidRPr="004217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3-</w:t>
            </w:r>
            <w:r w:rsidRPr="00421792">
              <w:rPr>
                <w:rFonts w:ascii="Arial" w:hAnsi="Arial" w:cs="Arial"/>
                <w:b/>
              </w:rPr>
              <w:t>4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en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enc</w:t>
            </w:r>
            <w:r w:rsidRPr="00421792">
              <w:rPr>
                <w:rFonts w:ascii="Arial" w:hAnsi="Arial" w:cs="Arial"/>
                <w:b/>
                <w:spacing w:val="1"/>
              </w:rPr>
              <w:t>e</w:t>
            </w:r>
            <w:r w:rsidRPr="00421792">
              <w:rPr>
                <w:rFonts w:ascii="Arial" w:hAnsi="Arial" w:cs="Arial"/>
                <w:b/>
              </w:rPr>
              <w:t>s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m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y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be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e</w:t>
            </w:r>
            <w:r w:rsidRPr="00421792">
              <w:rPr>
                <w:rFonts w:ascii="Arial" w:hAnsi="Arial" w:cs="Arial"/>
                <w:b/>
              </w:rPr>
              <w:t>q</w:t>
            </w:r>
            <w:r w:rsidRPr="00421792">
              <w:rPr>
                <w:rFonts w:ascii="Arial" w:hAnsi="Arial" w:cs="Arial"/>
                <w:b/>
                <w:spacing w:val="-1"/>
              </w:rPr>
              <w:t>u</w:t>
            </w:r>
            <w:r w:rsidRPr="00421792">
              <w:rPr>
                <w:rFonts w:ascii="Arial" w:hAnsi="Arial" w:cs="Arial"/>
                <w:b/>
              </w:rPr>
              <w:t>ired</w:t>
            </w:r>
            <w:r w:rsidRPr="004217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fo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his p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69CF6A" w14:textId="77777777" w:rsidR="002B4218" w:rsidRPr="00421792" w:rsidRDefault="00BD4390">
            <w:pPr>
              <w:spacing w:before="2" w:line="220" w:lineRule="exact"/>
              <w:ind w:left="102" w:right="361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  <w:spacing w:val="-1"/>
              </w:rPr>
              <w:t>T</w:t>
            </w:r>
            <w:r w:rsidRPr="00421792">
              <w:rPr>
                <w:rFonts w:ascii="Arial" w:hAnsi="Arial" w:cs="Arial"/>
                <w:b/>
              </w:rPr>
              <w:t xml:space="preserve">he </w:t>
            </w:r>
            <w:r w:rsidRPr="00421792">
              <w:rPr>
                <w:rFonts w:ascii="Arial" w:hAnsi="Arial" w:cs="Arial"/>
                <w:b/>
                <w:spacing w:val="-3"/>
              </w:rPr>
              <w:t>m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  <w:spacing w:val="2"/>
              </w:rPr>
              <w:t>n</w:t>
            </w:r>
            <w:r w:rsidRPr="00421792">
              <w:rPr>
                <w:rFonts w:ascii="Arial" w:hAnsi="Arial" w:cs="Arial"/>
                <w:b/>
              </w:rPr>
              <w:t>u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1"/>
              </w:rPr>
              <w:t>r</w:t>
            </w:r>
            <w:r w:rsidRPr="00421792">
              <w:rPr>
                <w:rFonts w:ascii="Arial" w:hAnsi="Arial" w:cs="Arial"/>
                <w:b/>
              </w:rPr>
              <w:t>ipt</w:t>
            </w:r>
            <w:r w:rsidRPr="004217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5"/>
              </w:rPr>
              <w:t>e</w:t>
            </w:r>
            <w:r w:rsidRPr="00421792">
              <w:rPr>
                <w:rFonts w:ascii="Arial" w:hAnsi="Arial" w:cs="Arial"/>
                <w:b/>
                <w:spacing w:val="-3"/>
              </w:rPr>
              <w:t>m</w:t>
            </w:r>
            <w:r w:rsidRPr="00421792">
              <w:rPr>
                <w:rFonts w:ascii="Arial" w:hAnsi="Arial" w:cs="Arial"/>
                <w:b/>
              </w:rPr>
              <w:t>s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2"/>
              </w:rPr>
              <w:t>i</w:t>
            </w:r>
            <w:r w:rsidRPr="00421792">
              <w:rPr>
                <w:rFonts w:ascii="Arial" w:hAnsi="Arial" w:cs="Arial"/>
                <w:b/>
              </w:rPr>
              <w:t>nt</w:t>
            </w:r>
            <w:r w:rsidRPr="00421792">
              <w:rPr>
                <w:rFonts w:ascii="Arial" w:hAnsi="Arial" w:cs="Arial"/>
                <w:b/>
                <w:spacing w:val="1"/>
              </w:rPr>
              <w:t>e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e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ing</w:t>
            </w:r>
            <w:r w:rsidRPr="004217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b</w:t>
            </w:r>
            <w:r w:rsidRPr="00421792">
              <w:rPr>
                <w:rFonts w:ascii="Arial" w:hAnsi="Arial" w:cs="Arial"/>
                <w:b/>
                <w:spacing w:val="-1"/>
              </w:rPr>
              <w:t>u</w:t>
            </w:r>
            <w:r w:rsidRPr="00421792">
              <w:rPr>
                <w:rFonts w:ascii="Arial" w:hAnsi="Arial" w:cs="Arial"/>
                <w:b/>
              </w:rPr>
              <w:t>t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  <w:spacing w:val="3"/>
              </w:rPr>
              <w:t>n</w:t>
            </w:r>
            <w:r w:rsidRPr="00421792">
              <w:rPr>
                <w:rFonts w:ascii="Arial" w:hAnsi="Arial" w:cs="Arial"/>
                <w:b/>
                <w:spacing w:val="1"/>
              </w:rPr>
              <w:t>v</w:t>
            </w:r>
            <w:r w:rsidRPr="00421792">
              <w:rPr>
                <w:rFonts w:ascii="Arial" w:hAnsi="Arial" w:cs="Arial"/>
                <w:b/>
              </w:rPr>
              <w:t>en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i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n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l.</w:t>
            </w:r>
            <w:r w:rsidRPr="0042179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T</w:t>
            </w:r>
            <w:r w:rsidRPr="00421792">
              <w:rPr>
                <w:rFonts w:ascii="Arial" w:hAnsi="Arial" w:cs="Arial"/>
                <w:b/>
              </w:rPr>
              <w:t>h</w:t>
            </w:r>
            <w:r w:rsidRPr="00421792">
              <w:rPr>
                <w:rFonts w:ascii="Arial" w:hAnsi="Arial" w:cs="Arial"/>
                <w:b/>
                <w:spacing w:val="2"/>
              </w:rPr>
              <w:t>e</w:t>
            </w:r>
            <w:r w:rsidRPr="00421792">
              <w:rPr>
                <w:rFonts w:ascii="Arial" w:hAnsi="Arial" w:cs="Arial"/>
                <w:b/>
              </w:rPr>
              <w:t>re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re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1"/>
              </w:rPr>
              <w:t>v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1"/>
              </w:rPr>
              <w:t>ra</w:t>
            </w:r>
            <w:r w:rsidRPr="00421792">
              <w:rPr>
                <w:rFonts w:ascii="Arial" w:hAnsi="Arial" w:cs="Arial"/>
                <w:b/>
              </w:rPr>
              <w:t>l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is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ues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o</w:t>
            </w:r>
            <w:r w:rsidRPr="004217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be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ev</w:t>
            </w:r>
            <w:r w:rsidRPr="00421792">
              <w:rPr>
                <w:rFonts w:ascii="Arial" w:hAnsi="Arial" w:cs="Arial"/>
                <w:b/>
              </w:rPr>
              <w:t>i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ed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in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 xml:space="preserve">his </w:t>
            </w:r>
            <w:r w:rsidRPr="00421792">
              <w:rPr>
                <w:rFonts w:ascii="Arial" w:hAnsi="Arial" w:cs="Arial"/>
                <w:b/>
                <w:spacing w:val="-3"/>
              </w:rPr>
              <w:t>m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  <w:spacing w:val="2"/>
              </w:rPr>
              <w:t>n</w:t>
            </w:r>
            <w:r w:rsidRPr="00421792">
              <w:rPr>
                <w:rFonts w:ascii="Arial" w:hAnsi="Arial" w:cs="Arial"/>
                <w:b/>
              </w:rPr>
              <w:t>u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1"/>
              </w:rPr>
              <w:t>r</w:t>
            </w:r>
            <w:r w:rsidRPr="00421792">
              <w:rPr>
                <w:rFonts w:ascii="Arial" w:hAnsi="Arial" w:cs="Arial"/>
                <w:b/>
                <w:spacing w:val="2"/>
              </w:rPr>
              <w:t>i</w:t>
            </w:r>
            <w:r w:rsidRPr="00421792">
              <w:rPr>
                <w:rFonts w:ascii="Arial" w:hAnsi="Arial" w:cs="Arial"/>
                <w:b/>
              </w:rPr>
              <w:t>pt</w:t>
            </w:r>
            <w:r w:rsidRPr="004217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o</w:t>
            </w:r>
            <w:r w:rsidRPr="00421792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421792">
              <w:rPr>
                <w:rFonts w:ascii="Arial" w:hAnsi="Arial" w:cs="Arial"/>
                <w:b/>
                <w:spacing w:val="1"/>
              </w:rPr>
              <w:t>ta</w:t>
            </w:r>
            <w:r w:rsidRPr="00421792">
              <w:rPr>
                <w:rFonts w:ascii="Arial" w:hAnsi="Arial" w:cs="Arial"/>
                <w:b/>
              </w:rPr>
              <w:t>n</w:t>
            </w:r>
            <w:r w:rsidRPr="00421792">
              <w:rPr>
                <w:rFonts w:ascii="Arial" w:hAnsi="Arial" w:cs="Arial"/>
                <w:b/>
                <w:spacing w:val="-1"/>
              </w:rPr>
              <w:t>d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rdize</w:t>
            </w:r>
            <w:r w:rsidRPr="004217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i</w:t>
            </w:r>
            <w:r w:rsidRPr="00421792">
              <w:rPr>
                <w:rFonts w:ascii="Arial" w:hAnsi="Arial" w:cs="Arial"/>
                <w:b/>
                <w:spacing w:val="4"/>
              </w:rPr>
              <w:t>t</w:t>
            </w:r>
            <w:r w:rsidRPr="00421792">
              <w:rPr>
                <w:rFonts w:ascii="Arial" w:hAnsi="Arial" w:cs="Arial"/>
                <w:b/>
              </w:rPr>
              <w:t>.</w:t>
            </w:r>
            <w:r w:rsidRPr="00421792">
              <w:rPr>
                <w:rFonts w:ascii="Arial" w:hAnsi="Arial" w:cs="Arial"/>
                <w:b/>
                <w:spacing w:val="-1"/>
              </w:rPr>
              <w:t xml:space="preserve"> T</w:t>
            </w:r>
            <w:r w:rsidRPr="00421792">
              <w:rPr>
                <w:rFonts w:ascii="Arial" w:hAnsi="Arial" w:cs="Arial"/>
                <w:b/>
              </w:rPr>
              <w:t>he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uth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rs</w:t>
            </w:r>
            <w:r w:rsidRPr="004217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s</w:t>
            </w:r>
            <w:r w:rsidRPr="00421792">
              <w:rPr>
                <w:rFonts w:ascii="Arial" w:hAnsi="Arial" w:cs="Arial"/>
                <w:b/>
                <w:spacing w:val="-1"/>
              </w:rPr>
              <w:t>h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u</w:t>
            </w:r>
            <w:r w:rsidRPr="00421792">
              <w:rPr>
                <w:rFonts w:ascii="Arial" w:hAnsi="Arial" w:cs="Arial"/>
                <w:b/>
                <w:spacing w:val="2"/>
              </w:rPr>
              <w:t>l</w:t>
            </w:r>
            <w:r w:rsidRPr="00421792">
              <w:rPr>
                <w:rFonts w:ascii="Arial" w:hAnsi="Arial" w:cs="Arial"/>
                <w:b/>
              </w:rPr>
              <w:t>d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ef</w:t>
            </w:r>
            <w:r w:rsidRPr="00421792">
              <w:rPr>
                <w:rFonts w:ascii="Arial" w:hAnsi="Arial" w:cs="Arial"/>
                <w:b/>
              </w:rPr>
              <w:t>u</w:t>
            </w:r>
            <w:r w:rsidRPr="00421792">
              <w:rPr>
                <w:rFonts w:ascii="Arial" w:hAnsi="Arial" w:cs="Arial"/>
                <w:b/>
                <w:spacing w:val="2"/>
              </w:rPr>
              <w:t>l</w:t>
            </w:r>
            <w:r w:rsidRPr="00421792">
              <w:rPr>
                <w:rFonts w:ascii="Arial" w:hAnsi="Arial" w:cs="Arial"/>
                <w:b/>
              </w:rPr>
              <w:t>ly</w:t>
            </w:r>
            <w:r w:rsidRPr="004217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ev</w:t>
            </w:r>
            <w:r w:rsidRPr="00421792">
              <w:rPr>
                <w:rFonts w:ascii="Arial" w:hAnsi="Arial" w:cs="Arial"/>
                <w:b/>
              </w:rPr>
              <w:t>i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fo</w:t>
            </w:r>
            <w:r w:rsidRPr="00421792">
              <w:rPr>
                <w:rFonts w:ascii="Arial" w:hAnsi="Arial" w:cs="Arial"/>
                <w:b/>
              </w:rPr>
              <w:t>ll</w:t>
            </w:r>
            <w:r w:rsidRPr="00421792">
              <w:rPr>
                <w:rFonts w:ascii="Arial" w:hAnsi="Arial" w:cs="Arial"/>
                <w:b/>
                <w:spacing w:val="-2"/>
              </w:rPr>
              <w:t>o</w:t>
            </w:r>
            <w:r w:rsidRPr="00421792">
              <w:rPr>
                <w:rFonts w:ascii="Arial" w:hAnsi="Arial" w:cs="Arial"/>
                <w:b/>
                <w:spacing w:val="2"/>
              </w:rPr>
              <w:t>w</w:t>
            </w:r>
            <w:r w:rsidRPr="00421792">
              <w:rPr>
                <w:rFonts w:ascii="Arial" w:hAnsi="Arial" w:cs="Arial"/>
                <w:b/>
              </w:rPr>
              <w:t>ing</w:t>
            </w:r>
            <w:r w:rsidRPr="004217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he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g</w:t>
            </w:r>
            <w:r w:rsidRPr="00421792">
              <w:rPr>
                <w:rFonts w:ascii="Arial" w:hAnsi="Arial" w:cs="Arial"/>
                <w:b/>
              </w:rPr>
              <w:t>i</w:t>
            </w:r>
            <w:r w:rsidRPr="00421792">
              <w:rPr>
                <w:rFonts w:ascii="Arial" w:hAnsi="Arial" w:cs="Arial"/>
                <w:b/>
                <w:spacing w:val="1"/>
              </w:rPr>
              <w:t>v</w:t>
            </w:r>
            <w:r w:rsidRPr="00421792">
              <w:rPr>
                <w:rFonts w:ascii="Arial" w:hAnsi="Arial" w:cs="Arial"/>
                <w:b/>
              </w:rPr>
              <w:t>en</w:t>
            </w:r>
            <w:r w:rsidRPr="004217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in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ruc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i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ns</w:t>
            </w:r>
            <w:r w:rsidRPr="004217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bel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  <w:spacing w:val="2"/>
              </w:rPr>
              <w:t>w</w:t>
            </w:r>
            <w:r w:rsidRPr="0042179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55E4AF" w14:textId="77777777" w:rsidR="004C26C3" w:rsidRPr="00421792" w:rsidRDefault="001E707C">
            <w:pPr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</w:rPr>
              <w:t xml:space="preserve"> </w:t>
            </w:r>
            <w:r w:rsidR="004C26C3" w:rsidRPr="00421792">
              <w:rPr>
                <w:rFonts w:ascii="Arial" w:hAnsi="Arial" w:cs="Arial"/>
              </w:rPr>
              <w:t>Modified</w:t>
            </w:r>
            <w:r w:rsidRPr="00421792">
              <w:rPr>
                <w:rFonts w:ascii="Arial" w:hAnsi="Arial" w:cs="Arial"/>
              </w:rPr>
              <w:t xml:space="preserve"> in proper manner</w:t>
            </w:r>
            <w:r w:rsidR="004C26C3" w:rsidRPr="00421792">
              <w:rPr>
                <w:rFonts w:ascii="Arial" w:hAnsi="Arial" w:cs="Arial"/>
              </w:rPr>
              <w:t xml:space="preserve"> by mentioning these in </w:t>
            </w:r>
            <w:r w:rsidR="004C26C3" w:rsidRPr="00421792">
              <w:rPr>
                <w:rFonts w:ascii="Arial" w:hAnsi="Arial" w:cs="Arial"/>
                <w:highlight w:val="yellow"/>
              </w:rPr>
              <w:t>yellow marking</w:t>
            </w:r>
            <w:r w:rsidR="004C26C3" w:rsidRPr="00421792">
              <w:rPr>
                <w:rFonts w:ascii="Arial" w:hAnsi="Arial" w:cs="Arial"/>
              </w:rPr>
              <w:t xml:space="preserve"> in the   </w:t>
            </w:r>
          </w:p>
          <w:p w14:paraId="4346EB60" w14:textId="2CDEFC80" w:rsidR="002B4218" w:rsidRPr="00421792" w:rsidRDefault="004C26C3">
            <w:pPr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</w:rPr>
              <w:t xml:space="preserve"> manuscript.</w:t>
            </w:r>
          </w:p>
        </w:tc>
      </w:tr>
      <w:tr w:rsidR="002B4218" w:rsidRPr="00421792" w14:paraId="2D9C680D" w14:textId="77777777" w:rsidTr="00421792">
        <w:trPr>
          <w:trHeight w:hRule="exact" w:val="61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E428D" w14:textId="77777777" w:rsidR="002B4218" w:rsidRPr="00421792" w:rsidRDefault="00BD4390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  <w:spacing w:val="-1"/>
              </w:rPr>
              <w:t>I</w:t>
            </w:r>
            <w:r w:rsidRPr="00421792">
              <w:rPr>
                <w:rFonts w:ascii="Arial" w:hAnsi="Arial" w:cs="Arial"/>
                <w:b/>
              </w:rPr>
              <w:t>s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he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itle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f</w:t>
            </w:r>
            <w:r w:rsidRPr="004217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he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icle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uit</w:t>
            </w:r>
            <w:r w:rsidRPr="00421792">
              <w:rPr>
                <w:rFonts w:ascii="Arial" w:hAnsi="Arial" w:cs="Arial"/>
                <w:b/>
                <w:spacing w:val="-1"/>
              </w:rPr>
              <w:t>a</w:t>
            </w:r>
            <w:r w:rsidRPr="00421792">
              <w:rPr>
                <w:rFonts w:ascii="Arial" w:hAnsi="Arial" w:cs="Arial"/>
                <w:b/>
              </w:rPr>
              <w:t>ble?</w:t>
            </w:r>
          </w:p>
          <w:p w14:paraId="551BD597" w14:textId="77777777" w:rsidR="002B4218" w:rsidRPr="00421792" w:rsidRDefault="00BD4390">
            <w:pPr>
              <w:ind w:left="460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  <w:spacing w:val="1"/>
              </w:rPr>
              <w:t>(</w:t>
            </w:r>
            <w:r w:rsidRPr="00421792">
              <w:rPr>
                <w:rFonts w:ascii="Arial" w:hAnsi="Arial" w:cs="Arial"/>
                <w:b/>
                <w:spacing w:val="-1"/>
              </w:rPr>
              <w:t>I</w:t>
            </w:r>
            <w:r w:rsidRPr="00421792">
              <w:rPr>
                <w:rFonts w:ascii="Arial" w:hAnsi="Arial" w:cs="Arial"/>
                <w:b/>
              </w:rPr>
              <w:t>f</w:t>
            </w:r>
            <w:r w:rsidRPr="004217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n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t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ple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u</w:t>
            </w:r>
            <w:r w:rsidRPr="00421792">
              <w:rPr>
                <w:rFonts w:ascii="Arial" w:hAnsi="Arial" w:cs="Arial"/>
                <w:b/>
                <w:spacing w:val="1"/>
              </w:rPr>
              <w:t>gg</w:t>
            </w:r>
            <w:r w:rsidRPr="00421792">
              <w:rPr>
                <w:rFonts w:ascii="Arial" w:hAnsi="Arial" w:cs="Arial"/>
                <w:b/>
              </w:rPr>
              <w:t>est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n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lt</w:t>
            </w:r>
            <w:r w:rsidRPr="00421792">
              <w:rPr>
                <w:rFonts w:ascii="Arial" w:hAnsi="Arial" w:cs="Arial"/>
                <w:b/>
                <w:spacing w:val="-2"/>
              </w:rPr>
              <w:t>e</w:t>
            </w:r>
            <w:r w:rsidRPr="00421792">
              <w:rPr>
                <w:rFonts w:ascii="Arial" w:hAnsi="Arial" w:cs="Arial"/>
                <w:b/>
              </w:rPr>
              <w:t>rn</w:t>
            </w:r>
            <w:r w:rsidRPr="00421792">
              <w:rPr>
                <w:rFonts w:ascii="Arial" w:hAnsi="Arial" w:cs="Arial"/>
                <w:b/>
                <w:spacing w:val="1"/>
              </w:rPr>
              <w:t>at</w:t>
            </w:r>
            <w:r w:rsidRPr="00421792">
              <w:rPr>
                <w:rFonts w:ascii="Arial" w:hAnsi="Arial" w:cs="Arial"/>
                <w:b/>
              </w:rPr>
              <w:t>i</w:t>
            </w:r>
            <w:r w:rsidRPr="00421792">
              <w:rPr>
                <w:rFonts w:ascii="Arial" w:hAnsi="Arial" w:cs="Arial"/>
                <w:b/>
                <w:spacing w:val="1"/>
              </w:rPr>
              <w:t>v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DEECE" w14:textId="77777777" w:rsidR="002B4218" w:rsidRPr="00421792" w:rsidRDefault="00BD4390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  <w:spacing w:val="-1"/>
              </w:rPr>
              <w:t>I</w:t>
            </w:r>
            <w:r w:rsidRPr="00421792">
              <w:rPr>
                <w:rFonts w:ascii="Arial" w:hAnsi="Arial" w:cs="Arial"/>
                <w:b/>
                <w:spacing w:val="1"/>
              </w:rPr>
              <w:t>t’</w:t>
            </w:r>
            <w:r w:rsidRPr="00421792">
              <w:rPr>
                <w:rFonts w:ascii="Arial" w:hAnsi="Arial" w:cs="Arial"/>
                <w:b/>
              </w:rPr>
              <w:t>s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  <w:spacing w:val="-3"/>
              </w:rPr>
              <w:t>k</w:t>
            </w:r>
            <w:r w:rsidRPr="00421792">
              <w:rPr>
                <w:rFonts w:ascii="Arial" w:hAnsi="Arial" w:cs="Arial"/>
                <w:b/>
                <w:spacing w:val="1"/>
              </w:rPr>
              <w:t>ay</w:t>
            </w:r>
            <w:r w:rsidRPr="0042179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1F235D" w14:textId="2059CEE7" w:rsidR="002B4218" w:rsidRPr="00421792" w:rsidRDefault="001E707C">
            <w:pPr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</w:rPr>
              <w:t xml:space="preserve"> </w:t>
            </w:r>
          </w:p>
        </w:tc>
      </w:tr>
      <w:tr w:rsidR="002B4218" w:rsidRPr="00421792" w14:paraId="3AC5C04B" w14:textId="77777777" w:rsidTr="00421792">
        <w:trPr>
          <w:trHeight w:hRule="exact" w:val="53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507637" w14:textId="77777777" w:rsidR="002B4218" w:rsidRPr="00421792" w:rsidRDefault="00BD4390">
            <w:pPr>
              <w:ind w:left="460" w:right="198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  <w:spacing w:val="-1"/>
              </w:rPr>
              <w:t>I</w:t>
            </w:r>
            <w:r w:rsidRPr="00421792">
              <w:rPr>
                <w:rFonts w:ascii="Arial" w:hAnsi="Arial" w:cs="Arial"/>
                <w:b/>
              </w:rPr>
              <w:t>s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he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b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ct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f</w:t>
            </w:r>
            <w:r w:rsidRPr="004217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 xml:space="preserve">he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icle</w:t>
            </w:r>
            <w:r w:rsidRPr="004217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4"/>
              </w:rPr>
              <w:t>o</w:t>
            </w:r>
            <w:r w:rsidRPr="00421792">
              <w:rPr>
                <w:rFonts w:ascii="Arial" w:hAnsi="Arial" w:cs="Arial"/>
                <w:b/>
                <w:spacing w:val="-5"/>
              </w:rPr>
              <w:t>m</w:t>
            </w:r>
            <w:r w:rsidRPr="00421792">
              <w:rPr>
                <w:rFonts w:ascii="Arial" w:hAnsi="Arial" w:cs="Arial"/>
                <w:b/>
              </w:rPr>
              <w:t>pr</w:t>
            </w:r>
            <w:r w:rsidRPr="00421792">
              <w:rPr>
                <w:rFonts w:ascii="Arial" w:hAnsi="Arial" w:cs="Arial"/>
                <w:b/>
                <w:spacing w:val="3"/>
              </w:rPr>
              <w:t>e</w:t>
            </w:r>
            <w:r w:rsidRPr="00421792">
              <w:rPr>
                <w:rFonts w:ascii="Arial" w:hAnsi="Arial" w:cs="Arial"/>
                <w:b/>
              </w:rPr>
              <w:t>he</w:t>
            </w:r>
            <w:r w:rsidRPr="00421792">
              <w:rPr>
                <w:rFonts w:ascii="Arial" w:hAnsi="Arial" w:cs="Arial"/>
                <w:b/>
                <w:spacing w:val="2"/>
              </w:rPr>
              <w:t>n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i</w:t>
            </w:r>
            <w:r w:rsidRPr="00421792">
              <w:rPr>
                <w:rFonts w:ascii="Arial" w:hAnsi="Arial" w:cs="Arial"/>
                <w:b/>
                <w:spacing w:val="1"/>
              </w:rPr>
              <w:t>v</w:t>
            </w:r>
            <w:r w:rsidRPr="00421792">
              <w:rPr>
                <w:rFonts w:ascii="Arial" w:hAnsi="Arial" w:cs="Arial"/>
                <w:b/>
              </w:rPr>
              <w:t>e?</w:t>
            </w:r>
            <w:r w:rsidRPr="00421792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Do</w:t>
            </w:r>
            <w:r w:rsidRPr="004217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yo</w:t>
            </w:r>
            <w:r w:rsidRPr="00421792">
              <w:rPr>
                <w:rFonts w:ascii="Arial" w:hAnsi="Arial" w:cs="Arial"/>
                <w:b/>
              </w:rPr>
              <w:t xml:space="preserve">u 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u</w:t>
            </w:r>
            <w:r w:rsidRPr="00421792">
              <w:rPr>
                <w:rFonts w:ascii="Arial" w:hAnsi="Arial" w:cs="Arial"/>
                <w:b/>
                <w:spacing w:val="1"/>
              </w:rPr>
              <w:t>gg</w:t>
            </w:r>
            <w:r w:rsidRPr="00421792">
              <w:rPr>
                <w:rFonts w:ascii="Arial" w:hAnsi="Arial" w:cs="Arial"/>
                <w:b/>
              </w:rPr>
              <w:t>est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he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d</w:t>
            </w:r>
            <w:r w:rsidRPr="00421792">
              <w:rPr>
                <w:rFonts w:ascii="Arial" w:hAnsi="Arial" w:cs="Arial"/>
                <w:b/>
                <w:spacing w:val="-1"/>
              </w:rPr>
              <w:t>d</w:t>
            </w:r>
            <w:r w:rsidRPr="00421792">
              <w:rPr>
                <w:rFonts w:ascii="Arial" w:hAnsi="Arial" w:cs="Arial"/>
                <w:b/>
              </w:rPr>
              <w:t>iti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n</w:t>
            </w:r>
            <w:r w:rsidRPr="004217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(o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dele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i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n)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f</w:t>
            </w:r>
            <w:r w:rsidRPr="00421792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  <w:spacing w:val="-5"/>
              </w:rPr>
              <w:t>m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p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  <w:spacing w:val="2"/>
              </w:rPr>
              <w:t>i</w:t>
            </w:r>
            <w:r w:rsidRPr="00421792">
              <w:rPr>
                <w:rFonts w:ascii="Arial" w:hAnsi="Arial" w:cs="Arial"/>
                <w:b/>
              </w:rPr>
              <w:t>nts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in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h</w:t>
            </w:r>
            <w:r w:rsidRPr="00421792">
              <w:rPr>
                <w:rFonts w:ascii="Arial" w:hAnsi="Arial" w:cs="Arial"/>
                <w:b/>
                <w:spacing w:val="2"/>
              </w:rPr>
              <w:t>i</w:t>
            </w:r>
            <w:r w:rsidRPr="00421792">
              <w:rPr>
                <w:rFonts w:ascii="Arial" w:hAnsi="Arial" w:cs="Arial"/>
                <w:b/>
              </w:rPr>
              <w:t xml:space="preserve">s 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1"/>
              </w:rPr>
              <w:t>ct</w:t>
            </w:r>
            <w:r w:rsidRPr="00421792">
              <w:rPr>
                <w:rFonts w:ascii="Arial" w:hAnsi="Arial" w:cs="Arial"/>
                <w:b/>
              </w:rPr>
              <w:t>i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n?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Ple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2"/>
              </w:rPr>
              <w:t>w</w:t>
            </w:r>
            <w:r w:rsidRPr="00421792">
              <w:rPr>
                <w:rFonts w:ascii="Arial" w:hAnsi="Arial" w:cs="Arial"/>
                <w:b/>
              </w:rPr>
              <w:t>ri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yo</w:t>
            </w:r>
            <w:r w:rsidRPr="00421792">
              <w:rPr>
                <w:rFonts w:ascii="Arial" w:hAnsi="Arial" w:cs="Arial"/>
                <w:b/>
              </w:rPr>
              <w:t>ur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u</w:t>
            </w:r>
            <w:r w:rsidRPr="00421792">
              <w:rPr>
                <w:rFonts w:ascii="Arial" w:hAnsi="Arial" w:cs="Arial"/>
                <w:b/>
                <w:spacing w:val="1"/>
              </w:rPr>
              <w:t>gg</w:t>
            </w:r>
            <w:r w:rsidRPr="00421792">
              <w:rPr>
                <w:rFonts w:ascii="Arial" w:hAnsi="Arial" w:cs="Arial"/>
                <w:b/>
              </w:rPr>
              <w:t>esti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ns</w:t>
            </w:r>
            <w:r w:rsidRPr="00421792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her</w:t>
            </w:r>
            <w:r w:rsidRPr="00421792">
              <w:rPr>
                <w:rFonts w:ascii="Arial" w:hAnsi="Arial" w:cs="Arial"/>
                <w:b/>
                <w:spacing w:val="1"/>
              </w:rPr>
              <w:t>e</w:t>
            </w:r>
            <w:r w:rsidRPr="0042179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D3FE5C" w14:textId="77777777" w:rsidR="002B4218" w:rsidRPr="00421792" w:rsidRDefault="00BD4390">
            <w:pPr>
              <w:spacing w:before="4" w:line="220" w:lineRule="exact"/>
              <w:ind w:left="102" w:right="618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  <w:spacing w:val="-1"/>
              </w:rPr>
              <w:t>T</w:t>
            </w:r>
            <w:r w:rsidRPr="00421792">
              <w:rPr>
                <w:rFonts w:ascii="Arial" w:hAnsi="Arial" w:cs="Arial"/>
                <w:b/>
              </w:rPr>
              <w:t>he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b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ct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needs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o</w:t>
            </w:r>
            <w:r w:rsidRPr="004217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be</w:t>
            </w:r>
            <w:r w:rsidRPr="00421792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3"/>
              </w:rPr>
              <w:t>m</w:t>
            </w:r>
            <w:r w:rsidRPr="00421792">
              <w:rPr>
                <w:rFonts w:ascii="Arial" w:hAnsi="Arial" w:cs="Arial"/>
                <w:b/>
                <w:spacing w:val="3"/>
              </w:rPr>
              <w:t>o</w:t>
            </w:r>
            <w:r w:rsidRPr="00421792">
              <w:rPr>
                <w:rFonts w:ascii="Arial" w:hAnsi="Arial" w:cs="Arial"/>
                <w:b/>
              </w:rPr>
              <w:t>re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2"/>
              </w:rPr>
              <w:t>s</w:t>
            </w:r>
            <w:r w:rsidRPr="00421792">
              <w:rPr>
                <w:rFonts w:ascii="Arial" w:hAnsi="Arial" w:cs="Arial"/>
                <w:b/>
                <w:spacing w:val="-5"/>
              </w:rPr>
              <w:t>m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ly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4"/>
              </w:rPr>
              <w:t>p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p</w:t>
            </w:r>
            <w:r w:rsidRPr="00421792">
              <w:rPr>
                <w:rFonts w:ascii="Arial" w:hAnsi="Arial" w:cs="Arial"/>
                <w:b/>
                <w:spacing w:val="-1"/>
              </w:rPr>
              <w:t>h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2"/>
              </w:rPr>
              <w:t>a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  <w:spacing w:val="3"/>
              </w:rPr>
              <w:t>e</w:t>
            </w:r>
            <w:r w:rsidRPr="00421792">
              <w:rPr>
                <w:rFonts w:ascii="Arial" w:hAnsi="Arial" w:cs="Arial"/>
                <w:b/>
              </w:rPr>
              <w:t>d</w:t>
            </w:r>
            <w:r w:rsidRPr="00421792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3"/>
              </w:rPr>
              <w:t>w</w:t>
            </w:r>
            <w:r w:rsidRPr="00421792">
              <w:rPr>
                <w:rFonts w:ascii="Arial" w:hAnsi="Arial" w:cs="Arial"/>
                <w:b/>
              </w:rPr>
              <w:t>ith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st</w:t>
            </w:r>
            <w:r w:rsidRPr="00421792">
              <w:rPr>
                <w:rFonts w:ascii="Arial" w:hAnsi="Arial" w:cs="Arial"/>
                <w:b/>
                <w:spacing w:val="1"/>
              </w:rPr>
              <w:t>ro</w:t>
            </w:r>
            <w:r w:rsidRPr="00421792">
              <w:rPr>
                <w:rFonts w:ascii="Arial" w:hAnsi="Arial" w:cs="Arial"/>
                <w:b/>
              </w:rPr>
              <w:t>ng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vo</w:t>
            </w:r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b</w:t>
            </w:r>
            <w:r w:rsidRPr="00421792">
              <w:rPr>
                <w:rFonts w:ascii="Arial" w:hAnsi="Arial" w:cs="Arial"/>
                <w:b/>
                <w:spacing w:val="-1"/>
              </w:rPr>
              <w:t>u</w:t>
            </w:r>
            <w:r w:rsidRPr="00421792">
              <w:rPr>
                <w:rFonts w:ascii="Arial" w:hAnsi="Arial" w:cs="Arial"/>
                <w:b/>
              </w:rPr>
              <w:t>l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ry</w:t>
            </w:r>
            <w:r w:rsidRPr="00421792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nd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cie</w:t>
            </w:r>
            <w:r w:rsidRPr="00421792">
              <w:rPr>
                <w:rFonts w:ascii="Arial" w:hAnsi="Arial" w:cs="Arial"/>
                <w:b/>
                <w:spacing w:val="2"/>
              </w:rPr>
              <w:t>n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ific</w:t>
            </w:r>
            <w:r w:rsidRPr="004217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3"/>
              </w:rPr>
              <w:t>r</w:t>
            </w:r>
            <w:r w:rsidRPr="00421792">
              <w:rPr>
                <w:rFonts w:ascii="Arial" w:hAnsi="Arial" w:cs="Arial"/>
                <w:b/>
                <w:spacing w:val="-5"/>
              </w:rPr>
              <w:t>m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.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he present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fo</w:t>
            </w:r>
            <w:r w:rsidRPr="00421792">
              <w:rPr>
                <w:rFonts w:ascii="Arial" w:hAnsi="Arial" w:cs="Arial"/>
                <w:b/>
                <w:spacing w:val="3"/>
              </w:rPr>
              <w:t>r</w:t>
            </w:r>
            <w:r w:rsidRPr="00421792">
              <w:rPr>
                <w:rFonts w:ascii="Arial" w:hAnsi="Arial" w:cs="Arial"/>
                <w:b/>
              </w:rPr>
              <w:t>m</w:t>
            </w:r>
            <w:r w:rsidRPr="004217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f</w:t>
            </w:r>
            <w:r w:rsidRPr="00421792">
              <w:rPr>
                <w:rFonts w:ascii="Arial" w:hAnsi="Arial" w:cs="Arial"/>
                <w:b/>
                <w:spacing w:val="1"/>
              </w:rPr>
              <w:t xml:space="preserve"> t</w:t>
            </w:r>
            <w:r w:rsidRPr="00421792">
              <w:rPr>
                <w:rFonts w:ascii="Arial" w:hAnsi="Arial" w:cs="Arial"/>
                <w:b/>
              </w:rPr>
              <w:t>he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b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ct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is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to</w:t>
            </w:r>
            <w:r w:rsidRPr="00421792">
              <w:rPr>
                <w:rFonts w:ascii="Arial" w:hAnsi="Arial" w:cs="Arial"/>
                <w:b/>
              </w:rPr>
              <w:t>o len</w:t>
            </w:r>
            <w:r w:rsidRPr="00421792">
              <w:rPr>
                <w:rFonts w:ascii="Arial" w:hAnsi="Arial" w:cs="Arial"/>
                <w:b/>
                <w:spacing w:val="1"/>
              </w:rPr>
              <w:t>gt</w:t>
            </w:r>
            <w:r w:rsidRPr="00421792">
              <w:rPr>
                <w:rFonts w:ascii="Arial" w:hAnsi="Arial" w:cs="Arial"/>
                <w:b/>
              </w:rPr>
              <w:t>hy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nd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av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-2"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  <w:spacing w:val="2"/>
              </w:rPr>
              <w:t>g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in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q</w:t>
            </w:r>
            <w:r w:rsidRPr="00421792">
              <w:rPr>
                <w:rFonts w:ascii="Arial" w:hAnsi="Arial" w:cs="Arial"/>
                <w:b/>
                <w:spacing w:val="-1"/>
              </w:rPr>
              <w:t>u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lit</w:t>
            </w:r>
            <w:r w:rsidRPr="00421792">
              <w:rPr>
                <w:rFonts w:ascii="Arial" w:hAnsi="Arial" w:cs="Arial"/>
                <w:b/>
                <w:spacing w:val="2"/>
              </w:rPr>
              <w:t>y</w:t>
            </w:r>
            <w:r w:rsidRPr="00421792">
              <w:rPr>
                <w:rFonts w:ascii="Arial" w:hAnsi="Arial" w:cs="Arial"/>
                <w:b/>
              </w:rPr>
              <w:t>.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I</w:t>
            </w:r>
            <w:r w:rsidRPr="00421792">
              <w:rPr>
                <w:rFonts w:ascii="Arial" w:hAnsi="Arial" w:cs="Arial"/>
                <w:b/>
              </w:rPr>
              <w:t xml:space="preserve">t 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h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uld</w:t>
            </w:r>
            <w:r w:rsidRPr="004217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be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4"/>
              </w:rPr>
              <w:t>i</w:t>
            </w:r>
            <w:r w:rsidRPr="00421792">
              <w:rPr>
                <w:rFonts w:ascii="Arial" w:hAnsi="Arial" w:cs="Arial"/>
                <w:b/>
                <w:spacing w:val="-3"/>
              </w:rPr>
              <w:t>m</w:t>
            </w:r>
            <w:r w:rsidRPr="00421792">
              <w:rPr>
                <w:rFonts w:ascii="Arial" w:hAnsi="Arial" w:cs="Arial"/>
                <w:b/>
              </w:rPr>
              <w:t>pr</w:t>
            </w:r>
            <w:r w:rsidRPr="00421792">
              <w:rPr>
                <w:rFonts w:ascii="Arial" w:hAnsi="Arial" w:cs="Arial"/>
                <w:b/>
                <w:spacing w:val="1"/>
              </w:rPr>
              <w:t>ov</w:t>
            </w:r>
            <w:r w:rsidRPr="00421792">
              <w:rPr>
                <w:rFonts w:ascii="Arial" w:hAnsi="Arial" w:cs="Arial"/>
                <w:b/>
              </w:rPr>
              <w:t>ed.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1FC38" w14:textId="137C83F1" w:rsidR="002B4218" w:rsidRPr="00421792" w:rsidRDefault="001E707C">
            <w:pPr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</w:rPr>
              <w:t xml:space="preserve"> Done.</w:t>
            </w:r>
          </w:p>
        </w:tc>
      </w:tr>
      <w:tr w:rsidR="002B4218" w:rsidRPr="00421792" w14:paraId="6F4A6029" w14:textId="77777777" w:rsidTr="00421792">
        <w:trPr>
          <w:trHeight w:hRule="exact" w:val="5060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6ECFD1" w14:textId="77777777" w:rsidR="002B4218" w:rsidRPr="00421792" w:rsidRDefault="00BD4390">
            <w:pPr>
              <w:spacing w:before="2" w:line="220" w:lineRule="exact"/>
              <w:ind w:left="460" w:right="341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  <w:spacing w:val="-1"/>
              </w:rPr>
              <w:t>I</w:t>
            </w:r>
            <w:r w:rsidRPr="00421792">
              <w:rPr>
                <w:rFonts w:ascii="Arial" w:hAnsi="Arial" w:cs="Arial"/>
                <w:b/>
              </w:rPr>
              <w:t>s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 xml:space="preserve">he </w:t>
            </w:r>
            <w:r w:rsidRPr="00421792">
              <w:rPr>
                <w:rFonts w:ascii="Arial" w:hAnsi="Arial" w:cs="Arial"/>
                <w:b/>
                <w:spacing w:val="-3"/>
              </w:rPr>
              <w:t>m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n</w:t>
            </w:r>
            <w:r w:rsidRPr="00421792">
              <w:rPr>
                <w:rFonts w:ascii="Arial" w:hAnsi="Arial" w:cs="Arial"/>
                <w:b/>
                <w:spacing w:val="1"/>
              </w:rPr>
              <w:t>u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1"/>
              </w:rPr>
              <w:t>r</w:t>
            </w:r>
            <w:r w:rsidRPr="00421792">
              <w:rPr>
                <w:rFonts w:ascii="Arial" w:hAnsi="Arial" w:cs="Arial"/>
                <w:b/>
              </w:rPr>
              <w:t>ipt</w:t>
            </w:r>
            <w:r w:rsidRPr="004217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  <w:spacing w:val="3"/>
              </w:rPr>
              <w:t>c</w:t>
            </w:r>
            <w:r w:rsidRPr="00421792">
              <w:rPr>
                <w:rFonts w:ascii="Arial" w:hAnsi="Arial" w:cs="Arial"/>
                <w:b/>
              </w:rPr>
              <w:t>ientific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ll</w:t>
            </w:r>
            <w:r w:rsidRPr="00421792">
              <w:rPr>
                <w:rFonts w:ascii="Arial" w:hAnsi="Arial" w:cs="Arial"/>
                <w:b/>
                <w:spacing w:val="1"/>
              </w:rPr>
              <w:t>y</w:t>
            </w:r>
            <w:r w:rsidRPr="00421792">
              <w:rPr>
                <w:rFonts w:ascii="Arial" w:hAnsi="Arial" w:cs="Arial"/>
                <w:b/>
              </w:rPr>
              <w:t>,</w:t>
            </w:r>
            <w:r w:rsidRPr="0042179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r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1"/>
              </w:rPr>
              <w:t>ct</w:t>
            </w:r>
            <w:r w:rsidRPr="00421792">
              <w:rPr>
                <w:rFonts w:ascii="Arial" w:hAnsi="Arial" w:cs="Arial"/>
                <w:b/>
              </w:rPr>
              <w:t>?</w:t>
            </w:r>
            <w:r w:rsidRPr="004217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Ple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2"/>
              </w:rPr>
              <w:t>w</w:t>
            </w:r>
            <w:r w:rsidRPr="00421792">
              <w:rPr>
                <w:rFonts w:ascii="Arial" w:hAnsi="Arial" w:cs="Arial"/>
                <w:b/>
              </w:rPr>
              <w:t>ri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e her</w:t>
            </w:r>
            <w:r w:rsidRPr="00421792">
              <w:rPr>
                <w:rFonts w:ascii="Arial" w:hAnsi="Arial" w:cs="Arial"/>
                <w:b/>
                <w:spacing w:val="1"/>
              </w:rPr>
              <w:t>e</w:t>
            </w:r>
            <w:r w:rsidRPr="0042179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276535" w14:textId="77777777" w:rsidR="002B4218" w:rsidRPr="00421792" w:rsidRDefault="002B4218" w:rsidP="002206FC">
            <w:pPr>
              <w:spacing w:before="2" w:line="220" w:lineRule="exact"/>
              <w:ind w:right="1030"/>
              <w:rPr>
                <w:rFonts w:ascii="Arial" w:hAnsi="Arial" w:cs="Arial"/>
              </w:rPr>
            </w:pPr>
          </w:p>
          <w:p w14:paraId="27628BC1" w14:textId="77777777" w:rsidR="002B4218" w:rsidRPr="00421792" w:rsidRDefault="00BD4390">
            <w:pPr>
              <w:spacing w:line="220" w:lineRule="exact"/>
              <w:ind w:left="823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  <w:spacing w:val="1"/>
              </w:rPr>
              <w:t>2</w:t>
            </w:r>
            <w:r w:rsidRPr="00421792">
              <w:rPr>
                <w:rFonts w:ascii="Arial" w:hAnsi="Arial" w:cs="Arial"/>
                <w:b/>
              </w:rPr>
              <w:t>.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4"/>
              </w:rPr>
              <w:t>M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ny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-1"/>
              </w:rPr>
              <w:t>e</w:t>
            </w:r>
            <w:r w:rsidRPr="00421792">
              <w:rPr>
                <w:rFonts w:ascii="Arial" w:hAnsi="Arial" w:cs="Arial"/>
                <w:b/>
                <w:spacing w:val="1"/>
              </w:rPr>
              <w:t>f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1"/>
              </w:rPr>
              <w:t>r</w:t>
            </w:r>
            <w:r w:rsidRPr="00421792">
              <w:rPr>
                <w:rFonts w:ascii="Arial" w:hAnsi="Arial" w:cs="Arial"/>
                <w:b/>
              </w:rPr>
              <w:t>enc</w:t>
            </w:r>
            <w:r w:rsidRPr="00421792">
              <w:rPr>
                <w:rFonts w:ascii="Arial" w:hAnsi="Arial" w:cs="Arial"/>
                <w:b/>
                <w:spacing w:val="1"/>
              </w:rPr>
              <w:t>e</w:t>
            </w:r>
            <w:r w:rsidRPr="00421792">
              <w:rPr>
                <w:rFonts w:ascii="Arial" w:hAnsi="Arial" w:cs="Arial"/>
                <w:b/>
              </w:rPr>
              <w:t>s</w:t>
            </w:r>
            <w:r w:rsidRPr="004217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re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lder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h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n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20</w:t>
            </w:r>
            <w:r w:rsidRPr="00421792">
              <w:rPr>
                <w:rFonts w:ascii="Arial" w:hAnsi="Arial" w:cs="Arial"/>
                <w:b/>
                <w:spacing w:val="-1"/>
              </w:rPr>
              <w:t>1</w:t>
            </w:r>
            <w:r w:rsidRPr="00421792">
              <w:rPr>
                <w:rFonts w:ascii="Arial" w:hAnsi="Arial" w:cs="Arial"/>
                <w:b/>
                <w:spacing w:val="1"/>
              </w:rPr>
              <w:t>6</w:t>
            </w:r>
            <w:r w:rsidRPr="00421792">
              <w:rPr>
                <w:rFonts w:ascii="Arial" w:hAnsi="Arial" w:cs="Arial"/>
                <w:b/>
              </w:rPr>
              <w:t>.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T</w:t>
            </w:r>
            <w:r w:rsidRPr="00421792">
              <w:rPr>
                <w:rFonts w:ascii="Arial" w:hAnsi="Arial" w:cs="Arial"/>
                <w:b/>
              </w:rPr>
              <w:t>hey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h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uld</w:t>
            </w:r>
            <w:r w:rsidRPr="004217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be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3"/>
              </w:rPr>
              <w:t>r</w:t>
            </w:r>
            <w:r w:rsidRPr="00421792">
              <w:rPr>
                <w:rFonts w:ascii="Arial" w:hAnsi="Arial" w:cs="Arial"/>
                <w:b/>
              </w:rPr>
              <w:t>epl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1"/>
              </w:rPr>
              <w:t>e</w:t>
            </w:r>
            <w:r w:rsidRPr="00421792">
              <w:rPr>
                <w:rFonts w:ascii="Arial" w:hAnsi="Arial" w:cs="Arial"/>
                <w:b/>
              </w:rPr>
              <w:t>d</w:t>
            </w:r>
            <w:r w:rsidRPr="004217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3"/>
              </w:rPr>
              <w:t>w</w:t>
            </w:r>
            <w:r w:rsidRPr="00421792">
              <w:rPr>
                <w:rFonts w:ascii="Arial" w:hAnsi="Arial" w:cs="Arial"/>
                <w:b/>
              </w:rPr>
              <w:t>ith</w:t>
            </w:r>
            <w:r w:rsidRPr="00421792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ne</w:t>
            </w:r>
            <w:r w:rsidRPr="00421792">
              <w:rPr>
                <w:rFonts w:ascii="Arial" w:hAnsi="Arial" w:cs="Arial"/>
                <w:b/>
                <w:spacing w:val="2"/>
              </w:rPr>
              <w:t>w</w:t>
            </w:r>
            <w:r w:rsidRPr="00421792">
              <w:rPr>
                <w:rFonts w:ascii="Arial" w:hAnsi="Arial" w:cs="Arial"/>
                <w:b/>
              </w:rPr>
              <w:t>ly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est</w:t>
            </w:r>
            <w:r w:rsidRPr="00421792">
              <w:rPr>
                <w:rFonts w:ascii="Arial" w:hAnsi="Arial" w:cs="Arial"/>
                <w:b/>
                <w:spacing w:val="2"/>
              </w:rPr>
              <w:t>a</w:t>
            </w:r>
            <w:r w:rsidRPr="00421792">
              <w:rPr>
                <w:rFonts w:ascii="Arial" w:hAnsi="Arial" w:cs="Arial"/>
                <w:b/>
              </w:rPr>
              <w:t>bl</w:t>
            </w:r>
            <w:r w:rsidRPr="00421792">
              <w:rPr>
                <w:rFonts w:ascii="Arial" w:hAnsi="Arial" w:cs="Arial"/>
                <w:b/>
                <w:spacing w:val="-1"/>
              </w:rPr>
              <w:t>is</w:t>
            </w:r>
            <w:r w:rsidRPr="00421792">
              <w:rPr>
                <w:rFonts w:ascii="Arial" w:hAnsi="Arial" w:cs="Arial"/>
                <w:b/>
              </w:rPr>
              <w:t>hed</w:t>
            </w:r>
            <w:r w:rsidRPr="004217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li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1"/>
              </w:rPr>
              <w:t>rat</w:t>
            </w:r>
            <w:r w:rsidRPr="00421792">
              <w:rPr>
                <w:rFonts w:ascii="Arial" w:hAnsi="Arial" w:cs="Arial"/>
                <w:b/>
              </w:rPr>
              <w:t>ure.</w:t>
            </w:r>
          </w:p>
          <w:p w14:paraId="0A983B5D" w14:textId="77777777" w:rsidR="002B4218" w:rsidRPr="00421792" w:rsidRDefault="00BD4390">
            <w:pPr>
              <w:ind w:left="823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  <w:spacing w:val="1"/>
              </w:rPr>
              <w:t>3</w:t>
            </w:r>
            <w:r w:rsidRPr="00421792">
              <w:rPr>
                <w:rFonts w:ascii="Arial" w:hAnsi="Arial" w:cs="Arial"/>
                <w:b/>
              </w:rPr>
              <w:t xml:space="preserve">. </w:t>
            </w:r>
            <w:r w:rsidRPr="00421792">
              <w:rPr>
                <w:rFonts w:ascii="Arial" w:hAnsi="Arial" w:cs="Arial"/>
                <w:b/>
                <w:spacing w:val="-1"/>
              </w:rPr>
              <w:t>T</w:t>
            </w:r>
            <w:r w:rsidRPr="00421792">
              <w:rPr>
                <w:rFonts w:ascii="Arial" w:hAnsi="Arial" w:cs="Arial"/>
                <w:b/>
              </w:rPr>
              <w:t>he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  <w:spacing w:val="3"/>
              </w:rPr>
              <w:t>a</w:t>
            </w:r>
            <w:r w:rsidRPr="00421792">
              <w:rPr>
                <w:rFonts w:ascii="Arial" w:hAnsi="Arial" w:cs="Arial"/>
                <w:b/>
                <w:spacing w:val="-3"/>
              </w:rPr>
              <w:t>m</w:t>
            </w:r>
            <w:r w:rsidRPr="00421792">
              <w:rPr>
                <w:rFonts w:ascii="Arial" w:hAnsi="Arial" w:cs="Arial"/>
                <w:b/>
              </w:rPr>
              <w:t>pl</w:t>
            </w:r>
            <w:r w:rsidRPr="00421792">
              <w:rPr>
                <w:rFonts w:ascii="Arial" w:hAnsi="Arial" w:cs="Arial"/>
                <w:b/>
                <w:spacing w:val="1"/>
              </w:rPr>
              <w:t>i</w:t>
            </w:r>
            <w:r w:rsidRPr="00421792">
              <w:rPr>
                <w:rFonts w:ascii="Arial" w:hAnsi="Arial" w:cs="Arial"/>
                <w:b/>
              </w:rPr>
              <w:t>ng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e</w:t>
            </w:r>
            <w:r w:rsidRPr="00421792">
              <w:rPr>
                <w:rFonts w:ascii="Arial" w:hAnsi="Arial" w:cs="Arial"/>
                <w:b/>
              </w:rPr>
              <w:t>a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nd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v</w:t>
            </w:r>
            <w:r w:rsidRPr="00421792">
              <w:rPr>
                <w:rFonts w:ascii="Arial" w:hAnsi="Arial" w:cs="Arial"/>
                <w:b/>
                <w:spacing w:val="-2"/>
              </w:rPr>
              <w:t>e</w:t>
            </w:r>
            <w:r w:rsidRPr="00421792">
              <w:rPr>
                <w:rFonts w:ascii="Arial" w:hAnsi="Arial" w:cs="Arial"/>
                <w:b/>
              </w:rPr>
              <w:t>n</w:t>
            </w:r>
            <w:r w:rsidRPr="00421792">
              <w:rPr>
                <w:rFonts w:ascii="Arial" w:hAnsi="Arial" w:cs="Arial"/>
                <w:b/>
                <w:spacing w:val="-1"/>
              </w:rPr>
              <w:t>d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de</w:t>
            </w:r>
            <w:r w:rsidRPr="00421792">
              <w:rPr>
                <w:rFonts w:ascii="Arial" w:hAnsi="Arial" w:cs="Arial"/>
                <w:b/>
                <w:spacing w:val="1"/>
              </w:rPr>
              <w:t>ta</w:t>
            </w:r>
            <w:r w:rsidRPr="00421792">
              <w:rPr>
                <w:rFonts w:ascii="Arial" w:hAnsi="Arial" w:cs="Arial"/>
                <w:b/>
              </w:rPr>
              <w:t>ils</w:t>
            </w:r>
            <w:r w:rsidRPr="004217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 xml:space="preserve">re </w:t>
            </w:r>
            <w:r w:rsidRPr="00421792">
              <w:rPr>
                <w:rFonts w:ascii="Arial" w:hAnsi="Arial" w:cs="Arial"/>
                <w:b/>
                <w:spacing w:val="-3"/>
              </w:rPr>
              <w:t>m</w:t>
            </w:r>
            <w:r w:rsidRPr="00421792">
              <w:rPr>
                <w:rFonts w:ascii="Arial" w:hAnsi="Arial" w:cs="Arial"/>
                <w:b/>
              </w:rPr>
              <w:t>i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  <w:spacing w:val="2"/>
              </w:rPr>
              <w:t>s</w:t>
            </w:r>
            <w:r w:rsidRPr="00421792">
              <w:rPr>
                <w:rFonts w:ascii="Arial" w:hAnsi="Arial" w:cs="Arial"/>
                <w:b/>
              </w:rPr>
              <w:t>ing.</w:t>
            </w:r>
          </w:p>
          <w:p w14:paraId="0D2A26DF" w14:textId="77777777" w:rsidR="002B4218" w:rsidRPr="00421792" w:rsidRDefault="00BD4390">
            <w:pPr>
              <w:ind w:left="823" w:right="114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  <w:spacing w:val="1"/>
              </w:rPr>
              <w:t>4</w:t>
            </w:r>
            <w:r w:rsidRPr="00421792">
              <w:rPr>
                <w:rFonts w:ascii="Arial" w:hAnsi="Arial" w:cs="Arial"/>
                <w:b/>
              </w:rPr>
              <w:t xml:space="preserve">. </w:t>
            </w:r>
            <w:r w:rsidRPr="00421792">
              <w:rPr>
                <w:rFonts w:ascii="Arial" w:hAnsi="Arial" w:cs="Arial"/>
                <w:b/>
                <w:spacing w:val="-1"/>
              </w:rPr>
              <w:t>T</w:t>
            </w:r>
            <w:r w:rsidRPr="00421792">
              <w:rPr>
                <w:rFonts w:ascii="Arial" w:hAnsi="Arial" w:cs="Arial"/>
                <w:b/>
              </w:rPr>
              <w:t>he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i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l</w:t>
            </w:r>
            <w:r w:rsidRPr="00421792">
              <w:rPr>
                <w:rFonts w:ascii="Arial" w:hAnsi="Arial" w:cs="Arial"/>
                <w:b/>
                <w:spacing w:val="1"/>
              </w:rPr>
              <w:t>at</w:t>
            </w:r>
            <w:r w:rsidRPr="00421792">
              <w:rPr>
                <w:rFonts w:ascii="Arial" w:hAnsi="Arial" w:cs="Arial"/>
                <w:b/>
              </w:rPr>
              <w:t>i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n</w:t>
            </w:r>
            <w:r w:rsidRPr="004217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pr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1"/>
              </w:rPr>
              <w:t>e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s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is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5"/>
              </w:rPr>
              <w:t>m</w:t>
            </w:r>
            <w:r w:rsidRPr="00421792">
              <w:rPr>
                <w:rFonts w:ascii="Arial" w:hAnsi="Arial" w:cs="Arial"/>
                <w:b/>
                <w:spacing w:val="2"/>
              </w:rPr>
              <w:t>i</w:t>
            </w:r>
            <w:r w:rsidRPr="00421792">
              <w:rPr>
                <w:rFonts w:ascii="Arial" w:hAnsi="Arial" w:cs="Arial"/>
                <w:b/>
                <w:spacing w:val="-1"/>
              </w:rPr>
              <w:t>ss</w:t>
            </w:r>
            <w:r w:rsidRPr="00421792">
              <w:rPr>
                <w:rFonts w:ascii="Arial" w:hAnsi="Arial" w:cs="Arial"/>
                <w:b/>
                <w:spacing w:val="2"/>
              </w:rPr>
              <w:t>i</w:t>
            </w:r>
            <w:r w:rsidRPr="00421792">
              <w:rPr>
                <w:rFonts w:ascii="Arial" w:hAnsi="Arial" w:cs="Arial"/>
                <w:b/>
              </w:rPr>
              <w:t>ng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di</w:t>
            </w:r>
            <w:r w:rsidRPr="00421792">
              <w:rPr>
                <w:rFonts w:ascii="Arial" w:hAnsi="Arial" w:cs="Arial"/>
                <w:b/>
                <w:spacing w:val="-1"/>
              </w:rPr>
              <w:t>l</w:t>
            </w:r>
            <w:r w:rsidRPr="00421792">
              <w:rPr>
                <w:rFonts w:ascii="Arial" w:hAnsi="Arial" w:cs="Arial"/>
                <w:b/>
              </w:rPr>
              <w:t>uti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n</w:t>
            </w:r>
            <w:r w:rsidRPr="004217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421792">
              <w:rPr>
                <w:rFonts w:ascii="Arial" w:hAnsi="Arial" w:cs="Arial"/>
                <w:b/>
              </w:rPr>
              <w:t>ele</w:t>
            </w:r>
            <w:r w:rsidRPr="00421792">
              <w:rPr>
                <w:rFonts w:ascii="Arial" w:hAnsi="Arial" w:cs="Arial"/>
                <w:b/>
                <w:spacing w:val="3"/>
              </w:rPr>
              <w:t>c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i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n</w:t>
            </w:r>
            <w:r w:rsidRPr="004217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cri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1"/>
              </w:rPr>
              <w:t>r</w:t>
            </w:r>
            <w:r w:rsidRPr="00421792">
              <w:rPr>
                <w:rFonts w:ascii="Arial" w:hAnsi="Arial" w:cs="Arial"/>
                <w:b/>
              </w:rPr>
              <w:t>i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.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De</w:t>
            </w:r>
            <w:r w:rsidRPr="00421792">
              <w:rPr>
                <w:rFonts w:ascii="Arial" w:hAnsi="Arial" w:cs="Arial"/>
                <w:b/>
                <w:spacing w:val="1"/>
              </w:rPr>
              <w:t>ta</w:t>
            </w:r>
            <w:r w:rsidRPr="00421792">
              <w:rPr>
                <w:rFonts w:ascii="Arial" w:hAnsi="Arial" w:cs="Arial"/>
                <w:b/>
              </w:rPr>
              <w:t>il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seri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l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dil</w:t>
            </w:r>
            <w:r w:rsidRPr="00421792">
              <w:rPr>
                <w:rFonts w:ascii="Arial" w:hAnsi="Arial" w:cs="Arial"/>
                <w:b/>
                <w:spacing w:val="-1"/>
              </w:rPr>
              <w:t>u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i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n</w:t>
            </w:r>
            <w:r w:rsidRPr="004217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nd c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l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ny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ele</w:t>
            </w:r>
            <w:r w:rsidRPr="00421792">
              <w:rPr>
                <w:rFonts w:ascii="Arial" w:hAnsi="Arial" w:cs="Arial"/>
                <w:b/>
                <w:spacing w:val="1"/>
              </w:rPr>
              <w:t>ct</w:t>
            </w:r>
            <w:r w:rsidRPr="00421792">
              <w:rPr>
                <w:rFonts w:ascii="Arial" w:hAnsi="Arial" w:cs="Arial"/>
                <w:b/>
              </w:rPr>
              <w:t>i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n</w:t>
            </w:r>
            <w:r w:rsidRPr="004217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cri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1"/>
              </w:rPr>
              <w:t>r</w:t>
            </w:r>
            <w:r w:rsidRPr="00421792">
              <w:rPr>
                <w:rFonts w:ascii="Arial" w:hAnsi="Arial" w:cs="Arial"/>
                <w:b/>
              </w:rPr>
              <w:t>i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.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No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  <w:spacing w:val="1"/>
              </w:rPr>
              <w:t>ta</w:t>
            </w:r>
            <w:r w:rsidRPr="00421792">
              <w:rPr>
                <w:rFonts w:ascii="Arial" w:hAnsi="Arial" w:cs="Arial"/>
                <w:b/>
              </w:rPr>
              <w:t>n</w:t>
            </w:r>
            <w:r w:rsidRPr="00421792">
              <w:rPr>
                <w:rFonts w:ascii="Arial" w:hAnsi="Arial" w:cs="Arial"/>
                <w:b/>
                <w:spacing w:val="-1"/>
              </w:rPr>
              <w:t>d</w:t>
            </w:r>
            <w:r w:rsidRPr="00421792">
              <w:rPr>
                <w:rFonts w:ascii="Arial" w:hAnsi="Arial" w:cs="Arial"/>
                <w:b/>
                <w:spacing w:val="1"/>
              </w:rPr>
              <w:t>ar</w:t>
            </w:r>
            <w:r w:rsidRPr="00421792">
              <w:rPr>
                <w:rFonts w:ascii="Arial" w:hAnsi="Arial" w:cs="Arial"/>
                <w:b/>
              </w:rPr>
              <w:t>d</w:t>
            </w:r>
            <w:r w:rsidRPr="004217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21792">
              <w:rPr>
                <w:rFonts w:ascii="Arial" w:hAnsi="Arial" w:cs="Arial"/>
                <w:b/>
                <w:i/>
              </w:rPr>
              <w:t>S.</w:t>
            </w:r>
            <w:r w:rsidRPr="00421792">
              <w:rPr>
                <w:rFonts w:ascii="Arial" w:hAnsi="Arial" w:cs="Arial"/>
                <w:b/>
                <w:i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i/>
              </w:rPr>
              <w:t>the</w:t>
            </w:r>
            <w:r w:rsidRPr="00421792">
              <w:rPr>
                <w:rFonts w:ascii="Arial" w:hAnsi="Arial" w:cs="Arial"/>
                <w:b/>
                <w:i/>
                <w:spacing w:val="-1"/>
              </w:rPr>
              <w:t>r</w:t>
            </w:r>
            <w:r w:rsidRPr="00421792">
              <w:rPr>
                <w:rFonts w:ascii="Arial" w:hAnsi="Arial" w:cs="Arial"/>
                <w:b/>
                <w:i/>
                <w:spacing w:val="3"/>
              </w:rPr>
              <w:t>m</w:t>
            </w:r>
            <w:r w:rsidRPr="00421792">
              <w:rPr>
                <w:rFonts w:ascii="Arial" w:hAnsi="Arial" w:cs="Arial"/>
                <w:b/>
                <w:i/>
                <w:spacing w:val="1"/>
              </w:rPr>
              <w:t>op</w:t>
            </w:r>
            <w:r w:rsidRPr="00421792">
              <w:rPr>
                <w:rFonts w:ascii="Arial" w:hAnsi="Arial" w:cs="Arial"/>
                <w:b/>
                <w:i/>
              </w:rPr>
              <w:t>hi</w:t>
            </w:r>
            <w:r w:rsidRPr="00421792">
              <w:rPr>
                <w:rFonts w:ascii="Arial" w:hAnsi="Arial" w:cs="Arial"/>
                <w:b/>
                <w:i/>
                <w:spacing w:val="-1"/>
              </w:rPr>
              <w:t>l</w:t>
            </w:r>
            <w:r w:rsidRPr="00421792">
              <w:rPr>
                <w:rFonts w:ascii="Arial" w:hAnsi="Arial" w:cs="Arial"/>
                <w:b/>
                <w:i/>
              </w:rPr>
              <w:t>us</w:t>
            </w:r>
            <w:r w:rsidRPr="00421792">
              <w:rPr>
                <w:rFonts w:ascii="Arial" w:hAnsi="Arial" w:cs="Arial"/>
                <w:b/>
                <w:i/>
                <w:spacing w:val="-10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nt</w:t>
            </w:r>
            <w:r w:rsidRPr="00421792">
              <w:rPr>
                <w:rFonts w:ascii="Arial" w:hAnsi="Arial" w:cs="Arial"/>
                <w:b/>
                <w:spacing w:val="1"/>
              </w:rPr>
              <w:t>ro</w:t>
            </w:r>
            <w:r w:rsidRPr="00421792">
              <w:rPr>
                <w:rFonts w:ascii="Arial" w:hAnsi="Arial" w:cs="Arial"/>
                <w:b/>
              </w:rPr>
              <w:t>l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str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in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2"/>
              </w:rPr>
              <w:t>w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s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u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ed.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I</w:t>
            </w:r>
            <w:r w:rsidRPr="00421792">
              <w:rPr>
                <w:rFonts w:ascii="Arial" w:hAnsi="Arial" w:cs="Arial"/>
                <w:b/>
              </w:rPr>
              <w:t>nclu</w:t>
            </w:r>
            <w:r w:rsidRPr="00421792">
              <w:rPr>
                <w:rFonts w:ascii="Arial" w:hAnsi="Arial" w:cs="Arial"/>
                <w:b/>
                <w:spacing w:val="1"/>
              </w:rPr>
              <w:t>d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ef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1"/>
              </w:rPr>
              <w:t>r</w:t>
            </w:r>
            <w:r w:rsidRPr="00421792">
              <w:rPr>
                <w:rFonts w:ascii="Arial" w:hAnsi="Arial" w:cs="Arial"/>
                <w:b/>
              </w:rPr>
              <w:t xml:space="preserve">ence 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in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o</w:t>
            </w:r>
            <w:r w:rsidRPr="004217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va</w:t>
            </w:r>
            <w:r w:rsidRPr="00421792">
              <w:rPr>
                <w:rFonts w:ascii="Arial" w:hAnsi="Arial" w:cs="Arial"/>
                <w:b/>
              </w:rPr>
              <w:t>li</w:t>
            </w:r>
            <w:r w:rsidRPr="00421792">
              <w:rPr>
                <w:rFonts w:ascii="Arial" w:hAnsi="Arial" w:cs="Arial"/>
                <w:b/>
                <w:spacing w:val="-1"/>
              </w:rPr>
              <w:t>d</w:t>
            </w:r>
            <w:r w:rsidRPr="00421792">
              <w:rPr>
                <w:rFonts w:ascii="Arial" w:hAnsi="Arial" w:cs="Arial"/>
                <w:b/>
                <w:spacing w:val="1"/>
              </w:rPr>
              <w:t>at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5"/>
              </w:rPr>
              <w:t>m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h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  <w:spacing w:val="2"/>
              </w:rPr>
              <w:t>d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.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o</w:t>
            </w:r>
            <w:r w:rsidRPr="004217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-1"/>
              </w:rPr>
              <w:t>x</w:t>
            </w:r>
            <w:r w:rsidRPr="00421792">
              <w:rPr>
                <w:rFonts w:ascii="Arial" w:hAnsi="Arial" w:cs="Arial"/>
                <w:b/>
              </w:rPr>
              <w:t>plain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he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i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  <w:spacing w:val="1"/>
              </w:rPr>
              <w:t>olat</w:t>
            </w:r>
            <w:r w:rsidRPr="00421792">
              <w:rPr>
                <w:rFonts w:ascii="Arial" w:hAnsi="Arial" w:cs="Arial"/>
                <w:b/>
              </w:rPr>
              <w:t>i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n</w:t>
            </w:r>
            <w:r w:rsidRPr="004217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f</w:t>
            </w:r>
            <w:r w:rsidRPr="004217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b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1"/>
              </w:rPr>
              <w:t>r</w:t>
            </w:r>
            <w:r w:rsidRPr="00421792">
              <w:rPr>
                <w:rFonts w:ascii="Arial" w:hAnsi="Arial" w:cs="Arial"/>
                <w:b/>
              </w:rPr>
              <w:t>ia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f</w:t>
            </w:r>
            <w:r w:rsidRPr="00421792">
              <w:rPr>
                <w:rFonts w:ascii="Arial" w:hAnsi="Arial" w:cs="Arial"/>
                <w:b/>
                <w:spacing w:val="3"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m</w:t>
            </w:r>
            <w:r w:rsidRPr="004217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3"/>
              </w:rPr>
              <w:t>m</w:t>
            </w:r>
            <w:r w:rsidRPr="00421792">
              <w:rPr>
                <w:rFonts w:ascii="Arial" w:hAnsi="Arial" w:cs="Arial"/>
                <w:b/>
                <w:spacing w:val="2"/>
              </w:rPr>
              <w:t>il</w:t>
            </w:r>
            <w:r w:rsidRPr="00421792">
              <w:rPr>
                <w:rFonts w:ascii="Arial" w:hAnsi="Arial" w:cs="Arial"/>
                <w:b/>
              </w:rPr>
              <w:t>k</w:t>
            </w:r>
            <w:r w:rsidRPr="004217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  <w:spacing w:val="7"/>
              </w:rPr>
              <w:t>a</w:t>
            </w:r>
            <w:r w:rsidRPr="00421792">
              <w:rPr>
                <w:rFonts w:ascii="Arial" w:hAnsi="Arial" w:cs="Arial"/>
                <w:b/>
                <w:spacing w:val="-3"/>
              </w:rPr>
              <w:t>m</w:t>
            </w:r>
            <w:r w:rsidRPr="00421792">
              <w:rPr>
                <w:rFonts w:ascii="Arial" w:hAnsi="Arial" w:cs="Arial"/>
                <w:b/>
              </w:rPr>
              <w:t>ple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,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ki</w:t>
            </w:r>
            <w:r w:rsidRPr="00421792">
              <w:rPr>
                <w:rFonts w:ascii="Arial" w:hAnsi="Arial" w:cs="Arial"/>
                <w:b/>
                <w:spacing w:val="1"/>
              </w:rPr>
              <w:t>n</w:t>
            </w:r>
            <w:r w:rsidRPr="00421792">
              <w:rPr>
                <w:rFonts w:ascii="Arial" w:hAnsi="Arial" w:cs="Arial"/>
                <w:b/>
              </w:rPr>
              <w:t>dly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ea</w:t>
            </w:r>
            <w:r w:rsidRPr="00421792">
              <w:rPr>
                <w:rFonts w:ascii="Arial" w:hAnsi="Arial" w:cs="Arial"/>
                <w:b/>
              </w:rPr>
              <w:t>d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nd ci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his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p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per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proofErr w:type="gramStart"/>
            <w:r w:rsidRPr="00421792">
              <w:rPr>
                <w:rFonts w:ascii="Arial" w:hAnsi="Arial" w:cs="Arial"/>
                <w:b/>
              </w:rPr>
              <w:t>-</w:t>
            </w:r>
            <w:r w:rsidRPr="004217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21792">
              <w:rPr>
                <w:rFonts w:ascii="Arial" w:hAnsi="Arial" w:cs="Arial"/>
                <w:b/>
                <w:color w:val="006FC0"/>
                <w:spacing w:val="-49"/>
              </w:rPr>
              <w:t xml:space="preserve"> </w:t>
            </w:r>
            <w:r w:rsidRPr="00421792">
              <w:rPr>
                <w:rFonts w:ascii="Arial" w:hAnsi="Arial" w:cs="Arial"/>
                <w:b/>
                <w:color w:val="006FC0"/>
                <w:u w:val="thick" w:color="006FC0"/>
              </w:rPr>
              <w:t>D</w:t>
            </w:r>
            <w:r w:rsidRPr="00421792">
              <w:rPr>
                <w:rFonts w:ascii="Arial" w:hAnsi="Arial" w:cs="Arial"/>
                <w:b/>
                <w:color w:val="006FC0"/>
                <w:spacing w:val="1"/>
                <w:u w:val="thick" w:color="006FC0"/>
              </w:rPr>
              <w:t>O</w:t>
            </w:r>
            <w:r w:rsidRPr="00421792">
              <w:rPr>
                <w:rFonts w:ascii="Arial" w:hAnsi="Arial" w:cs="Arial"/>
                <w:b/>
                <w:color w:val="006FC0"/>
                <w:spacing w:val="-1"/>
                <w:u w:val="thick" w:color="006FC0"/>
              </w:rPr>
              <w:t>I</w:t>
            </w:r>
            <w:proofErr w:type="gramEnd"/>
            <w:r w:rsidRPr="00421792">
              <w:rPr>
                <w:rFonts w:ascii="Arial" w:hAnsi="Arial" w:cs="Arial"/>
                <w:b/>
                <w:color w:val="006FC0"/>
                <w:u w:val="thick" w:color="006FC0"/>
              </w:rPr>
              <w:t>:</w:t>
            </w:r>
            <w:r w:rsidRPr="00421792">
              <w:rPr>
                <w:rFonts w:ascii="Arial" w:hAnsi="Arial" w:cs="Arial"/>
                <w:b/>
                <w:color w:val="006FC0"/>
                <w:spacing w:val="-4"/>
                <w:u w:val="thick" w:color="006FC0"/>
              </w:rPr>
              <w:t xml:space="preserve"> </w:t>
            </w:r>
            <w:r w:rsidRPr="00421792">
              <w:rPr>
                <w:rFonts w:ascii="Arial" w:hAnsi="Arial" w:cs="Arial"/>
                <w:b/>
                <w:color w:val="006FC0"/>
                <w:spacing w:val="1"/>
                <w:u w:val="thick" w:color="006FC0"/>
              </w:rPr>
              <w:t>10</w:t>
            </w:r>
            <w:r w:rsidRPr="00421792">
              <w:rPr>
                <w:rFonts w:ascii="Arial" w:hAnsi="Arial" w:cs="Arial"/>
                <w:b/>
                <w:color w:val="006FC0"/>
                <w:u w:val="thick" w:color="006FC0"/>
              </w:rPr>
              <w:t>.</w:t>
            </w:r>
            <w:r w:rsidRPr="00421792">
              <w:rPr>
                <w:rFonts w:ascii="Arial" w:hAnsi="Arial" w:cs="Arial"/>
                <w:b/>
                <w:color w:val="006FC0"/>
                <w:spacing w:val="1"/>
                <w:u w:val="thick" w:color="006FC0"/>
              </w:rPr>
              <w:t>9</w:t>
            </w:r>
            <w:r w:rsidRPr="00421792">
              <w:rPr>
                <w:rFonts w:ascii="Arial" w:hAnsi="Arial" w:cs="Arial"/>
                <w:b/>
                <w:color w:val="006FC0"/>
                <w:spacing w:val="-1"/>
                <w:u w:val="thick" w:color="006FC0"/>
              </w:rPr>
              <w:t>73</w:t>
            </w:r>
            <w:r w:rsidRPr="00421792">
              <w:rPr>
                <w:rFonts w:ascii="Arial" w:hAnsi="Arial" w:cs="Arial"/>
                <w:b/>
                <w:color w:val="006FC0"/>
                <w:spacing w:val="1"/>
                <w:u w:val="thick" w:color="006FC0"/>
              </w:rPr>
              <w:t>4</w:t>
            </w:r>
            <w:r w:rsidRPr="00421792">
              <w:rPr>
                <w:rFonts w:ascii="Arial" w:hAnsi="Arial" w:cs="Arial"/>
                <w:b/>
                <w:color w:val="006FC0"/>
                <w:u w:val="thick" w:color="006FC0"/>
              </w:rPr>
              <w:t>/</w:t>
            </w:r>
            <w:r w:rsidRPr="00421792">
              <w:rPr>
                <w:rFonts w:ascii="Arial" w:hAnsi="Arial" w:cs="Arial"/>
                <w:b/>
                <w:color w:val="006FC0"/>
                <w:spacing w:val="1"/>
                <w:u w:val="thick" w:color="006FC0"/>
              </w:rPr>
              <w:t>BBJ</w:t>
            </w:r>
            <w:r w:rsidRPr="00421792">
              <w:rPr>
                <w:rFonts w:ascii="Arial" w:hAnsi="Arial" w:cs="Arial"/>
                <w:b/>
                <w:color w:val="006FC0"/>
                <w:spacing w:val="-3"/>
                <w:u w:val="thick" w:color="006FC0"/>
              </w:rPr>
              <w:t>/</w:t>
            </w:r>
            <w:r w:rsidRPr="00421792">
              <w:rPr>
                <w:rFonts w:ascii="Arial" w:hAnsi="Arial" w:cs="Arial"/>
                <w:b/>
                <w:color w:val="006FC0"/>
                <w:spacing w:val="1"/>
                <w:u w:val="thick" w:color="006FC0"/>
              </w:rPr>
              <w:t>2016</w:t>
            </w:r>
            <w:r w:rsidRPr="00421792">
              <w:rPr>
                <w:rFonts w:ascii="Arial" w:hAnsi="Arial" w:cs="Arial"/>
                <w:b/>
                <w:color w:val="006FC0"/>
                <w:spacing w:val="-3"/>
                <w:u w:val="thick" w:color="006FC0"/>
              </w:rPr>
              <w:t>/</w:t>
            </w:r>
            <w:r w:rsidRPr="00421792">
              <w:rPr>
                <w:rFonts w:ascii="Arial" w:hAnsi="Arial" w:cs="Arial"/>
                <w:b/>
                <w:color w:val="006FC0"/>
                <w:spacing w:val="1"/>
                <w:u w:val="thick" w:color="006FC0"/>
              </w:rPr>
              <w:t>26</w:t>
            </w:r>
            <w:r w:rsidRPr="00421792">
              <w:rPr>
                <w:rFonts w:ascii="Arial" w:hAnsi="Arial" w:cs="Arial"/>
                <w:b/>
                <w:color w:val="006FC0"/>
                <w:spacing w:val="-1"/>
                <w:u w:val="thick" w:color="006FC0"/>
              </w:rPr>
              <w:t>3</w:t>
            </w:r>
            <w:r w:rsidRPr="00421792">
              <w:rPr>
                <w:rFonts w:ascii="Arial" w:hAnsi="Arial" w:cs="Arial"/>
                <w:b/>
                <w:color w:val="006FC0"/>
                <w:spacing w:val="1"/>
                <w:u w:val="thick" w:color="006FC0"/>
              </w:rPr>
              <w:t>9</w:t>
            </w:r>
            <w:r w:rsidRPr="00421792">
              <w:rPr>
                <w:rFonts w:ascii="Arial" w:hAnsi="Arial" w:cs="Arial"/>
                <w:b/>
                <w:color w:val="006FC0"/>
                <w:spacing w:val="5"/>
                <w:u w:val="thick" w:color="006FC0"/>
              </w:rPr>
              <w:t>7</w:t>
            </w:r>
            <w:r w:rsidRPr="00421792">
              <w:rPr>
                <w:rFonts w:ascii="Arial" w:hAnsi="Arial" w:cs="Arial"/>
                <w:b/>
                <w:color w:val="000000"/>
              </w:rPr>
              <w:t>.</w:t>
            </w:r>
          </w:p>
          <w:p w14:paraId="2521E273" w14:textId="77777777" w:rsidR="002B4218" w:rsidRPr="00421792" w:rsidRDefault="00BD4390">
            <w:pPr>
              <w:ind w:left="823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  <w:spacing w:val="1"/>
              </w:rPr>
              <w:t>5</w:t>
            </w:r>
            <w:r w:rsidRPr="00421792">
              <w:rPr>
                <w:rFonts w:ascii="Arial" w:hAnsi="Arial" w:cs="Arial"/>
                <w:b/>
              </w:rPr>
              <w:t xml:space="preserve">. </w:t>
            </w:r>
            <w:r w:rsidRPr="00421792">
              <w:rPr>
                <w:rFonts w:ascii="Arial" w:hAnsi="Arial" w:cs="Arial"/>
                <w:b/>
                <w:spacing w:val="-1"/>
              </w:rPr>
              <w:t>T</w:t>
            </w:r>
            <w:r w:rsidRPr="00421792">
              <w:rPr>
                <w:rFonts w:ascii="Arial" w:hAnsi="Arial" w:cs="Arial"/>
                <w:b/>
              </w:rPr>
              <w:t>o</w:t>
            </w:r>
            <w:r w:rsidRPr="004217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-1"/>
              </w:rPr>
              <w:t>x</w:t>
            </w:r>
            <w:r w:rsidRPr="00421792">
              <w:rPr>
                <w:rFonts w:ascii="Arial" w:hAnsi="Arial" w:cs="Arial"/>
                <w:b/>
              </w:rPr>
              <w:t>plain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he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p</w:t>
            </w:r>
            <w:r w:rsidRPr="00421792">
              <w:rPr>
                <w:rFonts w:ascii="Arial" w:hAnsi="Arial" w:cs="Arial"/>
                <w:b/>
                <w:spacing w:val="-1"/>
              </w:rPr>
              <w:t>h</w:t>
            </w:r>
            <w:r w:rsidRPr="00421792">
              <w:rPr>
                <w:rFonts w:ascii="Arial" w:hAnsi="Arial" w:cs="Arial"/>
                <w:b/>
                <w:spacing w:val="3"/>
              </w:rPr>
              <w:t>e</w:t>
            </w:r>
            <w:r w:rsidRPr="00421792">
              <w:rPr>
                <w:rFonts w:ascii="Arial" w:hAnsi="Arial" w:cs="Arial"/>
                <w:b/>
              </w:rPr>
              <w:t>n</w:t>
            </w:r>
            <w:r w:rsidRPr="00421792">
              <w:rPr>
                <w:rFonts w:ascii="Arial" w:hAnsi="Arial" w:cs="Arial"/>
                <w:b/>
                <w:spacing w:val="1"/>
              </w:rPr>
              <w:t>oty</w:t>
            </w:r>
            <w:r w:rsidRPr="00421792">
              <w:rPr>
                <w:rFonts w:ascii="Arial" w:hAnsi="Arial" w:cs="Arial"/>
                <w:b/>
              </w:rPr>
              <w:t>pic</w:t>
            </w:r>
            <w:r w:rsidRPr="004217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ch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1"/>
              </w:rPr>
              <w:t>r</w:t>
            </w:r>
            <w:r w:rsidRPr="00421792">
              <w:rPr>
                <w:rFonts w:ascii="Arial" w:hAnsi="Arial" w:cs="Arial"/>
                <w:b/>
              </w:rPr>
              <w:t>iz</w:t>
            </w:r>
            <w:r w:rsidRPr="00421792">
              <w:rPr>
                <w:rFonts w:ascii="Arial" w:hAnsi="Arial" w:cs="Arial"/>
                <w:b/>
                <w:spacing w:val="1"/>
              </w:rPr>
              <w:t>at</w:t>
            </w:r>
            <w:r w:rsidRPr="00421792">
              <w:rPr>
                <w:rFonts w:ascii="Arial" w:hAnsi="Arial" w:cs="Arial"/>
                <w:b/>
              </w:rPr>
              <w:t>i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n</w:t>
            </w:r>
            <w:r w:rsidRPr="00421792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uch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s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g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-1"/>
              </w:rPr>
              <w:t>a</w:t>
            </w:r>
            <w:r w:rsidRPr="00421792">
              <w:rPr>
                <w:rFonts w:ascii="Arial" w:hAnsi="Arial" w:cs="Arial"/>
                <w:b/>
              </w:rPr>
              <w:t>m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  <w:spacing w:val="1"/>
              </w:rPr>
              <w:t>ta</w:t>
            </w:r>
            <w:r w:rsidRPr="00421792">
              <w:rPr>
                <w:rFonts w:ascii="Arial" w:hAnsi="Arial" w:cs="Arial"/>
                <w:b/>
              </w:rPr>
              <w:t>in</w:t>
            </w:r>
            <w:r w:rsidRPr="00421792">
              <w:rPr>
                <w:rFonts w:ascii="Arial" w:hAnsi="Arial" w:cs="Arial"/>
                <w:b/>
                <w:spacing w:val="-1"/>
              </w:rPr>
              <w:t>i</w:t>
            </w:r>
            <w:r w:rsidRPr="00421792">
              <w:rPr>
                <w:rFonts w:ascii="Arial" w:hAnsi="Arial" w:cs="Arial"/>
                <w:b/>
              </w:rPr>
              <w:t>n</w:t>
            </w:r>
            <w:r w:rsidRPr="00421792">
              <w:rPr>
                <w:rFonts w:ascii="Arial" w:hAnsi="Arial" w:cs="Arial"/>
                <w:b/>
                <w:spacing w:val="1"/>
              </w:rPr>
              <w:t>g</w:t>
            </w:r>
            <w:r w:rsidRPr="00421792">
              <w:rPr>
                <w:rFonts w:ascii="Arial" w:hAnsi="Arial" w:cs="Arial"/>
                <w:b/>
              </w:rPr>
              <w:t>,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1"/>
              </w:rPr>
              <w:t>ata</w:t>
            </w:r>
            <w:r w:rsidRPr="00421792">
              <w:rPr>
                <w:rFonts w:ascii="Arial" w:hAnsi="Arial" w:cs="Arial"/>
                <w:b/>
              </w:rPr>
              <w:t>l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  <w:spacing w:val="3"/>
              </w:rPr>
              <w:t>e</w:t>
            </w:r>
            <w:r w:rsidRPr="00421792">
              <w:rPr>
                <w:rFonts w:ascii="Arial" w:hAnsi="Arial" w:cs="Arial"/>
                <w:b/>
              </w:rPr>
              <w:t>,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nd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ot</w:t>
            </w:r>
            <w:r w:rsidRPr="00421792">
              <w:rPr>
                <w:rFonts w:ascii="Arial" w:hAnsi="Arial" w:cs="Arial"/>
                <w:b/>
                <w:spacing w:val="-3"/>
              </w:rPr>
              <w:t>h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1"/>
              </w:rPr>
              <w:t>r</w:t>
            </w:r>
            <w:r w:rsidRPr="00421792">
              <w:rPr>
                <w:rFonts w:ascii="Arial" w:hAnsi="Arial" w:cs="Arial"/>
                <w:b/>
              </w:rPr>
              <w:t>s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t</w:t>
            </w:r>
            <w:r w:rsidRPr="004217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P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int</w:t>
            </w:r>
          </w:p>
          <w:p w14:paraId="1FF91A6A" w14:textId="77777777" w:rsidR="002B4218" w:rsidRPr="00421792" w:rsidRDefault="00BD4390">
            <w:pPr>
              <w:spacing w:before="1"/>
              <w:ind w:left="823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  <w:spacing w:val="1"/>
              </w:rPr>
              <w:t>2</w:t>
            </w:r>
            <w:r w:rsidRPr="00421792">
              <w:rPr>
                <w:rFonts w:ascii="Arial" w:hAnsi="Arial" w:cs="Arial"/>
                <w:b/>
              </w:rPr>
              <w:t>.</w:t>
            </w:r>
            <w:r w:rsidRPr="00421792">
              <w:rPr>
                <w:rFonts w:ascii="Arial" w:hAnsi="Arial" w:cs="Arial"/>
                <w:b/>
                <w:spacing w:val="1"/>
              </w:rPr>
              <w:t>4</w:t>
            </w:r>
            <w:r w:rsidRPr="00421792">
              <w:rPr>
                <w:rFonts w:ascii="Arial" w:hAnsi="Arial" w:cs="Arial"/>
                <w:b/>
              </w:rPr>
              <w:t>,</w:t>
            </w:r>
            <w:r w:rsidRPr="004217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he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f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ll</w:t>
            </w:r>
            <w:r w:rsidRPr="00421792">
              <w:rPr>
                <w:rFonts w:ascii="Arial" w:hAnsi="Arial" w:cs="Arial"/>
                <w:b/>
                <w:spacing w:val="-2"/>
              </w:rPr>
              <w:t>o</w:t>
            </w:r>
            <w:r w:rsidRPr="00421792">
              <w:rPr>
                <w:rFonts w:ascii="Arial" w:hAnsi="Arial" w:cs="Arial"/>
                <w:b/>
                <w:spacing w:val="2"/>
              </w:rPr>
              <w:t>w</w:t>
            </w:r>
            <w:r w:rsidRPr="00421792">
              <w:rPr>
                <w:rFonts w:ascii="Arial" w:hAnsi="Arial" w:cs="Arial"/>
                <w:b/>
              </w:rPr>
              <w:t>ing</w:t>
            </w:r>
            <w:r w:rsidRPr="004217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lit</w:t>
            </w:r>
            <w:r w:rsidRPr="00421792">
              <w:rPr>
                <w:rFonts w:ascii="Arial" w:hAnsi="Arial" w:cs="Arial"/>
                <w:b/>
                <w:spacing w:val="1"/>
              </w:rPr>
              <w:t>e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at</w:t>
            </w:r>
            <w:r w:rsidRPr="00421792">
              <w:rPr>
                <w:rFonts w:ascii="Arial" w:hAnsi="Arial" w:cs="Arial"/>
                <w:b/>
              </w:rPr>
              <w:t>ure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3"/>
              </w:rPr>
              <w:t>s</w:t>
            </w:r>
            <w:r w:rsidRPr="00421792">
              <w:rPr>
                <w:rFonts w:ascii="Arial" w:hAnsi="Arial" w:cs="Arial"/>
                <w:b/>
              </w:rPr>
              <w:t>h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uld</w:t>
            </w:r>
            <w:r w:rsidRPr="004217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be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ci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ed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ne</w:t>
            </w:r>
            <w:r w:rsidRPr="00421792">
              <w:rPr>
                <w:rFonts w:ascii="Arial" w:hAnsi="Arial" w:cs="Arial"/>
                <w:b/>
                <w:spacing w:val="2"/>
              </w:rPr>
              <w:t>w</w:t>
            </w:r>
            <w:r w:rsidRPr="00421792">
              <w:rPr>
                <w:rFonts w:ascii="Arial" w:hAnsi="Arial" w:cs="Arial"/>
                <w:b/>
              </w:rPr>
              <w:t>l</w:t>
            </w:r>
            <w:r w:rsidRPr="00421792">
              <w:rPr>
                <w:rFonts w:ascii="Arial" w:hAnsi="Arial" w:cs="Arial"/>
                <w:b/>
                <w:spacing w:val="2"/>
              </w:rPr>
              <w:t>y</w:t>
            </w:r>
            <w:r w:rsidRPr="00421792">
              <w:rPr>
                <w:rFonts w:ascii="Arial" w:hAnsi="Arial" w:cs="Arial"/>
                <w:b/>
              </w:rPr>
              <w:t>:</w:t>
            </w:r>
          </w:p>
          <w:p w14:paraId="327716AC" w14:textId="77777777" w:rsidR="002B4218" w:rsidRPr="00421792" w:rsidRDefault="00BD4390">
            <w:pPr>
              <w:spacing w:before="4" w:line="220" w:lineRule="exact"/>
              <w:ind w:left="823" w:right="5774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)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color w:val="006FC0"/>
                <w:spacing w:val="-49"/>
              </w:rPr>
              <w:t xml:space="preserve"> </w:t>
            </w:r>
            <w:proofErr w:type="spellStart"/>
            <w:r w:rsidRPr="00421792">
              <w:rPr>
                <w:rFonts w:ascii="Arial" w:hAnsi="Arial" w:cs="Arial"/>
                <w:b/>
                <w:color w:val="006FC0"/>
                <w:u w:val="thick" w:color="006FC0"/>
              </w:rPr>
              <w:t>d</w:t>
            </w:r>
            <w:r w:rsidRPr="00421792">
              <w:rPr>
                <w:rFonts w:ascii="Arial" w:hAnsi="Arial" w:cs="Arial"/>
                <w:b/>
                <w:color w:val="006FC0"/>
                <w:spacing w:val="1"/>
                <w:u w:val="thick" w:color="006FC0"/>
              </w:rPr>
              <w:t>o</w:t>
            </w:r>
            <w:r w:rsidRPr="00421792">
              <w:rPr>
                <w:rFonts w:ascii="Arial" w:hAnsi="Arial" w:cs="Arial"/>
                <w:b/>
                <w:color w:val="006FC0"/>
                <w:u w:val="thick" w:color="006FC0"/>
              </w:rPr>
              <w:t>i</w:t>
            </w:r>
            <w:proofErr w:type="spellEnd"/>
            <w:r w:rsidRPr="00421792">
              <w:rPr>
                <w:rFonts w:ascii="Arial" w:hAnsi="Arial" w:cs="Arial"/>
                <w:b/>
                <w:color w:val="006FC0"/>
                <w:u w:val="thick" w:color="006FC0"/>
              </w:rPr>
              <w:t>:</w:t>
            </w:r>
            <w:r w:rsidRPr="00421792">
              <w:rPr>
                <w:rFonts w:ascii="Arial" w:hAnsi="Arial" w:cs="Arial"/>
                <w:b/>
                <w:color w:val="006FC0"/>
                <w:spacing w:val="-3"/>
                <w:u w:val="thick" w:color="006FC0"/>
              </w:rPr>
              <w:t xml:space="preserve"> </w:t>
            </w:r>
            <w:r w:rsidRPr="00421792">
              <w:rPr>
                <w:rFonts w:ascii="Arial" w:hAnsi="Arial" w:cs="Arial"/>
                <w:b/>
                <w:color w:val="006FC0"/>
                <w:spacing w:val="-1"/>
                <w:u w:val="thick" w:color="006FC0"/>
              </w:rPr>
              <w:t>1</w:t>
            </w:r>
            <w:r w:rsidRPr="00421792">
              <w:rPr>
                <w:rFonts w:ascii="Arial" w:hAnsi="Arial" w:cs="Arial"/>
                <w:b/>
                <w:color w:val="006FC0"/>
                <w:spacing w:val="1"/>
                <w:u w:val="thick" w:color="006FC0"/>
              </w:rPr>
              <w:t>0</w:t>
            </w:r>
            <w:r w:rsidRPr="00421792">
              <w:rPr>
                <w:rFonts w:ascii="Arial" w:hAnsi="Arial" w:cs="Arial"/>
                <w:b/>
                <w:color w:val="006FC0"/>
                <w:u w:val="thick" w:color="006FC0"/>
              </w:rPr>
              <w:t>.</w:t>
            </w:r>
            <w:r w:rsidRPr="00421792">
              <w:rPr>
                <w:rFonts w:ascii="Arial" w:hAnsi="Arial" w:cs="Arial"/>
                <w:b/>
                <w:color w:val="006FC0"/>
                <w:spacing w:val="1"/>
                <w:u w:val="thick" w:color="006FC0"/>
              </w:rPr>
              <w:t>5</w:t>
            </w:r>
            <w:r w:rsidRPr="00421792">
              <w:rPr>
                <w:rFonts w:ascii="Arial" w:hAnsi="Arial" w:cs="Arial"/>
                <w:b/>
                <w:color w:val="006FC0"/>
                <w:spacing w:val="-1"/>
                <w:u w:val="thick" w:color="006FC0"/>
              </w:rPr>
              <w:t>4</w:t>
            </w:r>
            <w:r w:rsidRPr="00421792">
              <w:rPr>
                <w:rFonts w:ascii="Arial" w:hAnsi="Arial" w:cs="Arial"/>
                <w:b/>
                <w:color w:val="006FC0"/>
                <w:spacing w:val="1"/>
                <w:u w:val="thick" w:color="006FC0"/>
              </w:rPr>
              <w:t>55</w:t>
            </w:r>
            <w:r w:rsidRPr="00421792">
              <w:rPr>
                <w:rFonts w:ascii="Arial" w:hAnsi="Arial" w:cs="Arial"/>
                <w:b/>
                <w:color w:val="006FC0"/>
                <w:u w:val="thick" w:color="006FC0"/>
              </w:rPr>
              <w:t>/</w:t>
            </w:r>
            <w:proofErr w:type="gramStart"/>
            <w:r w:rsidRPr="00421792">
              <w:rPr>
                <w:rFonts w:ascii="Arial" w:hAnsi="Arial" w:cs="Arial"/>
                <w:b/>
                <w:color w:val="006FC0"/>
                <w:spacing w:val="-2"/>
                <w:u w:val="thick" w:color="006FC0"/>
              </w:rPr>
              <w:t>j</w:t>
            </w:r>
            <w:r w:rsidRPr="00421792">
              <w:rPr>
                <w:rFonts w:ascii="Arial" w:hAnsi="Arial" w:cs="Arial"/>
                <w:b/>
                <w:color w:val="006FC0"/>
                <w:spacing w:val="1"/>
                <w:u w:val="thick" w:color="006FC0"/>
              </w:rPr>
              <w:t>ava</w:t>
            </w:r>
            <w:r w:rsidRPr="00421792">
              <w:rPr>
                <w:rFonts w:ascii="Arial" w:hAnsi="Arial" w:cs="Arial"/>
                <w:b/>
                <w:color w:val="006FC0"/>
                <w:u w:val="thick" w:color="006FC0"/>
              </w:rPr>
              <w:t>r</w:t>
            </w:r>
            <w:r w:rsidRPr="00421792">
              <w:rPr>
                <w:rFonts w:ascii="Arial" w:hAnsi="Arial" w:cs="Arial"/>
                <w:b/>
                <w:color w:val="006FC0"/>
                <w:spacing w:val="-1"/>
                <w:u w:val="thick" w:color="006FC0"/>
              </w:rPr>
              <w:t>.</w:t>
            </w:r>
            <w:r w:rsidRPr="00421792">
              <w:rPr>
                <w:rFonts w:ascii="Arial" w:hAnsi="Arial" w:cs="Arial"/>
                <w:b/>
                <w:color w:val="006FC0"/>
                <w:spacing w:val="1"/>
                <w:u w:val="thick" w:color="006FC0"/>
              </w:rPr>
              <w:t>20</w:t>
            </w:r>
            <w:r w:rsidRPr="00421792">
              <w:rPr>
                <w:rFonts w:ascii="Arial" w:hAnsi="Arial" w:cs="Arial"/>
                <w:b/>
                <w:color w:val="006FC0"/>
                <w:spacing w:val="-1"/>
                <w:u w:val="thick" w:color="006FC0"/>
              </w:rPr>
              <w:t>2</w:t>
            </w:r>
            <w:r w:rsidRPr="00421792">
              <w:rPr>
                <w:rFonts w:ascii="Arial" w:hAnsi="Arial" w:cs="Arial"/>
                <w:b/>
                <w:color w:val="006FC0"/>
                <w:spacing w:val="1"/>
                <w:u w:val="thick" w:color="006FC0"/>
              </w:rPr>
              <w:t>0</w:t>
            </w:r>
            <w:r w:rsidRPr="00421792">
              <w:rPr>
                <w:rFonts w:ascii="Arial" w:hAnsi="Arial" w:cs="Arial"/>
                <w:b/>
                <w:color w:val="006FC0"/>
                <w:u w:val="thick" w:color="006FC0"/>
              </w:rPr>
              <w:t>.</w:t>
            </w:r>
            <w:r w:rsidRPr="00421792">
              <w:rPr>
                <w:rFonts w:ascii="Arial" w:hAnsi="Arial" w:cs="Arial"/>
                <w:b/>
                <w:color w:val="006FC0"/>
                <w:spacing w:val="-1"/>
                <w:u w:val="thick" w:color="006FC0"/>
              </w:rPr>
              <w:t>g</w:t>
            </w:r>
            <w:proofErr w:type="gramEnd"/>
            <w:r w:rsidRPr="00421792">
              <w:rPr>
                <w:rFonts w:ascii="Arial" w:hAnsi="Arial" w:cs="Arial"/>
                <w:b/>
                <w:color w:val="006FC0"/>
                <w:spacing w:val="1"/>
                <w:u w:val="thick" w:color="006FC0"/>
              </w:rPr>
              <w:t>39</w:t>
            </w:r>
            <w:r w:rsidRPr="00421792">
              <w:rPr>
                <w:rFonts w:ascii="Arial" w:hAnsi="Arial" w:cs="Arial"/>
                <w:b/>
                <w:color w:val="006FC0"/>
                <w:spacing w:val="5"/>
                <w:u w:val="thick" w:color="006FC0"/>
              </w:rPr>
              <w:t>4</w:t>
            </w:r>
            <w:r w:rsidRPr="00421792">
              <w:rPr>
                <w:rFonts w:ascii="Arial" w:hAnsi="Arial" w:cs="Arial"/>
                <w:b/>
                <w:color w:val="000000"/>
              </w:rPr>
              <w:t>. b)</w:t>
            </w:r>
            <w:r w:rsidRPr="00421792">
              <w:rPr>
                <w:rFonts w:ascii="Arial" w:hAnsi="Arial" w:cs="Arial"/>
                <w:b/>
                <w:color w:val="000000"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color w:val="006FC0"/>
                <w:spacing w:val="-49"/>
              </w:rPr>
              <w:t xml:space="preserve"> </w:t>
            </w:r>
            <w:proofErr w:type="spellStart"/>
            <w:r w:rsidRPr="00421792">
              <w:rPr>
                <w:rFonts w:ascii="Arial" w:hAnsi="Arial" w:cs="Arial"/>
                <w:b/>
                <w:color w:val="006FC0"/>
                <w:u w:val="thick" w:color="006FC0"/>
              </w:rPr>
              <w:t>d</w:t>
            </w:r>
            <w:r w:rsidRPr="00421792">
              <w:rPr>
                <w:rFonts w:ascii="Arial" w:hAnsi="Arial" w:cs="Arial"/>
                <w:b/>
                <w:color w:val="006FC0"/>
                <w:spacing w:val="1"/>
                <w:u w:val="thick" w:color="006FC0"/>
              </w:rPr>
              <w:t>o</w:t>
            </w:r>
            <w:r w:rsidRPr="00421792">
              <w:rPr>
                <w:rFonts w:ascii="Arial" w:hAnsi="Arial" w:cs="Arial"/>
                <w:b/>
                <w:color w:val="006FC0"/>
                <w:u w:val="thick" w:color="006FC0"/>
              </w:rPr>
              <w:t>i</w:t>
            </w:r>
            <w:proofErr w:type="spellEnd"/>
            <w:r w:rsidRPr="00421792">
              <w:rPr>
                <w:rFonts w:ascii="Arial" w:hAnsi="Arial" w:cs="Arial"/>
                <w:b/>
                <w:color w:val="006FC0"/>
                <w:u w:val="thick" w:color="006FC0"/>
              </w:rPr>
              <w:t>:</w:t>
            </w:r>
            <w:r w:rsidRPr="00421792">
              <w:rPr>
                <w:rFonts w:ascii="Arial" w:hAnsi="Arial" w:cs="Arial"/>
                <w:b/>
                <w:color w:val="006FC0"/>
                <w:spacing w:val="-3"/>
                <w:u w:val="thick" w:color="006FC0"/>
              </w:rPr>
              <w:t xml:space="preserve"> </w:t>
            </w:r>
            <w:r w:rsidRPr="00421792">
              <w:rPr>
                <w:rFonts w:ascii="Arial" w:hAnsi="Arial" w:cs="Arial"/>
                <w:b/>
                <w:color w:val="006FC0"/>
                <w:spacing w:val="1"/>
                <w:u w:val="thick" w:color="006FC0"/>
              </w:rPr>
              <w:t>10</w:t>
            </w:r>
            <w:r w:rsidRPr="00421792">
              <w:rPr>
                <w:rFonts w:ascii="Arial" w:hAnsi="Arial" w:cs="Arial"/>
                <w:b/>
                <w:color w:val="006FC0"/>
                <w:u w:val="thick" w:color="006FC0"/>
              </w:rPr>
              <w:t>.</w:t>
            </w:r>
            <w:r w:rsidRPr="00421792">
              <w:rPr>
                <w:rFonts w:ascii="Arial" w:hAnsi="Arial" w:cs="Arial"/>
                <w:b/>
                <w:color w:val="006FC0"/>
                <w:spacing w:val="-1"/>
                <w:u w:val="thick" w:color="006FC0"/>
              </w:rPr>
              <w:t>1</w:t>
            </w:r>
            <w:r w:rsidRPr="00421792">
              <w:rPr>
                <w:rFonts w:ascii="Arial" w:hAnsi="Arial" w:cs="Arial"/>
                <w:b/>
                <w:color w:val="006FC0"/>
                <w:spacing w:val="1"/>
                <w:u w:val="thick" w:color="006FC0"/>
              </w:rPr>
              <w:t>002</w:t>
            </w:r>
            <w:r w:rsidRPr="00421792">
              <w:rPr>
                <w:rFonts w:ascii="Arial" w:hAnsi="Arial" w:cs="Arial"/>
                <w:b/>
                <w:color w:val="006FC0"/>
                <w:spacing w:val="-3"/>
                <w:u w:val="thick" w:color="006FC0"/>
              </w:rPr>
              <w:t>/</w:t>
            </w:r>
            <w:r w:rsidRPr="00421792">
              <w:rPr>
                <w:rFonts w:ascii="Arial" w:hAnsi="Arial" w:cs="Arial"/>
                <w:b/>
                <w:color w:val="006FC0"/>
                <w:spacing w:val="3"/>
                <w:u w:val="thick" w:color="006FC0"/>
              </w:rPr>
              <w:t>v</w:t>
            </w:r>
            <w:r w:rsidRPr="00421792">
              <w:rPr>
                <w:rFonts w:ascii="Arial" w:hAnsi="Arial" w:cs="Arial"/>
                <w:b/>
                <w:color w:val="006FC0"/>
                <w:spacing w:val="-5"/>
                <w:u w:val="thick" w:color="006FC0"/>
              </w:rPr>
              <w:t>m</w:t>
            </w:r>
            <w:r w:rsidRPr="00421792">
              <w:rPr>
                <w:rFonts w:ascii="Arial" w:hAnsi="Arial" w:cs="Arial"/>
                <w:b/>
                <w:color w:val="006FC0"/>
                <w:spacing w:val="-1"/>
                <w:u w:val="thick" w:color="006FC0"/>
              </w:rPr>
              <w:t>s</w:t>
            </w:r>
            <w:r w:rsidRPr="00421792">
              <w:rPr>
                <w:rFonts w:ascii="Arial" w:hAnsi="Arial" w:cs="Arial"/>
                <w:b/>
                <w:color w:val="006FC0"/>
                <w:spacing w:val="1"/>
                <w:u w:val="thick" w:color="006FC0"/>
              </w:rPr>
              <w:t>3</w:t>
            </w:r>
            <w:r w:rsidRPr="00421792">
              <w:rPr>
                <w:rFonts w:ascii="Arial" w:hAnsi="Arial" w:cs="Arial"/>
                <w:b/>
                <w:color w:val="006FC0"/>
                <w:u w:val="thick" w:color="006FC0"/>
              </w:rPr>
              <w:t>.</w:t>
            </w:r>
            <w:r w:rsidRPr="00421792">
              <w:rPr>
                <w:rFonts w:ascii="Arial" w:hAnsi="Arial" w:cs="Arial"/>
                <w:b/>
                <w:color w:val="006FC0"/>
                <w:spacing w:val="1"/>
                <w:u w:val="thick" w:color="006FC0"/>
              </w:rPr>
              <w:t>27</w:t>
            </w:r>
            <w:r w:rsidRPr="00421792">
              <w:rPr>
                <w:rFonts w:ascii="Arial" w:hAnsi="Arial" w:cs="Arial"/>
                <w:b/>
                <w:color w:val="006FC0"/>
                <w:spacing w:val="4"/>
                <w:u w:val="thick" w:color="006FC0"/>
              </w:rPr>
              <w:t>9</w:t>
            </w:r>
            <w:r w:rsidRPr="00421792">
              <w:rPr>
                <w:rFonts w:ascii="Arial" w:hAnsi="Arial" w:cs="Arial"/>
                <w:b/>
                <w:color w:val="000000"/>
              </w:rPr>
              <w:t>.</w:t>
            </w:r>
          </w:p>
          <w:p w14:paraId="1DAD86E0" w14:textId="77777777" w:rsidR="002B4218" w:rsidRPr="00421792" w:rsidRDefault="00BD4390">
            <w:pPr>
              <w:spacing w:line="220" w:lineRule="exact"/>
              <w:ind w:left="823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  <w:spacing w:val="1"/>
              </w:rPr>
              <w:t>6</w:t>
            </w:r>
            <w:r w:rsidRPr="00421792">
              <w:rPr>
                <w:rFonts w:ascii="Arial" w:hAnsi="Arial" w:cs="Arial"/>
                <w:b/>
              </w:rPr>
              <w:t xml:space="preserve">. 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nly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phen</w:t>
            </w:r>
            <w:r w:rsidRPr="00421792">
              <w:rPr>
                <w:rFonts w:ascii="Arial" w:hAnsi="Arial" w:cs="Arial"/>
                <w:b/>
                <w:spacing w:val="1"/>
              </w:rPr>
              <w:t>oty</w:t>
            </w:r>
            <w:r w:rsidRPr="00421792">
              <w:rPr>
                <w:rFonts w:ascii="Arial" w:hAnsi="Arial" w:cs="Arial"/>
                <w:b/>
              </w:rPr>
              <w:t>pic</w:t>
            </w:r>
            <w:r w:rsidRPr="004217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iden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ific</w:t>
            </w:r>
            <w:r w:rsidRPr="00421792">
              <w:rPr>
                <w:rFonts w:ascii="Arial" w:hAnsi="Arial" w:cs="Arial"/>
                <w:b/>
                <w:spacing w:val="1"/>
              </w:rPr>
              <w:t>at</w:t>
            </w:r>
            <w:r w:rsidRPr="00421792">
              <w:rPr>
                <w:rFonts w:ascii="Arial" w:hAnsi="Arial" w:cs="Arial"/>
                <w:b/>
              </w:rPr>
              <w:t>i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n</w:t>
            </w:r>
            <w:r w:rsidRPr="00421792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ri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ks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3"/>
              </w:rPr>
              <w:t>m</w:t>
            </w:r>
            <w:r w:rsidRPr="00421792">
              <w:rPr>
                <w:rFonts w:ascii="Arial" w:hAnsi="Arial" w:cs="Arial"/>
                <w:b/>
                <w:spacing w:val="2"/>
              </w:rPr>
              <w:t>i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identi</w:t>
            </w:r>
            <w:r w:rsidRPr="00421792">
              <w:rPr>
                <w:rFonts w:ascii="Arial" w:hAnsi="Arial" w:cs="Arial"/>
                <w:b/>
                <w:spacing w:val="1"/>
              </w:rPr>
              <w:t>f</w:t>
            </w:r>
            <w:r w:rsidRPr="00421792">
              <w:rPr>
                <w:rFonts w:ascii="Arial" w:hAnsi="Arial" w:cs="Arial"/>
                <w:b/>
              </w:rPr>
              <w:t>ic</w:t>
            </w:r>
            <w:r w:rsidRPr="00421792">
              <w:rPr>
                <w:rFonts w:ascii="Arial" w:hAnsi="Arial" w:cs="Arial"/>
                <w:b/>
                <w:spacing w:val="1"/>
              </w:rPr>
              <w:t>at</w:t>
            </w:r>
            <w:r w:rsidRPr="00421792">
              <w:rPr>
                <w:rFonts w:ascii="Arial" w:hAnsi="Arial" w:cs="Arial"/>
                <w:b/>
              </w:rPr>
              <w:t>i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n.</w:t>
            </w:r>
            <w:r w:rsidRPr="00421792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nfi</w:t>
            </w:r>
            <w:r w:rsidRPr="00421792">
              <w:rPr>
                <w:rFonts w:ascii="Arial" w:hAnsi="Arial" w:cs="Arial"/>
                <w:b/>
                <w:spacing w:val="3"/>
              </w:rPr>
              <w:t>r</w:t>
            </w:r>
            <w:r w:rsidRPr="00421792">
              <w:rPr>
                <w:rFonts w:ascii="Arial" w:hAnsi="Arial" w:cs="Arial"/>
                <w:b/>
              </w:rPr>
              <w:t>m</w:t>
            </w:r>
            <w:r w:rsidRPr="00421792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2"/>
              </w:rPr>
              <w:t>w</w:t>
            </w:r>
            <w:r w:rsidRPr="00421792">
              <w:rPr>
                <w:rFonts w:ascii="Arial" w:hAnsi="Arial" w:cs="Arial"/>
                <w:b/>
              </w:rPr>
              <w:t>ith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3"/>
              </w:rPr>
              <w:t>m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lecul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3"/>
              </w:rPr>
              <w:t>m</w:t>
            </w:r>
            <w:r w:rsidRPr="00421792">
              <w:rPr>
                <w:rFonts w:ascii="Arial" w:hAnsi="Arial" w:cs="Arial"/>
                <w:b/>
                <w:spacing w:val="3"/>
              </w:rPr>
              <w:t>e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h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ds</w:t>
            </w:r>
            <w:r w:rsidRPr="004217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l</w:t>
            </w:r>
            <w:r w:rsidRPr="00421792">
              <w:rPr>
                <w:rFonts w:ascii="Arial" w:hAnsi="Arial" w:cs="Arial"/>
                <w:b/>
                <w:spacing w:val="2"/>
              </w:rPr>
              <w:t>i</w:t>
            </w:r>
            <w:r w:rsidRPr="00421792">
              <w:rPr>
                <w:rFonts w:ascii="Arial" w:hAnsi="Arial" w:cs="Arial"/>
                <w:b/>
                <w:spacing w:val="-3"/>
              </w:rPr>
              <w:t>k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16</w:t>
            </w:r>
            <w:r w:rsidRPr="00421792">
              <w:rPr>
                <w:rFonts w:ascii="Arial" w:hAnsi="Arial" w:cs="Arial"/>
                <w:b/>
              </w:rPr>
              <w:t>S</w:t>
            </w:r>
          </w:p>
          <w:p w14:paraId="251BF04E" w14:textId="77777777" w:rsidR="002B4218" w:rsidRPr="00421792" w:rsidRDefault="00BD4390">
            <w:pPr>
              <w:ind w:left="823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</w:rPr>
              <w:t>rR</w:t>
            </w:r>
            <w:r w:rsidRPr="00421792">
              <w:rPr>
                <w:rFonts w:ascii="Arial" w:hAnsi="Arial" w:cs="Arial"/>
                <w:b/>
                <w:spacing w:val="1"/>
              </w:rPr>
              <w:t>N</w:t>
            </w:r>
            <w:r w:rsidRPr="00421792">
              <w:rPr>
                <w:rFonts w:ascii="Arial" w:hAnsi="Arial" w:cs="Arial"/>
                <w:b/>
              </w:rPr>
              <w:t>A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2"/>
              </w:rPr>
              <w:t>q</w:t>
            </w:r>
            <w:r w:rsidRPr="00421792">
              <w:rPr>
                <w:rFonts w:ascii="Arial" w:hAnsi="Arial" w:cs="Arial"/>
                <w:b/>
              </w:rPr>
              <w:t>uencing.</w:t>
            </w:r>
          </w:p>
          <w:p w14:paraId="3BDEAB44" w14:textId="77777777" w:rsidR="002B4218" w:rsidRPr="00421792" w:rsidRDefault="00BD4390">
            <w:pPr>
              <w:ind w:left="823" w:right="113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  <w:spacing w:val="1"/>
              </w:rPr>
              <w:t>7</w:t>
            </w:r>
            <w:r w:rsidRPr="00421792">
              <w:rPr>
                <w:rFonts w:ascii="Arial" w:hAnsi="Arial" w:cs="Arial"/>
                <w:b/>
              </w:rPr>
              <w:t xml:space="preserve">. </w:t>
            </w:r>
            <w:r w:rsidRPr="00421792">
              <w:rPr>
                <w:rFonts w:ascii="Arial" w:hAnsi="Arial" w:cs="Arial"/>
                <w:b/>
                <w:spacing w:val="-1"/>
              </w:rPr>
              <w:t>T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ble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4</w:t>
            </w:r>
            <w:r w:rsidRPr="00421792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l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-2"/>
              </w:rPr>
              <w:t>k</w:t>
            </w:r>
            <w:r w:rsidRPr="00421792">
              <w:rPr>
                <w:rFonts w:ascii="Arial" w:hAnsi="Arial" w:cs="Arial"/>
                <w:b/>
              </w:rPr>
              <w:t>s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d</w:t>
            </w:r>
            <w:r w:rsidRPr="00421792">
              <w:rPr>
                <w:rFonts w:ascii="Arial" w:hAnsi="Arial" w:cs="Arial"/>
                <w:b/>
                <w:spacing w:val="1"/>
              </w:rPr>
              <w:t>at</w:t>
            </w:r>
            <w:r w:rsidRPr="00421792">
              <w:rPr>
                <w:rFonts w:ascii="Arial" w:hAnsi="Arial" w:cs="Arial"/>
                <w:b/>
              </w:rPr>
              <w:t>a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fo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ll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i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l</w:t>
            </w:r>
            <w:r w:rsidRPr="00421792">
              <w:rPr>
                <w:rFonts w:ascii="Arial" w:hAnsi="Arial" w:cs="Arial"/>
                <w:b/>
                <w:spacing w:val="1"/>
              </w:rPr>
              <w:t>at</w:t>
            </w:r>
            <w:r w:rsidRPr="00421792">
              <w:rPr>
                <w:rFonts w:ascii="Arial" w:hAnsi="Arial" w:cs="Arial"/>
                <w:b/>
              </w:rPr>
              <w:t>es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nd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nt</w:t>
            </w:r>
            <w:r w:rsidRPr="00421792">
              <w:rPr>
                <w:rFonts w:ascii="Arial" w:hAnsi="Arial" w:cs="Arial"/>
                <w:b/>
                <w:spacing w:val="1"/>
              </w:rPr>
              <w:t>ro</w:t>
            </w:r>
            <w:r w:rsidRPr="00421792">
              <w:rPr>
                <w:rFonts w:ascii="Arial" w:hAnsi="Arial" w:cs="Arial"/>
                <w:b/>
              </w:rPr>
              <w:t>l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.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Ex</w:t>
            </w:r>
            <w:r w:rsidRPr="00421792">
              <w:rPr>
                <w:rFonts w:ascii="Arial" w:hAnsi="Arial" w:cs="Arial"/>
                <w:b/>
              </w:rPr>
              <w:t>p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  <w:spacing w:val="2"/>
              </w:rPr>
              <w:t>n</w:t>
            </w:r>
            <w:r w:rsidRPr="00421792">
              <w:rPr>
                <w:rFonts w:ascii="Arial" w:hAnsi="Arial" w:cs="Arial"/>
                <w:b/>
              </w:rPr>
              <w:t>d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o</w:t>
            </w:r>
            <w:r w:rsidRPr="00421792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incl</w:t>
            </w:r>
            <w:r w:rsidRPr="00421792">
              <w:rPr>
                <w:rFonts w:ascii="Arial" w:hAnsi="Arial" w:cs="Arial"/>
                <w:b/>
                <w:spacing w:val="-1"/>
              </w:rPr>
              <w:t>u</w:t>
            </w:r>
            <w:r w:rsidRPr="00421792">
              <w:rPr>
                <w:rFonts w:ascii="Arial" w:hAnsi="Arial" w:cs="Arial"/>
                <w:b/>
              </w:rPr>
              <w:t>de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4"/>
              </w:rPr>
              <w:t>o</w:t>
            </w:r>
            <w:r w:rsidRPr="00421792">
              <w:rPr>
                <w:rFonts w:ascii="Arial" w:hAnsi="Arial" w:cs="Arial"/>
                <w:b/>
                <w:spacing w:val="-3"/>
              </w:rPr>
              <w:t>m</w:t>
            </w:r>
            <w:r w:rsidRPr="00421792">
              <w:rPr>
                <w:rFonts w:ascii="Arial" w:hAnsi="Arial" w:cs="Arial"/>
                <w:b/>
              </w:rPr>
              <w:t>plete</w:t>
            </w:r>
            <w:r w:rsidRPr="004217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f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3"/>
              </w:rPr>
              <w:t>r</w:t>
            </w:r>
            <w:r w:rsidRPr="00421792">
              <w:rPr>
                <w:rFonts w:ascii="Arial" w:hAnsi="Arial" w:cs="Arial"/>
                <w:b/>
                <w:spacing w:val="-3"/>
              </w:rPr>
              <w:t>m</w:t>
            </w:r>
            <w:r w:rsidRPr="00421792">
              <w:rPr>
                <w:rFonts w:ascii="Arial" w:hAnsi="Arial" w:cs="Arial"/>
                <w:b/>
              </w:rPr>
              <w:t>en</w:t>
            </w:r>
            <w:r w:rsidRPr="00421792">
              <w:rPr>
                <w:rFonts w:ascii="Arial" w:hAnsi="Arial" w:cs="Arial"/>
                <w:b/>
                <w:spacing w:val="3"/>
              </w:rPr>
              <w:t>t</w:t>
            </w:r>
            <w:r w:rsidRPr="00421792">
              <w:rPr>
                <w:rFonts w:ascii="Arial" w:hAnsi="Arial" w:cs="Arial"/>
                <w:b/>
                <w:spacing w:val="1"/>
              </w:rPr>
              <w:t>at</w:t>
            </w:r>
            <w:r w:rsidRPr="00421792">
              <w:rPr>
                <w:rFonts w:ascii="Arial" w:hAnsi="Arial" w:cs="Arial"/>
                <w:b/>
              </w:rPr>
              <w:t>i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n/e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culin r</w:t>
            </w:r>
            <w:r w:rsidRPr="00421792">
              <w:rPr>
                <w:rFonts w:ascii="Arial" w:hAnsi="Arial" w:cs="Arial"/>
                <w:b/>
                <w:spacing w:val="1"/>
              </w:rPr>
              <w:t>e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ults.</w:t>
            </w:r>
          </w:p>
          <w:p w14:paraId="685D1BC1" w14:textId="77777777" w:rsidR="002B4218" w:rsidRPr="00421792" w:rsidRDefault="00BD4390">
            <w:pPr>
              <w:spacing w:before="4" w:line="220" w:lineRule="exact"/>
              <w:ind w:left="823" w:right="646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  <w:spacing w:val="1"/>
              </w:rPr>
              <w:t>8</w:t>
            </w:r>
            <w:r w:rsidRPr="00421792">
              <w:rPr>
                <w:rFonts w:ascii="Arial" w:hAnsi="Arial" w:cs="Arial"/>
                <w:b/>
              </w:rPr>
              <w:t>. Up</w:t>
            </w:r>
            <w:r w:rsidRPr="00421792">
              <w:rPr>
                <w:rFonts w:ascii="Arial" w:hAnsi="Arial" w:cs="Arial"/>
                <w:b/>
                <w:spacing w:val="1"/>
              </w:rPr>
              <w:t>g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ded</w:t>
            </w:r>
            <w:r w:rsidRPr="004217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culture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q</w:t>
            </w:r>
            <w:r w:rsidRPr="00421792">
              <w:rPr>
                <w:rFonts w:ascii="Arial" w:hAnsi="Arial" w:cs="Arial"/>
                <w:b/>
                <w:spacing w:val="-1"/>
              </w:rPr>
              <w:t>u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lity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cl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  <w:spacing w:val="2"/>
              </w:rPr>
              <w:t>i</w:t>
            </w:r>
            <w:r w:rsidRPr="00421792">
              <w:rPr>
                <w:rFonts w:ascii="Arial" w:hAnsi="Arial" w:cs="Arial"/>
                <w:b/>
                <w:spacing w:val="-3"/>
              </w:rPr>
              <w:t>m</w:t>
            </w:r>
            <w:r w:rsidRPr="00421792">
              <w:rPr>
                <w:rFonts w:ascii="Arial" w:hAnsi="Arial" w:cs="Arial"/>
                <w:b/>
              </w:rPr>
              <w:t>s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re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u</w:t>
            </w:r>
            <w:r w:rsidRPr="00421792">
              <w:rPr>
                <w:rFonts w:ascii="Arial" w:hAnsi="Arial" w:cs="Arial"/>
                <w:b/>
                <w:spacing w:val="-1"/>
              </w:rPr>
              <w:t>n</w:t>
            </w:r>
            <w:r w:rsidRPr="00421792">
              <w:rPr>
                <w:rFonts w:ascii="Arial" w:hAnsi="Arial" w:cs="Arial"/>
                <w:b/>
                <w:spacing w:val="2"/>
              </w:rPr>
              <w:t>s</w:t>
            </w:r>
            <w:r w:rsidRPr="00421792">
              <w:rPr>
                <w:rFonts w:ascii="Arial" w:hAnsi="Arial" w:cs="Arial"/>
                <w:b/>
              </w:rPr>
              <w:t>u</w:t>
            </w:r>
            <w:r w:rsidRPr="00421792">
              <w:rPr>
                <w:rFonts w:ascii="Arial" w:hAnsi="Arial" w:cs="Arial"/>
                <w:b/>
                <w:spacing w:val="-1"/>
              </w:rPr>
              <w:t>p</w:t>
            </w:r>
            <w:r w:rsidRPr="00421792">
              <w:rPr>
                <w:rFonts w:ascii="Arial" w:hAnsi="Arial" w:cs="Arial"/>
                <w:b/>
              </w:rPr>
              <w:t>p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ed.</w:t>
            </w:r>
            <w:r w:rsidRPr="0042179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L</w:t>
            </w:r>
            <w:r w:rsidRPr="00421792">
              <w:rPr>
                <w:rFonts w:ascii="Arial" w:hAnsi="Arial" w:cs="Arial"/>
                <w:b/>
                <w:spacing w:val="2"/>
              </w:rPr>
              <w:t>in</w:t>
            </w:r>
            <w:r w:rsidRPr="00421792">
              <w:rPr>
                <w:rFonts w:ascii="Arial" w:hAnsi="Arial" w:cs="Arial"/>
                <w:b/>
              </w:rPr>
              <w:t>k</w:t>
            </w:r>
            <w:r w:rsidRPr="004217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nc</w:t>
            </w:r>
            <w:r w:rsidRPr="00421792">
              <w:rPr>
                <w:rFonts w:ascii="Arial" w:hAnsi="Arial" w:cs="Arial"/>
                <w:b/>
                <w:spacing w:val="2"/>
              </w:rPr>
              <w:t>l</w:t>
            </w:r>
            <w:r w:rsidRPr="00421792">
              <w:rPr>
                <w:rFonts w:ascii="Arial" w:hAnsi="Arial" w:cs="Arial"/>
                <w:b/>
              </w:rPr>
              <w:t>u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i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  <w:spacing w:val="2"/>
              </w:rPr>
              <w:t>n</w:t>
            </w:r>
            <w:r w:rsidRPr="00421792">
              <w:rPr>
                <w:rFonts w:ascii="Arial" w:hAnsi="Arial" w:cs="Arial"/>
                <w:b/>
              </w:rPr>
              <w:t>s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o</w:t>
            </w:r>
            <w:r w:rsidRPr="00421792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421792">
              <w:rPr>
                <w:rFonts w:ascii="Arial" w:hAnsi="Arial" w:cs="Arial"/>
                <w:b/>
              </w:rPr>
              <w:t>peci</w:t>
            </w:r>
            <w:r w:rsidRPr="00421792">
              <w:rPr>
                <w:rFonts w:ascii="Arial" w:hAnsi="Arial" w:cs="Arial"/>
                <w:b/>
                <w:spacing w:val="1"/>
              </w:rPr>
              <w:t>f</w:t>
            </w:r>
            <w:r w:rsidRPr="00421792">
              <w:rPr>
                <w:rFonts w:ascii="Arial" w:hAnsi="Arial" w:cs="Arial"/>
                <w:b/>
              </w:rPr>
              <w:t>ic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e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  <w:spacing w:val="2"/>
              </w:rPr>
              <w:t>u</w:t>
            </w:r>
            <w:r w:rsidRPr="00421792">
              <w:rPr>
                <w:rFonts w:ascii="Arial" w:hAnsi="Arial" w:cs="Arial"/>
                <w:b/>
              </w:rPr>
              <w:t>lts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l</w:t>
            </w:r>
            <w:r w:rsidRPr="00421792">
              <w:rPr>
                <w:rFonts w:ascii="Arial" w:hAnsi="Arial" w:cs="Arial"/>
                <w:b/>
                <w:spacing w:val="2"/>
              </w:rPr>
              <w:t>i</w:t>
            </w:r>
            <w:r w:rsidRPr="00421792">
              <w:rPr>
                <w:rFonts w:ascii="Arial" w:hAnsi="Arial" w:cs="Arial"/>
                <w:b/>
                <w:spacing w:val="-3"/>
              </w:rPr>
              <w:t>k</w:t>
            </w:r>
            <w:r w:rsidRPr="00421792">
              <w:rPr>
                <w:rFonts w:ascii="Arial" w:hAnsi="Arial" w:cs="Arial"/>
                <w:b/>
              </w:rPr>
              <w:t xml:space="preserve">e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cidific</w:t>
            </w:r>
            <w:r w:rsidRPr="00421792">
              <w:rPr>
                <w:rFonts w:ascii="Arial" w:hAnsi="Arial" w:cs="Arial"/>
                <w:b/>
                <w:spacing w:val="1"/>
              </w:rPr>
              <w:t>at</w:t>
            </w:r>
            <w:r w:rsidRPr="00421792">
              <w:rPr>
                <w:rFonts w:ascii="Arial" w:hAnsi="Arial" w:cs="Arial"/>
                <w:b/>
              </w:rPr>
              <w:t>i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n.</w:t>
            </w:r>
          </w:p>
          <w:p w14:paraId="56FEA2F6" w14:textId="77777777" w:rsidR="002B4218" w:rsidRPr="00421792" w:rsidRDefault="00BD4390">
            <w:pPr>
              <w:spacing w:line="220" w:lineRule="exact"/>
              <w:ind w:left="823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  <w:spacing w:val="1"/>
              </w:rPr>
              <w:t>9</w:t>
            </w:r>
            <w:r w:rsidRPr="00421792">
              <w:rPr>
                <w:rFonts w:ascii="Arial" w:hAnsi="Arial" w:cs="Arial"/>
                <w:b/>
              </w:rPr>
              <w:t>. No</w:t>
            </w:r>
            <w:r w:rsidRPr="004217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Future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W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rk</w:t>
            </w:r>
            <w:r w:rsidRPr="004217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Pr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p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2"/>
              </w:rPr>
              <w:t>d</w:t>
            </w:r>
            <w:r w:rsidRPr="00421792">
              <w:rPr>
                <w:rFonts w:ascii="Arial" w:hAnsi="Arial" w:cs="Arial"/>
                <w:b/>
              </w:rPr>
              <w:t>.</w:t>
            </w:r>
            <w:r w:rsidRPr="004217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Pr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p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u</w:t>
            </w:r>
            <w:r w:rsidRPr="00421792">
              <w:rPr>
                <w:rFonts w:ascii="Arial" w:hAnsi="Arial" w:cs="Arial"/>
                <w:b/>
                <w:spacing w:val="-1"/>
              </w:rPr>
              <w:t>d</w:t>
            </w:r>
            <w:r w:rsidRPr="00421792">
              <w:rPr>
                <w:rFonts w:ascii="Arial" w:hAnsi="Arial" w:cs="Arial"/>
                <w:b/>
              </w:rPr>
              <w:t>ies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l</w:t>
            </w:r>
            <w:r w:rsidRPr="00421792">
              <w:rPr>
                <w:rFonts w:ascii="Arial" w:hAnsi="Arial" w:cs="Arial"/>
                <w:b/>
                <w:spacing w:val="2"/>
              </w:rPr>
              <w:t>i</w:t>
            </w:r>
            <w:r w:rsidRPr="00421792">
              <w:rPr>
                <w:rFonts w:ascii="Arial" w:hAnsi="Arial" w:cs="Arial"/>
                <w:b/>
              </w:rPr>
              <w:t>ke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l</w:t>
            </w:r>
            <w:r w:rsidRPr="00421792">
              <w:rPr>
                <w:rFonts w:ascii="Arial" w:hAnsi="Arial" w:cs="Arial"/>
                <w:b/>
                <w:spacing w:val="2"/>
              </w:rPr>
              <w:t>e</w:t>
            </w:r>
            <w:r w:rsidRPr="00421792">
              <w:rPr>
                <w:rFonts w:ascii="Arial" w:hAnsi="Arial" w:cs="Arial"/>
                <w:b/>
                <w:spacing w:val="3"/>
              </w:rPr>
              <w:t>-</w:t>
            </w:r>
            <w:r w:rsidRPr="00421792">
              <w:rPr>
                <w:rFonts w:ascii="Arial" w:hAnsi="Arial" w:cs="Arial"/>
                <w:b/>
              </w:rPr>
              <w:t>up</w:t>
            </w:r>
            <w:r w:rsidRPr="004217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5"/>
              </w:rPr>
              <w:t>m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le</w:t>
            </w:r>
            <w:r w:rsidRPr="00421792">
              <w:rPr>
                <w:rFonts w:ascii="Arial" w:hAnsi="Arial" w:cs="Arial"/>
                <w:b/>
                <w:spacing w:val="3"/>
              </w:rPr>
              <w:t>c</w:t>
            </w:r>
            <w:r w:rsidRPr="00421792">
              <w:rPr>
                <w:rFonts w:ascii="Arial" w:hAnsi="Arial" w:cs="Arial"/>
                <w:b/>
              </w:rPr>
              <w:t>ular</w:t>
            </w:r>
            <w:r w:rsidRPr="004217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ch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1"/>
              </w:rPr>
              <w:t>r</w:t>
            </w:r>
            <w:r w:rsidRPr="00421792">
              <w:rPr>
                <w:rFonts w:ascii="Arial" w:hAnsi="Arial" w:cs="Arial"/>
                <w:b/>
              </w:rPr>
              <w:t>iz</w:t>
            </w:r>
            <w:r w:rsidRPr="00421792">
              <w:rPr>
                <w:rFonts w:ascii="Arial" w:hAnsi="Arial" w:cs="Arial"/>
                <w:b/>
                <w:spacing w:val="1"/>
              </w:rPr>
              <w:t>at</w:t>
            </w:r>
            <w:r w:rsidRPr="00421792">
              <w:rPr>
                <w:rFonts w:ascii="Arial" w:hAnsi="Arial" w:cs="Arial"/>
                <w:b/>
              </w:rPr>
              <w:t>i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n.</w:t>
            </w:r>
          </w:p>
          <w:p w14:paraId="01BEAE22" w14:textId="77777777" w:rsidR="002B4218" w:rsidRPr="00421792" w:rsidRDefault="00BD4390">
            <w:pPr>
              <w:ind w:left="823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  <w:spacing w:val="1"/>
              </w:rPr>
              <w:t>10</w:t>
            </w:r>
            <w:r w:rsidRPr="00421792">
              <w:rPr>
                <w:rFonts w:ascii="Arial" w:hAnsi="Arial" w:cs="Arial"/>
                <w:b/>
              </w:rPr>
              <w:t>.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G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4"/>
              </w:rPr>
              <w:t>a</w:t>
            </w:r>
            <w:r w:rsidRPr="00421792">
              <w:rPr>
                <w:rFonts w:ascii="Arial" w:hAnsi="Arial" w:cs="Arial"/>
                <w:b/>
                <w:spacing w:val="-3"/>
              </w:rPr>
              <w:t>mm</w:t>
            </w:r>
            <w:r w:rsidRPr="00421792">
              <w:rPr>
                <w:rFonts w:ascii="Arial" w:hAnsi="Arial" w:cs="Arial"/>
                <w:b/>
                <w:spacing w:val="1"/>
              </w:rPr>
              <w:t>at</w:t>
            </w:r>
            <w:r w:rsidRPr="00421792">
              <w:rPr>
                <w:rFonts w:ascii="Arial" w:hAnsi="Arial" w:cs="Arial"/>
                <w:b/>
              </w:rPr>
              <w:t>ic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l</w:t>
            </w:r>
            <w:r w:rsidRPr="00421792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Err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rs: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E</w:t>
            </w:r>
            <w:r w:rsidRPr="00421792">
              <w:rPr>
                <w:rFonts w:ascii="Arial" w:hAnsi="Arial" w:cs="Arial"/>
                <w:b/>
                <w:spacing w:val="3"/>
              </w:rPr>
              <w:t>r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rs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l</w:t>
            </w:r>
            <w:r w:rsidRPr="00421792">
              <w:rPr>
                <w:rFonts w:ascii="Arial" w:hAnsi="Arial" w:cs="Arial"/>
                <w:b/>
                <w:spacing w:val="2"/>
              </w:rPr>
              <w:t>i</w:t>
            </w:r>
            <w:r w:rsidRPr="00421792">
              <w:rPr>
                <w:rFonts w:ascii="Arial" w:hAnsi="Arial" w:cs="Arial"/>
                <w:b/>
                <w:spacing w:val="-3"/>
              </w:rPr>
              <w:t>k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“</w:t>
            </w:r>
            <w:proofErr w:type="spellStart"/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nce</w:t>
            </w:r>
            <w:r w:rsidRPr="00421792">
              <w:rPr>
                <w:rFonts w:ascii="Arial" w:hAnsi="Arial" w:cs="Arial"/>
                <w:b/>
                <w:spacing w:val="1"/>
              </w:rPr>
              <w:t>r</w:t>
            </w:r>
            <w:r w:rsidRPr="00421792">
              <w:rPr>
                <w:rFonts w:ascii="Arial" w:hAnsi="Arial" w:cs="Arial"/>
                <w:b/>
              </w:rPr>
              <w:t>nt</w:t>
            </w:r>
            <w:r w:rsidRPr="00421792">
              <w:rPr>
                <w:rFonts w:ascii="Arial" w:hAnsi="Arial" w:cs="Arial"/>
                <w:b/>
                <w:spacing w:val="2"/>
              </w:rPr>
              <w:t>o</w:t>
            </w:r>
            <w:proofErr w:type="spellEnd"/>
            <w:r w:rsidRPr="00421792">
              <w:rPr>
                <w:rFonts w:ascii="Arial" w:hAnsi="Arial" w:cs="Arial"/>
                <w:b/>
              </w:rPr>
              <w:t>”</w:t>
            </w:r>
            <w:r w:rsidRPr="004217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nd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inc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n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i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ent</w:t>
            </w:r>
            <w:r w:rsidRPr="004217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p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2"/>
              </w:rPr>
              <w:t>i</w:t>
            </w:r>
            <w:r w:rsidRPr="00421792">
              <w:rPr>
                <w:rFonts w:ascii="Arial" w:hAnsi="Arial" w:cs="Arial"/>
                <w:b/>
              </w:rPr>
              <w:t>ng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e</w:t>
            </w:r>
            <w:r w:rsidRPr="00421792">
              <w:rPr>
                <w:rFonts w:ascii="Arial" w:hAnsi="Arial" w:cs="Arial"/>
                <w:b/>
              </w:rPr>
              <w:t>d</w:t>
            </w:r>
            <w:r w:rsidRPr="00421792">
              <w:rPr>
                <w:rFonts w:ascii="Arial" w:hAnsi="Arial" w:cs="Arial"/>
                <w:b/>
                <w:spacing w:val="-1"/>
              </w:rPr>
              <w:t>u</w:t>
            </w:r>
            <w:r w:rsidRPr="00421792">
              <w:rPr>
                <w:rFonts w:ascii="Arial" w:hAnsi="Arial" w:cs="Arial"/>
                <w:b/>
              </w:rPr>
              <w:t>ce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p</w:t>
            </w:r>
            <w:r w:rsidRPr="00421792">
              <w:rPr>
                <w:rFonts w:ascii="Arial" w:hAnsi="Arial" w:cs="Arial"/>
                <w:b/>
                <w:spacing w:val="2"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of</w:t>
            </w:r>
            <w:r w:rsidRPr="00421792">
              <w:rPr>
                <w:rFonts w:ascii="Arial" w:hAnsi="Arial" w:cs="Arial"/>
                <w:b/>
              </w:rPr>
              <w:t>es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i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n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li</w:t>
            </w:r>
            <w:r w:rsidRPr="00421792">
              <w:rPr>
                <w:rFonts w:ascii="Arial" w:hAnsi="Arial" w:cs="Arial"/>
                <w:b/>
                <w:spacing w:val="1"/>
              </w:rPr>
              <w:t>s</w:t>
            </w:r>
            <w:r w:rsidRPr="00421792">
              <w:rPr>
                <w:rFonts w:ascii="Arial" w:hAnsi="Arial" w:cs="Arial"/>
                <w:b/>
                <w:spacing w:val="-3"/>
              </w:rPr>
              <w:t>m</w:t>
            </w:r>
            <w:r w:rsidRPr="00421792">
              <w:rPr>
                <w:rFonts w:ascii="Arial" w:hAnsi="Arial" w:cs="Arial"/>
                <w:b/>
              </w:rPr>
              <w:t>.</w:t>
            </w:r>
          </w:p>
          <w:p w14:paraId="0B2AFE02" w14:textId="77777777" w:rsidR="002B4218" w:rsidRPr="00421792" w:rsidRDefault="00BD4390">
            <w:pPr>
              <w:ind w:left="823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</w:rPr>
              <w:t>Pr</w:t>
            </w:r>
            <w:r w:rsidRPr="00421792">
              <w:rPr>
                <w:rFonts w:ascii="Arial" w:hAnsi="Arial" w:cs="Arial"/>
                <w:b/>
                <w:spacing w:val="1"/>
              </w:rPr>
              <w:t>oof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ea</w:t>
            </w:r>
            <w:r w:rsidRPr="00421792">
              <w:rPr>
                <w:rFonts w:ascii="Arial" w:hAnsi="Arial" w:cs="Arial"/>
                <w:b/>
              </w:rPr>
              <w:t>d</w:t>
            </w:r>
            <w:r w:rsidRPr="004217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t</w:t>
            </w:r>
            <w:r w:rsidRPr="00421792">
              <w:rPr>
                <w:rFonts w:ascii="Arial" w:hAnsi="Arial" w:cs="Arial"/>
                <w:b/>
              </w:rPr>
              <w:t>o</w:t>
            </w:r>
            <w:r w:rsidRPr="004217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r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-2"/>
              </w:rPr>
              <w:t>c</w:t>
            </w:r>
            <w:r w:rsidRPr="00421792">
              <w:rPr>
                <w:rFonts w:ascii="Arial" w:hAnsi="Arial" w:cs="Arial"/>
                <w:b/>
              </w:rPr>
              <w:t>t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1"/>
              </w:rPr>
              <w:t>r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rs.</w:t>
            </w:r>
          </w:p>
          <w:p w14:paraId="0B5F5A4A" w14:textId="77777777" w:rsidR="002B4218" w:rsidRPr="00421792" w:rsidRDefault="00BD4390">
            <w:pPr>
              <w:ind w:left="823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  <w:spacing w:val="1"/>
              </w:rPr>
              <w:t>11</w:t>
            </w:r>
            <w:r w:rsidRPr="00421792">
              <w:rPr>
                <w:rFonts w:ascii="Arial" w:hAnsi="Arial" w:cs="Arial"/>
                <w:b/>
              </w:rPr>
              <w:t>.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Undefined</w:t>
            </w:r>
            <w:r w:rsidRPr="004217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Ja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go</w:t>
            </w:r>
            <w:r w:rsidRPr="00421792">
              <w:rPr>
                <w:rFonts w:ascii="Arial" w:hAnsi="Arial" w:cs="Arial"/>
                <w:b/>
              </w:rPr>
              <w:t>n: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T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3"/>
              </w:rPr>
              <w:t>r</w:t>
            </w:r>
            <w:r w:rsidRPr="00421792">
              <w:rPr>
                <w:rFonts w:ascii="Arial" w:hAnsi="Arial" w:cs="Arial"/>
                <w:b/>
                <w:spacing w:val="-3"/>
              </w:rPr>
              <w:t>m</w:t>
            </w:r>
            <w:r w:rsidRPr="00421792">
              <w:rPr>
                <w:rFonts w:ascii="Arial" w:hAnsi="Arial" w:cs="Arial"/>
                <w:b/>
              </w:rPr>
              <w:t>s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l</w:t>
            </w:r>
            <w:r w:rsidRPr="00421792">
              <w:rPr>
                <w:rFonts w:ascii="Arial" w:hAnsi="Arial" w:cs="Arial"/>
                <w:b/>
                <w:spacing w:val="2"/>
              </w:rPr>
              <w:t>i</w:t>
            </w:r>
            <w:r w:rsidRPr="00421792">
              <w:rPr>
                <w:rFonts w:ascii="Arial" w:hAnsi="Arial" w:cs="Arial"/>
                <w:b/>
                <w:spacing w:val="-3"/>
              </w:rPr>
              <w:t>k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“</w:t>
            </w:r>
            <w:r w:rsidRPr="00421792">
              <w:rPr>
                <w:rFonts w:ascii="Arial" w:hAnsi="Arial" w:cs="Arial"/>
                <w:b/>
              </w:rPr>
              <w:t>b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  <w:spacing w:val="3"/>
              </w:rPr>
              <w:t>c</w:t>
            </w:r>
            <w:r w:rsidRPr="00421792">
              <w:rPr>
                <w:rFonts w:ascii="Arial" w:hAnsi="Arial" w:cs="Arial"/>
                <w:b/>
              </w:rPr>
              <w:t>k</w:t>
            </w:r>
            <w:r w:rsidRPr="004217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l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p</w:t>
            </w:r>
            <w:r w:rsidRPr="00421792">
              <w:rPr>
                <w:rFonts w:ascii="Arial" w:hAnsi="Arial" w:cs="Arial"/>
                <w:b/>
                <w:spacing w:val="2"/>
              </w:rPr>
              <w:t>i</w:t>
            </w:r>
            <w:r w:rsidRPr="00421792">
              <w:rPr>
                <w:rFonts w:ascii="Arial" w:hAnsi="Arial" w:cs="Arial"/>
                <w:b/>
              </w:rPr>
              <w:t>n</w:t>
            </w:r>
            <w:r w:rsidRPr="00421792">
              <w:rPr>
                <w:rFonts w:ascii="Arial" w:hAnsi="Arial" w:cs="Arial"/>
                <w:b/>
                <w:spacing w:val="1"/>
              </w:rPr>
              <w:t>g</w:t>
            </w:r>
            <w:r w:rsidRPr="00421792">
              <w:rPr>
                <w:rFonts w:ascii="Arial" w:hAnsi="Arial" w:cs="Arial"/>
                <w:b/>
              </w:rPr>
              <w:t>”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u</w:t>
            </w:r>
            <w:r w:rsidRPr="00421792">
              <w:rPr>
                <w:rFonts w:ascii="Arial" w:hAnsi="Arial" w:cs="Arial"/>
                <w:b/>
                <w:spacing w:val="-1"/>
              </w:rPr>
              <w:t>n</w:t>
            </w:r>
            <w:r w:rsidRPr="00421792">
              <w:rPr>
                <w:rFonts w:ascii="Arial" w:hAnsi="Arial" w:cs="Arial"/>
                <w:b/>
              </w:rPr>
              <w:t>de</w:t>
            </w:r>
            <w:r w:rsidRPr="00421792">
              <w:rPr>
                <w:rFonts w:ascii="Arial" w:hAnsi="Arial" w:cs="Arial"/>
                <w:b/>
                <w:spacing w:val="1"/>
              </w:rPr>
              <w:t>f</w:t>
            </w:r>
            <w:r w:rsidRPr="00421792">
              <w:rPr>
                <w:rFonts w:ascii="Arial" w:hAnsi="Arial" w:cs="Arial"/>
                <w:b/>
                <w:spacing w:val="2"/>
              </w:rPr>
              <w:t>i</w:t>
            </w:r>
            <w:r w:rsidRPr="00421792">
              <w:rPr>
                <w:rFonts w:ascii="Arial" w:hAnsi="Arial" w:cs="Arial"/>
                <w:b/>
              </w:rPr>
              <w:t>ned,</w:t>
            </w:r>
            <w:r w:rsidRPr="004217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l</w:t>
            </w:r>
            <w:r w:rsidRPr="00421792">
              <w:rPr>
                <w:rFonts w:ascii="Arial" w:hAnsi="Arial" w:cs="Arial"/>
                <w:b/>
                <w:spacing w:val="2"/>
              </w:rPr>
              <w:t>i</w:t>
            </w:r>
            <w:r w:rsidRPr="00421792">
              <w:rPr>
                <w:rFonts w:ascii="Arial" w:hAnsi="Arial" w:cs="Arial"/>
                <w:b/>
                <w:spacing w:val="-3"/>
              </w:rPr>
              <w:t>m</w:t>
            </w:r>
            <w:r w:rsidRPr="00421792">
              <w:rPr>
                <w:rFonts w:ascii="Arial" w:hAnsi="Arial" w:cs="Arial"/>
                <w:b/>
              </w:rPr>
              <w:t>it</w:t>
            </w:r>
            <w:r w:rsidRPr="00421792">
              <w:rPr>
                <w:rFonts w:ascii="Arial" w:hAnsi="Arial" w:cs="Arial"/>
                <w:b/>
                <w:spacing w:val="2"/>
              </w:rPr>
              <w:t>i</w:t>
            </w:r>
            <w:r w:rsidRPr="00421792">
              <w:rPr>
                <w:rFonts w:ascii="Arial" w:hAnsi="Arial" w:cs="Arial"/>
                <w:b/>
              </w:rPr>
              <w:t>ng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1"/>
              </w:rPr>
              <w:t>c</w:t>
            </w:r>
            <w:r w:rsidRPr="00421792">
              <w:rPr>
                <w:rFonts w:ascii="Arial" w:hAnsi="Arial" w:cs="Arial"/>
                <w:b/>
              </w:rPr>
              <w:t>es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ib</w:t>
            </w:r>
            <w:r w:rsidRPr="00421792">
              <w:rPr>
                <w:rFonts w:ascii="Arial" w:hAnsi="Arial" w:cs="Arial"/>
                <w:b/>
                <w:spacing w:val="-1"/>
              </w:rPr>
              <w:t>i</w:t>
            </w:r>
            <w:r w:rsidRPr="00421792">
              <w:rPr>
                <w:rFonts w:ascii="Arial" w:hAnsi="Arial" w:cs="Arial"/>
                <w:b/>
              </w:rPr>
              <w:t>lit</w:t>
            </w:r>
            <w:r w:rsidRPr="00421792">
              <w:rPr>
                <w:rFonts w:ascii="Arial" w:hAnsi="Arial" w:cs="Arial"/>
                <w:b/>
                <w:spacing w:val="2"/>
              </w:rPr>
              <w:t>y</w:t>
            </w:r>
            <w:r w:rsidRPr="00421792">
              <w:rPr>
                <w:rFonts w:ascii="Arial" w:hAnsi="Arial" w:cs="Arial"/>
                <w:b/>
              </w:rPr>
              <w:t>.</w:t>
            </w:r>
            <w:r w:rsidRPr="0042179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2"/>
              </w:rPr>
              <w:t>D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1"/>
              </w:rPr>
              <w:t>f</w:t>
            </w:r>
            <w:r w:rsidRPr="00421792">
              <w:rPr>
                <w:rFonts w:ascii="Arial" w:hAnsi="Arial" w:cs="Arial"/>
                <w:b/>
              </w:rPr>
              <w:t>ine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3"/>
              </w:rPr>
              <w:t>r</w:t>
            </w:r>
            <w:r w:rsidRPr="00421792">
              <w:rPr>
                <w:rFonts w:ascii="Arial" w:hAnsi="Arial" w:cs="Arial"/>
                <w:b/>
                <w:spacing w:val="-3"/>
              </w:rPr>
              <w:t>m</w:t>
            </w:r>
            <w:r w:rsidRPr="00421792">
              <w:rPr>
                <w:rFonts w:ascii="Arial" w:hAnsi="Arial" w:cs="Arial"/>
                <w:b/>
              </w:rPr>
              <w:t>s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r</w:t>
            </w:r>
          </w:p>
          <w:p w14:paraId="64177EE5" w14:textId="77777777" w:rsidR="002B4218" w:rsidRPr="00421792" w:rsidRDefault="00BD4390">
            <w:pPr>
              <w:ind w:left="823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</w:rPr>
              <w:t>incl</w:t>
            </w:r>
            <w:r w:rsidRPr="00421792">
              <w:rPr>
                <w:rFonts w:ascii="Arial" w:hAnsi="Arial" w:cs="Arial"/>
                <w:b/>
                <w:spacing w:val="-1"/>
              </w:rPr>
              <w:t>u</w:t>
            </w:r>
            <w:r w:rsidRPr="00421792">
              <w:rPr>
                <w:rFonts w:ascii="Arial" w:hAnsi="Arial" w:cs="Arial"/>
                <w:b/>
              </w:rPr>
              <w:t>de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 xml:space="preserve">a </w:t>
            </w:r>
            <w:r w:rsidRPr="00421792">
              <w:rPr>
                <w:rFonts w:ascii="Arial" w:hAnsi="Arial" w:cs="Arial"/>
                <w:b/>
                <w:spacing w:val="1"/>
              </w:rPr>
              <w:t>g</w:t>
            </w:r>
            <w:r w:rsidRPr="00421792">
              <w:rPr>
                <w:rFonts w:ascii="Arial" w:hAnsi="Arial" w:cs="Arial"/>
                <w:b/>
              </w:rPr>
              <w:t>l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s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y</w:t>
            </w:r>
            <w:r w:rsidRPr="0042179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77AEC1" w14:textId="77777777" w:rsidR="002B4218" w:rsidRPr="00421792" w:rsidRDefault="001E707C">
            <w:pPr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</w:rPr>
              <w:t xml:space="preserve">  2. Modified accordingly.</w:t>
            </w:r>
          </w:p>
          <w:p w14:paraId="198E9363" w14:textId="77777777" w:rsidR="001E707C" w:rsidRPr="00421792" w:rsidRDefault="001E707C">
            <w:pPr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</w:rPr>
              <w:t xml:space="preserve">  3. Clearly mentioned.</w:t>
            </w:r>
          </w:p>
          <w:p w14:paraId="6E7690D2" w14:textId="77777777" w:rsidR="001E707C" w:rsidRPr="00421792" w:rsidRDefault="001E707C">
            <w:pPr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</w:rPr>
              <w:t xml:space="preserve">  4. Modified as per comment</w:t>
            </w:r>
          </w:p>
          <w:p w14:paraId="603F7AC6" w14:textId="77777777" w:rsidR="001E707C" w:rsidRPr="00421792" w:rsidRDefault="001E707C">
            <w:pPr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</w:rPr>
              <w:t xml:space="preserve">  5. Procedure is common, mentioned in different papers and manuals.</w:t>
            </w:r>
          </w:p>
          <w:p w14:paraId="6257F8F1" w14:textId="77777777" w:rsidR="001E707C" w:rsidRPr="00421792" w:rsidRDefault="001E707C">
            <w:pPr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</w:rPr>
              <w:t xml:space="preserve">      a) and b) are not related to the work as per my knowledge.</w:t>
            </w:r>
          </w:p>
          <w:p w14:paraId="6F7E9D07" w14:textId="77777777" w:rsidR="001E707C" w:rsidRPr="00421792" w:rsidRDefault="001E707C">
            <w:pPr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</w:rPr>
              <w:t xml:space="preserve">  6. Actually, it is the future programme of this work.</w:t>
            </w:r>
          </w:p>
          <w:p w14:paraId="30B517F2" w14:textId="77777777" w:rsidR="001E707C" w:rsidRPr="00421792" w:rsidRDefault="001E707C">
            <w:pPr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</w:rPr>
              <w:t xml:space="preserve">  7. The work is related to selected isolates in each sample which is mentioned     </w:t>
            </w:r>
          </w:p>
          <w:p w14:paraId="4F5078BE" w14:textId="77777777" w:rsidR="001E707C" w:rsidRPr="00421792" w:rsidRDefault="001E707C">
            <w:pPr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</w:rPr>
              <w:t xml:space="preserve">       in result and discussion part.</w:t>
            </w:r>
          </w:p>
          <w:p w14:paraId="1275EEDA" w14:textId="77777777" w:rsidR="0063176D" w:rsidRPr="00421792" w:rsidRDefault="001E707C">
            <w:pPr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</w:rPr>
              <w:t xml:space="preserve">  8. </w:t>
            </w:r>
            <w:r w:rsidR="0063176D" w:rsidRPr="00421792">
              <w:rPr>
                <w:rFonts w:ascii="Arial" w:hAnsi="Arial" w:cs="Arial"/>
              </w:rPr>
              <w:t xml:space="preserve">It is a preliminary work for identification of </w:t>
            </w:r>
            <w:r w:rsidR="0063176D" w:rsidRPr="00421792">
              <w:rPr>
                <w:rFonts w:ascii="Arial" w:hAnsi="Arial" w:cs="Arial"/>
                <w:i/>
                <w:iCs/>
              </w:rPr>
              <w:t>S. thermophilus</w:t>
            </w:r>
            <w:r w:rsidR="0063176D" w:rsidRPr="00421792">
              <w:rPr>
                <w:rFonts w:ascii="Arial" w:hAnsi="Arial" w:cs="Arial"/>
              </w:rPr>
              <w:t xml:space="preserve">. Ater selection </w:t>
            </w:r>
          </w:p>
          <w:p w14:paraId="5F125A8F" w14:textId="77777777" w:rsidR="0063176D" w:rsidRPr="00421792" w:rsidRDefault="0063176D">
            <w:pPr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</w:rPr>
              <w:t xml:space="preserve">      from these tests, the study on acidification may be continued.</w:t>
            </w:r>
          </w:p>
          <w:p w14:paraId="04FB6F66" w14:textId="77777777" w:rsidR="0063176D" w:rsidRPr="00421792" w:rsidRDefault="0063176D">
            <w:pPr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</w:rPr>
              <w:t xml:space="preserve">  9. Mentioned as per comment.</w:t>
            </w:r>
          </w:p>
          <w:p w14:paraId="3DCEC373" w14:textId="77777777" w:rsidR="0063176D" w:rsidRPr="00421792" w:rsidRDefault="0063176D">
            <w:pPr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</w:rPr>
              <w:t xml:space="preserve">  10. Correction has been done.</w:t>
            </w:r>
          </w:p>
          <w:p w14:paraId="4E54D7F4" w14:textId="77777777" w:rsidR="0063176D" w:rsidRPr="00421792" w:rsidRDefault="0063176D">
            <w:pPr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</w:rPr>
              <w:t xml:space="preserve">  11. “back slopping” is a common term in bacterial culture, mentioned </w:t>
            </w:r>
          </w:p>
          <w:p w14:paraId="7211E402" w14:textId="77777777" w:rsidR="0063176D" w:rsidRPr="00421792" w:rsidRDefault="0063176D">
            <w:pPr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</w:rPr>
              <w:t xml:space="preserve">         everywhere linked to curd or </w:t>
            </w:r>
            <w:proofErr w:type="spellStart"/>
            <w:r w:rsidRPr="00421792">
              <w:rPr>
                <w:rFonts w:ascii="Arial" w:hAnsi="Arial" w:cs="Arial"/>
              </w:rPr>
              <w:t>dahi</w:t>
            </w:r>
            <w:proofErr w:type="spellEnd"/>
          </w:p>
          <w:p w14:paraId="746C06B6" w14:textId="0FF2D63F" w:rsidR="001E707C" w:rsidRPr="00421792" w:rsidRDefault="0063176D">
            <w:pPr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</w:rPr>
              <w:t xml:space="preserve">   </w:t>
            </w:r>
          </w:p>
        </w:tc>
      </w:tr>
      <w:tr w:rsidR="002B4218" w:rsidRPr="00421792" w14:paraId="5206FFAE" w14:textId="77777777">
        <w:trPr>
          <w:trHeight w:hRule="exact" w:val="71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580267" w14:textId="77777777" w:rsidR="002B4218" w:rsidRPr="00421792" w:rsidRDefault="00BD4390">
            <w:pPr>
              <w:ind w:left="460" w:right="380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</w:rPr>
              <w:t>Are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he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ef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1"/>
              </w:rPr>
              <w:t>r</w:t>
            </w:r>
            <w:r w:rsidRPr="00421792">
              <w:rPr>
                <w:rFonts w:ascii="Arial" w:hAnsi="Arial" w:cs="Arial"/>
                <w:b/>
              </w:rPr>
              <w:t>enc</w:t>
            </w:r>
            <w:r w:rsidRPr="00421792">
              <w:rPr>
                <w:rFonts w:ascii="Arial" w:hAnsi="Arial" w:cs="Arial"/>
                <w:b/>
                <w:spacing w:val="1"/>
              </w:rPr>
              <w:t>e</w:t>
            </w:r>
            <w:r w:rsidRPr="00421792">
              <w:rPr>
                <w:rFonts w:ascii="Arial" w:hAnsi="Arial" w:cs="Arial"/>
                <w:b/>
              </w:rPr>
              <w:t>s</w:t>
            </w:r>
            <w:r w:rsidRPr="004217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uf</w:t>
            </w:r>
            <w:r w:rsidRPr="00421792">
              <w:rPr>
                <w:rFonts w:ascii="Arial" w:hAnsi="Arial" w:cs="Arial"/>
                <w:b/>
                <w:spacing w:val="1"/>
              </w:rPr>
              <w:t>f</w:t>
            </w:r>
            <w:r w:rsidRPr="00421792">
              <w:rPr>
                <w:rFonts w:ascii="Arial" w:hAnsi="Arial" w:cs="Arial"/>
                <w:b/>
              </w:rPr>
              <w:t>icient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nd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e</w:t>
            </w:r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1"/>
              </w:rPr>
              <w:t>e</w:t>
            </w:r>
            <w:r w:rsidRPr="00421792">
              <w:rPr>
                <w:rFonts w:ascii="Arial" w:hAnsi="Arial" w:cs="Arial"/>
                <w:b/>
              </w:rPr>
              <w:t>nt?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I</w:t>
            </w:r>
            <w:r w:rsidRPr="00421792">
              <w:rPr>
                <w:rFonts w:ascii="Arial" w:hAnsi="Arial" w:cs="Arial"/>
                <w:b/>
              </w:rPr>
              <w:t xml:space="preserve">f </w:t>
            </w:r>
            <w:r w:rsidRPr="00421792">
              <w:rPr>
                <w:rFonts w:ascii="Arial" w:hAnsi="Arial" w:cs="Arial"/>
                <w:b/>
                <w:spacing w:val="1"/>
              </w:rPr>
              <w:t>yo</w:t>
            </w:r>
            <w:r w:rsidRPr="00421792">
              <w:rPr>
                <w:rFonts w:ascii="Arial" w:hAnsi="Arial" w:cs="Arial"/>
                <w:b/>
              </w:rPr>
              <w:t>u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h</w:t>
            </w:r>
            <w:r w:rsidRPr="00421792">
              <w:rPr>
                <w:rFonts w:ascii="Arial" w:hAnsi="Arial" w:cs="Arial"/>
                <w:b/>
                <w:spacing w:val="1"/>
              </w:rPr>
              <w:t>av</w:t>
            </w:r>
            <w:r w:rsidRPr="00421792">
              <w:rPr>
                <w:rFonts w:ascii="Arial" w:hAnsi="Arial" w:cs="Arial"/>
                <w:b/>
              </w:rPr>
              <w:t xml:space="preserve">e 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u</w:t>
            </w:r>
            <w:r w:rsidRPr="00421792">
              <w:rPr>
                <w:rFonts w:ascii="Arial" w:hAnsi="Arial" w:cs="Arial"/>
                <w:b/>
                <w:spacing w:val="1"/>
              </w:rPr>
              <w:t>gg</w:t>
            </w:r>
            <w:r w:rsidRPr="00421792">
              <w:rPr>
                <w:rFonts w:ascii="Arial" w:hAnsi="Arial" w:cs="Arial"/>
                <w:b/>
              </w:rPr>
              <w:t>esti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ns</w:t>
            </w:r>
            <w:r w:rsidRPr="0042179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f</w:t>
            </w:r>
            <w:r w:rsidRPr="004217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d</w:t>
            </w:r>
            <w:r w:rsidRPr="00421792">
              <w:rPr>
                <w:rFonts w:ascii="Arial" w:hAnsi="Arial" w:cs="Arial"/>
                <w:b/>
                <w:spacing w:val="-1"/>
              </w:rPr>
              <w:t>d</w:t>
            </w:r>
            <w:r w:rsidRPr="00421792">
              <w:rPr>
                <w:rFonts w:ascii="Arial" w:hAnsi="Arial" w:cs="Arial"/>
                <w:b/>
              </w:rPr>
              <w:t>iti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n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l</w:t>
            </w:r>
            <w:r w:rsidRPr="004217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r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1"/>
              </w:rPr>
              <w:t>f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1"/>
              </w:rPr>
              <w:t>r</w:t>
            </w:r>
            <w:r w:rsidRPr="00421792">
              <w:rPr>
                <w:rFonts w:ascii="Arial" w:hAnsi="Arial" w:cs="Arial"/>
                <w:b/>
              </w:rPr>
              <w:t>enc</w:t>
            </w:r>
            <w:r w:rsidRPr="00421792">
              <w:rPr>
                <w:rFonts w:ascii="Arial" w:hAnsi="Arial" w:cs="Arial"/>
                <w:b/>
                <w:spacing w:val="1"/>
              </w:rPr>
              <w:t>e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,</w:t>
            </w:r>
            <w:r w:rsidRPr="004217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ple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3"/>
              </w:rPr>
              <w:t>m</w:t>
            </w:r>
            <w:r w:rsidRPr="00421792">
              <w:rPr>
                <w:rFonts w:ascii="Arial" w:hAnsi="Arial" w:cs="Arial"/>
                <w:b/>
                <w:spacing w:val="3"/>
              </w:rPr>
              <w:t>e</w:t>
            </w:r>
            <w:r w:rsidRPr="00421792">
              <w:rPr>
                <w:rFonts w:ascii="Arial" w:hAnsi="Arial" w:cs="Arial"/>
                <w:b/>
              </w:rPr>
              <w:t>nti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 xml:space="preserve">n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h</w:t>
            </w:r>
            <w:r w:rsidRPr="00421792">
              <w:rPr>
                <w:rFonts w:ascii="Arial" w:hAnsi="Arial" w:cs="Arial"/>
                <w:b/>
                <w:spacing w:val="2"/>
              </w:rPr>
              <w:t>e</w:t>
            </w:r>
            <w:r w:rsidRPr="00421792">
              <w:rPr>
                <w:rFonts w:ascii="Arial" w:hAnsi="Arial" w:cs="Arial"/>
                <w:b/>
              </w:rPr>
              <w:t>m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in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he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ev</w:t>
            </w:r>
            <w:r w:rsidRPr="00421792">
              <w:rPr>
                <w:rFonts w:ascii="Arial" w:hAnsi="Arial" w:cs="Arial"/>
                <w:b/>
              </w:rPr>
              <w:t>iew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fo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-5"/>
              </w:rPr>
              <w:t>m</w:t>
            </w:r>
            <w:r w:rsidRPr="0042179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60E67C" w14:textId="77777777" w:rsidR="002B4218" w:rsidRPr="00421792" w:rsidRDefault="00BD4390">
            <w:pPr>
              <w:ind w:left="102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</w:rPr>
              <w:t>N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76FE4F" w14:textId="7FCF15AC" w:rsidR="002B4218" w:rsidRPr="00421792" w:rsidRDefault="0063176D">
            <w:pPr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</w:rPr>
              <w:t xml:space="preserve"> Modified according.</w:t>
            </w:r>
          </w:p>
        </w:tc>
      </w:tr>
      <w:tr w:rsidR="002B4218" w:rsidRPr="00421792" w14:paraId="141E9E41" w14:textId="77777777">
        <w:trPr>
          <w:trHeight w:hRule="exact" w:val="701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8B8E06" w14:textId="77777777" w:rsidR="002B4218" w:rsidRPr="00421792" w:rsidRDefault="00BD4390">
            <w:pPr>
              <w:spacing w:before="2" w:line="220" w:lineRule="exact"/>
              <w:ind w:left="460" w:right="364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  <w:spacing w:val="-1"/>
              </w:rPr>
              <w:t>I</w:t>
            </w:r>
            <w:r w:rsidRPr="00421792">
              <w:rPr>
                <w:rFonts w:ascii="Arial" w:hAnsi="Arial" w:cs="Arial"/>
                <w:b/>
              </w:rPr>
              <w:t>s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he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l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n</w:t>
            </w:r>
            <w:r w:rsidRPr="00421792">
              <w:rPr>
                <w:rFonts w:ascii="Arial" w:hAnsi="Arial" w:cs="Arial"/>
                <w:b/>
                <w:spacing w:val="1"/>
              </w:rPr>
              <w:t>g</w:t>
            </w:r>
            <w:r w:rsidRPr="00421792">
              <w:rPr>
                <w:rFonts w:ascii="Arial" w:hAnsi="Arial" w:cs="Arial"/>
                <w:b/>
              </w:rPr>
              <w:t>u</w:t>
            </w:r>
            <w:r w:rsidRPr="00421792">
              <w:rPr>
                <w:rFonts w:ascii="Arial" w:hAnsi="Arial" w:cs="Arial"/>
                <w:b/>
                <w:spacing w:val="1"/>
              </w:rPr>
              <w:t>ag</w:t>
            </w:r>
            <w:r w:rsidRPr="00421792">
              <w:rPr>
                <w:rFonts w:ascii="Arial" w:hAnsi="Arial" w:cs="Arial"/>
                <w:b/>
              </w:rPr>
              <w:t>e/</w:t>
            </w:r>
            <w:r w:rsidRPr="00421792">
              <w:rPr>
                <w:rFonts w:ascii="Arial" w:hAnsi="Arial" w:cs="Arial"/>
                <w:b/>
                <w:spacing w:val="-1"/>
              </w:rPr>
              <w:t>E</w:t>
            </w:r>
            <w:r w:rsidRPr="00421792">
              <w:rPr>
                <w:rFonts w:ascii="Arial" w:hAnsi="Arial" w:cs="Arial"/>
                <w:b/>
              </w:rPr>
              <w:t>n</w:t>
            </w:r>
            <w:r w:rsidRPr="00421792">
              <w:rPr>
                <w:rFonts w:ascii="Arial" w:hAnsi="Arial" w:cs="Arial"/>
                <w:b/>
                <w:spacing w:val="1"/>
              </w:rPr>
              <w:t>g</w:t>
            </w:r>
            <w:r w:rsidRPr="00421792">
              <w:rPr>
                <w:rFonts w:ascii="Arial" w:hAnsi="Arial" w:cs="Arial"/>
                <w:b/>
              </w:rPr>
              <w:t>l</w:t>
            </w:r>
            <w:r w:rsidRPr="00421792">
              <w:rPr>
                <w:rFonts w:ascii="Arial" w:hAnsi="Arial" w:cs="Arial"/>
                <w:b/>
                <w:spacing w:val="2"/>
              </w:rPr>
              <w:t>i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h</w:t>
            </w:r>
            <w:r w:rsidRPr="00421792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2"/>
              </w:rPr>
              <w:t>q</w:t>
            </w:r>
            <w:r w:rsidRPr="00421792">
              <w:rPr>
                <w:rFonts w:ascii="Arial" w:hAnsi="Arial" w:cs="Arial"/>
                <w:b/>
              </w:rPr>
              <w:t>u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lity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f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he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icle</w:t>
            </w:r>
            <w:r w:rsidRPr="004217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uit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 xml:space="preserve">ble </w:t>
            </w:r>
            <w:r w:rsidRPr="00421792">
              <w:rPr>
                <w:rFonts w:ascii="Arial" w:hAnsi="Arial" w:cs="Arial"/>
                <w:b/>
                <w:spacing w:val="1"/>
              </w:rPr>
              <w:t>fo</w:t>
            </w:r>
            <w:r w:rsidRPr="00421792">
              <w:rPr>
                <w:rFonts w:ascii="Arial" w:hAnsi="Arial" w:cs="Arial"/>
                <w:b/>
              </w:rPr>
              <w:t>r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ch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l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rly</w:t>
            </w:r>
            <w:r w:rsidRPr="004217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m</w:t>
            </w:r>
            <w:r w:rsidRPr="00421792">
              <w:rPr>
                <w:rFonts w:ascii="Arial" w:hAnsi="Arial" w:cs="Arial"/>
                <w:b/>
                <w:spacing w:val="-3"/>
              </w:rPr>
              <w:t>m</w:t>
            </w:r>
            <w:r w:rsidRPr="00421792">
              <w:rPr>
                <w:rFonts w:ascii="Arial" w:hAnsi="Arial" w:cs="Arial"/>
                <w:b/>
              </w:rPr>
              <w:t>u</w:t>
            </w:r>
            <w:r w:rsidRPr="00421792">
              <w:rPr>
                <w:rFonts w:ascii="Arial" w:hAnsi="Arial" w:cs="Arial"/>
                <w:b/>
                <w:spacing w:val="1"/>
              </w:rPr>
              <w:t>n</w:t>
            </w:r>
            <w:r w:rsidRPr="00421792">
              <w:rPr>
                <w:rFonts w:ascii="Arial" w:hAnsi="Arial" w:cs="Arial"/>
                <w:b/>
              </w:rPr>
              <w:t>ic</w:t>
            </w:r>
            <w:r w:rsidRPr="00421792">
              <w:rPr>
                <w:rFonts w:ascii="Arial" w:hAnsi="Arial" w:cs="Arial"/>
                <w:b/>
                <w:spacing w:val="1"/>
              </w:rPr>
              <w:t>at</w:t>
            </w:r>
            <w:r w:rsidRPr="00421792">
              <w:rPr>
                <w:rFonts w:ascii="Arial" w:hAnsi="Arial" w:cs="Arial"/>
                <w:b/>
              </w:rPr>
              <w:t>i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n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D477E4" w14:textId="77777777" w:rsidR="002B4218" w:rsidRPr="00421792" w:rsidRDefault="00BD4390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</w:rPr>
              <w:t>Ve</w:t>
            </w:r>
            <w:r w:rsidRPr="00421792">
              <w:rPr>
                <w:rFonts w:ascii="Arial" w:hAnsi="Arial" w:cs="Arial"/>
                <w:b/>
                <w:spacing w:val="1"/>
              </w:rPr>
              <w:t>r</w:t>
            </w:r>
            <w:r w:rsidRPr="00421792">
              <w:rPr>
                <w:rFonts w:ascii="Arial" w:hAnsi="Arial" w:cs="Arial"/>
                <w:b/>
              </w:rPr>
              <w:t>y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av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1"/>
              </w:rPr>
              <w:t>r</w:t>
            </w:r>
            <w:r w:rsidRPr="00421792">
              <w:rPr>
                <w:rFonts w:ascii="Arial" w:hAnsi="Arial" w:cs="Arial"/>
                <w:b/>
                <w:spacing w:val="-1"/>
              </w:rPr>
              <w:t>a</w:t>
            </w:r>
            <w:r w:rsidRPr="00421792">
              <w:rPr>
                <w:rFonts w:ascii="Arial" w:hAnsi="Arial" w:cs="Arial"/>
                <w:b/>
                <w:spacing w:val="1"/>
              </w:rPr>
              <w:t>g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in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q</w:t>
            </w:r>
            <w:r w:rsidRPr="00421792">
              <w:rPr>
                <w:rFonts w:ascii="Arial" w:hAnsi="Arial" w:cs="Arial"/>
                <w:b/>
                <w:spacing w:val="-1"/>
              </w:rPr>
              <w:t>u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lit</w:t>
            </w:r>
            <w:r w:rsidRPr="00421792">
              <w:rPr>
                <w:rFonts w:ascii="Arial" w:hAnsi="Arial" w:cs="Arial"/>
                <w:b/>
                <w:spacing w:val="2"/>
              </w:rPr>
              <w:t>y</w:t>
            </w:r>
            <w:r w:rsidRPr="0042179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8151C" w14:textId="227728B7" w:rsidR="002B4218" w:rsidRPr="00421792" w:rsidRDefault="0063176D">
            <w:pPr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</w:rPr>
              <w:t xml:space="preserve">  </w:t>
            </w:r>
          </w:p>
        </w:tc>
      </w:tr>
      <w:tr w:rsidR="002B4218" w:rsidRPr="00421792" w14:paraId="35160775" w14:textId="77777777">
        <w:trPr>
          <w:trHeight w:hRule="exact" w:val="118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A9D73C" w14:textId="77777777" w:rsidR="002B4218" w:rsidRPr="00421792" w:rsidRDefault="00BD4390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421792">
              <w:rPr>
                <w:rFonts w:ascii="Arial" w:hAnsi="Arial" w:cs="Arial"/>
                <w:b/>
                <w:u w:val="thick" w:color="000000"/>
              </w:rPr>
              <w:t>pti</w:t>
            </w:r>
            <w:r w:rsidRPr="00421792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421792">
              <w:rPr>
                <w:rFonts w:ascii="Arial" w:hAnsi="Arial" w:cs="Arial"/>
                <w:b/>
                <w:u w:val="thick" w:color="000000"/>
              </w:rPr>
              <w:t>n</w:t>
            </w:r>
            <w:r w:rsidRPr="00421792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421792">
              <w:rPr>
                <w:rFonts w:ascii="Arial" w:hAnsi="Arial" w:cs="Arial"/>
                <w:b/>
                <w:u w:val="thick" w:color="000000"/>
              </w:rPr>
              <w:t>l/</w:t>
            </w:r>
            <w:r w:rsidRPr="00421792">
              <w:rPr>
                <w:rFonts w:ascii="Arial" w:hAnsi="Arial" w:cs="Arial"/>
                <w:b/>
                <w:spacing w:val="-2"/>
                <w:u w:val="thick" w:color="000000"/>
              </w:rPr>
              <w:t>G</w:t>
            </w:r>
            <w:r w:rsidRPr="00421792">
              <w:rPr>
                <w:rFonts w:ascii="Arial" w:hAnsi="Arial" w:cs="Arial"/>
                <w:b/>
                <w:u w:val="thick" w:color="000000"/>
              </w:rPr>
              <w:t>ene</w:t>
            </w:r>
            <w:r w:rsidRPr="00421792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421792">
              <w:rPr>
                <w:rFonts w:ascii="Arial" w:hAnsi="Arial" w:cs="Arial"/>
                <w:b/>
                <w:u w:val="thick" w:color="000000"/>
              </w:rPr>
              <w:t>l</w:t>
            </w:r>
            <w:r w:rsidRPr="00421792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421792">
              <w:rPr>
                <w:rFonts w:ascii="Arial" w:hAnsi="Arial" w:cs="Arial"/>
              </w:rPr>
              <w:t>c</w:t>
            </w:r>
            <w:r w:rsidRPr="00421792">
              <w:rPr>
                <w:rFonts w:ascii="Arial" w:hAnsi="Arial" w:cs="Arial"/>
                <w:spacing w:val="4"/>
              </w:rPr>
              <w:t>o</w:t>
            </w:r>
            <w:r w:rsidRPr="00421792">
              <w:rPr>
                <w:rFonts w:ascii="Arial" w:hAnsi="Arial" w:cs="Arial"/>
                <w:spacing w:val="-1"/>
              </w:rPr>
              <w:t>mm</w:t>
            </w:r>
            <w:r w:rsidRPr="00421792">
              <w:rPr>
                <w:rFonts w:ascii="Arial" w:hAnsi="Arial" w:cs="Arial"/>
                <w:spacing w:val="3"/>
              </w:rPr>
              <w:t>e</w:t>
            </w:r>
            <w:r w:rsidRPr="00421792">
              <w:rPr>
                <w:rFonts w:ascii="Arial" w:hAnsi="Arial" w:cs="Arial"/>
                <w:spacing w:val="-1"/>
              </w:rPr>
              <w:t>n</w:t>
            </w:r>
            <w:r w:rsidRPr="00421792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B31EC6" w14:textId="77777777" w:rsidR="002B4218" w:rsidRPr="00421792" w:rsidRDefault="00BD4390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</w:rPr>
              <w:t>N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t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p</w:t>
            </w:r>
            <w:r w:rsidRPr="00421792">
              <w:rPr>
                <w:rFonts w:ascii="Arial" w:hAnsi="Arial" w:cs="Arial"/>
                <w:b/>
                <w:spacing w:val="-1"/>
              </w:rPr>
              <w:t>p</w:t>
            </w:r>
            <w:r w:rsidRPr="00421792">
              <w:rPr>
                <w:rFonts w:ascii="Arial" w:hAnsi="Arial" w:cs="Arial"/>
                <w:b/>
              </w:rPr>
              <w:t>lic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ble.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B03CB6" w14:textId="77777777" w:rsidR="002B4218" w:rsidRPr="00421792" w:rsidRDefault="002B4218">
            <w:pPr>
              <w:rPr>
                <w:rFonts w:ascii="Arial" w:hAnsi="Arial" w:cs="Arial"/>
              </w:rPr>
            </w:pPr>
          </w:p>
        </w:tc>
      </w:tr>
    </w:tbl>
    <w:p w14:paraId="2928D837" w14:textId="77777777" w:rsidR="002B4218" w:rsidRPr="00421792" w:rsidRDefault="002B4218">
      <w:pPr>
        <w:rPr>
          <w:rFonts w:ascii="Arial" w:hAnsi="Arial" w:cs="Arial"/>
        </w:rPr>
        <w:sectPr w:rsidR="002B4218" w:rsidRPr="00421792">
          <w:headerReference w:type="default" r:id="rId8"/>
          <w:footerReference w:type="default" r:id="rId9"/>
          <w:pgSz w:w="23820" w:h="16840" w:orient="landscape"/>
          <w:pgMar w:top="1540" w:right="1220" w:bottom="280" w:left="1220" w:header="1306" w:footer="685" w:gutter="0"/>
          <w:cols w:space="720"/>
        </w:sectPr>
      </w:pPr>
    </w:p>
    <w:p w14:paraId="68D3CE73" w14:textId="77777777" w:rsidR="002B4218" w:rsidRPr="00421792" w:rsidRDefault="002B4218">
      <w:pPr>
        <w:spacing w:line="200" w:lineRule="exact"/>
        <w:rPr>
          <w:rFonts w:ascii="Arial" w:hAnsi="Arial" w:cs="Arial"/>
        </w:rPr>
      </w:pPr>
    </w:p>
    <w:p w14:paraId="20A3FA61" w14:textId="77777777" w:rsidR="002B4218" w:rsidRPr="00421792" w:rsidRDefault="005F5E0F">
      <w:pPr>
        <w:spacing w:before="33" w:line="220" w:lineRule="exact"/>
        <w:ind w:left="220"/>
        <w:rPr>
          <w:rFonts w:ascii="Arial" w:hAnsi="Arial" w:cs="Arial"/>
        </w:rPr>
      </w:pPr>
      <w:r w:rsidRPr="00421792">
        <w:rPr>
          <w:rFonts w:ascii="Arial" w:hAnsi="Arial" w:cs="Arial"/>
        </w:rPr>
        <w:pict w14:anchorId="2881E9EF">
          <v:group id="_x0000_s1040" style="position:absolute;left:0;text-align:left;margin-left:71.45pt;margin-top:1.15pt;width:41.65pt;height:12.5pt;z-index:-251659776;mso-position-horizontal-relative:page" coordorigin="1429,23" coordsize="833,250">
            <v:shape id="_x0000_s1042" style="position:absolute;left:1440;top:33;width:812;height:230" coordorigin="1440,33" coordsize="812,230" path="m1440,263r812,l2252,33r-812,l1440,263xe" fillcolor="yellow" stroked="f">
              <v:path arrowok="t"/>
            </v:shape>
            <v:shape id="_x0000_s1041" style="position:absolute;left:1440;top:251;width:812;height:0" coordorigin="1440,251" coordsize="812,0" path="m1440,251r812,e" filled="f" strokeweight="1.06pt">
              <v:path arrowok="t"/>
            </v:shape>
            <w10:wrap anchorx="page"/>
          </v:group>
        </w:pict>
      </w:r>
      <w:r w:rsidR="00BD4390" w:rsidRPr="00421792">
        <w:rPr>
          <w:rFonts w:ascii="Arial" w:hAnsi="Arial" w:cs="Arial"/>
          <w:b/>
          <w:position w:val="-1"/>
        </w:rPr>
        <w:t>PART</w:t>
      </w:r>
      <w:r w:rsidR="00BD4390" w:rsidRPr="00421792">
        <w:rPr>
          <w:rFonts w:ascii="Arial" w:hAnsi="Arial" w:cs="Arial"/>
          <w:b/>
          <w:spacing w:val="45"/>
          <w:position w:val="-1"/>
        </w:rPr>
        <w:t xml:space="preserve"> </w:t>
      </w:r>
      <w:r w:rsidR="00BD4390" w:rsidRPr="00421792">
        <w:rPr>
          <w:rFonts w:ascii="Arial" w:hAnsi="Arial" w:cs="Arial"/>
          <w:b/>
          <w:spacing w:val="1"/>
          <w:position w:val="-1"/>
        </w:rPr>
        <w:t>2</w:t>
      </w:r>
      <w:r w:rsidR="00BD4390" w:rsidRPr="00421792">
        <w:rPr>
          <w:rFonts w:ascii="Arial" w:hAnsi="Arial" w:cs="Arial"/>
          <w:b/>
          <w:position w:val="-1"/>
        </w:rPr>
        <w:t>:</w:t>
      </w:r>
    </w:p>
    <w:p w14:paraId="4DC92498" w14:textId="77777777" w:rsidR="002B4218" w:rsidRPr="00421792" w:rsidRDefault="002B4218">
      <w:pPr>
        <w:spacing w:before="9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0"/>
        <w:gridCol w:w="8643"/>
        <w:gridCol w:w="5679"/>
      </w:tblGrid>
      <w:tr w:rsidR="002B4218" w:rsidRPr="00421792" w14:paraId="1353491B" w14:textId="77777777">
        <w:trPr>
          <w:trHeight w:hRule="exact" w:val="946"/>
        </w:trPr>
        <w:tc>
          <w:tcPr>
            <w:tcW w:w="6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8DAE64" w14:textId="77777777" w:rsidR="002B4218" w:rsidRPr="00421792" w:rsidRDefault="002B4218">
            <w:pPr>
              <w:rPr>
                <w:rFonts w:ascii="Arial" w:hAnsi="Arial" w:cs="Arial"/>
              </w:rPr>
            </w:pPr>
          </w:p>
        </w:tc>
        <w:tc>
          <w:tcPr>
            <w:tcW w:w="8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7FDA2" w14:textId="77777777" w:rsidR="002B4218" w:rsidRPr="00421792" w:rsidRDefault="00BD4390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</w:rPr>
              <w:t>Re</w:t>
            </w:r>
            <w:r w:rsidRPr="00421792">
              <w:rPr>
                <w:rFonts w:ascii="Arial" w:hAnsi="Arial" w:cs="Arial"/>
                <w:b/>
                <w:spacing w:val="2"/>
              </w:rPr>
              <w:t>v</w:t>
            </w:r>
            <w:r w:rsidRPr="00421792">
              <w:rPr>
                <w:rFonts w:ascii="Arial" w:hAnsi="Arial" w:cs="Arial"/>
                <w:b/>
              </w:rPr>
              <w:t>ie</w:t>
            </w:r>
            <w:r w:rsidRPr="00421792">
              <w:rPr>
                <w:rFonts w:ascii="Arial" w:hAnsi="Arial" w:cs="Arial"/>
                <w:b/>
                <w:spacing w:val="3"/>
              </w:rPr>
              <w:t>w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1"/>
              </w:rPr>
              <w:t>r’</w:t>
            </w:r>
            <w:r w:rsidRPr="00421792">
              <w:rPr>
                <w:rFonts w:ascii="Arial" w:hAnsi="Arial" w:cs="Arial"/>
                <w:b/>
              </w:rPr>
              <w:t>s</w:t>
            </w:r>
            <w:r w:rsidRPr="004217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</w:rPr>
              <w:t>m</w:t>
            </w:r>
            <w:r w:rsidRPr="00421792">
              <w:rPr>
                <w:rFonts w:ascii="Arial" w:hAnsi="Arial" w:cs="Arial"/>
                <w:b/>
                <w:spacing w:val="-3"/>
              </w:rPr>
              <w:t>m</w:t>
            </w:r>
            <w:r w:rsidRPr="00421792">
              <w:rPr>
                <w:rFonts w:ascii="Arial" w:hAnsi="Arial" w:cs="Arial"/>
                <w:b/>
              </w:rPr>
              <w:t>ent</w:t>
            </w:r>
          </w:p>
        </w:tc>
        <w:tc>
          <w:tcPr>
            <w:tcW w:w="5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79F861" w14:textId="77777777" w:rsidR="002B4218" w:rsidRPr="00421792" w:rsidRDefault="00BD4390">
            <w:pPr>
              <w:spacing w:line="220" w:lineRule="exact"/>
              <w:ind w:left="-1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</w:rPr>
              <w:t>Auth</w:t>
            </w:r>
            <w:r w:rsidRPr="00421792">
              <w:rPr>
                <w:rFonts w:ascii="Arial" w:hAnsi="Arial" w:cs="Arial"/>
                <w:b/>
                <w:spacing w:val="1"/>
              </w:rPr>
              <w:t>o</w:t>
            </w:r>
            <w:r w:rsidRPr="00421792">
              <w:rPr>
                <w:rFonts w:ascii="Arial" w:hAnsi="Arial" w:cs="Arial"/>
                <w:b/>
                <w:spacing w:val="5"/>
              </w:rPr>
              <w:t>r</w:t>
            </w:r>
            <w:r w:rsidRPr="00421792">
              <w:rPr>
                <w:rFonts w:ascii="Arial" w:hAnsi="Arial" w:cs="Arial"/>
                <w:b/>
                <w:spacing w:val="-6"/>
              </w:rPr>
              <w:t>’</w:t>
            </w:r>
            <w:r w:rsidRPr="00421792">
              <w:rPr>
                <w:rFonts w:ascii="Arial" w:hAnsi="Arial" w:cs="Arial"/>
                <w:b/>
              </w:rPr>
              <w:t>s</w:t>
            </w:r>
            <w:r w:rsidRPr="004217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Fe</w:t>
            </w:r>
            <w:r w:rsidRPr="00421792">
              <w:rPr>
                <w:rFonts w:ascii="Arial" w:hAnsi="Arial" w:cs="Arial"/>
                <w:b/>
                <w:spacing w:val="1"/>
              </w:rPr>
              <w:t>e</w:t>
            </w:r>
            <w:r w:rsidRPr="00421792">
              <w:rPr>
                <w:rFonts w:ascii="Arial" w:hAnsi="Arial" w:cs="Arial"/>
                <w:b/>
              </w:rPr>
              <w:t>d</w:t>
            </w:r>
            <w:r w:rsidRPr="00421792">
              <w:rPr>
                <w:rFonts w:ascii="Arial" w:hAnsi="Arial" w:cs="Arial"/>
                <w:b/>
                <w:spacing w:val="-1"/>
              </w:rPr>
              <w:t>b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ck</w:t>
            </w:r>
            <w:r w:rsidRPr="004217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421792">
              <w:rPr>
                <w:rFonts w:ascii="Arial" w:hAnsi="Arial" w:cs="Arial"/>
                <w:spacing w:val="1"/>
              </w:rPr>
              <w:t>(I</w:t>
            </w:r>
            <w:r w:rsidRPr="00421792">
              <w:rPr>
                <w:rFonts w:ascii="Arial" w:hAnsi="Arial" w:cs="Arial"/>
              </w:rPr>
              <w:t>t</w:t>
            </w:r>
            <w:r w:rsidRPr="00421792">
              <w:rPr>
                <w:rFonts w:ascii="Arial" w:hAnsi="Arial" w:cs="Arial"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</w:rPr>
              <w:t>is</w:t>
            </w:r>
            <w:r w:rsidRPr="00421792">
              <w:rPr>
                <w:rFonts w:ascii="Arial" w:hAnsi="Arial" w:cs="Arial"/>
                <w:spacing w:val="1"/>
              </w:rPr>
              <w:t xml:space="preserve"> </w:t>
            </w:r>
            <w:r w:rsidRPr="00421792">
              <w:rPr>
                <w:rFonts w:ascii="Arial" w:hAnsi="Arial" w:cs="Arial"/>
                <w:spacing w:val="-1"/>
              </w:rPr>
              <w:t>m</w:t>
            </w:r>
            <w:r w:rsidRPr="00421792">
              <w:rPr>
                <w:rFonts w:ascii="Arial" w:hAnsi="Arial" w:cs="Arial"/>
                <w:spacing w:val="3"/>
              </w:rPr>
              <w:t>a</w:t>
            </w:r>
            <w:r w:rsidRPr="00421792">
              <w:rPr>
                <w:rFonts w:ascii="Arial" w:hAnsi="Arial" w:cs="Arial"/>
                <w:spacing w:val="1"/>
              </w:rPr>
              <w:t>nd</w:t>
            </w:r>
            <w:r w:rsidRPr="00421792">
              <w:rPr>
                <w:rFonts w:ascii="Arial" w:hAnsi="Arial" w:cs="Arial"/>
              </w:rPr>
              <w:t>at</w:t>
            </w:r>
            <w:r w:rsidRPr="00421792">
              <w:rPr>
                <w:rFonts w:ascii="Arial" w:hAnsi="Arial" w:cs="Arial"/>
                <w:spacing w:val="1"/>
              </w:rPr>
              <w:t>or</w:t>
            </w:r>
            <w:r w:rsidRPr="00421792">
              <w:rPr>
                <w:rFonts w:ascii="Arial" w:hAnsi="Arial" w:cs="Arial"/>
              </w:rPr>
              <w:t>y</w:t>
            </w:r>
            <w:r w:rsidRPr="00421792">
              <w:rPr>
                <w:rFonts w:ascii="Arial" w:hAnsi="Arial" w:cs="Arial"/>
                <w:spacing w:val="-12"/>
              </w:rPr>
              <w:t xml:space="preserve"> </w:t>
            </w:r>
            <w:r w:rsidRPr="00421792">
              <w:rPr>
                <w:rFonts w:ascii="Arial" w:hAnsi="Arial" w:cs="Arial"/>
                <w:spacing w:val="2"/>
              </w:rPr>
              <w:t>t</w:t>
            </w:r>
            <w:r w:rsidRPr="00421792">
              <w:rPr>
                <w:rFonts w:ascii="Arial" w:hAnsi="Arial" w:cs="Arial"/>
                <w:spacing w:val="-1"/>
              </w:rPr>
              <w:t>h</w:t>
            </w:r>
            <w:r w:rsidRPr="00421792">
              <w:rPr>
                <w:rFonts w:ascii="Arial" w:hAnsi="Arial" w:cs="Arial"/>
              </w:rPr>
              <w:t>at</w:t>
            </w:r>
            <w:r w:rsidRPr="00421792">
              <w:rPr>
                <w:rFonts w:ascii="Arial" w:hAnsi="Arial" w:cs="Arial"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</w:rPr>
              <w:t>a</w:t>
            </w:r>
            <w:r w:rsidRPr="00421792">
              <w:rPr>
                <w:rFonts w:ascii="Arial" w:hAnsi="Arial" w:cs="Arial"/>
                <w:spacing w:val="-1"/>
              </w:rPr>
              <w:t>u</w:t>
            </w:r>
            <w:r w:rsidRPr="00421792">
              <w:rPr>
                <w:rFonts w:ascii="Arial" w:hAnsi="Arial" w:cs="Arial"/>
                <w:spacing w:val="2"/>
              </w:rPr>
              <w:t>t</w:t>
            </w:r>
            <w:r w:rsidRPr="00421792">
              <w:rPr>
                <w:rFonts w:ascii="Arial" w:hAnsi="Arial" w:cs="Arial"/>
                <w:spacing w:val="-1"/>
              </w:rPr>
              <w:t>h</w:t>
            </w:r>
            <w:r w:rsidRPr="00421792">
              <w:rPr>
                <w:rFonts w:ascii="Arial" w:hAnsi="Arial" w:cs="Arial"/>
                <w:spacing w:val="1"/>
              </w:rPr>
              <w:t>or</w:t>
            </w:r>
            <w:r w:rsidRPr="00421792">
              <w:rPr>
                <w:rFonts w:ascii="Arial" w:hAnsi="Arial" w:cs="Arial"/>
              </w:rPr>
              <w:t>s</w:t>
            </w:r>
            <w:r w:rsidRPr="00421792">
              <w:rPr>
                <w:rFonts w:ascii="Arial" w:hAnsi="Arial" w:cs="Arial"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spacing w:val="2"/>
              </w:rPr>
              <w:t>s</w:t>
            </w:r>
            <w:r w:rsidRPr="00421792">
              <w:rPr>
                <w:rFonts w:ascii="Arial" w:hAnsi="Arial" w:cs="Arial"/>
                <w:spacing w:val="-1"/>
              </w:rPr>
              <w:t>h</w:t>
            </w:r>
            <w:r w:rsidRPr="00421792">
              <w:rPr>
                <w:rFonts w:ascii="Arial" w:hAnsi="Arial" w:cs="Arial"/>
                <w:spacing w:val="1"/>
              </w:rPr>
              <w:t>o</w:t>
            </w:r>
            <w:r w:rsidRPr="00421792">
              <w:rPr>
                <w:rFonts w:ascii="Arial" w:hAnsi="Arial" w:cs="Arial"/>
                <w:spacing w:val="-1"/>
              </w:rPr>
              <w:t>u</w:t>
            </w:r>
            <w:r w:rsidRPr="00421792">
              <w:rPr>
                <w:rFonts w:ascii="Arial" w:hAnsi="Arial" w:cs="Arial"/>
              </w:rPr>
              <w:t>ld</w:t>
            </w:r>
            <w:r w:rsidRPr="00421792">
              <w:rPr>
                <w:rFonts w:ascii="Arial" w:hAnsi="Arial" w:cs="Arial"/>
                <w:spacing w:val="-2"/>
              </w:rPr>
              <w:t xml:space="preserve"> w</w:t>
            </w:r>
            <w:r w:rsidRPr="00421792">
              <w:rPr>
                <w:rFonts w:ascii="Arial" w:hAnsi="Arial" w:cs="Arial"/>
                <w:spacing w:val="1"/>
              </w:rPr>
              <w:t>r</w:t>
            </w:r>
            <w:r w:rsidRPr="00421792">
              <w:rPr>
                <w:rFonts w:ascii="Arial" w:hAnsi="Arial" w:cs="Arial"/>
              </w:rPr>
              <w:t>i</w:t>
            </w:r>
            <w:r w:rsidRPr="00421792">
              <w:rPr>
                <w:rFonts w:ascii="Arial" w:hAnsi="Arial" w:cs="Arial"/>
                <w:spacing w:val="2"/>
              </w:rPr>
              <w:t>t</w:t>
            </w:r>
            <w:r w:rsidRPr="00421792">
              <w:rPr>
                <w:rFonts w:ascii="Arial" w:hAnsi="Arial" w:cs="Arial"/>
              </w:rPr>
              <w:t>e</w:t>
            </w:r>
            <w:r w:rsidRPr="00421792">
              <w:rPr>
                <w:rFonts w:ascii="Arial" w:hAnsi="Arial" w:cs="Arial"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spacing w:val="-1"/>
              </w:rPr>
              <w:t>h</w:t>
            </w:r>
            <w:r w:rsidRPr="00421792">
              <w:rPr>
                <w:rFonts w:ascii="Arial" w:hAnsi="Arial" w:cs="Arial"/>
              </w:rPr>
              <w:t>i</w:t>
            </w:r>
            <w:r w:rsidRPr="00421792">
              <w:rPr>
                <w:rFonts w:ascii="Arial" w:hAnsi="Arial" w:cs="Arial"/>
                <w:spacing w:val="-1"/>
              </w:rPr>
              <w:t>s</w:t>
            </w:r>
            <w:r w:rsidRPr="00421792">
              <w:rPr>
                <w:rFonts w:ascii="Arial" w:hAnsi="Arial" w:cs="Arial"/>
                <w:spacing w:val="2"/>
              </w:rPr>
              <w:t>/</w:t>
            </w:r>
            <w:r w:rsidRPr="00421792">
              <w:rPr>
                <w:rFonts w:ascii="Arial" w:hAnsi="Arial" w:cs="Arial"/>
                <w:spacing w:val="-1"/>
              </w:rPr>
              <w:t>h</w:t>
            </w:r>
            <w:r w:rsidRPr="00421792">
              <w:rPr>
                <w:rFonts w:ascii="Arial" w:hAnsi="Arial" w:cs="Arial"/>
              </w:rPr>
              <w:t>er</w:t>
            </w:r>
          </w:p>
          <w:p w14:paraId="703A9AD8" w14:textId="77777777" w:rsidR="002B4218" w:rsidRPr="00421792" w:rsidRDefault="00BD4390">
            <w:pPr>
              <w:spacing w:before="15"/>
              <w:ind w:left="-1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spacing w:val="-2"/>
              </w:rPr>
              <w:t>f</w:t>
            </w:r>
            <w:r w:rsidRPr="00421792">
              <w:rPr>
                <w:rFonts w:ascii="Arial" w:hAnsi="Arial" w:cs="Arial"/>
              </w:rPr>
              <w:t>e</w:t>
            </w:r>
            <w:r w:rsidRPr="00421792">
              <w:rPr>
                <w:rFonts w:ascii="Arial" w:hAnsi="Arial" w:cs="Arial"/>
                <w:spacing w:val="1"/>
              </w:rPr>
              <w:t>edb</w:t>
            </w:r>
            <w:r w:rsidRPr="00421792">
              <w:rPr>
                <w:rFonts w:ascii="Arial" w:hAnsi="Arial" w:cs="Arial"/>
              </w:rPr>
              <w:t>a</w:t>
            </w:r>
            <w:r w:rsidRPr="00421792">
              <w:rPr>
                <w:rFonts w:ascii="Arial" w:hAnsi="Arial" w:cs="Arial"/>
                <w:spacing w:val="1"/>
              </w:rPr>
              <w:t>c</w:t>
            </w:r>
            <w:r w:rsidRPr="00421792">
              <w:rPr>
                <w:rFonts w:ascii="Arial" w:hAnsi="Arial" w:cs="Arial"/>
              </w:rPr>
              <w:t>k</w:t>
            </w:r>
            <w:r w:rsidRPr="00421792">
              <w:rPr>
                <w:rFonts w:ascii="Arial" w:hAnsi="Arial" w:cs="Arial"/>
                <w:spacing w:val="-8"/>
              </w:rPr>
              <w:t xml:space="preserve"> </w:t>
            </w:r>
            <w:r w:rsidRPr="00421792">
              <w:rPr>
                <w:rFonts w:ascii="Arial" w:hAnsi="Arial" w:cs="Arial"/>
                <w:spacing w:val="-1"/>
              </w:rPr>
              <w:t>h</w:t>
            </w:r>
            <w:r w:rsidRPr="00421792">
              <w:rPr>
                <w:rFonts w:ascii="Arial" w:hAnsi="Arial" w:cs="Arial"/>
              </w:rPr>
              <w:t>e</w:t>
            </w:r>
            <w:r w:rsidRPr="00421792">
              <w:rPr>
                <w:rFonts w:ascii="Arial" w:hAnsi="Arial" w:cs="Arial"/>
                <w:spacing w:val="1"/>
              </w:rPr>
              <w:t>r</w:t>
            </w:r>
            <w:r w:rsidRPr="00421792">
              <w:rPr>
                <w:rFonts w:ascii="Arial" w:hAnsi="Arial" w:cs="Arial"/>
              </w:rPr>
              <w:t>e)</w:t>
            </w:r>
          </w:p>
        </w:tc>
      </w:tr>
      <w:tr w:rsidR="002B4218" w:rsidRPr="00421792" w14:paraId="4A73A91C" w14:textId="77777777">
        <w:trPr>
          <w:trHeight w:hRule="exact" w:val="929"/>
        </w:trPr>
        <w:tc>
          <w:tcPr>
            <w:tcW w:w="6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28555D" w14:textId="77777777" w:rsidR="002B4218" w:rsidRPr="00421792" w:rsidRDefault="002B4218">
            <w:pPr>
              <w:spacing w:before="10" w:line="220" w:lineRule="exact"/>
              <w:rPr>
                <w:rFonts w:ascii="Arial" w:hAnsi="Arial" w:cs="Arial"/>
              </w:rPr>
            </w:pPr>
          </w:p>
          <w:p w14:paraId="0F5FD8B5" w14:textId="77777777" w:rsidR="002B4218" w:rsidRPr="00421792" w:rsidRDefault="00BD4390">
            <w:pPr>
              <w:ind w:left="100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b/>
              </w:rPr>
              <w:t>Are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here</w:t>
            </w:r>
            <w:r w:rsidRPr="004217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e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</w:rPr>
              <w:t>hic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l</w:t>
            </w:r>
            <w:r w:rsidRPr="004217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is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u</w:t>
            </w:r>
            <w:r w:rsidRPr="00421792">
              <w:rPr>
                <w:rFonts w:ascii="Arial" w:hAnsi="Arial" w:cs="Arial"/>
                <w:b/>
                <w:spacing w:val="2"/>
              </w:rPr>
              <w:t>e</w:t>
            </w:r>
            <w:r w:rsidRPr="00421792">
              <w:rPr>
                <w:rFonts w:ascii="Arial" w:hAnsi="Arial" w:cs="Arial"/>
                <w:b/>
              </w:rPr>
              <w:t>s</w:t>
            </w:r>
            <w:r w:rsidRPr="004217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421792">
              <w:rPr>
                <w:rFonts w:ascii="Arial" w:hAnsi="Arial" w:cs="Arial"/>
                <w:b/>
              </w:rPr>
              <w:t>in</w:t>
            </w:r>
            <w:r w:rsidRPr="004217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1"/>
              </w:rPr>
              <w:t>t</w:t>
            </w:r>
            <w:r w:rsidRPr="00421792">
              <w:rPr>
                <w:rFonts w:ascii="Arial" w:hAnsi="Arial" w:cs="Arial"/>
                <w:b/>
                <w:spacing w:val="2"/>
              </w:rPr>
              <w:t>h</w:t>
            </w:r>
            <w:r w:rsidRPr="00421792">
              <w:rPr>
                <w:rFonts w:ascii="Arial" w:hAnsi="Arial" w:cs="Arial"/>
                <w:b/>
              </w:rPr>
              <w:t>is</w:t>
            </w:r>
            <w:r w:rsidRPr="004217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421792">
              <w:rPr>
                <w:rFonts w:ascii="Arial" w:hAnsi="Arial" w:cs="Arial"/>
                <w:b/>
                <w:spacing w:val="-3"/>
              </w:rPr>
              <w:t>m</w:t>
            </w:r>
            <w:r w:rsidRPr="00421792">
              <w:rPr>
                <w:rFonts w:ascii="Arial" w:hAnsi="Arial" w:cs="Arial"/>
                <w:b/>
                <w:spacing w:val="1"/>
              </w:rPr>
              <w:t>a</w:t>
            </w:r>
            <w:r w:rsidRPr="00421792">
              <w:rPr>
                <w:rFonts w:ascii="Arial" w:hAnsi="Arial" w:cs="Arial"/>
                <w:b/>
              </w:rPr>
              <w:t>n</w:t>
            </w:r>
            <w:r w:rsidRPr="00421792">
              <w:rPr>
                <w:rFonts w:ascii="Arial" w:hAnsi="Arial" w:cs="Arial"/>
                <w:b/>
                <w:spacing w:val="1"/>
              </w:rPr>
              <w:t>u</w:t>
            </w:r>
            <w:r w:rsidRPr="00421792">
              <w:rPr>
                <w:rFonts w:ascii="Arial" w:hAnsi="Arial" w:cs="Arial"/>
                <w:b/>
                <w:spacing w:val="-1"/>
              </w:rPr>
              <w:t>s</w:t>
            </w:r>
            <w:r w:rsidRPr="00421792">
              <w:rPr>
                <w:rFonts w:ascii="Arial" w:hAnsi="Arial" w:cs="Arial"/>
                <w:b/>
              </w:rPr>
              <w:t>c</w:t>
            </w:r>
            <w:r w:rsidRPr="00421792">
              <w:rPr>
                <w:rFonts w:ascii="Arial" w:hAnsi="Arial" w:cs="Arial"/>
                <w:b/>
                <w:spacing w:val="1"/>
              </w:rPr>
              <w:t>r</w:t>
            </w:r>
            <w:r w:rsidRPr="00421792">
              <w:rPr>
                <w:rFonts w:ascii="Arial" w:hAnsi="Arial" w:cs="Arial"/>
                <w:b/>
              </w:rPr>
              <w:t>ipt?</w:t>
            </w:r>
          </w:p>
        </w:tc>
        <w:tc>
          <w:tcPr>
            <w:tcW w:w="8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95E69" w14:textId="77777777" w:rsidR="002B4218" w:rsidRPr="00421792" w:rsidRDefault="002B4218">
            <w:pPr>
              <w:spacing w:before="10" w:line="100" w:lineRule="exact"/>
              <w:rPr>
                <w:rFonts w:ascii="Arial" w:hAnsi="Arial" w:cs="Arial"/>
              </w:rPr>
            </w:pPr>
          </w:p>
          <w:p w14:paraId="6177C6FF" w14:textId="77777777" w:rsidR="002B4218" w:rsidRPr="00421792" w:rsidRDefault="00BD4390">
            <w:pPr>
              <w:ind w:left="102"/>
              <w:rPr>
                <w:rFonts w:ascii="Arial" w:hAnsi="Arial" w:cs="Arial"/>
              </w:rPr>
            </w:pPr>
            <w:r w:rsidRPr="00421792">
              <w:rPr>
                <w:rFonts w:ascii="Arial" w:hAnsi="Arial" w:cs="Arial"/>
                <w:i/>
                <w:spacing w:val="-2"/>
                <w:u w:val="single" w:color="000000"/>
              </w:rPr>
              <w:t>(</w:t>
            </w:r>
            <w:r w:rsidRPr="00421792">
              <w:rPr>
                <w:rFonts w:ascii="Arial" w:hAnsi="Arial" w:cs="Arial"/>
                <w:i/>
                <w:spacing w:val="1"/>
                <w:u w:val="single" w:color="000000"/>
              </w:rPr>
              <w:t>I</w:t>
            </w:r>
            <w:r w:rsidRPr="00421792">
              <w:rPr>
                <w:rFonts w:ascii="Arial" w:hAnsi="Arial" w:cs="Arial"/>
                <w:i/>
                <w:u w:val="single" w:color="000000"/>
              </w:rPr>
              <w:t>f</w:t>
            </w:r>
            <w:r w:rsidRPr="00421792">
              <w:rPr>
                <w:rFonts w:ascii="Arial" w:hAnsi="Arial" w:cs="Arial"/>
                <w:i/>
                <w:spacing w:val="-2"/>
                <w:u w:val="single" w:color="000000"/>
              </w:rPr>
              <w:t xml:space="preserve"> </w:t>
            </w:r>
            <w:r w:rsidRPr="00421792">
              <w:rPr>
                <w:rFonts w:ascii="Arial" w:hAnsi="Arial" w:cs="Arial"/>
                <w:i/>
                <w:spacing w:val="1"/>
                <w:u w:val="single" w:color="000000"/>
              </w:rPr>
              <w:t>y</w:t>
            </w:r>
            <w:r w:rsidRPr="00421792">
              <w:rPr>
                <w:rFonts w:ascii="Arial" w:hAnsi="Arial" w:cs="Arial"/>
                <w:i/>
                <w:u w:val="single" w:color="000000"/>
              </w:rPr>
              <w:t>es,</w:t>
            </w:r>
            <w:r w:rsidRPr="00421792">
              <w:rPr>
                <w:rFonts w:ascii="Arial" w:hAnsi="Arial" w:cs="Arial"/>
                <w:i/>
                <w:spacing w:val="-3"/>
                <w:u w:val="single" w:color="000000"/>
              </w:rPr>
              <w:t xml:space="preserve"> </w:t>
            </w:r>
            <w:proofErr w:type="gramStart"/>
            <w:r w:rsidRPr="00421792">
              <w:rPr>
                <w:rFonts w:ascii="Arial" w:hAnsi="Arial" w:cs="Arial"/>
                <w:i/>
                <w:spacing w:val="-1"/>
                <w:u w:val="single" w:color="000000"/>
              </w:rPr>
              <w:t>K</w:t>
            </w:r>
            <w:r w:rsidRPr="00421792">
              <w:rPr>
                <w:rFonts w:ascii="Arial" w:hAnsi="Arial" w:cs="Arial"/>
                <w:i/>
                <w:u w:val="single" w:color="000000"/>
              </w:rPr>
              <w:t>i</w:t>
            </w:r>
            <w:r w:rsidRPr="00421792">
              <w:rPr>
                <w:rFonts w:ascii="Arial" w:hAnsi="Arial" w:cs="Arial"/>
                <w:i/>
                <w:spacing w:val="1"/>
                <w:u w:val="single" w:color="000000"/>
              </w:rPr>
              <w:t>nd</w:t>
            </w:r>
            <w:r w:rsidRPr="00421792">
              <w:rPr>
                <w:rFonts w:ascii="Arial" w:hAnsi="Arial" w:cs="Arial"/>
                <w:i/>
                <w:u w:val="single" w:color="000000"/>
              </w:rPr>
              <w:t>ly</w:t>
            </w:r>
            <w:proofErr w:type="gramEnd"/>
            <w:r w:rsidRPr="00421792">
              <w:rPr>
                <w:rFonts w:ascii="Arial" w:hAnsi="Arial" w:cs="Arial"/>
                <w:i/>
                <w:spacing w:val="-5"/>
                <w:u w:val="single" w:color="000000"/>
              </w:rPr>
              <w:t xml:space="preserve"> </w:t>
            </w:r>
            <w:r w:rsidRPr="00421792">
              <w:rPr>
                <w:rFonts w:ascii="Arial" w:hAnsi="Arial" w:cs="Arial"/>
                <w:i/>
                <w:spacing w:val="1"/>
                <w:u w:val="single" w:color="000000"/>
              </w:rPr>
              <w:t>p</w:t>
            </w:r>
            <w:r w:rsidRPr="00421792">
              <w:rPr>
                <w:rFonts w:ascii="Arial" w:hAnsi="Arial" w:cs="Arial"/>
                <w:i/>
                <w:u w:val="single" w:color="000000"/>
              </w:rPr>
              <w:t>le</w:t>
            </w:r>
            <w:r w:rsidRPr="00421792">
              <w:rPr>
                <w:rFonts w:ascii="Arial" w:hAnsi="Arial" w:cs="Arial"/>
                <w:i/>
                <w:spacing w:val="1"/>
                <w:u w:val="single" w:color="000000"/>
              </w:rPr>
              <w:t>a</w:t>
            </w:r>
            <w:r w:rsidRPr="00421792">
              <w:rPr>
                <w:rFonts w:ascii="Arial" w:hAnsi="Arial" w:cs="Arial"/>
                <w:i/>
                <w:spacing w:val="-1"/>
                <w:u w:val="single" w:color="000000"/>
              </w:rPr>
              <w:t>s</w:t>
            </w:r>
            <w:r w:rsidRPr="00421792">
              <w:rPr>
                <w:rFonts w:ascii="Arial" w:hAnsi="Arial" w:cs="Arial"/>
                <w:i/>
                <w:u w:val="single" w:color="000000"/>
              </w:rPr>
              <w:t>e</w:t>
            </w:r>
            <w:r w:rsidRPr="00421792">
              <w:rPr>
                <w:rFonts w:ascii="Arial" w:hAnsi="Arial" w:cs="Arial"/>
                <w:i/>
                <w:spacing w:val="-5"/>
                <w:u w:val="single" w:color="000000"/>
              </w:rPr>
              <w:t xml:space="preserve"> </w:t>
            </w:r>
            <w:r w:rsidRPr="00421792">
              <w:rPr>
                <w:rFonts w:ascii="Arial" w:hAnsi="Arial" w:cs="Arial"/>
                <w:i/>
                <w:spacing w:val="-1"/>
                <w:u w:val="single" w:color="000000"/>
              </w:rPr>
              <w:t>w</w:t>
            </w:r>
            <w:r w:rsidRPr="00421792">
              <w:rPr>
                <w:rFonts w:ascii="Arial" w:hAnsi="Arial" w:cs="Arial"/>
                <w:i/>
                <w:spacing w:val="2"/>
                <w:u w:val="single" w:color="000000"/>
              </w:rPr>
              <w:t>r</w:t>
            </w:r>
            <w:r w:rsidRPr="00421792">
              <w:rPr>
                <w:rFonts w:ascii="Arial" w:hAnsi="Arial" w:cs="Arial"/>
                <w:i/>
                <w:u w:val="single" w:color="000000"/>
              </w:rPr>
              <w:t>ite</w:t>
            </w:r>
            <w:r w:rsidRPr="00421792">
              <w:rPr>
                <w:rFonts w:ascii="Arial" w:hAnsi="Arial" w:cs="Arial"/>
                <w:i/>
                <w:spacing w:val="-5"/>
                <w:u w:val="single" w:color="000000"/>
              </w:rPr>
              <w:t xml:space="preserve"> </w:t>
            </w:r>
            <w:r w:rsidRPr="00421792">
              <w:rPr>
                <w:rFonts w:ascii="Arial" w:hAnsi="Arial" w:cs="Arial"/>
                <w:i/>
                <w:spacing w:val="1"/>
                <w:u w:val="single" w:color="000000"/>
              </w:rPr>
              <w:t>do</w:t>
            </w:r>
            <w:r w:rsidRPr="00421792">
              <w:rPr>
                <w:rFonts w:ascii="Arial" w:hAnsi="Arial" w:cs="Arial"/>
                <w:i/>
                <w:spacing w:val="-1"/>
                <w:u w:val="single" w:color="000000"/>
              </w:rPr>
              <w:t>w</w:t>
            </w:r>
            <w:r w:rsidRPr="00421792">
              <w:rPr>
                <w:rFonts w:ascii="Arial" w:hAnsi="Arial" w:cs="Arial"/>
                <w:i/>
                <w:u w:val="single" w:color="000000"/>
              </w:rPr>
              <w:t>n</w:t>
            </w:r>
            <w:r w:rsidRPr="00421792">
              <w:rPr>
                <w:rFonts w:ascii="Arial" w:hAnsi="Arial" w:cs="Arial"/>
                <w:i/>
                <w:spacing w:val="-4"/>
                <w:u w:val="single" w:color="000000"/>
              </w:rPr>
              <w:t xml:space="preserve"> </w:t>
            </w:r>
            <w:r w:rsidRPr="00421792">
              <w:rPr>
                <w:rFonts w:ascii="Arial" w:hAnsi="Arial" w:cs="Arial"/>
                <w:i/>
                <w:u w:val="single" w:color="000000"/>
              </w:rPr>
              <w:t>t</w:t>
            </w:r>
            <w:r w:rsidRPr="00421792">
              <w:rPr>
                <w:rFonts w:ascii="Arial" w:hAnsi="Arial" w:cs="Arial"/>
                <w:i/>
                <w:spacing w:val="1"/>
                <w:u w:val="single" w:color="000000"/>
              </w:rPr>
              <w:t>h</w:t>
            </w:r>
            <w:r w:rsidRPr="00421792">
              <w:rPr>
                <w:rFonts w:ascii="Arial" w:hAnsi="Arial" w:cs="Arial"/>
                <w:i/>
                <w:u w:val="single" w:color="000000"/>
              </w:rPr>
              <w:t>e</w:t>
            </w:r>
            <w:r w:rsidRPr="00421792">
              <w:rPr>
                <w:rFonts w:ascii="Arial" w:hAnsi="Arial" w:cs="Arial"/>
                <w:i/>
                <w:spacing w:val="-2"/>
                <w:u w:val="single" w:color="000000"/>
              </w:rPr>
              <w:t xml:space="preserve"> </w:t>
            </w:r>
            <w:r w:rsidRPr="00421792">
              <w:rPr>
                <w:rFonts w:ascii="Arial" w:hAnsi="Arial" w:cs="Arial"/>
                <w:i/>
                <w:u w:val="single" w:color="000000"/>
              </w:rPr>
              <w:t>et</w:t>
            </w:r>
            <w:r w:rsidRPr="00421792">
              <w:rPr>
                <w:rFonts w:ascii="Arial" w:hAnsi="Arial" w:cs="Arial"/>
                <w:i/>
                <w:spacing w:val="1"/>
                <w:u w:val="single" w:color="000000"/>
              </w:rPr>
              <w:t>h</w:t>
            </w:r>
            <w:r w:rsidRPr="00421792">
              <w:rPr>
                <w:rFonts w:ascii="Arial" w:hAnsi="Arial" w:cs="Arial"/>
                <w:i/>
                <w:u w:val="single" w:color="000000"/>
              </w:rPr>
              <w:t>ic</w:t>
            </w:r>
            <w:r w:rsidRPr="00421792">
              <w:rPr>
                <w:rFonts w:ascii="Arial" w:hAnsi="Arial" w:cs="Arial"/>
                <w:i/>
                <w:spacing w:val="1"/>
                <w:u w:val="single" w:color="000000"/>
              </w:rPr>
              <w:t>a</w:t>
            </w:r>
            <w:r w:rsidRPr="00421792">
              <w:rPr>
                <w:rFonts w:ascii="Arial" w:hAnsi="Arial" w:cs="Arial"/>
                <w:i/>
                <w:u w:val="single" w:color="000000"/>
              </w:rPr>
              <w:t>l</w:t>
            </w:r>
            <w:r w:rsidRPr="00421792">
              <w:rPr>
                <w:rFonts w:ascii="Arial" w:hAnsi="Arial" w:cs="Arial"/>
                <w:i/>
                <w:spacing w:val="-6"/>
                <w:u w:val="single" w:color="000000"/>
              </w:rPr>
              <w:t xml:space="preserve"> </w:t>
            </w:r>
            <w:r w:rsidRPr="00421792">
              <w:rPr>
                <w:rFonts w:ascii="Arial" w:hAnsi="Arial" w:cs="Arial"/>
                <w:i/>
                <w:u w:val="single" w:color="000000"/>
              </w:rPr>
              <w:t>is</w:t>
            </w:r>
            <w:r w:rsidRPr="00421792">
              <w:rPr>
                <w:rFonts w:ascii="Arial" w:hAnsi="Arial" w:cs="Arial"/>
                <w:i/>
                <w:spacing w:val="-1"/>
                <w:u w:val="single" w:color="000000"/>
              </w:rPr>
              <w:t>s</w:t>
            </w:r>
            <w:r w:rsidRPr="00421792">
              <w:rPr>
                <w:rFonts w:ascii="Arial" w:hAnsi="Arial" w:cs="Arial"/>
                <w:i/>
                <w:spacing w:val="1"/>
                <w:u w:val="single" w:color="000000"/>
              </w:rPr>
              <w:t>u</w:t>
            </w:r>
            <w:r w:rsidRPr="00421792">
              <w:rPr>
                <w:rFonts w:ascii="Arial" w:hAnsi="Arial" w:cs="Arial"/>
                <w:i/>
                <w:u w:val="single" w:color="000000"/>
              </w:rPr>
              <w:t>es</w:t>
            </w:r>
            <w:r w:rsidRPr="00421792">
              <w:rPr>
                <w:rFonts w:ascii="Arial" w:hAnsi="Arial" w:cs="Arial"/>
                <w:i/>
                <w:spacing w:val="-5"/>
                <w:u w:val="single" w:color="000000"/>
              </w:rPr>
              <w:t xml:space="preserve"> </w:t>
            </w:r>
            <w:r w:rsidRPr="00421792">
              <w:rPr>
                <w:rFonts w:ascii="Arial" w:hAnsi="Arial" w:cs="Arial"/>
                <w:i/>
                <w:spacing w:val="1"/>
                <w:u w:val="single" w:color="000000"/>
              </w:rPr>
              <w:t>h</w:t>
            </w:r>
            <w:r w:rsidRPr="00421792">
              <w:rPr>
                <w:rFonts w:ascii="Arial" w:hAnsi="Arial" w:cs="Arial"/>
                <w:i/>
                <w:u w:val="single" w:color="000000"/>
              </w:rPr>
              <w:t>ere</w:t>
            </w:r>
            <w:r w:rsidRPr="00421792">
              <w:rPr>
                <w:rFonts w:ascii="Arial" w:hAnsi="Arial" w:cs="Arial"/>
                <w:i/>
                <w:spacing w:val="-4"/>
                <w:u w:val="single" w:color="000000"/>
              </w:rPr>
              <w:t xml:space="preserve"> </w:t>
            </w:r>
            <w:r w:rsidRPr="00421792">
              <w:rPr>
                <w:rFonts w:ascii="Arial" w:hAnsi="Arial" w:cs="Arial"/>
                <w:i/>
                <w:u w:val="single" w:color="000000"/>
              </w:rPr>
              <w:t>in</w:t>
            </w:r>
            <w:r w:rsidRPr="00421792">
              <w:rPr>
                <w:rFonts w:ascii="Arial" w:hAnsi="Arial" w:cs="Arial"/>
                <w:i/>
                <w:spacing w:val="4"/>
                <w:u w:val="single" w:color="000000"/>
              </w:rPr>
              <w:t xml:space="preserve"> </w:t>
            </w:r>
            <w:r w:rsidRPr="00421792">
              <w:rPr>
                <w:rFonts w:ascii="Arial" w:hAnsi="Arial" w:cs="Arial"/>
                <w:i/>
                <w:spacing w:val="1"/>
                <w:u w:val="single" w:color="000000"/>
              </w:rPr>
              <w:t>d</w:t>
            </w:r>
            <w:r w:rsidRPr="00421792">
              <w:rPr>
                <w:rFonts w:ascii="Arial" w:hAnsi="Arial" w:cs="Arial"/>
                <w:i/>
                <w:u w:val="single" w:color="000000"/>
              </w:rPr>
              <w:t>et</w:t>
            </w:r>
            <w:r w:rsidRPr="00421792">
              <w:rPr>
                <w:rFonts w:ascii="Arial" w:hAnsi="Arial" w:cs="Arial"/>
                <w:i/>
                <w:spacing w:val="1"/>
                <w:u w:val="single" w:color="000000"/>
              </w:rPr>
              <w:t>a</w:t>
            </w:r>
            <w:r w:rsidRPr="00421792">
              <w:rPr>
                <w:rFonts w:ascii="Arial" w:hAnsi="Arial" w:cs="Arial"/>
                <w:i/>
                <w:u w:val="single" w:color="000000"/>
              </w:rPr>
              <w:t>il)</w:t>
            </w:r>
          </w:p>
          <w:p w14:paraId="4B1A115B" w14:textId="6E765186" w:rsidR="002B4218" w:rsidRPr="00421792" w:rsidRDefault="002B4218">
            <w:pPr>
              <w:spacing w:before="5"/>
              <w:ind w:left="102"/>
              <w:rPr>
                <w:rFonts w:ascii="Arial" w:hAnsi="Arial" w:cs="Arial"/>
              </w:rPr>
            </w:pPr>
          </w:p>
        </w:tc>
        <w:tc>
          <w:tcPr>
            <w:tcW w:w="5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8BF67" w14:textId="77777777" w:rsidR="002B4218" w:rsidRPr="00421792" w:rsidRDefault="002B4218">
            <w:pPr>
              <w:rPr>
                <w:rFonts w:ascii="Arial" w:hAnsi="Arial" w:cs="Arial"/>
              </w:rPr>
            </w:pPr>
          </w:p>
        </w:tc>
      </w:tr>
    </w:tbl>
    <w:p w14:paraId="6500785A" w14:textId="77777777" w:rsidR="00BD4390" w:rsidRPr="00421792" w:rsidRDefault="00BD4390">
      <w:pPr>
        <w:rPr>
          <w:rFonts w:ascii="Arial" w:hAnsi="Arial" w:cs="Arial"/>
        </w:rPr>
      </w:pPr>
      <w:bookmarkStart w:id="0" w:name="_GoBack"/>
      <w:bookmarkEnd w:id="0"/>
    </w:p>
    <w:sectPr w:rsidR="00BD4390" w:rsidRPr="00421792">
      <w:pgSz w:w="23820" w:h="16840" w:orient="landscape"/>
      <w:pgMar w:top="1540" w:right="1220" w:bottom="280" w:left="1220" w:header="1306" w:footer="6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2FCE83" w14:textId="77777777" w:rsidR="005F5E0F" w:rsidRDefault="005F5E0F">
      <w:r>
        <w:separator/>
      </w:r>
    </w:p>
  </w:endnote>
  <w:endnote w:type="continuationSeparator" w:id="0">
    <w:p w14:paraId="63DF30BF" w14:textId="77777777" w:rsidR="005F5E0F" w:rsidRDefault="005F5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3B960" w14:textId="77777777" w:rsidR="002B4218" w:rsidRDefault="005F5E0F">
    <w:pPr>
      <w:spacing w:line="200" w:lineRule="exact"/>
    </w:pPr>
    <w:r>
      <w:pict w14:anchorId="26C47DFC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pt;margin-top:796.65pt;width:52.1pt;height:10.05pt;z-index:-251659776;mso-position-horizontal-relative:page;mso-position-vertical-relative:page" filled="f" stroked="f">
          <v:textbox inset="0,0,0,0">
            <w:txbxContent>
              <w:p w14:paraId="624C99C0" w14:textId="77777777" w:rsidR="002B4218" w:rsidRDefault="00BD4390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t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 w14:anchorId="5B21E245">
        <v:shape id="_x0000_s2051" type="#_x0000_t202" style="position:absolute;margin-left:207.95pt;margin-top:796.65pt;width:55.65pt;height:10.05pt;z-index:-251658752;mso-position-horizontal-relative:page;mso-position-vertical-relative:page" filled="f" stroked="f">
          <v:textbox inset="0,0,0,0">
            <w:txbxContent>
              <w:p w14:paraId="0CAFC299" w14:textId="77777777" w:rsidR="002B4218" w:rsidRDefault="00BD4390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h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k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3DF253F9">
        <v:shape id="_x0000_s2050" type="#_x0000_t202" style="position:absolute;margin-left:347.75pt;margin-top:796.65pt;width:67.75pt;height:10.05pt;z-index:-251657728;mso-position-horizontal-relative:page;mso-position-vertical-relative:page" filled="f" stroked="f">
          <v:textbox inset="0,0,0,0">
            <w:txbxContent>
              <w:p w14:paraId="37A13A4D" w14:textId="77777777" w:rsidR="002B4218" w:rsidRDefault="00BD4390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3"/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pp</w:t>
                </w:r>
                <w:r>
                  <w:rPr>
                    <w:spacing w:val="-1"/>
                    <w:sz w:val="16"/>
                    <w:szCs w:val="16"/>
                  </w:rPr>
                  <w:t>rov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MB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148C484F">
        <v:shape id="_x0000_s2049" type="#_x0000_t202" style="position:absolute;margin-left:539.05pt;margin-top:796.65pt;width:80.4pt;height:10.05pt;z-index:-251656704;mso-position-horizontal-relative:page;mso-position-vertical-relative:page" filled="f" stroked="f">
          <v:textbox inset="0,0,0,0">
            <w:txbxContent>
              <w:p w14:paraId="0E059405" w14:textId="77777777" w:rsidR="002B4218" w:rsidRDefault="00BD4390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s</w:t>
                </w:r>
                <w:r>
                  <w:rPr>
                    <w:spacing w:val="1"/>
                    <w:sz w:val="16"/>
                    <w:szCs w:val="16"/>
                  </w:rPr>
                  <w:t>i</w:t>
                </w:r>
                <w:r>
                  <w:rPr>
                    <w:spacing w:val="-1"/>
                    <w:sz w:val="16"/>
                    <w:szCs w:val="16"/>
                  </w:rPr>
                  <w:t>o</w:t>
                </w:r>
                <w:r>
                  <w:rPr>
                    <w:spacing w:val="1"/>
                    <w:sz w:val="16"/>
                    <w:szCs w:val="16"/>
                  </w:rPr>
                  <w:t>n</w:t>
                </w:r>
                <w:r>
                  <w:rPr>
                    <w:sz w:val="16"/>
                    <w:szCs w:val="16"/>
                  </w:rPr>
                  <w:t>: 3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-1"/>
                    <w:sz w:val="16"/>
                    <w:szCs w:val="16"/>
                  </w:rPr>
                  <w:t>(0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z w:val="16"/>
                    <w:szCs w:val="16"/>
                  </w:rPr>
                  <w:t>-</w:t>
                </w:r>
                <w:r>
                  <w:rPr>
                    <w:spacing w:val="-1"/>
                    <w:sz w:val="16"/>
                    <w:szCs w:val="16"/>
                  </w:rPr>
                  <w:t>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-20</w:t>
                </w:r>
                <w:r>
                  <w:rPr>
                    <w:spacing w:val="1"/>
                    <w:sz w:val="16"/>
                    <w:szCs w:val="16"/>
                  </w:rPr>
                  <w:t>24</w:t>
                </w:r>
                <w:r>
                  <w:rPr>
                    <w:sz w:val="16"/>
                    <w:szCs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B5E08" w14:textId="77777777" w:rsidR="005F5E0F" w:rsidRDefault="005F5E0F">
      <w:r>
        <w:separator/>
      </w:r>
    </w:p>
  </w:footnote>
  <w:footnote w:type="continuationSeparator" w:id="0">
    <w:p w14:paraId="09F972A8" w14:textId="77777777" w:rsidR="005F5E0F" w:rsidRDefault="005F5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000C3" w14:textId="77777777" w:rsidR="002B4218" w:rsidRDefault="005F5E0F">
    <w:pPr>
      <w:spacing w:line="200" w:lineRule="exact"/>
    </w:pPr>
    <w:r>
      <w:pict w14:anchorId="46DCFC36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pt;margin-top:64.3pt;width:86.8pt;height:14pt;z-index:-251660800;mso-position-horizontal-relative:page;mso-position-vertical-relative:page" filled="f" stroked="f">
          <v:textbox inset="0,0,0,0">
            <w:txbxContent>
              <w:p w14:paraId="64BEB1CC" w14:textId="77777777" w:rsidR="002B4218" w:rsidRDefault="00BD4390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3"/>
                    <w:sz w:val="24"/>
                    <w:szCs w:val="24"/>
                    <w:u w:val="thick" w:color="003399"/>
                  </w:rPr>
                  <w:t>v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3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Form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056614"/>
    <w:multiLevelType w:val="multilevel"/>
    <w:tmpl w:val="A6E093D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218"/>
    <w:rsid w:val="000952B9"/>
    <w:rsid w:val="0016614C"/>
    <w:rsid w:val="001E707C"/>
    <w:rsid w:val="002206FC"/>
    <w:rsid w:val="002B4218"/>
    <w:rsid w:val="003908B5"/>
    <w:rsid w:val="00421792"/>
    <w:rsid w:val="004C26C3"/>
    <w:rsid w:val="005C0345"/>
    <w:rsid w:val="005F5E0F"/>
    <w:rsid w:val="0063176D"/>
    <w:rsid w:val="006D4474"/>
    <w:rsid w:val="009512B3"/>
    <w:rsid w:val="00B216D7"/>
    <w:rsid w:val="00B264C9"/>
    <w:rsid w:val="00BD4390"/>
    <w:rsid w:val="00D24D8C"/>
    <w:rsid w:val="00EF4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6B0A6C53"/>
  <w15:docId w15:val="{252AE579-8C58-4E59-A4C6-46B1E527D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2206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20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mrji.com/index.php/MRJ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7</cp:revision>
  <dcterms:created xsi:type="dcterms:W3CDTF">2025-05-20T08:22:00Z</dcterms:created>
  <dcterms:modified xsi:type="dcterms:W3CDTF">2025-05-26T08:03:00Z</dcterms:modified>
</cp:coreProperties>
</file>