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107B6" w14:textId="77777777" w:rsidR="00220D10" w:rsidRPr="00D72629" w:rsidRDefault="00220D10">
      <w:pPr>
        <w:spacing w:line="200" w:lineRule="exact"/>
        <w:rPr>
          <w:rFonts w:ascii="Arial" w:hAnsi="Arial" w:cs="Arial"/>
        </w:rPr>
      </w:pPr>
    </w:p>
    <w:p w14:paraId="6881D7E9" w14:textId="77777777" w:rsidR="00220D10" w:rsidRPr="00D72629" w:rsidRDefault="00220D10">
      <w:pPr>
        <w:spacing w:line="200" w:lineRule="exact"/>
        <w:rPr>
          <w:rFonts w:ascii="Arial" w:hAnsi="Arial" w:cs="Arial"/>
        </w:rPr>
      </w:pPr>
    </w:p>
    <w:p w14:paraId="5844FD27" w14:textId="77777777" w:rsidR="00220D10" w:rsidRPr="00D72629" w:rsidRDefault="00220D10">
      <w:pPr>
        <w:spacing w:before="6" w:line="200" w:lineRule="exact"/>
        <w:rPr>
          <w:rFonts w:ascii="Arial" w:hAnsi="Arial" w:cs="Arial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1"/>
        <w:gridCol w:w="15973"/>
      </w:tblGrid>
      <w:tr w:rsidR="00220D10" w:rsidRPr="00D72629" w14:paraId="7B5E8950" w14:textId="77777777" w:rsidTr="00D72629">
        <w:trPr>
          <w:trHeight w:hRule="exact" w:val="300"/>
        </w:trPr>
        <w:tc>
          <w:tcPr>
            <w:tcW w:w="5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B0B681" w14:textId="77777777" w:rsidR="00220D10" w:rsidRPr="00D72629" w:rsidRDefault="00272B4C">
            <w:pPr>
              <w:spacing w:line="200" w:lineRule="exact"/>
              <w:ind w:left="87"/>
              <w:rPr>
                <w:rFonts w:ascii="Arial" w:eastAsia="Arial" w:hAnsi="Arial" w:cs="Arial"/>
              </w:rPr>
            </w:pPr>
            <w:r w:rsidRPr="00D72629">
              <w:rPr>
                <w:rFonts w:ascii="Arial" w:eastAsia="Arial" w:hAnsi="Arial" w:cs="Arial"/>
                <w:spacing w:val="7"/>
              </w:rPr>
              <w:t>J</w:t>
            </w:r>
            <w:r w:rsidRPr="00D72629">
              <w:rPr>
                <w:rFonts w:ascii="Arial" w:eastAsia="Arial" w:hAnsi="Arial" w:cs="Arial"/>
                <w:spacing w:val="11"/>
              </w:rPr>
              <w:t>o</w:t>
            </w:r>
            <w:r w:rsidRPr="00D72629">
              <w:rPr>
                <w:rFonts w:ascii="Arial" w:eastAsia="Arial" w:hAnsi="Arial" w:cs="Arial"/>
                <w:spacing w:val="-4"/>
              </w:rPr>
              <w:t>u</w:t>
            </w:r>
            <w:r w:rsidRPr="00D72629">
              <w:rPr>
                <w:rFonts w:ascii="Arial" w:eastAsia="Arial" w:hAnsi="Arial" w:cs="Arial"/>
                <w:spacing w:val="-5"/>
              </w:rPr>
              <w:t>r</w:t>
            </w:r>
            <w:r w:rsidRPr="00D72629">
              <w:rPr>
                <w:rFonts w:ascii="Arial" w:eastAsia="Arial" w:hAnsi="Arial" w:cs="Arial"/>
                <w:spacing w:val="-4"/>
              </w:rPr>
              <w:t>na</w:t>
            </w:r>
            <w:r w:rsidRPr="00D72629">
              <w:rPr>
                <w:rFonts w:ascii="Arial" w:eastAsia="Arial" w:hAnsi="Arial" w:cs="Arial"/>
              </w:rPr>
              <w:t>l</w:t>
            </w:r>
            <w:r w:rsidRPr="00D72629">
              <w:rPr>
                <w:rFonts w:ascii="Arial" w:eastAsia="Arial" w:hAnsi="Arial" w:cs="Arial"/>
                <w:spacing w:val="21"/>
              </w:rPr>
              <w:t xml:space="preserve"> </w:t>
            </w:r>
            <w:r w:rsidRPr="00D72629">
              <w:rPr>
                <w:rFonts w:ascii="Arial" w:eastAsia="Arial" w:hAnsi="Arial" w:cs="Arial"/>
                <w:spacing w:val="-6"/>
                <w:w w:val="102"/>
              </w:rPr>
              <w:t>N</w:t>
            </w:r>
            <w:r w:rsidRPr="00D72629">
              <w:rPr>
                <w:rFonts w:ascii="Arial" w:eastAsia="Arial" w:hAnsi="Arial" w:cs="Arial"/>
                <w:spacing w:val="-4"/>
                <w:w w:val="102"/>
              </w:rPr>
              <w:t>a</w:t>
            </w:r>
            <w:r w:rsidRPr="00D72629">
              <w:rPr>
                <w:rFonts w:ascii="Arial" w:eastAsia="Arial" w:hAnsi="Arial" w:cs="Arial"/>
                <w:spacing w:val="2"/>
                <w:w w:val="102"/>
              </w:rPr>
              <w:t>m</w:t>
            </w:r>
            <w:r w:rsidRPr="00D72629">
              <w:rPr>
                <w:rFonts w:ascii="Arial" w:eastAsia="Arial" w:hAnsi="Arial" w:cs="Arial"/>
                <w:spacing w:val="-4"/>
                <w:w w:val="102"/>
              </w:rPr>
              <w:t>e</w:t>
            </w:r>
            <w:r w:rsidRPr="00D72629">
              <w:rPr>
                <w:rFonts w:ascii="Arial" w:eastAsia="Arial" w:hAnsi="Arial" w:cs="Arial"/>
                <w:w w:val="103"/>
              </w:rPr>
              <w:t>:</w:t>
            </w:r>
          </w:p>
        </w:tc>
        <w:tc>
          <w:tcPr>
            <w:tcW w:w="15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65DF0" w14:textId="77777777" w:rsidR="00220D10" w:rsidRPr="00D72629" w:rsidRDefault="000A5F88">
            <w:pPr>
              <w:spacing w:before="15"/>
              <w:ind w:left="119"/>
              <w:rPr>
                <w:rFonts w:ascii="Arial" w:eastAsia="Arial" w:hAnsi="Arial" w:cs="Arial"/>
              </w:rPr>
            </w:pPr>
            <w:hyperlink r:id="rId7"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4"/>
                  <w:u w:val="single" w:color="0000FF"/>
                </w:rPr>
                <w:t>J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u w:val="single" w:color="0000FF"/>
                </w:rPr>
                <w:t>ou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1"/>
                  <w:u w:val="single" w:color="0000FF"/>
                </w:rPr>
                <w:t>r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u w:val="single" w:color="0000FF"/>
                </w:rPr>
                <w:t>n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4"/>
                  <w:u w:val="single" w:color="0000FF"/>
                </w:rPr>
                <w:t>a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u w:val="single" w:color="0000FF"/>
                </w:rPr>
                <w:t>l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42"/>
                  <w:u w:val="single" w:color="0000FF"/>
                </w:rPr>
                <w:t xml:space="preserve"> 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u w:val="single" w:color="0000FF"/>
                </w:rPr>
                <w:t>o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u w:val="single" w:color="0000FF"/>
                </w:rPr>
                <w:t>f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6"/>
                  <w:u w:val="single" w:color="0000FF"/>
                </w:rPr>
                <w:t xml:space="preserve"> </w:t>
              </w:r>
              <w:proofErr w:type="gramStart"/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5"/>
                  <w:u w:val="single" w:color="0000FF"/>
                </w:rPr>
                <w:t>E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4"/>
                  <w:u w:val="single" w:color="0000FF"/>
                </w:rPr>
                <w:t>x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u w:val="single" w:color="0000FF"/>
                </w:rPr>
                <w:t>p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4"/>
                  <w:u w:val="single" w:color="0000FF"/>
                </w:rPr>
                <w:t>e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1"/>
                  <w:u w:val="single" w:color="0000FF"/>
                </w:rPr>
                <w:t>r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6"/>
                  <w:u w:val="single" w:color="0000FF"/>
                </w:rPr>
                <w:t>im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4"/>
                  <w:u w:val="single" w:color="0000FF"/>
                </w:rPr>
                <w:t>e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u w:val="single" w:color="0000FF"/>
                </w:rPr>
                <w:t>n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5"/>
                  <w:u w:val="single" w:color="0000FF"/>
                </w:rPr>
                <w:t>t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4"/>
                  <w:u w:val="single" w:color="0000FF"/>
                </w:rPr>
                <w:t>a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u w:val="single" w:color="0000FF"/>
                </w:rPr>
                <w:t xml:space="preserve">l 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5"/>
                  <w:u w:val="single" w:color="0000FF"/>
                </w:rPr>
                <w:t xml:space="preserve"> 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6"/>
                  <w:u w:val="single" w:color="0000FF"/>
                </w:rPr>
                <w:t>A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u w:val="single" w:color="0000FF"/>
                </w:rPr>
                <w:t>g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1"/>
                  <w:u w:val="single" w:color="0000FF"/>
                </w:rPr>
                <w:t>r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6"/>
                  <w:u w:val="single" w:color="0000FF"/>
                </w:rPr>
                <w:t>i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4"/>
                  <w:u w:val="single" w:color="0000FF"/>
                </w:rPr>
                <w:t>c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u w:val="single" w:color="0000FF"/>
                </w:rPr>
                <w:t>u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6"/>
                  <w:u w:val="single" w:color="0000FF"/>
                </w:rPr>
                <w:t>l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5"/>
                  <w:u w:val="single" w:color="0000FF"/>
                </w:rPr>
                <w:t>t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u w:val="single" w:color="0000FF"/>
                </w:rPr>
                <w:t>u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1"/>
                  <w:u w:val="single" w:color="0000FF"/>
                </w:rPr>
                <w:t>r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u w:val="single" w:color="0000FF"/>
                </w:rPr>
                <w:t>e</w:t>
              </w:r>
              <w:proofErr w:type="gramEnd"/>
              <w:r w:rsidR="00272B4C" w:rsidRPr="00D72629">
                <w:rPr>
                  <w:rFonts w:ascii="Arial" w:eastAsia="Arial" w:hAnsi="Arial" w:cs="Arial"/>
                  <w:b/>
                  <w:color w:val="0000FF"/>
                  <w:u w:val="single" w:color="0000FF"/>
                </w:rPr>
                <w:t xml:space="preserve"> 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3"/>
                  <w:u w:val="single" w:color="0000FF"/>
                </w:rPr>
                <w:t xml:space="preserve"> 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6"/>
                  <w:w w:val="103"/>
                  <w:u w:val="single" w:color="0000FF"/>
                </w:rPr>
                <w:t>I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w w:val="102"/>
                  <w:u w:val="single" w:color="0000FF"/>
                </w:rPr>
                <w:t>n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5"/>
                  <w:w w:val="102"/>
                  <w:u w:val="single" w:color="0000FF"/>
                </w:rPr>
                <w:t>t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4"/>
                  <w:w w:val="102"/>
                  <w:u w:val="single" w:color="0000FF"/>
                </w:rPr>
                <w:t>e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1"/>
                  <w:w w:val="102"/>
                  <w:u w:val="single" w:color="0000FF"/>
                </w:rPr>
                <w:t>r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w w:val="102"/>
                  <w:u w:val="single" w:color="0000FF"/>
                </w:rPr>
                <w:t>n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4"/>
                  <w:w w:val="102"/>
                  <w:u w:val="single" w:color="0000FF"/>
                </w:rPr>
                <w:t>a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5"/>
                  <w:w w:val="102"/>
                  <w:u w:val="single" w:color="0000FF"/>
                </w:rPr>
                <w:t>t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6"/>
                  <w:w w:val="103"/>
                  <w:u w:val="single" w:color="0000FF"/>
                </w:rPr>
                <w:t>i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1"/>
                  <w:w w:val="102"/>
                  <w:u w:val="single" w:color="0000FF"/>
                </w:rPr>
                <w:t>on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spacing w:val="-4"/>
                  <w:w w:val="102"/>
                  <w:u w:val="single" w:color="0000FF"/>
                </w:rPr>
                <w:t>a</w:t>
              </w:r>
              <w:r w:rsidR="00272B4C" w:rsidRPr="00D72629">
                <w:rPr>
                  <w:rFonts w:ascii="Arial" w:eastAsia="Arial" w:hAnsi="Arial" w:cs="Arial"/>
                  <w:b/>
                  <w:color w:val="0000FF"/>
                  <w:w w:val="103"/>
                  <w:u w:val="single" w:color="0000FF"/>
                </w:rPr>
                <w:t>l</w:t>
              </w:r>
            </w:hyperlink>
          </w:p>
        </w:tc>
      </w:tr>
      <w:tr w:rsidR="00220D10" w:rsidRPr="00D72629" w14:paraId="0FA9B878" w14:textId="77777777" w:rsidTr="00D72629">
        <w:trPr>
          <w:trHeight w:hRule="exact" w:val="300"/>
        </w:trPr>
        <w:tc>
          <w:tcPr>
            <w:tcW w:w="5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C6CD0D" w14:textId="77777777" w:rsidR="00220D10" w:rsidRPr="00D72629" w:rsidRDefault="00272B4C">
            <w:pPr>
              <w:spacing w:line="200" w:lineRule="exact"/>
              <w:ind w:left="87"/>
              <w:rPr>
                <w:rFonts w:ascii="Arial" w:eastAsia="Arial" w:hAnsi="Arial" w:cs="Arial"/>
              </w:rPr>
            </w:pPr>
            <w:r w:rsidRPr="00D72629">
              <w:rPr>
                <w:rFonts w:ascii="Arial" w:eastAsia="Arial" w:hAnsi="Arial" w:cs="Arial"/>
                <w:spacing w:val="2"/>
              </w:rPr>
              <w:t>M</w:t>
            </w:r>
            <w:r w:rsidRPr="00D72629">
              <w:rPr>
                <w:rFonts w:ascii="Arial" w:eastAsia="Arial" w:hAnsi="Arial" w:cs="Arial"/>
                <w:spacing w:val="-4"/>
              </w:rPr>
              <w:t>anu</w:t>
            </w:r>
            <w:r w:rsidRPr="00D72629">
              <w:rPr>
                <w:rFonts w:ascii="Arial" w:eastAsia="Arial" w:hAnsi="Arial" w:cs="Arial"/>
                <w:spacing w:val="7"/>
              </w:rPr>
              <w:t>sc</w:t>
            </w:r>
            <w:r w:rsidRPr="00D72629">
              <w:rPr>
                <w:rFonts w:ascii="Arial" w:eastAsia="Arial" w:hAnsi="Arial" w:cs="Arial"/>
                <w:spacing w:val="-5"/>
              </w:rPr>
              <w:t>r</w:t>
            </w:r>
            <w:r w:rsidRPr="00D72629">
              <w:rPr>
                <w:rFonts w:ascii="Arial" w:eastAsia="Arial" w:hAnsi="Arial" w:cs="Arial"/>
                <w:spacing w:val="2"/>
              </w:rPr>
              <w:t>i</w:t>
            </w:r>
            <w:r w:rsidRPr="00D72629">
              <w:rPr>
                <w:rFonts w:ascii="Arial" w:eastAsia="Arial" w:hAnsi="Arial" w:cs="Arial"/>
                <w:spacing w:val="11"/>
              </w:rPr>
              <w:t>p</w:t>
            </w:r>
            <w:r w:rsidRPr="00D72629">
              <w:rPr>
                <w:rFonts w:ascii="Arial" w:eastAsia="Arial" w:hAnsi="Arial" w:cs="Arial"/>
              </w:rPr>
              <w:t>t</w:t>
            </w:r>
            <w:r w:rsidRPr="00D72629">
              <w:rPr>
                <w:rFonts w:ascii="Arial" w:eastAsia="Arial" w:hAnsi="Arial" w:cs="Arial"/>
                <w:spacing w:val="32"/>
              </w:rPr>
              <w:t xml:space="preserve"> </w:t>
            </w:r>
            <w:r w:rsidRPr="00D72629">
              <w:rPr>
                <w:rFonts w:ascii="Arial" w:eastAsia="Arial" w:hAnsi="Arial" w:cs="Arial"/>
                <w:spacing w:val="-6"/>
                <w:w w:val="102"/>
              </w:rPr>
              <w:t>N</w:t>
            </w:r>
            <w:r w:rsidRPr="00D72629">
              <w:rPr>
                <w:rFonts w:ascii="Arial" w:eastAsia="Arial" w:hAnsi="Arial" w:cs="Arial"/>
                <w:spacing w:val="-4"/>
                <w:w w:val="102"/>
              </w:rPr>
              <w:t>u</w:t>
            </w:r>
            <w:r w:rsidRPr="00D72629">
              <w:rPr>
                <w:rFonts w:ascii="Arial" w:eastAsia="Arial" w:hAnsi="Arial" w:cs="Arial"/>
                <w:spacing w:val="2"/>
                <w:w w:val="102"/>
              </w:rPr>
              <w:t>m</w:t>
            </w:r>
            <w:r w:rsidRPr="00D72629">
              <w:rPr>
                <w:rFonts w:ascii="Arial" w:eastAsia="Arial" w:hAnsi="Arial" w:cs="Arial"/>
                <w:spacing w:val="11"/>
                <w:w w:val="102"/>
              </w:rPr>
              <w:t>b</w:t>
            </w:r>
            <w:r w:rsidRPr="00D72629">
              <w:rPr>
                <w:rFonts w:ascii="Arial" w:eastAsia="Arial" w:hAnsi="Arial" w:cs="Arial"/>
                <w:spacing w:val="-4"/>
                <w:w w:val="102"/>
              </w:rPr>
              <w:t>e</w:t>
            </w:r>
            <w:r w:rsidRPr="00D72629">
              <w:rPr>
                <w:rFonts w:ascii="Arial" w:eastAsia="Arial" w:hAnsi="Arial" w:cs="Arial"/>
                <w:spacing w:val="-5"/>
                <w:w w:val="102"/>
              </w:rPr>
              <w:t>r</w:t>
            </w:r>
            <w:r w:rsidRPr="00D72629">
              <w:rPr>
                <w:rFonts w:ascii="Arial" w:eastAsia="Arial" w:hAnsi="Arial" w:cs="Arial"/>
                <w:w w:val="103"/>
              </w:rPr>
              <w:t>:</w:t>
            </w:r>
          </w:p>
        </w:tc>
        <w:tc>
          <w:tcPr>
            <w:tcW w:w="15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B569D5" w14:textId="77777777" w:rsidR="00220D10" w:rsidRPr="00D72629" w:rsidRDefault="00272B4C">
            <w:pPr>
              <w:spacing w:before="16"/>
              <w:ind w:left="119"/>
              <w:rPr>
                <w:rFonts w:ascii="Arial" w:eastAsia="Arial" w:hAnsi="Arial" w:cs="Arial"/>
              </w:rPr>
            </w:pPr>
            <w:r w:rsidRPr="00D72629">
              <w:rPr>
                <w:rFonts w:ascii="Arial" w:eastAsia="Arial" w:hAnsi="Arial" w:cs="Arial"/>
                <w:b/>
                <w:spacing w:val="2"/>
                <w:w w:val="102"/>
              </w:rPr>
              <w:t>M</w:t>
            </w:r>
            <w:r w:rsidRPr="00D72629">
              <w:rPr>
                <w:rFonts w:ascii="Arial" w:eastAsia="Arial" w:hAnsi="Arial" w:cs="Arial"/>
                <w:b/>
                <w:spacing w:val="-4"/>
                <w:w w:val="102"/>
              </w:rPr>
              <w:t>s_J</w:t>
            </w:r>
            <w:r w:rsidRPr="00D72629">
              <w:rPr>
                <w:rFonts w:ascii="Arial" w:eastAsia="Arial" w:hAnsi="Arial" w:cs="Arial"/>
                <w:b/>
                <w:spacing w:val="5"/>
                <w:w w:val="102"/>
              </w:rPr>
              <w:t>E</w:t>
            </w:r>
            <w:r w:rsidRPr="00D72629">
              <w:rPr>
                <w:rFonts w:ascii="Arial" w:eastAsia="Arial" w:hAnsi="Arial" w:cs="Arial"/>
                <w:b/>
                <w:spacing w:val="-6"/>
                <w:w w:val="102"/>
              </w:rPr>
              <w:t>A</w:t>
            </w:r>
            <w:r w:rsidRPr="00D72629">
              <w:rPr>
                <w:rFonts w:ascii="Arial" w:eastAsia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eastAsia="Arial" w:hAnsi="Arial" w:cs="Arial"/>
                <w:b/>
                <w:spacing w:val="-4"/>
                <w:w w:val="102"/>
              </w:rPr>
              <w:t>_13567</w:t>
            </w:r>
            <w:r w:rsidRPr="00D72629">
              <w:rPr>
                <w:rFonts w:ascii="Arial" w:eastAsia="Arial" w:hAnsi="Arial" w:cs="Arial"/>
                <w:b/>
                <w:w w:val="102"/>
              </w:rPr>
              <w:t>8</w:t>
            </w:r>
          </w:p>
        </w:tc>
      </w:tr>
      <w:tr w:rsidR="00220D10" w:rsidRPr="00D72629" w14:paraId="391D5146" w14:textId="77777777" w:rsidTr="00D72629">
        <w:trPr>
          <w:trHeight w:hRule="exact" w:val="661"/>
        </w:trPr>
        <w:tc>
          <w:tcPr>
            <w:tcW w:w="5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168DE2" w14:textId="77777777" w:rsidR="00220D10" w:rsidRPr="00D72629" w:rsidRDefault="00272B4C">
            <w:pPr>
              <w:spacing w:line="200" w:lineRule="exact"/>
              <w:ind w:left="87"/>
              <w:rPr>
                <w:rFonts w:ascii="Arial" w:eastAsia="Arial" w:hAnsi="Arial" w:cs="Arial"/>
              </w:rPr>
            </w:pPr>
            <w:r w:rsidRPr="00D72629">
              <w:rPr>
                <w:rFonts w:ascii="Arial" w:eastAsia="Arial" w:hAnsi="Arial" w:cs="Arial"/>
                <w:spacing w:val="-14"/>
              </w:rPr>
              <w:t>T</w:t>
            </w:r>
            <w:r w:rsidRPr="00D72629">
              <w:rPr>
                <w:rFonts w:ascii="Arial" w:eastAsia="Arial" w:hAnsi="Arial" w:cs="Arial"/>
                <w:spacing w:val="2"/>
              </w:rPr>
              <w:t>i</w:t>
            </w:r>
            <w:r w:rsidRPr="00D72629">
              <w:rPr>
                <w:rFonts w:ascii="Arial" w:eastAsia="Arial" w:hAnsi="Arial" w:cs="Arial"/>
                <w:spacing w:val="6"/>
              </w:rPr>
              <w:t>t</w:t>
            </w:r>
            <w:r w:rsidRPr="00D72629">
              <w:rPr>
                <w:rFonts w:ascii="Arial" w:eastAsia="Arial" w:hAnsi="Arial" w:cs="Arial"/>
                <w:spacing w:val="2"/>
              </w:rPr>
              <w:t>l</w:t>
            </w:r>
            <w:r w:rsidRPr="00D72629">
              <w:rPr>
                <w:rFonts w:ascii="Arial" w:eastAsia="Arial" w:hAnsi="Arial" w:cs="Arial"/>
              </w:rPr>
              <w:t>e</w:t>
            </w:r>
            <w:r w:rsidRPr="00D72629">
              <w:rPr>
                <w:rFonts w:ascii="Arial" w:eastAsia="Arial" w:hAnsi="Arial" w:cs="Arial"/>
                <w:spacing w:val="27"/>
              </w:rPr>
              <w:t xml:space="preserve"> </w:t>
            </w:r>
            <w:r w:rsidRPr="00D72629">
              <w:rPr>
                <w:rFonts w:ascii="Arial" w:eastAsia="Arial" w:hAnsi="Arial" w:cs="Arial"/>
                <w:spacing w:val="11"/>
              </w:rPr>
              <w:t>o</w:t>
            </w:r>
            <w:r w:rsidRPr="00D72629">
              <w:rPr>
                <w:rFonts w:ascii="Arial" w:eastAsia="Arial" w:hAnsi="Arial" w:cs="Arial"/>
              </w:rPr>
              <w:t>f</w:t>
            </w:r>
            <w:r w:rsidRPr="00D72629">
              <w:rPr>
                <w:rFonts w:ascii="Arial" w:eastAsia="Arial" w:hAnsi="Arial" w:cs="Arial"/>
                <w:spacing w:val="31"/>
              </w:rPr>
              <w:t xml:space="preserve"> </w:t>
            </w:r>
            <w:r w:rsidRPr="00D72629">
              <w:rPr>
                <w:rFonts w:ascii="Arial" w:eastAsia="Arial" w:hAnsi="Arial" w:cs="Arial"/>
                <w:spacing w:val="6"/>
              </w:rPr>
              <w:t>t</w:t>
            </w:r>
            <w:r w:rsidRPr="00D72629">
              <w:rPr>
                <w:rFonts w:ascii="Arial" w:eastAsia="Arial" w:hAnsi="Arial" w:cs="Arial"/>
                <w:spacing w:val="-4"/>
              </w:rPr>
              <w:t>h</w:t>
            </w:r>
            <w:r w:rsidRPr="00D72629">
              <w:rPr>
                <w:rFonts w:ascii="Arial" w:eastAsia="Arial" w:hAnsi="Arial" w:cs="Arial"/>
              </w:rPr>
              <w:t>e</w:t>
            </w:r>
            <w:r w:rsidRPr="00D72629">
              <w:rPr>
                <w:rFonts w:ascii="Arial" w:eastAsia="Arial" w:hAnsi="Arial" w:cs="Arial"/>
                <w:spacing w:val="10"/>
              </w:rPr>
              <w:t xml:space="preserve"> </w:t>
            </w:r>
            <w:r w:rsidRPr="00D72629">
              <w:rPr>
                <w:rFonts w:ascii="Arial" w:eastAsia="Arial" w:hAnsi="Arial" w:cs="Arial"/>
                <w:spacing w:val="2"/>
                <w:w w:val="102"/>
              </w:rPr>
              <w:t>M</w:t>
            </w:r>
            <w:r w:rsidRPr="00D72629">
              <w:rPr>
                <w:rFonts w:ascii="Arial" w:eastAsia="Arial" w:hAnsi="Arial" w:cs="Arial"/>
                <w:spacing w:val="-4"/>
                <w:w w:val="102"/>
              </w:rPr>
              <w:t>anu</w:t>
            </w:r>
            <w:r w:rsidRPr="00D72629">
              <w:rPr>
                <w:rFonts w:ascii="Arial" w:eastAsia="Arial" w:hAnsi="Arial" w:cs="Arial"/>
                <w:spacing w:val="7"/>
                <w:w w:val="102"/>
              </w:rPr>
              <w:t>sc</w:t>
            </w:r>
            <w:r w:rsidRPr="00D72629">
              <w:rPr>
                <w:rFonts w:ascii="Arial" w:eastAsia="Arial" w:hAnsi="Arial" w:cs="Arial"/>
                <w:spacing w:val="-5"/>
                <w:w w:val="102"/>
              </w:rPr>
              <w:t>r</w:t>
            </w:r>
            <w:r w:rsidRPr="00D72629">
              <w:rPr>
                <w:rFonts w:ascii="Arial" w:eastAsia="Arial" w:hAnsi="Arial" w:cs="Arial"/>
                <w:spacing w:val="2"/>
                <w:w w:val="102"/>
              </w:rPr>
              <w:t>i</w:t>
            </w:r>
            <w:r w:rsidRPr="00D72629">
              <w:rPr>
                <w:rFonts w:ascii="Arial" w:eastAsia="Arial" w:hAnsi="Arial" w:cs="Arial"/>
                <w:spacing w:val="11"/>
                <w:w w:val="102"/>
              </w:rPr>
              <w:t>p</w:t>
            </w:r>
            <w:r w:rsidRPr="00D72629">
              <w:rPr>
                <w:rFonts w:ascii="Arial" w:eastAsia="Arial" w:hAnsi="Arial" w:cs="Arial"/>
                <w:spacing w:val="6"/>
                <w:w w:val="103"/>
              </w:rPr>
              <w:t>t</w:t>
            </w:r>
            <w:r w:rsidRPr="00D72629">
              <w:rPr>
                <w:rFonts w:ascii="Arial" w:eastAsia="Arial" w:hAnsi="Arial" w:cs="Arial"/>
                <w:w w:val="103"/>
              </w:rPr>
              <w:t>:</w:t>
            </w:r>
          </w:p>
        </w:tc>
        <w:tc>
          <w:tcPr>
            <w:tcW w:w="15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4E2371" w14:textId="77777777" w:rsidR="00220D10" w:rsidRPr="00D72629" w:rsidRDefault="00220D10">
            <w:pPr>
              <w:spacing w:before="6" w:line="180" w:lineRule="exact"/>
              <w:rPr>
                <w:rFonts w:ascii="Arial" w:hAnsi="Arial" w:cs="Arial"/>
              </w:rPr>
            </w:pPr>
          </w:p>
          <w:p w14:paraId="01B28823" w14:textId="50907F01" w:rsidR="00220D10" w:rsidRPr="00D72629" w:rsidRDefault="00100C7E">
            <w:pPr>
              <w:ind w:left="119"/>
              <w:rPr>
                <w:rFonts w:ascii="Arial" w:eastAsia="Arial" w:hAnsi="Arial" w:cs="Arial"/>
              </w:rPr>
            </w:pPr>
            <w:r w:rsidRPr="00D72629">
              <w:rPr>
                <w:rFonts w:ascii="Arial" w:hAnsi="Arial" w:cs="Arial"/>
                <w:b/>
                <w:lang w:val="en-GB"/>
              </w:rPr>
              <w:t>Development of a Knowledge Test to Assess Knowledge of mushroom Growers about Mushroom and its cultivation</w:t>
            </w:r>
          </w:p>
        </w:tc>
      </w:tr>
      <w:tr w:rsidR="00220D10" w:rsidRPr="00D72629" w14:paraId="7F9276B9" w14:textId="77777777" w:rsidTr="00D72629">
        <w:trPr>
          <w:trHeight w:hRule="exact" w:val="330"/>
        </w:trPr>
        <w:tc>
          <w:tcPr>
            <w:tcW w:w="5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C3CADE" w14:textId="77777777" w:rsidR="00220D10" w:rsidRPr="00D72629" w:rsidRDefault="00272B4C">
            <w:pPr>
              <w:spacing w:line="200" w:lineRule="exact"/>
              <w:ind w:left="87"/>
              <w:rPr>
                <w:rFonts w:ascii="Arial" w:eastAsia="Arial" w:hAnsi="Arial" w:cs="Arial"/>
              </w:rPr>
            </w:pPr>
            <w:r w:rsidRPr="00D72629">
              <w:rPr>
                <w:rFonts w:ascii="Arial" w:eastAsia="Arial" w:hAnsi="Arial" w:cs="Arial"/>
                <w:spacing w:val="-14"/>
              </w:rPr>
              <w:t>T</w:t>
            </w:r>
            <w:r w:rsidRPr="00D72629">
              <w:rPr>
                <w:rFonts w:ascii="Arial" w:eastAsia="Arial" w:hAnsi="Arial" w:cs="Arial"/>
                <w:spacing w:val="7"/>
              </w:rPr>
              <w:t>y</w:t>
            </w:r>
            <w:r w:rsidRPr="00D72629">
              <w:rPr>
                <w:rFonts w:ascii="Arial" w:eastAsia="Arial" w:hAnsi="Arial" w:cs="Arial"/>
                <w:spacing w:val="11"/>
              </w:rPr>
              <w:t>p</w:t>
            </w:r>
            <w:r w:rsidRPr="00D72629">
              <w:rPr>
                <w:rFonts w:ascii="Arial" w:eastAsia="Arial" w:hAnsi="Arial" w:cs="Arial"/>
              </w:rPr>
              <w:t>e</w:t>
            </w:r>
            <w:r w:rsidRPr="00D72629">
              <w:rPr>
                <w:rFonts w:ascii="Arial" w:eastAsia="Arial" w:hAnsi="Arial" w:cs="Arial"/>
                <w:spacing w:val="12"/>
              </w:rPr>
              <w:t xml:space="preserve"> </w:t>
            </w:r>
            <w:r w:rsidRPr="00D72629">
              <w:rPr>
                <w:rFonts w:ascii="Arial" w:eastAsia="Arial" w:hAnsi="Arial" w:cs="Arial"/>
                <w:spacing w:val="11"/>
              </w:rPr>
              <w:t>o</w:t>
            </w:r>
            <w:r w:rsidRPr="00D72629">
              <w:rPr>
                <w:rFonts w:ascii="Arial" w:eastAsia="Arial" w:hAnsi="Arial" w:cs="Arial"/>
              </w:rPr>
              <w:t>f</w:t>
            </w:r>
            <w:r w:rsidRPr="00D72629">
              <w:rPr>
                <w:rFonts w:ascii="Arial" w:eastAsia="Arial" w:hAnsi="Arial" w:cs="Arial"/>
                <w:spacing w:val="31"/>
              </w:rPr>
              <w:t xml:space="preserve"> </w:t>
            </w:r>
            <w:r w:rsidRPr="00D72629">
              <w:rPr>
                <w:rFonts w:ascii="Arial" w:eastAsia="Arial" w:hAnsi="Arial" w:cs="Arial"/>
                <w:spacing w:val="6"/>
              </w:rPr>
              <w:t>t</w:t>
            </w:r>
            <w:r w:rsidRPr="00D72629">
              <w:rPr>
                <w:rFonts w:ascii="Arial" w:eastAsia="Arial" w:hAnsi="Arial" w:cs="Arial"/>
                <w:spacing w:val="-4"/>
              </w:rPr>
              <w:t>h</w:t>
            </w:r>
            <w:r w:rsidRPr="00D72629">
              <w:rPr>
                <w:rFonts w:ascii="Arial" w:eastAsia="Arial" w:hAnsi="Arial" w:cs="Arial"/>
              </w:rPr>
              <w:t>e</w:t>
            </w:r>
            <w:r w:rsidRPr="00D72629">
              <w:rPr>
                <w:rFonts w:ascii="Arial" w:eastAsia="Arial" w:hAnsi="Arial" w:cs="Arial"/>
                <w:spacing w:val="10"/>
              </w:rPr>
              <w:t xml:space="preserve"> </w:t>
            </w:r>
            <w:r w:rsidRPr="00D72629">
              <w:rPr>
                <w:rFonts w:ascii="Arial" w:eastAsia="Arial" w:hAnsi="Arial" w:cs="Arial"/>
                <w:spacing w:val="5"/>
                <w:w w:val="102"/>
              </w:rPr>
              <w:t>A</w:t>
            </w:r>
            <w:r w:rsidRPr="00D72629">
              <w:rPr>
                <w:rFonts w:ascii="Arial" w:eastAsia="Arial" w:hAnsi="Arial" w:cs="Arial"/>
                <w:spacing w:val="-5"/>
                <w:w w:val="102"/>
              </w:rPr>
              <w:t>r</w:t>
            </w:r>
            <w:r w:rsidRPr="00D72629">
              <w:rPr>
                <w:rFonts w:ascii="Arial" w:eastAsia="Arial" w:hAnsi="Arial" w:cs="Arial"/>
                <w:spacing w:val="6"/>
                <w:w w:val="103"/>
              </w:rPr>
              <w:t>t</w:t>
            </w:r>
            <w:r w:rsidRPr="00D72629">
              <w:rPr>
                <w:rFonts w:ascii="Arial" w:eastAsia="Arial" w:hAnsi="Arial" w:cs="Arial"/>
                <w:spacing w:val="2"/>
                <w:w w:val="102"/>
              </w:rPr>
              <w:t>i</w:t>
            </w:r>
            <w:r w:rsidRPr="00D72629">
              <w:rPr>
                <w:rFonts w:ascii="Arial" w:eastAsia="Arial" w:hAnsi="Arial" w:cs="Arial"/>
                <w:spacing w:val="7"/>
                <w:w w:val="102"/>
              </w:rPr>
              <w:t>c</w:t>
            </w:r>
            <w:r w:rsidRPr="00D72629">
              <w:rPr>
                <w:rFonts w:ascii="Arial" w:eastAsia="Arial" w:hAnsi="Arial" w:cs="Arial"/>
                <w:spacing w:val="2"/>
                <w:w w:val="102"/>
              </w:rPr>
              <w:t>l</w:t>
            </w:r>
            <w:r w:rsidRPr="00D72629">
              <w:rPr>
                <w:rFonts w:ascii="Arial" w:eastAsia="Arial" w:hAnsi="Arial" w:cs="Arial"/>
                <w:w w:val="102"/>
              </w:rPr>
              <w:t>e</w:t>
            </w:r>
          </w:p>
        </w:tc>
        <w:tc>
          <w:tcPr>
            <w:tcW w:w="15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4A685C" w14:textId="77777777" w:rsidR="00220D10" w:rsidRPr="00D72629" w:rsidRDefault="00272B4C">
            <w:pPr>
              <w:spacing w:before="46"/>
              <w:ind w:left="119"/>
              <w:rPr>
                <w:rFonts w:ascii="Arial" w:eastAsia="Arial" w:hAnsi="Arial" w:cs="Arial"/>
              </w:rPr>
            </w:pPr>
            <w:r w:rsidRPr="00D72629">
              <w:rPr>
                <w:rFonts w:ascii="Arial" w:eastAsia="Arial" w:hAnsi="Arial" w:cs="Arial"/>
                <w:b/>
                <w:spacing w:val="-2"/>
              </w:rPr>
              <w:t>O</w:t>
            </w:r>
            <w:r w:rsidRPr="00D7262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72629">
              <w:rPr>
                <w:rFonts w:ascii="Arial" w:eastAsia="Arial" w:hAnsi="Arial" w:cs="Arial"/>
                <w:b/>
                <w:spacing w:val="6"/>
              </w:rPr>
              <w:t>i</w:t>
            </w:r>
            <w:r w:rsidRPr="00D72629">
              <w:rPr>
                <w:rFonts w:ascii="Arial" w:eastAsia="Arial" w:hAnsi="Arial" w:cs="Arial"/>
                <w:b/>
                <w:spacing w:val="1"/>
              </w:rPr>
              <w:t>g</w:t>
            </w:r>
            <w:r w:rsidRPr="00D72629">
              <w:rPr>
                <w:rFonts w:ascii="Arial" w:eastAsia="Arial" w:hAnsi="Arial" w:cs="Arial"/>
                <w:b/>
                <w:spacing w:val="6"/>
              </w:rPr>
              <w:t>i</w:t>
            </w:r>
            <w:r w:rsidRPr="00D72629">
              <w:rPr>
                <w:rFonts w:ascii="Arial" w:eastAsia="Arial" w:hAnsi="Arial" w:cs="Arial"/>
                <w:b/>
                <w:spacing w:val="1"/>
              </w:rPr>
              <w:t>n</w:t>
            </w:r>
            <w:r w:rsidRPr="00D72629">
              <w:rPr>
                <w:rFonts w:ascii="Arial" w:eastAsia="Arial" w:hAnsi="Arial" w:cs="Arial"/>
                <w:b/>
                <w:spacing w:val="-4"/>
              </w:rPr>
              <w:t>a</w:t>
            </w:r>
            <w:r w:rsidRPr="00D72629">
              <w:rPr>
                <w:rFonts w:ascii="Arial" w:eastAsia="Arial" w:hAnsi="Arial" w:cs="Arial"/>
                <w:b/>
              </w:rPr>
              <w:t>l</w:t>
            </w:r>
            <w:r w:rsidRPr="00D72629">
              <w:rPr>
                <w:rFonts w:ascii="Arial" w:eastAsia="Arial" w:hAnsi="Arial" w:cs="Arial"/>
                <w:b/>
                <w:spacing w:val="29"/>
              </w:rPr>
              <w:t xml:space="preserve"> </w:t>
            </w:r>
            <w:proofErr w:type="gramStart"/>
            <w:r w:rsidRPr="00D72629">
              <w:rPr>
                <w:rFonts w:ascii="Arial" w:eastAsia="Arial" w:hAnsi="Arial" w:cs="Arial"/>
                <w:b/>
                <w:spacing w:val="-6"/>
              </w:rPr>
              <w:t>R</w:t>
            </w:r>
            <w:r w:rsidRPr="00D72629">
              <w:rPr>
                <w:rFonts w:ascii="Arial" w:eastAsia="Arial" w:hAnsi="Arial" w:cs="Arial"/>
                <w:b/>
                <w:spacing w:val="-4"/>
              </w:rPr>
              <w:t>esea</w:t>
            </w:r>
            <w:r w:rsidRPr="00D7262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72629">
              <w:rPr>
                <w:rFonts w:ascii="Arial" w:eastAsia="Arial" w:hAnsi="Arial" w:cs="Arial"/>
                <w:b/>
                <w:spacing w:val="-4"/>
              </w:rPr>
              <w:t>c</w:t>
            </w:r>
            <w:r w:rsidRPr="00D72629">
              <w:rPr>
                <w:rFonts w:ascii="Arial" w:eastAsia="Arial" w:hAnsi="Arial" w:cs="Arial"/>
                <w:b/>
              </w:rPr>
              <w:t xml:space="preserve">h </w:t>
            </w:r>
            <w:r w:rsidRPr="00D72629">
              <w:rPr>
                <w:rFonts w:ascii="Arial" w:eastAsia="Arial" w:hAnsi="Arial" w:cs="Arial"/>
                <w:b/>
                <w:spacing w:val="17"/>
              </w:rPr>
              <w:t xml:space="preserve"> </w:t>
            </w:r>
            <w:r w:rsidRPr="00D72629">
              <w:rPr>
                <w:rFonts w:ascii="Arial" w:eastAsia="Arial" w:hAnsi="Arial" w:cs="Arial"/>
                <w:b/>
                <w:spacing w:val="-6"/>
                <w:w w:val="102"/>
              </w:rPr>
              <w:t>A</w:t>
            </w:r>
            <w:r w:rsidRPr="00D72629">
              <w:rPr>
                <w:rFonts w:ascii="Arial" w:eastAsia="Arial" w:hAnsi="Arial" w:cs="Arial"/>
                <w:b/>
                <w:spacing w:val="-1"/>
                <w:w w:val="102"/>
              </w:rPr>
              <w:t>r</w:t>
            </w:r>
            <w:r w:rsidRPr="00D72629">
              <w:rPr>
                <w:rFonts w:ascii="Arial" w:eastAsia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eastAsia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eastAsia="Arial" w:hAnsi="Arial" w:cs="Arial"/>
                <w:b/>
                <w:spacing w:val="-4"/>
                <w:w w:val="102"/>
              </w:rPr>
              <w:t>c</w:t>
            </w:r>
            <w:r w:rsidRPr="00D72629">
              <w:rPr>
                <w:rFonts w:ascii="Arial" w:eastAsia="Arial" w:hAnsi="Arial" w:cs="Arial"/>
                <w:b/>
                <w:spacing w:val="6"/>
                <w:w w:val="103"/>
              </w:rPr>
              <w:t>l</w:t>
            </w:r>
            <w:r w:rsidRPr="00D72629">
              <w:rPr>
                <w:rFonts w:ascii="Arial" w:eastAsia="Arial" w:hAnsi="Arial" w:cs="Arial"/>
                <w:b/>
                <w:w w:val="102"/>
              </w:rPr>
              <w:t>e</w:t>
            </w:r>
            <w:proofErr w:type="gramEnd"/>
          </w:p>
        </w:tc>
      </w:tr>
    </w:tbl>
    <w:p w14:paraId="3BC1FDA5" w14:textId="77777777" w:rsidR="00220D10" w:rsidRPr="00D72629" w:rsidRDefault="00220D10">
      <w:pPr>
        <w:spacing w:before="13" w:line="260" w:lineRule="exact"/>
        <w:rPr>
          <w:rFonts w:ascii="Arial" w:hAnsi="Arial" w:cs="Arial"/>
        </w:rPr>
      </w:pPr>
    </w:p>
    <w:p w14:paraId="1C2C688D" w14:textId="77777777" w:rsidR="00220D10" w:rsidRPr="00D72629" w:rsidRDefault="000A5F88">
      <w:pPr>
        <w:spacing w:before="39" w:line="200" w:lineRule="exact"/>
        <w:ind w:left="221"/>
        <w:rPr>
          <w:rFonts w:ascii="Arial" w:hAnsi="Arial" w:cs="Arial"/>
        </w:rPr>
      </w:pPr>
      <w:r w:rsidRPr="00D72629">
        <w:rPr>
          <w:rFonts w:ascii="Arial" w:hAnsi="Arial" w:cs="Arial"/>
        </w:rPr>
        <w:pict w14:anchorId="7A7F4668">
          <v:group id="_x0000_s1054" style="position:absolute;left:0;text-align:left;margin-left:339.5pt;margin-top:36.6pt;width:430.25pt;height:24.3pt;z-index:-251661312;mso-position-horizontal-relative:page" coordorigin="6790,732" coordsize="8605,486">
            <v:shape id="_x0000_s1056" style="position:absolute;left:6800;top:742;width:8585;height:225" coordorigin="6800,742" coordsize="8585,225" path="m6800,967r8585,l15385,742r-8585,l6800,967xe" fillcolor="yellow" stroked="f">
              <v:path arrowok="t"/>
            </v:shape>
            <v:shape id="_x0000_s1055" style="position:absolute;left:6800;top:967;width:615;height:240" coordorigin="6800,967" coordsize="615,240" path="m6800,1207r615,l7415,967r-615,l6800,1207xe" fillcolor="yellow" stroked="f">
              <v:path arrowok="t"/>
            </v:shape>
            <w10:wrap anchorx="page"/>
          </v:group>
        </w:pict>
      </w:r>
      <w:r w:rsidR="00272B4C" w:rsidRPr="00D72629">
        <w:rPr>
          <w:rFonts w:ascii="Arial" w:hAnsi="Arial" w:cs="Arial"/>
          <w:b/>
          <w:spacing w:val="1"/>
          <w:highlight w:val="yellow"/>
        </w:rPr>
        <w:t>P</w:t>
      </w:r>
      <w:r w:rsidR="00272B4C" w:rsidRPr="00D72629">
        <w:rPr>
          <w:rFonts w:ascii="Arial" w:hAnsi="Arial" w:cs="Arial"/>
          <w:b/>
          <w:spacing w:val="-6"/>
          <w:highlight w:val="yellow"/>
        </w:rPr>
        <w:t>AR</w:t>
      </w:r>
      <w:r w:rsidR="00272B4C" w:rsidRPr="00D72629">
        <w:rPr>
          <w:rFonts w:ascii="Arial" w:hAnsi="Arial" w:cs="Arial"/>
          <w:b/>
          <w:highlight w:val="yellow"/>
        </w:rPr>
        <w:t xml:space="preserve">T </w:t>
      </w:r>
      <w:r w:rsidR="00272B4C" w:rsidRPr="00D72629">
        <w:rPr>
          <w:rFonts w:ascii="Arial" w:hAnsi="Arial" w:cs="Arial"/>
          <w:b/>
          <w:spacing w:val="40"/>
          <w:highlight w:val="yellow"/>
        </w:rPr>
        <w:t xml:space="preserve"> </w:t>
      </w:r>
      <w:r w:rsidR="00272B4C" w:rsidRPr="00D72629">
        <w:rPr>
          <w:rFonts w:ascii="Arial" w:hAnsi="Arial" w:cs="Arial"/>
          <w:b/>
          <w:spacing w:val="7"/>
          <w:highlight w:val="yellow"/>
        </w:rPr>
        <w:t>1</w:t>
      </w:r>
      <w:r w:rsidR="00272B4C" w:rsidRPr="00D72629">
        <w:rPr>
          <w:rFonts w:ascii="Arial" w:hAnsi="Arial" w:cs="Arial"/>
          <w:b/>
          <w:highlight w:val="yellow"/>
        </w:rPr>
        <w:t>:</w:t>
      </w:r>
      <w:r w:rsidR="00272B4C" w:rsidRPr="00D72629">
        <w:rPr>
          <w:rFonts w:ascii="Arial" w:hAnsi="Arial" w:cs="Arial"/>
          <w:b/>
          <w:spacing w:val="-3"/>
        </w:rPr>
        <w:t xml:space="preserve"> </w:t>
      </w:r>
      <w:r w:rsidR="00272B4C" w:rsidRPr="00D72629">
        <w:rPr>
          <w:rFonts w:ascii="Arial" w:hAnsi="Arial" w:cs="Arial"/>
          <w:b/>
          <w:spacing w:val="-6"/>
          <w:w w:val="102"/>
        </w:rPr>
        <w:t>C</w:t>
      </w:r>
      <w:r w:rsidR="00272B4C" w:rsidRPr="00D72629">
        <w:rPr>
          <w:rFonts w:ascii="Arial" w:hAnsi="Arial" w:cs="Arial"/>
          <w:b/>
          <w:spacing w:val="7"/>
          <w:w w:val="102"/>
        </w:rPr>
        <w:t>o</w:t>
      </w:r>
      <w:r w:rsidR="00272B4C" w:rsidRPr="00D72629">
        <w:rPr>
          <w:rFonts w:ascii="Arial" w:hAnsi="Arial" w:cs="Arial"/>
          <w:b/>
          <w:spacing w:val="2"/>
          <w:w w:val="102"/>
        </w:rPr>
        <w:t>mm</w:t>
      </w:r>
      <w:r w:rsidR="00272B4C" w:rsidRPr="00D72629">
        <w:rPr>
          <w:rFonts w:ascii="Arial" w:hAnsi="Arial" w:cs="Arial"/>
          <w:b/>
          <w:spacing w:val="3"/>
          <w:w w:val="102"/>
        </w:rPr>
        <w:t>e</w:t>
      </w:r>
      <w:r w:rsidR="00272B4C" w:rsidRPr="00D72629">
        <w:rPr>
          <w:rFonts w:ascii="Arial" w:hAnsi="Arial" w:cs="Arial"/>
          <w:b/>
          <w:spacing w:val="-4"/>
          <w:w w:val="102"/>
        </w:rPr>
        <w:t>n</w:t>
      </w:r>
      <w:r w:rsidR="00272B4C" w:rsidRPr="00D72629">
        <w:rPr>
          <w:rFonts w:ascii="Arial" w:hAnsi="Arial" w:cs="Arial"/>
          <w:b/>
          <w:spacing w:val="-5"/>
          <w:w w:val="102"/>
        </w:rPr>
        <w:t>t</w:t>
      </w:r>
      <w:r w:rsidR="00272B4C" w:rsidRPr="00D72629">
        <w:rPr>
          <w:rFonts w:ascii="Arial" w:hAnsi="Arial" w:cs="Arial"/>
          <w:b/>
          <w:w w:val="102"/>
        </w:rPr>
        <w:t>s</w:t>
      </w:r>
    </w:p>
    <w:p w14:paraId="6EB3B93E" w14:textId="77777777" w:rsidR="00220D10" w:rsidRPr="00D72629" w:rsidRDefault="00220D10">
      <w:pPr>
        <w:spacing w:before="19" w:line="220" w:lineRule="exact"/>
        <w:rPr>
          <w:rFonts w:ascii="Arial" w:hAnsi="Arial" w:cs="Arial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6"/>
        <w:gridCol w:w="9351"/>
        <w:gridCol w:w="6454"/>
      </w:tblGrid>
      <w:tr w:rsidR="00220D10" w:rsidRPr="00D72629" w14:paraId="6725C82A" w14:textId="77777777">
        <w:trPr>
          <w:trHeight w:hRule="exact" w:val="976"/>
        </w:trPr>
        <w:tc>
          <w:tcPr>
            <w:tcW w:w="5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D67F6C" w14:textId="77777777" w:rsidR="00220D10" w:rsidRPr="00D72629" w:rsidRDefault="00220D10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E354D5" w14:textId="77777777" w:rsidR="00220D10" w:rsidRPr="00D72629" w:rsidRDefault="00272B4C">
            <w:pPr>
              <w:spacing w:before="1"/>
              <w:ind w:left="10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6"/>
              </w:rPr>
              <w:t>R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v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3"/>
              </w:rPr>
              <w:t>er</w:t>
            </w:r>
            <w:r w:rsidRPr="00D72629">
              <w:rPr>
                <w:rFonts w:ascii="Arial" w:hAnsi="Arial" w:cs="Arial"/>
                <w:b/>
                <w:spacing w:val="-5"/>
              </w:rPr>
              <w:t>’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3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b/>
                <w:spacing w:val="2"/>
                <w:w w:val="102"/>
              </w:rPr>
              <w:t>mm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n</w:t>
            </w:r>
            <w:r w:rsidRPr="00D72629">
              <w:rPr>
                <w:rFonts w:ascii="Arial" w:hAnsi="Arial" w:cs="Arial"/>
                <w:b/>
                <w:w w:val="102"/>
              </w:rPr>
              <w:t>t</w:t>
            </w:r>
          </w:p>
          <w:p w14:paraId="463A604C" w14:textId="77777777" w:rsidR="00220D10" w:rsidRPr="00D72629" w:rsidRDefault="00272B4C">
            <w:pPr>
              <w:spacing w:before="6" w:line="247" w:lineRule="auto"/>
              <w:ind w:left="105" w:right="629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6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</w:rPr>
              <w:t>l</w:t>
            </w:r>
            <w:r w:rsidRPr="00D72629">
              <w:rPr>
                <w:rFonts w:ascii="Arial" w:hAnsi="Arial" w:cs="Arial"/>
                <w:b/>
                <w:spacing w:val="2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6"/>
              </w:rPr>
              <w:t>lli</w:t>
            </w:r>
            <w:r w:rsidRPr="00D72629">
              <w:rPr>
                <w:rFonts w:ascii="Arial" w:hAnsi="Arial" w:cs="Arial"/>
                <w:b/>
                <w:spacing w:val="7"/>
              </w:rPr>
              <w:t>g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(</w:t>
            </w:r>
            <w:r w:rsidRPr="00D72629">
              <w:rPr>
                <w:rFonts w:ascii="Arial" w:hAnsi="Arial" w:cs="Arial"/>
                <w:b/>
                <w:spacing w:val="-6"/>
              </w:rPr>
              <w:t>A</w:t>
            </w:r>
            <w:r w:rsidRPr="00D72629">
              <w:rPr>
                <w:rFonts w:ascii="Arial" w:hAnsi="Arial" w:cs="Arial"/>
                <w:b/>
                <w:spacing w:val="-1"/>
              </w:rPr>
              <w:t>I</w:t>
            </w:r>
            <w:r w:rsidRPr="00D72629">
              <w:rPr>
                <w:rFonts w:ascii="Arial" w:hAnsi="Arial" w:cs="Arial"/>
                <w:b/>
              </w:rPr>
              <w:t>)</w:t>
            </w:r>
            <w:r w:rsidRPr="00D72629">
              <w:rPr>
                <w:rFonts w:ascii="Arial" w:hAnsi="Arial" w:cs="Arial"/>
                <w:b/>
                <w:spacing w:val="3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g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</w:rPr>
              <w:t>er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1"/>
              </w:rPr>
              <w:t>ss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7"/>
              </w:rPr>
              <w:t>v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w</w:t>
            </w:r>
            <w:r w:rsidRPr="00D72629">
              <w:rPr>
                <w:rFonts w:ascii="Arial" w:hAnsi="Arial" w:cs="Arial"/>
                <w:b/>
                <w:spacing w:val="3"/>
              </w:rPr>
              <w:t xml:space="preserve"> 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2"/>
              </w:rPr>
              <w:t>mm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2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</w:rPr>
              <w:t>y</w:t>
            </w:r>
            <w:r w:rsidRPr="00D72629">
              <w:rPr>
                <w:rFonts w:ascii="Arial" w:hAnsi="Arial" w:cs="Arial"/>
                <w:b/>
                <w:spacing w:val="3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b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2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du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g</w:t>
            </w:r>
            <w:r w:rsidRPr="00D72629">
              <w:rPr>
                <w:rFonts w:ascii="Arial" w:hAnsi="Arial" w:cs="Arial"/>
                <w:b/>
                <w:spacing w:val="3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p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ee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r 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re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v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b/>
                <w:spacing w:val="-6"/>
                <w:w w:val="102"/>
              </w:rPr>
              <w:t>w</w:t>
            </w:r>
            <w:r w:rsidRPr="00D72629">
              <w:rPr>
                <w:rFonts w:ascii="Arial" w:hAnsi="Arial" w:cs="Arial"/>
                <w:b/>
                <w:w w:val="102"/>
              </w:rPr>
              <w:t>.</w:t>
            </w:r>
          </w:p>
        </w:tc>
        <w:tc>
          <w:tcPr>
            <w:tcW w:w="6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8D132F" w14:textId="77777777" w:rsidR="00220D10" w:rsidRPr="00D72629" w:rsidRDefault="00272B4C">
            <w:pPr>
              <w:spacing w:before="1" w:line="263" w:lineRule="auto"/>
              <w:ind w:left="119" w:right="61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6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-5"/>
              </w:rPr>
              <w:t>’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4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1"/>
              </w:rPr>
              <w:t>F</w:t>
            </w:r>
            <w:r w:rsidRPr="00D72629">
              <w:rPr>
                <w:rFonts w:ascii="Arial" w:hAnsi="Arial" w:cs="Arial"/>
                <w:b/>
                <w:spacing w:val="3"/>
              </w:rPr>
              <w:t>ee</w:t>
            </w:r>
            <w:r w:rsidRPr="00D72629">
              <w:rPr>
                <w:rFonts w:ascii="Arial" w:hAnsi="Arial" w:cs="Arial"/>
                <w:b/>
                <w:spacing w:val="-4"/>
              </w:rPr>
              <w:t>db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</w:rPr>
              <w:t>k</w:t>
            </w:r>
            <w:r w:rsidRPr="00D72629">
              <w:rPr>
                <w:rFonts w:ascii="Arial" w:hAnsi="Arial" w:cs="Arial"/>
                <w:b/>
                <w:spacing w:val="28"/>
              </w:rPr>
              <w:t xml:space="preserve"> </w:t>
            </w:r>
            <w:r w:rsidRPr="00D72629">
              <w:rPr>
                <w:rFonts w:ascii="Arial" w:hAnsi="Arial" w:cs="Arial"/>
                <w:spacing w:val="-5"/>
              </w:rPr>
              <w:t>(</w:t>
            </w:r>
            <w:r w:rsidRPr="00D72629">
              <w:rPr>
                <w:rFonts w:ascii="Arial" w:hAnsi="Arial" w:cs="Arial"/>
                <w:spacing w:val="10"/>
              </w:rPr>
              <w:t>I</w:t>
            </w:r>
            <w:r w:rsidRPr="00D72629">
              <w:rPr>
                <w:rFonts w:ascii="Arial" w:hAnsi="Arial" w:cs="Arial"/>
              </w:rPr>
              <w:t>t</w:t>
            </w:r>
            <w:r w:rsidRPr="00D72629">
              <w:rPr>
                <w:rFonts w:ascii="Arial" w:hAnsi="Arial" w:cs="Arial"/>
                <w:spacing w:val="7"/>
              </w:rPr>
              <w:t xml:space="preserve"> </w:t>
            </w:r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</w:rPr>
              <w:t>s</w:t>
            </w:r>
            <w:r w:rsidRPr="00D72629">
              <w:rPr>
                <w:rFonts w:ascii="Arial" w:hAnsi="Arial" w:cs="Arial"/>
                <w:spacing w:val="30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m</w:t>
            </w:r>
            <w:r w:rsidRPr="00D72629">
              <w:rPr>
                <w:rFonts w:ascii="Arial" w:hAnsi="Arial" w:cs="Arial"/>
                <w:spacing w:val="-34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7"/>
                <w:w w:val="102"/>
              </w:rPr>
              <w:t>nd</w:t>
            </w:r>
            <w:r w:rsidRPr="00D72629">
              <w:rPr>
                <w:rFonts w:ascii="Arial" w:hAnsi="Arial" w:cs="Arial"/>
                <w:w w:val="102"/>
              </w:rPr>
              <w:t>a</w:t>
            </w:r>
            <w:proofErr w:type="spellEnd"/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  <w:spacing w:val="7"/>
              </w:rPr>
              <w:t>o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</w:rPr>
              <w:t>y</w:t>
            </w:r>
            <w:r w:rsidRPr="00D72629">
              <w:rPr>
                <w:rFonts w:ascii="Arial" w:hAnsi="Arial" w:cs="Arial"/>
                <w:spacing w:val="12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6"/>
                <w:w w:val="103"/>
              </w:rPr>
              <w:t>t</w:t>
            </w:r>
            <w:r w:rsidRPr="00D72629">
              <w:rPr>
                <w:rFonts w:ascii="Arial" w:hAnsi="Arial" w:cs="Arial"/>
                <w:spacing w:val="7"/>
                <w:w w:val="102"/>
              </w:rPr>
              <w:t>h</w:t>
            </w:r>
            <w:r w:rsidRPr="00D72629">
              <w:rPr>
                <w:rFonts w:ascii="Arial" w:hAnsi="Arial" w:cs="Arial"/>
                <w:w w:val="102"/>
              </w:rPr>
              <w:t>a</w:t>
            </w:r>
            <w:proofErr w:type="spellEnd"/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r w:rsidRPr="00D72629">
              <w:rPr>
                <w:rFonts w:ascii="Arial" w:hAnsi="Arial" w:cs="Arial"/>
              </w:rPr>
              <w:t>t</w:t>
            </w:r>
            <w:r w:rsidRPr="00D72629">
              <w:rPr>
                <w:rFonts w:ascii="Arial" w:hAnsi="Arial" w:cs="Arial"/>
                <w:spacing w:val="5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7"/>
              </w:rPr>
              <w:t>u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  <w:spacing w:val="7"/>
              </w:rPr>
              <w:t>ho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</w:rPr>
              <w:t>s</w:t>
            </w:r>
            <w:proofErr w:type="spellEnd"/>
            <w:r w:rsidRPr="00D72629">
              <w:rPr>
                <w:rFonts w:ascii="Arial" w:hAnsi="Arial" w:cs="Arial"/>
                <w:spacing w:val="7"/>
              </w:rPr>
              <w:t xml:space="preserve"> 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  <w:spacing w:val="7"/>
              </w:rPr>
              <w:t>hou</w:t>
            </w:r>
            <w:r w:rsidRPr="00D72629">
              <w:rPr>
                <w:rFonts w:ascii="Arial" w:hAnsi="Arial" w:cs="Arial"/>
                <w:spacing w:val="-9"/>
              </w:rPr>
              <w:t>l</w:t>
            </w:r>
            <w:r w:rsidRPr="00D72629">
              <w:rPr>
                <w:rFonts w:ascii="Arial" w:hAnsi="Arial" w:cs="Arial"/>
              </w:rPr>
              <w:t>d</w:t>
            </w:r>
            <w:r w:rsidRPr="00D72629">
              <w:rPr>
                <w:rFonts w:ascii="Arial" w:hAnsi="Arial" w:cs="Arial"/>
                <w:spacing w:val="16"/>
              </w:rPr>
              <w:t xml:space="preserve"> </w:t>
            </w:r>
            <w:r w:rsidRPr="00D72629">
              <w:rPr>
                <w:rFonts w:ascii="Arial" w:hAnsi="Arial" w:cs="Arial"/>
                <w:spacing w:val="-6"/>
              </w:rPr>
              <w:t>w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</w:rPr>
              <w:t>e</w:t>
            </w:r>
            <w:r w:rsidRPr="00D72629">
              <w:rPr>
                <w:rFonts w:ascii="Arial" w:hAnsi="Arial" w:cs="Arial"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  <w:w w:val="102"/>
              </w:rPr>
              <w:t>h</w:t>
            </w:r>
            <w:r w:rsidRPr="00D72629">
              <w:rPr>
                <w:rFonts w:ascii="Arial" w:hAnsi="Arial" w:cs="Arial"/>
                <w:spacing w:val="-9"/>
                <w:w w:val="103"/>
              </w:rPr>
              <w:t>i</w:t>
            </w:r>
            <w:r w:rsidRPr="00D72629">
              <w:rPr>
                <w:rFonts w:ascii="Arial" w:hAnsi="Arial" w:cs="Arial"/>
                <w:spacing w:val="-1"/>
                <w:w w:val="102"/>
              </w:rPr>
              <w:t>s</w:t>
            </w:r>
            <w:r w:rsidRPr="00D72629">
              <w:rPr>
                <w:rFonts w:ascii="Arial" w:hAnsi="Arial" w:cs="Arial"/>
                <w:spacing w:val="6"/>
                <w:w w:val="103"/>
              </w:rPr>
              <w:t>/</w:t>
            </w:r>
            <w:r w:rsidRPr="00D72629">
              <w:rPr>
                <w:rFonts w:ascii="Arial" w:hAnsi="Arial" w:cs="Arial"/>
                <w:spacing w:val="7"/>
                <w:w w:val="102"/>
              </w:rPr>
              <w:t>h</w:t>
            </w:r>
            <w:r w:rsidRPr="00D72629">
              <w:rPr>
                <w:rFonts w:ascii="Arial" w:hAnsi="Arial" w:cs="Arial"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w w:val="102"/>
              </w:rPr>
              <w:t xml:space="preserve">r </w:t>
            </w:r>
            <w:proofErr w:type="spellStart"/>
            <w:r w:rsidRPr="00D72629">
              <w:rPr>
                <w:rFonts w:ascii="Arial" w:hAnsi="Arial" w:cs="Arial"/>
                <w:spacing w:val="10"/>
              </w:rPr>
              <w:t>f</w:t>
            </w:r>
            <w:r w:rsidRPr="00D72629">
              <w:rPr>
                <w:rFonts w:ascii="Arial" w:hAnsi="Arial" w:cs="Arial"/>
                <w:spacing w:val="3"/>
              </w:rPr>
              <w:t>ee</w:t>
            </w:r>
            <w:r w:rsidRPr="00D72629">
              <w:rPr>
                <w:rFonts w:ascii="Arial" w:hAnsi="Arial" w:cs="Arial"/>
                <w:spacing w:val="7"/>
              </w:rPr>
              <w:t>db</w:t>
            </w:r>
            <w:r w:rsidRPr="00D72629">
              <w:rPr>
                <w:rFonts w:ascii="Arial" w:hAnsi="Arial" w:cs="Arial"/>
              </w:rPr>
              <w:t>a</w:t>
            </w:r>
            <w:proofErr w:type="spellEnd"/>
            <w:r w:rsidRPr="00D72629">
              <w:rPr>
                <w:rFonts w:ascii="Arial" w:hAnsi="Arial" w:cs="Arial"/>
                <w:spacing w:val="-19"/>
              </w:rPr>
              <w:t xml:space="preserve"> </w:t>
            </w:r>
            <w:r w:rsidRPr="00D72629">
              <w:rPr>
                <w:rFonts w:ascii="Arial" w:hAnsi="Arial" w:cs="Arial"/>
                <w:spacing w:val="3"/>
              </w:rPr>
              <w:t>c</w:t>
            </w:r>
            <w:r w:rsidRPr="00D72629">
              <w:rPr>
                <w:rFonts w:ascii="Arial" w:hAnsi="Arial" w:cs="Arial"/>
              </w:rPr>
              <w:t>k</w:t>
            </w:r>
            <w:r w:rsidRPr="00D72629">
              <w:rPr>
                <w:rFonts w:ascii="Arial" w:hAnsi="Arial" w:cs="Arial"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  <w:w w:val="102"/>
              </w:rPr>
              <w:t>h</w:t>
            </w:r>
            <w:r w:rsidRPr="00D72629">
              <w:rPr>
                <w:rFonts w:ascii="Arial" w:hAnsi="Arial" w:cs="Arial"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spacing w:val="-5"/>
                <w:w w:val="102"/>
              </w:rPr>
              <w:t>r</w:t>
            </w:r>
            <w:r w:rsidRPr="00D72629">
              <w:rPr>
                <w:rFonts w:ascii="Arial" w:hAnsi="Arial" w:cs="Arial"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w w:val="102"/>
              </w:rPr>
              <w:t>)</w:t>
            </w:r>
          </w:p>
        </w:tc>
      </w:tr>
      <w:tr w:rsidR="00220D10" w:rsidRPr="00D72629" w14:paraId="2210DE4A" w14:textId="77777777">
        <w:trPr>
          <w:trHeight w:hRule="exact" w:val="1276"/>
        </w:trPr>
        <w:tc>
          <w:tcPr>
            <w:tcW w:w="5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7CE826" w14:textId="77777777" w:rsidR="00220D10" w:rsidRPr="00D72629" w:rsidRDefault="00272B4C">
            <w:pPr>
              <w:spacing w:before="2" w:line="252" w:lineRule="auto"/>
              <w:ind w:left="462" w:right="230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1"/>
              </w:rPr>
              <w:t>P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7"/>
              </w:rPr>
              <w:t xml:space="preserve"> </w:t>
            </w:r>
            <w:r w:rsidRPr="00D72629">
              <w:rPr>
                <w:rFonts w:ascii="Arial" w:hAnsi="Arial" w:cs="Arial"/>
                <w:b/>
              </w:rPr>
              <w:t>a</w:t>
            </w:r>
            <w:r w:rsidRPr="00D72629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w</w:t>
            </w:r>
            <w:r w:rsidRPr="00D7262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</w:rPr>
              <w:t>ce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4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7"/>
              </w:rPr>
              <w:t>ga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-4"/>
              </w:rPr>
              <w:t>d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g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2"/>
                <w:w w:val="102"/>
              </w:rPr>
              <w:t>m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p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r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e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1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nu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cr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2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c</w:t>
            </w:r>
            <w:r w:rsidRPr="00D72629">
              <w:rPr>
                <w:rFonts w:ascii="Arial" w:hAnsi="Arial" w:cs="Arial"/>
                <w:b/>
                <w:spacing w:val="1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2"/>
              </w:rPr>
              <w:t>mm</w:t>
            </w:r>
            <w:r w:rsidRPr="00D72629">
              <w:rPr>
                <w:rFonts w:ascii="Arial" w:hAnsi="Arial" w:cs="Arial"/>
                <w:b/>
                <w:spacing w:val="-4"/>
              </w:rPr>
              <w:t>un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7"/>
              </w:rPr>
              <w:t>y</w:t>
            </w:r>
            <w:r w:rsidRPr="00D72629">
              <w:rPr>
                <w:rFonts w:ascii="Arial" w:hAnsi="Arial" w:cs="Arial"/>
                <w:b/>
              </w:rPr>
              <w:t>.</w:t>
            </w:r>
            <w:r w:rsidRPr="00D72629">
              <w:rPr>
                <w:rFonts w:ascii="Arial" w:hAnsi="Arial" w:cs="Arial"/>
                <w:b/>
                <w:spacing w:val="17"/>
              </w:rPr>
              <w:t xml:space="preserve"> 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A 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</w:rPr>
              <w:t>m</w:t>
            </w:r>
            <w:r w:rsidRPr="00D72629">
              <w:rPr>
                <w:rFonts w:ascii="Arial" w:hAnsi="Arial" w:cs="Arial"/>
                <w:b/>
                <w:spacing w:val="3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8"/>
              </w:rPr>
              <w:t>3</w:t>
            </w:r>
            <w:r w:rsidRPr="00D72629">
              <w:rPr>
                <w:rFonts w:ascii="Arial" w:hAnsi="Arial" w:cs="Arial"/>
                <w:b/>
                <w:spacing w:val="-5"/>
              </w:rPr>
              <w:t>-</w:t>
            </w:r>
            <w:r w:rsidRPr="00D72629">
              <w:rPr>
                <w:rFonts w:ascii="Arial" w:hAnsi="Arial" w:cs="Arial"/>
                <w:b/>
              </w:rPr>
              <w:t>4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</w:rPr>
              <w:t>ce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2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</w:rPr>
              <w:t>y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b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-4"/>
              </w:rPr>
              <w:t>qu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2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h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s 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p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r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w w:val="102"/>
              </w:rPr>
              <w:t>.</w:t>
            </w:r>
          </w:p>
        </w:tc>
        <w:tc>
          <w:tcPr>
            <w:tcW w:w="9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E2BB11" w14:textId="77777777" w:rsidR="00220D10" w:rsidRPr="00D72629" w:rsidRDefault="00272B4C">
            <w:pPr>
              <w:spacing w:before="2" w:line="255" w:lineRule="auto"/>
              <w:ind w:left="105" w:right="67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1"/>
              </w:rPr>
              <w:t>I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4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9"/>
              </w:rPr>
              <w:t>a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2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bu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1"/>
              </w:rPr>
              <w:t>n</w:t>
            </w:r>
            <w:r w:rsidRPr="00D72629">
              <w:rPr>
                <w:rFonts w:ascii="Arial" w:hAnsi="Arial" w:cs="Arial"/>
                <w:b/>
              </w:rPr>
              <w:t>,</w:t>
            </w:r>
            <w:r w:rsidRPr="00D72629">
              <w:rPr>
                <w:rFonts w:ascii="Arial" w:hAnsi="Arial" w:cs="Arial"/>
                <w:b/>
                <w:spacing w:val="4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b</w:t>
            </w:r>
            <w:r w:rsidRPr="00D72629">
              <w:rPr>
                <w:rFonts w:ascii="Arial" w:hAnsi="Arial" w:cs="Arial"/>
                <w:b/>
              </w:rPr>
              <w:t>y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d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v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g</w:t>
            </w:r>
            <w:r w:rsidRPr="00D72629">
              <w:rPr>
                <w:rFonts w:ascii="Arial" w:hAnsi="Arial" w:cs="Arial"/>
                <w:b/>
                <w:spacing w:val="2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1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o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va</w:t>
            </w:r>
            <w:r w:rsidRPr="00D72629">
              <w:rPr>
                <w:rFonts w:ascii="Arial" w:hAnsi="Arial" w:cs="Arial"/>
                <w:b/>
                <w:spacing w:val="6"/>
              </w:rPr>
              <w:t>li</w:t>
            </w:r>
            <w:r w:rsidRPr="00D72629">
              <w:rPr>
                <w:rFonts w:ascii="Arial" w:hAnsi="Arial" w:cs="Arial"/>
                <w:b/>
                <w:spacing w:val="-4"/>
              </w:rPr>
              <w:t>d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g</w:t>
            </w:r>
            <w:r w:rsidRPr="00D72629">
              <w:rPr>
                <w:rFonts w:ascii="Arial" w:hAnsi="Arial" w:cs="Arial"/>
                <w:b/>
                <w:spacing w:val="23"/>
              </w:rPr>
              <w:t xml:space="preserve"> </w:t>
            </w:r>
            <w:r w:rsidRPr="00D72629">
              <w:rPr>
                <w:rFonts w:ascii="Arial" w:hAnsi="Arial" w:cs="Arial"/>
                <w:b/>
              </w:rPr>
              <w:t>a</w:t>
            </w:r>
            <w:r w:rsidRPr="00D72629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kn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d</w:t>
            </w:r>
            <w:r w:rsidRPr="00D72629">
              <w:rPr>
                <w:rFonts w:ascii="Arial" w:hAnsi="Arial" w:cs="Arial"/>
                <w:b/>
                <w:spacing w:val="7"/>
              </w:rPr>
              <w:t>g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2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2"/>
                <w:w w:val="102"/>
              </w:rPr>
              <w:t>m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u</w:t>
            </w:r>
            <w:r w:rsidRPr="00D72629">
              <w:rPr>
                <w:rFonts w:ascii="Arial" w:hAnsi="Arial" w:cs="Arial"/>
                <w:b/>
                <w:spacing w:val="-1"/>
                <w:w w:val="102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h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r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oo</w:t>
            </w:r>
            <w:r w:rsidRPr="00D72629">
              <w:rPr>
                <w:rFonts w:ascii="Arial" w:hAnsi="Arial" w:cs="Arial"/>
                <w:b/>
                <w:spacing w:val="2"/>
                <w:w w:val="102"/>
              </w:rPr>
              <w:t>m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s </w:t>
            </w:r>
            <w:r w:rsidRPr="00D72629">
              <w:rPr>
                <w:rFonts w:ascii="Arial" w:hAnsi="Arial" w:cs="Arial"/>
                <w:b/>
                <w:spacing w:val="7"/>
              </w:rPr>
              <w:t>g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3"/>
              </w:rPr>
              <w:t>er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,</w:t>
            </w:r>
            <w:r w:rsidRPr="00D72629">
              <w:rPr>
                <w:rFonts w:ascii="Arial" w:hAnsi="Arial" w:cs="Arial"/>
                <w:b/>
                <w:spacing w:val="2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bu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g</w:t>
            </w:r>
            <w:r w:rsidRPr="00D72629">
              <w:rPr>
                <w:rFonts w:ascii="Arial" w:hAnsi="Arial" w:cs="Arial"/>
                <w:b/>
                <w:spacing w:val="4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d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g</w:t>
            </w:r>
            <w:r w:rsidRPr="00D72629">
              <w:rPr>
                <w:rFonts w:ascii="Arial" w:hAnsi="Arial" w:cs="Arial"/>
                <w:b/>
                <w:spacing w:val="3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9"/>
              </w:rPr>
              <w:t>a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1"/>
              </w:rPr>
              <w:t>ss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</w:rPr>
              <w:t>l</w:t>
            </w:r>
            <w:r w:rsidRPr="00D72629">
              <w:rPr>
                <w:rFonts w:ascii="Arial" w:hAnsi="Arial" w:cs="Arial"/>
                <w:b/>
                <w:spacing w:val="3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b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6"/>
              </w:rPr>
              <w:t>li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3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3"/>
              </w:rPr>
              <w:t>h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1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2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</w:rPr>
              <w:t>a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f 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  <w:w w:val="102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v</w:t>
            </w:r>
            <w:r w:rsidRPr="00D72629">
              <w:rPr>
                <w:rFonts w:ascii="Arial" w:hAnsi="Arial" w:cs="Arial"/>
                <w:b/>
                <w:spacing w:val="6"/>
                <w:w w:val="102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w w:val="102"/>
              </w:rPr>
              <w:t>y</w:t>
            </w:r>
            <w:r w:rsidRPr="00D72629">
              <w:rPr>
                <w:rFonts w:ascii="Arial" w:hAnsi="Arial" w:cs="Arial"/>
                <w:b/>
                <w:spacing w:val="5"/>
                <w:w w:val="10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 xml:space="preserve">d 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rc</w:t>
            </w:r>
            <w:r w:rsidRPr="00D72629">
              <w:rPr>
                <w:rFonts w:ascii="Arial" w:hAnsi="Arial" w:cs="Arial"/>
                <w:b/>
              </w:rPr>
              <w:t>h</w:t>
            </w:r>
            <w:r w:rsidRPr="00D72629">
              <w:rPr>
                <w:rFonts w:ascii="Arial" w:hAnsi="Arial" w:cs="Arial"/>
                <w:b/>
                <w:spacing w:val="2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b/>
                <w:spacing w:val="2"/>
                <w:w w:val="102"/>
              </w:rPr>
              <w:t>mm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un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b/>
                <w:spacing w:val="1"/>
                <w:w w:val="102"/>
              </w:rPr>
              <w:t>s</w:t>
            </w:r>
            <w:r w:rsidRPr="00D72629">
              <w:rPr>
                <w:rFonts w:ascii="Arial" w:hAnsi="Arial" w:cs="Arial"/>
                <w:b/>
                <w:w w:val="102"/>
              </w:rPr>
              <w:t>.</w:t>
            </w:r>
          </w:p>
        </w:tc>
        <w:tc>
          <w:tcPr>
            <w:tcW w:w="6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2F5D08" w14:textId="0B4E8452" w:rsidR="00220D10" w:rsidRPr="00D72629" w:rsidRDefault="007B2D3A">
            <w:pPr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</w:rPr>
              <w:t>N/A</w:t>
            </w:r>
          </w:p>
        </w:tc>
      </w:tr>
      <w:tr w:rsidR="00220D10" w:rsidRPr="00D72629" w14:paraId="368C500E" w14:textId="77777777" w:rsidTr="00D72629">
        <w:trPr>
          <w:trHeight w:hRule="exact" w:val="475"/>
        </w:trPr>
        <w:tc>
          <w:tcPr>
            <w:tcW w:w="5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2C8350" w14:textId="77777777" w:rsidR="00220D10" w:rsidRPr="00D72629" w:rsidRDefault="00272B4C">
            <w:pPr>
              <w:spacing w:before="1"/>
              <w:ind w:left="462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1"/>
              </w:rPr>
              <w:t>I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1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  <w:w w:val="102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u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b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l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b/>
                <w:w w:val="102"/>
              </w:rPr>
              <w:t>?</w:t>
            </w:r>
          </w:p>
          <w:p w14:paraId="52B68A60" w14:textId="77777777" w:rsidR="00220D10" w:rsidRPr="00D72629" w:rsidRDefault="00272B4C">
            <w:pPr>
              <w:spacing w:before="6"/>
              <w:ind w:left="462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5"/>
              </w:rPr>
              <w:t>(</w:t>
            </w:r>
            <w:r w:rsidRPr="00D72629">
              <w:rPr>
                <w:rFonts w:ascii="Arial" w:hAnsi="Arial" w:cs="Arial"/>
                <w:b/>
                <w:spacing w:val="-1"/>
              </w:rPr>
              <w:t>I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7"/>
              </w:rPr>
              <w:t>gg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1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er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v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l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b/>
                <w:w w:val="102"/>
              </w:rPr>
              <w:t>)</w:t>
            </w:r>
          </w:p>
        </w:tc>
        <w:tc>
          <w:tcPr>
            <w:tcW w:w="9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E75785" w14:textId="77777777" w:rsidR="00220D10" w:rsidRPr="00D72629" w:rsidRDefault="00272B4C">
            <w:pPr>
              <w:spacing w:before="1"/>
              <w:ind w:left="46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6"/>
              </w:rPr>
              <w:t>Y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,</w:t>
            </w:r>
            <w:r w:rsidRPr="00D72629">
              <w:rPr>
                <w:rFonts w:ascii="Arial" w:hAnsi="Arial" w:cs="Arial"/>
                <w:b/>
                <w:spacing w:val="16"/>
              </w:rPr>
              <w:t xml:space="preserve"> </w:t>
            </w:r>
            <w:r w:rsidRPr="00D72629">
              <w:rPr>
                <w:rFonts w:ascii="Arial" w:hAnsi="Arial" w:cs="Arial"/>
                <w:b/>
              </w:rPr>
              <w:t>I</w:t>
            </w:r>
            <w:r w:rsidRPr="00D72629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3"/>
              </w:rPr>
              <w:t>n</w:t>
            </w:r>
            <w:r w:rsidRPr="00D72629">
              <w:rPr>
                <w:rFonts w:ascii="Arial" w:hAnsi="Arial" w:cs="Arial"/>
                <w:b/>
              </w:rPr>
              <w:t>k</w:t>
            </w:r>
            <w:r w:rsidRPr="00D72629">
              <w:rPr>
                <w:rFonts w:ascii="Arial" w:hAnsi="Arial" w:cs="Arial"/>
                <w:b/>
                <w:spacing w:val="3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 xml:space="preserve">s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t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b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3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b</w:t>
            </w:r>
            <w:r w:rsidRPr="00D72629">
              <w:rPr>
                <w:rFonts w:ascii="Arial" w:hAnsi="Arial" w:cs="Arial"/>
                <w:b/>
                <w:spacing w:val="3"/>
              </w:rPr>
              <w:t>ec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rr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x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p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li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l</w:t>
            </w:r>
            <w:r w:rsidRPr="00D72629">
              <w:rPr>
                <w:rFonts w:ascii="Arial" w:hAnsi="Arial" w:cs="Arial"/>
                <w:b/>
                <w:w w:val="102"/>
              </w:rPr>
              <w:t>y</w:t>
            </w:r>
          </w:p>
        </w:tc>
        <w:tc>
          <w:tcPr>
            <w:tcW w:w="6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157092" w14:textId="1D8A072D" w:rsidR="00220D10" w:rsidRPr="00D72629" w:rsidRDefault="007B2D3A">
            <w:pPr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</w:rPr>
              <w:t>N/A</w:t>
            </w:r>
          </w:p>
        </w:tc>
      </w:tr>
      <w:tr w:rsidR="00220D10" w:rsidRPr="00D72629" w14:paraId="47AAE94A" w14:textId="77777777" w:rsidTr="00D72629">
        <w:trPr>
          <w:trHeight w:hRule="exact" w:val="709"/>
        </w:trPr>
        <w:tc>
          <w:tcPr>
            <w:tcW w:w="5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E7F9B6" w14:textId="77777777" w:rsidR="00220D10" w:rsidRPr="00D72629" w:rsidRDefault="00272B4C">
            <w:pPr>
              <w:spacing w:before="1" w:line="247" w:lineRule="auto"/>
              <w:ind w:left="462" w:right="212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1"/>
              </w:rPr>
              <w:t>I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1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b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2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v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?</w:t>
            </w:r>
            <w:r w:rsidRPr="00D72629">
              <w:rPr>
                <w:rFonts w:ascii="Arial" w:hAnsi="Arial" w:cs="Arial"/>
                <w:b/>
                <w:spacing w:val="3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</w:rPr>
              <w:t>D</w:t>
            </w:r>
            <w:r w:rsidRPr="00D72629">
              <w:rPr>
                <w:rFonts w:ascii="Arial" w:hAnsi="Arial" w:cs="Arial"/>
                <w:b/>
              </w:rPr>
              <w:t>o</w:t>
            </w:r>
            <w:r w:rsidRPr="00D72629">
              <w:rPr>
                <w:rFonts w:ascii="Arial" w:hAnsi="Arial" w:cs="Arial"/>
                <w:b/>
                <w:spacing w:val="2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yo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u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7"/>
              </w:rPr>
              <w:t>gg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dd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2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(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d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)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h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s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ec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?</w:t>
            </w:r>
            <w:r w:rsidRPr="00D72629">
              <w:rPr>
                <w:rFonts w:ascii="Arial" w:hAnsi="Arial" w:cs="Arial"/>
                <w:b/>
                <w:spacing w:val="1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1"/>
              </w:rPr>
              <w:t>P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yo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7"/>
              </w:rPr>
              <w:t>gg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3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h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ere</w:t>
            </w:r>
            <w:r w:rsidRPr="00D72629">
              <w:rPr>
                <w:rFonts w:ascii="Arial" w:hAnsi="Arial" w:cs="Arial"/>
                <w:b/>
                <w:w w:val="102"/>
              </w:rPr>
              <w:t>.</w:t>
            </w:r>
          </w:p>
        </w:tc>
        <w:tc>
          <w:tcPr>
            <w:tcW w:w="9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637FAD" w14:textId="77777777" w:rsidR="00220D10" w:rsidRPr="00D72629" w:rsidRDefault="00272B4C">
            <w:pPr>
              <w:spacing w:before="1" w:line="247" w:lineRule="auto"/>
              <w:ind w:left="465" w:right="30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</w:rPr>
              <w:t>I</w:t>
            </w:r>
            <w:r w:rsidRPr="00D72629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k</w:t>
            </w:r>
            <w:r w:rsidRPr="00D72629">
              <w:rPr>
                <w:rFonts w:ascii="Arial" w:hAnsi="Arial" w:cs="Arial"/>
                <w:b/>
                <w:spacing w:val="1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b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2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1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goo</w:t>
            </w:r>
            <w:r w:rsidRPr="00D72629">
              <w:rPr>
                <w:rFonts w:ascii="Arial" w:hAnsi="Arial" w:cs="Arial"/>
                <w:b/>
                <w:spacing w:val="-4"/>
              </w:rPr>
              <w:t>d</w:t>
            </w:r>
            <w:r w:rsidRPr="00D72629">
              <w:rPr>
                <w:rFonts w:ascii="Arial" w:hAnsi="Arial" w:cs="Arial"/>
                <w:b/>
              </w:rPr>
              <w:t>,</w:t>
            </w:r>
            <w:r w:rsidRPr="00D7262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bu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14"/>
              </w:rPr>
              <w:t xml:space="preserve"> </w:t>
            </w:r>
            <w:r w:rsidRPr="00D72629">
              <w:rPr>
                <w:rFonts w:ascii="Arial" w:hAnsi="Arial" w:cs="Arial"/>
                <w:b/>
              </w:rPr>
              <w:t>I</w:t>
            </w:r>
            <w:r w:rsidRPr="00D72629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1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x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2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o</w:t>
            </w:r>
            <w:r w:rsidRPr="00D72629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10"/>
              </w:rPr>
              <w:t>2</w:t>
            </w:r>
            <w:r w:rsidRPr="00D72629">
              <w:rPr>
                <w:rFonts w:ascii="Arial" w:hAnsi="Arial" w:cs="Arial"/>
                <w:b/>
                <w:spacing w:val="8"/>
              </w:rPr>
              <w:t>50</w:t>
            </w:r>
            <w:r w:rsidRPr="00D72629">
              <w:rPr>
                <w:rFonts w:ascii="Arial" w:hAnsi="Arial" w:cs="Arial"/>
                <w:b/>
                <w:spacing w:val="-5"/>
              </w:rPr>
              <w:t>-</w:t>
            </w:r>
            <w:r w:rsidRPr="00D72629">
              <w:rPr>
                <w:rFonts w:ascii="Arial" w:hAnsi="Arial" w:cs="Arial"/>
                <w:b/>
                <w:spacing w:val="8"/>
              </w:rPr>
              <w:t>3</w:t>
            </w:r>
            <w:r w:rsidRPr="00D72629">
              <w:rPr>
                <w:rFonts w:ascii="Arial" w:hAnsi="Arial" w:cs="Arial"/>
                <w:b/>
                <w:spacing w:val="7"/>
              </w:rPr>
              <w:t>0</w:t>
            </w:r>
            <w:r w:rsidRPr="00D72629">
              <w:rPr>
                <w:rFonts w:ascii="Arial" w:hAnsi="Arial" w:cs="Arial"/>
                <w:b/>
              </w:rPr>
              <w:t>0</w:t>
            </w:r>
            <w:r w:rsidRPr="00D72629">
              <w:rPr>
                <w:rFonts w:ascii="Arial" w:hAnsi="Arial" w:cs="Arial"/>
                <w:b/>
                <w:spacing w:val="1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-4"/>
              </w:rPr>
              <w:t>d</w:t>
            </w:r>
            <w:r w:rsidRPr="00D72629">
              <w:rPr>
                <w:rFonts w:ascii="Arial" w:hAnsi="Arial" w:cs="Arial"/>
                <w:b/>
                <w:spacing w:val="1"/>
              </w:rPr>
              <w:t>s</w:t>
            </w:r>
            <w:r w:rsidRPr="00D72629">
              <w:rPr>
                <w:rFonts w:ascii="Arial" w:hAnsi="Arial" w:cs="Arial"/>
                <w:b/>
              </w:rPr>
              <w:t>,</w:t>
            </w:r>
            <w:r w:rsidRPr="00D72629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7"/>
              </w:rPr>
              <w:t>g</w:t>
            </w:r>
            <w:r w:rsidRPr="00D72629">
              <w:rPr>
                <w:rFonts w:ascii="Arial" w:hAnsi="Arial" w:cs="Arial"/>
                <w:b/>
              </w:rPr>
              <w:t>h</w:t>
            </w:r>
            <w:r w:rsidRPr="00D72629">
              <w:rPr>
                <w:rFonts w:ascii="Arial" w:hAnsi="Arial" w:cs="Arial"/>
                <w:b/>
                <w:spacing w:val="2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</w:rPr>
              <w:t>y</w:t>
            </w:r>
            <w:r w:rsidRPr="00D72629">
              <w:rPr>
                <w:rFonts w:ascii="Arial" w:hAnsi="Arial" w:cs="Arial"/>
                <w:b/>
                <w:spacing w:val="1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h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e 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3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2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rc</w:t>
            </w:r>
            <w:r w:rsidRPr="00D72629">
              <w:rPr>
                <w:rFonts w:ascii="Arial" w:hAnsi="Arial" w:cs="Arial"/>
                <w:b/>
              </w:rPr>
              <w:t>h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r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l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b/>
                <w:w w:val="102"/>
              </w:rPr>
              <w:t>.</w:t>
            </w:r>
          </w:p>
        </w:tc>
        <w:tc>
          <w:tcPr>
            <w:tcW w:w="6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25F168" w14:textId="034F231A" w:rsidR="00220D10" w:rsidRPr="00D72629" w:rsidRDefault="007B2D3A">
            <w:pPr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</w:rPr>
              <w:t>Abstract has been modified</w:t>
            </w:r>
          </w:p>
        </w:tc>
      </w:tr>
      <w:tr w:rsidR="00220D10" w:rsidRPr="00D72629" w14:paraId="3EE9385B" w14:textId="77777777">
        <w:trPr>
          <w:trHeight w:hRule="exact" w:val="705"/>
        </w:trPr>
        <w:tc>
          <w:tcPr>
            <w:tcW w:w="5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C492CE" w14:textId="77777777" w:rsidR="00220D10" w:rsidRPr="00D72629" w:rsidRDefault="00272B4C">
            <w:pPr>
              <w:spacing w:line="200" w:lineRule="exact"/>
              <w:ind w:left="462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1"/>
              </w:rPr>
              <w:t>I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1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nu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cr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2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6"/>
              </w:rPr>
              <w:t>ll</w:t>
            </w:r>
            <w:r w:rsidRPr="00D72629">
              <w:rPr>
                <w:rFonts w:ascii="Arial" w:hAnsi="Arial" w:cs="Arial"/>
                <w:b/>
                <w:spacing w:val="7"/>
              </w:rPr>
              <w:t>y</w:t>
            </w:r>
            <w:r w:rsidRPr="00D72629">
              <w:rPr>
                <w:rFonts w:ascii="Arial" w:hAnsi="Arial" w:cs="Arial"/>
                <w:b/>
              </w:rPr>
              <w:t>,</w:t>
            </w:r>
            <w:r w:rsidRPr="00D72629">
              <w:rPr>
                <w:rFonts w:ascii="Arial" w:hAnsi="Arial" w:cs="Arial"/>
                <w:b/>
                <w:spacing w:val="1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</w:rPr>
              <w:t>rrec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?</w:t>
            </w:r>
            <w:r w:rsidRPr="00D72629">
              <w:rPr>
                <w:rFonts w:ascii="Arial" w:hAnsi="Arial" w:cs="Arial"/>
                <w:b/>
                <w:spacing w:val="1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1"/>
              </w:rPr>
              <w:t>P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  <w:w w:val="102"/>
              </w:rPr>
              <w:t>w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w w:val="102"/>
              </w:rPr>
              <w:t>e</w:t>
            </w:r>
          </w:p>
          <w:p w14:paraId="4A4090EC" w14:textId="77777777" w:rsidR="00220D10" w:rsidRPr="00D72629" w:rsidRDefault="00272B4C">
            <w:pPr>
              <w:spacing w:before="22"/>
              <w:ind w:left="462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4"/>
                <w:w w:val="102"/>
              </w:rPr>
              <w:t>h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ere</w:t>
            </w:r>
            <w:r w:rsidRPr="00D72629">
              <w:rPr>
                <w:rFonts w:ascii="Arial" w:hAnsi="Arial" w:cs="Arial"/>
                <w:b/>
                <w:w w:val="102"/>
              </w:rPr>
              <w:t>.</w:t>
            </w:r>
          </w:p>
        </w:tc>
        <w:tc>
          <w:tcPr>
            <w:tcW w:w="9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048E65" w14:textId="77777777" w:rsidR="00220D10" w:rsidRPr="00D72629" w:rsidRDefault="00272B4C">
            <w:pPr>
              <w:spacing w:line="200" w:lineRule="exact"/>
              <w:ind w:left="10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spacing w:val="-6"/>
              </w:rPr>
              <w:t>Y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</w:rPr>
              <w:t>,</w:t>
            </w:r>
            <w:r w:rsidRPr="00D72629">
              <w:rPr>
                <w:rFonts w:ascii="Arial" w:hAnsi="Arial" w:cs="Arial"/>
                <w:spacing w:val="16"/>
              </w:rPr>
              <w:t xml:space="preserve"> </w:t>
            </w:r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</w:rPr>
              <w:t>t</w:t>
            </w:r>
            <w:r w:rsidRPr="00D72629">
              <w:rPr>
                <w:rFonts w:ascii="Arial" w:hAnsi="Arial" w:cs="Arial"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</w:rPr>
              <w:t>s</w:t>
            </w:r>
            <w:r w:rsidRPr="00D72629">
              <w:rPr>
                <w:rFonts w:ascii="Arial" w:hAnsi="Arial" w:cs="Arial"/>
                <w:spacing w:val="15"/>
              </w:rPr>
              <w:t xml:space="preserve"> </w:t>
            </w:r>
            <w:r w:rsidRPr="00D72629">
              <w:rPr>
                <w:rFonts w:ascii="Arial" w:hAnsi="Arial" w:cs="Arial"/>
                <w:spacing w:val="3"/>
              </w:rPr>
              <w:t>c</w:t>
            </w:r>
            <w:r w:rsidRPr="00D72629">
              <w:rPr>
                <w:rFonts w:ascii="Arial" w:hAnsi="Arial" w:cs="Arial"/>
                <w:spacing w:val="7"/>
              </w:rPr>
              <w:t>o</w:t>
            </w:r>
            <w:r w:rsidRPr="00D72629">
              <w:rPr>
                <w:rFonts w:ascii="Arial" w:hAnsi="Arial" w:cs="Arial"/>
                <w:spacing w:val="-5"/>
              </w:rPr>
              <w:t>rr</w:t>
            </w:r>
            <w:r w:rsidRPr="00D72629">
              <w:rPr>
                <w:rFonts w:ascii="Arial" w:hAnsi="Arial" w:cs="Arial"/>
                <w:spacing w:val="3"/>
              </w:rPr>
              <w:t>ec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</w:rPr>
              <w:t>,</w:t>
            </w:r>
            <w:r w:rsidRPr="00D72629">
              <w:rPr>
                <w:rFonts w:ascii="Arial" w:hAnsi="Arial" w:cs="Arial"/>
                <w:spacing w:val="21"/>
              </w:rPr>
              <w:t xml:space="preserve"> </w:t>
            </w:r>
            <w:proofErr w:type="gramStart"/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</w:rPr>
              <w:t>t</w:t>
            </w:r>
            <w:proofErr w:type="gramEnd"/>
            <w:r w:rsidRPr="00D72629">
              <w:rPr>
                <w:rFonts w:ascii="Arial" w:hAnsi="Arial" w:cs="Arial"/>
                <w:spacing w:val="21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7"/>
                <w:w w:val="102"/>
              </w:rPr>
              <w:t>h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r w:rsidRPr="00D72629">
              <w:rPr>
                <w:rFonts w:ascii="Arial" w:hAnsi="Arial" w:cs="Arial"/>
              </w:rPr>
              <w:t>s</w:t>
            </w:r>
            <w:proofErr w:type="spellEnd"/>
            <w:r w:rsidRPr="00D72629">
              <w:rPr>
                <w:rFonts w:ascii="Arial" w:hAnsi="Arial" w:cs="Arial"/>
                <w:spacing w:val="-2"/>
              </w:rPr>
              <w:t xml:space="preserve"> </w:t>
            </w:r>
            <w:r w:rsidRPr="00D72629">
              <w:rPr>
                <w:rFonts w:ascii="Arial" w:hAnsi="Arial" w:cs="Arial"/>
                <w:spacing w:val="-7"/>
              </w:rPr>
              <w:t>g</w:t>
            </w:r>
            <w:r w:rsidRPr="00D72629">
              <w:rPr>
                <w:rFonts w:ascii="Arial" w:hAnsi="Arial" w:cs="Arial"/>
                <w:spacing w:val="7"/>
              </w:rPr>
              <w:t>oo</w:t>
            </w:r>
            <w:r w:rsidRPr="00D72629">
              <w:rPr>
                <w:rFonts w:ascii="Arial" w:hAnsi="Arial" w:cs="Arial"/>
              </w:rPr>
              <w:t>d</w:t>
            </w:r>
            <w:r w:rsidRPr="00D72629">
              <w:rPr>
                <w:rFonts w:ascii="Arial" w:hAnsi="Arial" w:cs="Arial"/>
                <w:spacing w:val="16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</w:rPr>
              <w:t>d</w:t>
            </w:r>
            <w:proofErr w:type="spellEnd"/>
            <w:r w:rsidRPr="00D72629">
              <w:rPr>
                <w:rFonts w:ascii="Arial" w:hAnsi="Arial" w:cs="Arial"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3"/>
                <w:w w:val="102"/>
              </w:rPr>
              <w:t>cc</w:t>
            </w:r>
            <w:r w:rsidRPr="00D72629">
              <w:rPr>
                <w:rFonts w:ascii="Arial" w:hAnsi="Arial" w:cs="Arial"/>
                <w:spacing w:val="7"/>
                <w:w w:val="102"/>
              </w:rPr>
              <w:t>u</w:t>
            </w:r>
            <w:r w:rsidRPr="00D72629">
              <w:rPr>
                <w:rFonts w:ascii="Arial" w:hAnsi="Arial" w:cs="Arial"/>
                <w:spacing w:val="-5"/>
                <w:w w:val="102"/>
              </w:rPr>
              <w:t>r</w:t>
            </w:r>
            <w:r w:rsidRPr="00D72629">
              <w:rPr>
                <w:rFonts w:ascii="Arial" w:hAnsi="Arial" w:cs="Arial"/>
                <w:w w:val="102"/>
              </w:rPr>
              <w:t>a</w:t>
            </w:r>
            <w:proofErr w:type="spellEnd"/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</w:rPr>
              <w:t>e</w:t>
            </w:r>
            <w:proofErr w:type="spellEnd"/>
            <w:r w:rsidRPr="00D72629">
              <w:rPr>
                <w:rFonts w:ascii="Arial" w:hAnsi="Arial" w:cs="Arial"/>
                <w:spacing w:val="4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m</w:t>
            </w:r>
            <w:r w:rsidRPr="00D72629">
              <w:rPr>
                <w:rFonts w:ascii="Arial" w:hAnsi="Arial" w:cs="Arial"/>
                <w:spacing w:val="-34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  <w:spacing w:val="7"/>
              </w:rPr>
              <w:t>hodo</w:t>
            </w:r>
            <w:r w:rsidRPr="00D72629">
              <w:rPr>
                <w:rFonts w:ascii="Arial" w:hAnsi="Arial" w:cs="Arial"/>
                <w:spacing w:val="-9"/>
              </w:rPr>
              <w:t>l</w:t>
            </w:r>
            <w:r w:rsidRPr="00D72629">
              <w:rPr>
                <w:rFonts w:ascii="Arial" w:hAnsi="Arial" w:cs="Arial"/>
                <w:spacing w:val="7"/>
              </w:rPr>
              <w:t>o</w:t>
            </w:r>
            <w:r w:rsidRPr="00D72629">
              <w:rPr>
                <w:rFonts w:ascii="Arial" w:hAnsi="Arial" w:cs="Arial"/>
                <w:spacing w:val="-7"/>
              </w:rPr>
              <w:t>g</w:t>
            </w:r>
            <w:r w:rsidRPr="00D72629">
              <w:rPr>
                <w:rFonts w:ascii="Arial" w:hAnsi="Arial" w:cs="Arial"/>
              </w:rPr>
              <w:t>y</w:t>
            </w:r>
            <w:proofErr w:type="spellEnd"/>
            <w:r w:rsidRPr="00D72629">
              <w:rPr>
                <w:rFonts w:ascii="Arial" w:hAnsi="Arial" w:cs="Arial"/>
                <w:spacing w:val="27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</w:rPr>
              <w:t>d</w:t>
            </w:r>
            <w:proofErr w:type="spellEnd"/>
            <w:r w:rsidRPr="00D72629">
              <w:rPr>
                <w:rFonts w:ascii="Arial" w:hAnsi="Arial" w:cs="Arial"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8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7"/>
                <w:w w:val="102"/>
              </w:rPr>
              <w:t>n</w:t>
            </w:r>
            <w:r w:rsidRPr="00D72629">
              <w:rPr>
                <w:rFonts w:ascii="Arial" w:hAnsi="Arial" w:cs="Arial"/>
                <w:w w:val="102"/>
              </w:rPr>
              <w:t>a</w:t>
            </w:r>
            <w:proofErr w:type="spellEnd"/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r w:rsidRPr="00D72629">
              <w:rPr>
                <w:rFonts w:ascii="Arial" w:hAnsi="Arial" w:cs="Arial"/>
                <w:spacing w:val="-9"/>
              </w:rPr>
              <w:t>l</w:t>
            </w:r>
            <w:r w:rsidRPr="00D72629">
              <w:rPr>
                <w:rFonts w:ascii="Arial" w:hAnsi="Arial" w:cs="Arial"/>
                <w:spacing w:val="7"/>
              </w:rPr>
              <w:t>y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</w:rPr>
              <w:t>s,</w:t>
            </w:r>
            <w:r w:rsidRPr="00D72629">
              <w:rPr>
                <w:rFonts w:ascii="Arial" w:hAnsi="Arial" w:cs="Arial"/>
                <w:spacing w:val="3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-9"/>
              </w:rPr>
              <w:t>l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</w:rPr>
              <w:t>o</w:t>
            </w:r>
            <w:proofErr w:type="spellEnd"/>
            <w:r w:rsidRPr="00D72629">
              <w:rPr>
                <w:rFonts w:ascii="Arial" w:hAnsi="Arial" w:cs="Arial"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spacing w:val="-6"/>
              </w:rPr>
              <w:t>w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-9"/>
              </w:rPr>
              <w:t>l</w:t>
            </w:r>
            <w:r w:rsidRPr="00D72629">
              <w:rPr>
                <w:rFonts w:ascii="Arial" w:hAnsi="Arial" w:cs="Arial"/>
              </w:rPr>
              <w:t>l</w:t>
            </w:r>
            <w:r w:rsidRPr="00D72629">
              <w:rPr>
                <w:rFonts w:ascii="Arial" w:hAnsi="Arial" w:cs="Arial"/>
                <w:spacing w:val="-4"/>
              </w:rPr>
              <w:t xml:space="preserve"> 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  <w:spacing w:val="7"/>
              </w:rPr>
              <w:t>u</w:t>
            </w:r>
            <w:r w:rsidRPr="00D72629">
              <w:rPr>
                <w:rFonts w:ascii="Arial" w:hAnsi="Arial" w:cs="Arial"/>
                <w:spacing w:val="3"/>
              </w:rPr>
              <w:t>c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  <w:spacing w:val="7"/>
              </w:rPr>
              <w:t>u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7"/>
              </w:rPr>
              <w:t>d</w:t>
            </w:r>
            <w:r w:rsidRPr="00D72629">
              <w:rPr>
                <w:rFonts w:ascii="Arial" w:hAnsi="Arial" w:cs="Arial"/>
              </w:rPr>
              <w:t>,</w:t>
            </w:r>
            <w:r w:rsidRPr="00D72629">
              <w:rPr>
                <w:rFonts w:ascii="Arial" w:hAnsi="Arial" w:cs="Arial"/>
                <w:spacing w:val="11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</w:rPr>
              <w:t>d</w:t>
            </w:r>
            <w:proofErr w:type="spellEnd"/>
            <w:r w:rsidRPr="00D72629">
              <w:rPr>
                <w:rFonts w:ascii="Arial" w:hAnsi="Arial" w:cs="Arial"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</w:rPr>
              <w:t>v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</w:rPr>
              <w:t>y</w:t>
            </w:r>
            <w:r w:rsidRPr="00D72629">
              <w:rPr>
                <w:rFonts w:ascii="Arial" w:hAnsi="Arial" w:cs="Arial"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spacing w:val="-7"/>
              </w:rPr>
              <w:t>g</w:t>
            </w:r>
            <w:r w:rsidRPr="00D72629">
              <w:rPr>
                <w:rFonts w:ascii="Arial" w:hAnsi="Arial" w:cs="Arial"/>
                <w:spacing w:val="7"/>
              </w:rPr>
              <w:t>oo</w:t>
            </w:r>
            <w:r w:rsidRPr="00D72629">
              <w:rPr>
                <w:rFonts w:ascii="Arial" w:hAnsi="Arial" w:cs="Arial"/>
              </w:rPr>
              <w:t>d</w:t>
            </w:r>
            <w:r w:rsidRPr="00D72629">
              <w:rPr>
                <w:rFonts w:ascii="Arial" w:hAnsi="Arial" w:cs="Arial"/>
                <w:spacing w:val="13"/>
              </w:rPr>
              <w:t xml:space="preserve"> </w:t>
            </w:r>
            <w:r w:rsidRPr="00D72629">
              <w:rPr>
                <w:rFonts w:ascii="Arial" w:hAnsi="Arial" w:cs="Arial"/>
                <w:spacing w:val="-5"/>
                <w:w w:val="102"/>
              </w:rPr>
              <w:t>r</w:t>
            </w:r>
            <w:r w:rsidRPr="00D72629">
              <w:rPr>
                <w:rFonts w:ascii="Arial" w:hAnsi="Arial" w:cs="Arial"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spacing w:val="-1"/>
                <w:w w:val="102"/>
              </w:rPr>
              <w:t>s</w:t>
            </w:r>
            <w:r w:rsidRPr="00D72629">
              <w:rPr>
                <w:rFonts w:ascii="Arial" w:hAnsi="Arial" w:cs="Arial"/>
                <w:spacing w:val="7"/>
                <w:w w:val="102"/>
              </w:rPr>
              <w:t>u</w:t>
            </w:r>
            <w:r w:rsidRPr="00D72629">
              <w:rPr>
                <w:rFonts w:ascii="Arial" w:hAnsi="Arial" w:cs="Arial"/>
                <w:spacing w:val="-9"/>
                <w:w w:val="103"/>
              </w:rPr>
              <w:t>l</w:t>
            </w:r>
            <w:r w:rsidRPr="00D72629">
              <w:rPr>
                <w:rFonts w:ascii="Arial" w:hAnsi="Arial" w:cs="Arial"/>
                <w:spacing w:val="6"/>
                <w:w w:val="103"/>
              </w:rPr>
              <w:t>t</w:t>
            </w:r>
            <w:r w:rsidRPr="00D72629">
              <w:rPr>
                <w:rFonts w:ascii="Arial" w:hAnsi="Arial" w:cs="Arial"/>
                <w:spacing w:val="5"/>
                <w:w w:val="102"/>
              </w:rPr>
              <w:t>s</w:t>
            </w:r>
            <w:r w:rsidRPr="00D72629">
              <w:rPr>
                <w:rFonts w:ascii="Arial" w:hAnsi="Arial" w:cs="Arial"/>
                <w:w w:val="102"/>
              </w:rPr>
              <w:t>,</w:t>
            </w:r>
          </w:p>
          <w:p w14:paraId="0BD78F50" w14:textId="77777777" w:rsidR="00220D10" w:rsidRPr="00D72629" w:rsidRDefault="00272B4C">
            <w:pPr>
              <w:spacing w:before="22"/>
              <w:ind w:left="10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spacing w:val="7"/>
              </w:rPr>
              <w:t>po</w:t>
            </w:r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</w:rPr>
              <w:t>d</w:t>
            </w:r>
            <w:r w:rsidRPr="00D72629">
              <w:rPr>
                <w:rFonts w:ascii="Arial" w:hAnsi="Arial" w:cs="Arial"/>
                <w:spacing w:val="17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</w:rPr>
              <w:t>ou</w:t>
            </w:r>
            <w:r w:rsidRPr="00D72629">
              <w:rPr>
                <w:rFonts w:ascii="Arial" w:hAnsi="Arial" w:cs="Arial"/>
              </w:rPr>
              <w:t>t</w:t>
            </w:r>
            <w:r w:rsidRPr="00D72629">
              <w:rPr>
                <w:rFonts w:ascii="Arial" w:hAnsi="Arial" w:cs="Arial"/>
                <w:spacing w:val="8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spacing w:val="-9"/>
                <w:w w:val="103"/>
              </w:rPr>
              <w:t>l</w:t>
            </w:r>
            <w:r w:rsidRPr="00D72629">
              <w:rPr>
                <w:rFonts w:ascii="Arial" w:hAnsi="Arial" w:cs="Arial"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w w:val="102"/>
              </w:rPr>
              <w:t>a</w:t>
            </w:r>
            <w:proofErr w:type="spellEnd"/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  <w:spacing w:val="-9"/>
              </w:rPr>
              <w:t>l</w:t>
            </w:r>
            <w:r w:rsidRPr="00D72629">
              <w:rPr>
                <w:rFonts w:ascii="Arial" w:hAnsi="Arial" w:cs="Arial"/>
              </w:rPr>
              <w:t>y</w:t>
            </w:r>
            <w:r w:rsidRPr="00D72629">
              <w:rPr>
                <w:rFonts w:ascii="Arial" w:hAnsi="Arial" w:cs="Arial"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</w:rPr>
              <w:t>d</w:t>
            </w:r>
            <w:proofErr w:type="spellEnd"/>
            <w:r w:rsidRPr="00D72629">
              <w:rPr>
                <w:rFonts w:ascii="Arial" w:hAnsi="Arial" w:cs="Arial"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spacing w:val="-5"/>
                <w:w w:val="102"/>
              </w:rPr>
              <w:t>rr</w:t>
            </w:r>
            <w:r w:rsidRPr="00D72629">
              <w:rPr>
                <w:rFonts w:ascii="Arial" w:hAnsi="Arial" w:cs="Arial"/>
                <w:spacing w:val="8"/>
                <w:w w:val="102"/>
              </w:rPr>
              <w:t>e</w:t>
            </w:r>
            <w:r w:rsidRPr="00D72629">
              <w:rPr>
                <w:rFonts w:ascii="Arial" w:hAnsi="Arial" w:cs="Arial"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spacing w:val="6"/>
                <w:w w:val="103"/>
              </w:rPr>
              <w:t>t</w:t>
            </w:r>
            <w:r w:rsidRPr="00D72629">
              <w:rPr>
                <w:rFonts w:ascii="Arial" w:hAnsi="Arial" w:cs="Arial"/>
                <w:spacing w:val="-9"/>
                <w:w w:val="103"/>
              </w:rPr>
              <w:t>l</w:t>
            </w:r>
            <w:r w:rsidRPr="00D72629">
              <w:rPr>
                <w:rFonts w:ascii="Arial" w:hAnsi="Arial" w:cs="Arial"/>
                <w:spacing w:val="7"/>
                <w:w w:val="102"/>
              </w:rPr>
              <w:t>y</w:t>
            </w:r>
            <w:r w:rsidRPr="00D72629">
              <w:rPr>
                <w:rFonts w:ascii="Arial" w:hAnsi="Arial" w:cs="Arial"/>
                <w:w w:val="102"/>
              </w:rPr>
              <w:t>.</w:t>
            </w:r>
          </w:p>
        </w:tc>
        <w:tc>
          <w:tcPr>
            <w:tcW w:w="6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A1A2A3" w14:textId="53421998" w:rsidR="00220D10" w:rsidRPr="00D72629" w:rsidRDefault="007B2D3A">
            <w:pPr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</w:rPr>
              <w:t>N/A</w:t>
            </w:r>
          </w:p>
        </w:tc>
      </w:tr>
      <w:tr w:rsidR="00220D10" w:rsidRPr="00D72629" w14:paraId="4F1A90E2" w14:textId="77777777">
        <w:trPr>
          <w:trHeight w:hRule="exact" w:val="721"/>
        </w:trPr>
        <w:tc>
          <w:tcPr>
            <w:tcW w:w="5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23DF8A" w14:textId="77777777" w:rsidR="00220D10" w:rsidRPr="00D72629" w:rsidRDefault="00272B4C">
            <w:pPr>
              <w:spacing w:before="2" w:line="255" w:lineRule="auto"/>
              <w:ind w:left="462" w:right="382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6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3"/>
              </w:rPr>
              <w:t>ere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</w:rPr>
              <w:t>ce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1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10"/>
              </w:rPr>
              <w:t>ff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1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rece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?</w:t>
            </w:r>
            <w:r w:rsidRPr="00D72629">
              <w:rPr>
                <w:rFonts w:ascii="Arial" w:hAnsi="Arial" w:cs="Arial"/>
                <w:b/>
                <w:spacing w:val="1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I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yo</w:t>
            </w:r>
            <w:r w:rsidRPr="00D72629">
              <w:rPr>
                <w:rFonts w:ascii="Arial" w:hAnsi="Arial" w:cs="Arial"/>
                <w:b/>
              </w:rPr>
              <w:t xml:space="preserve">u 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h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av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e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7"/>
              </w:rPr>
              <w:t>gg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3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dd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</w:rPr>
              <w:t>l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3"/>
              </w:rPr>
              <w:t>ere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</w:rPr>
              <w:t>ce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,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2"/>
                <w:w w:val="102"/>
              </w:rPr>
              <w:t>m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n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m</w:t>
            </w:r>
            <w:r w:rsidRPr="00D72629">
              <w:rPr>
                <w:rFonts w:ascii="Arial" w:hAnsi="Arial" w:cs="Arial"/>
                <w:b/>
                <w:spacing w:val="2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7"/>
              </w:rPr>
              <w:t>v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w</w:t>
            </w:r>
            <w:r w:rsidRPr="00D72629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10"/>
                <w:w w:val="102"/>
              </w:rPr>
              <w:t>f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r</w:t>
            </w:r>
            <w:r w:rsidRPr="00D72629">
              <w:rPr>
                <w:rFonts w:ascii="Arial" w:hAnsi="Arial" w:cs="Arial"/>
                <w:b/>
                <w:spacing w:val="2"/>
                <w:w w:val="102"/>
              </w:rPr>
              <w:t>m</w:t>
            </w:r>
            <w:r w:rsidRPr="00D72629">
              <w:rPr>
                <w:rFonts w:ascii="Arial" w:hAnsi="Arial" w:cs="Arial"/>
                <w:b/>
                <w:w w:val="102"/>
              </w:rPr>
              <w:t>.</w:t>
            </w:r>
          </w:p>
        </w:tc>
        <w:tc>
          <w:tcPr>
            <w:tcW w:w="9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437ADD" w14:textId="77777777" w:rsidR="00220D10" w:rsidRPr="00D72629" w:rsidRDefault="00272B4C">
            <w:pPr>
              <w:spacing w:before="2"/>
              <w:ind w:left="10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spacing w:val="-6"/>
              </w:rPr>
              <w:t>Y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</w:rPr>
              <w:t>,</w:t>
            </w:r>
            <w:r w:rsidRPr="00D72629">
              <w:rPr>
                <w:rFonts w:ascii="Arial" w:hAnsi="Arial" w:cs="Arial"/>
                <w:spacing w:val="16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</w:rPr>
              <w:t>bu</w:t>
            </w:r>
            <w:r w:rsidRPr="00D72629">
              <w:rPr>
                <w:rFonts w:ascii="Arial" w:hAnsi="Arial" w:cs="Arial"/>
              </w:rPr>
              <w:t>t</w:t>
            </w:r>
            <w:r w:rsidRPr="00D72629">
              <w:rPr>
                <w:rFonts w:ascii="Arial" w:hAnsi="Arial" w:cs="Arial"/>
                <w:spacing w:val="8"/>
              </w:rPr>
              <w:t xml:space="preserve"> </w:t>
            </w:r>
            <w:r w:rsidRPr="00D72629">
              <w:rPr>
                <w:rFonts w:ascii="Arial" w:hAnsi="Arial" w:cs="Arial"/>
              </w:rPr>
              <w:t>I</w:t>
            </w:r>
            <w:r w:rsidRPr="00D72629">
              <w:rPr>
                <w:rFonts w:ascii="Arial" w:hAnsi="Arial" w:cs="Arial"/>
                <w:spacing w:val="8"/>
              </w:rPr>
              <w:t xml:space="preserve"> </w:t>
            </w:r>
            <w:r w:rsidRPr="00D72629">
              <w:rPr>
                <w:rFonts w:ascii="Arial" w:hAnsi="Arial" w:cs="Arial"/>
                <w:spacing w:val="-6"/>
              </w:rPr>
              <w:t>w</w:t>
            </w:r>
            <w:r w:rsidRPr="00D72629">
              <w:rPr>
                <w:rFonts w:ascii="Arial" w:hAnsi="Arial" w:cs="Arial"/>
                <w:spacing w:val="7"/>
              </w:rPr>
              <w:t>o</w:t>
            </w:r>
            <w:r w:rsidRPr="00D72629">
              <w:rPr>
                <w:rFonts w:ascii="Arial" w:hAnsi="Arial" w:cs="Arial"/>
                <w:spacing w:val="9"/>
              </w:rPr>
              <w:t>u</w:t>
            </w:r>
            <w:r w:rsidRPr="00D72629">
              <w:rPr>
                <w:rFonts w:ascii="Arial" w:hAnsi="Arial" w:cs="Arial"/>
                <w:spacing w:val="-9"/>
              </w:rPr>
              <w:t>l</w:t>
            </w:r>
            <w:r w:rsidRPr="00D72629">
              <w:rPr>
                <w:rFonts w:ascii="Arial" w:hAnsi="Arial" w:cs="Arial"/>
              </w:rPr>
              <w:t>d</w:t>
            </w:r>
            <w:r w:rsidRPr="00D72629">
              <w:rPr>
                <w:rFonts w:ascii="Arial" w:hAnsi="Arial" w:cs="Arial"/>
                <w:spacing w:val="15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-9"/>
              </w:rPr>
              <w:t>l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</w:rPr>
              <w:t>o</w:t>
            </w:r>
            <w:proofErr w:type="spellEnd"/>
            <w:r w:rsidRPr="00D72629">
              <w:rPr>
                <w:rFonts w:ascii="Arial" w:hAnsi="Arial" w:cs="Arial"/>
                <w:spacing w:val="10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-5"/>
                <w:w w:val="102"/>
              </w:rPr>
              <w:t>r</w:t>
            </w:r>
            <w:r w:rsidRPr="00D72629">
              <w:rPr>
                <w:rFonts w:ascii="Arial" w:hAnsi="Arial" w:cs="Arial"/>
                <w:spacing w:val="3"/>
                <w:w w:val="102"/>
              </w:rPr>
              <w:t>ec</w:t>
            </w:r>
            <w:r w:rsidRPr="00D72629">
              <w:rPr>
                <w:rFonts w:ascii="Arial" w:hAnsi="Arial" w:cs="Arial"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w w:val="102"/>
              </w:rPr>
              <w:t>m</w:t>
            </w:r>
            <w:proofErr w:type="spellEnd"/>
            <w:r w:rsidRPr="00D72629">
              <w:rPr>
                <w:rFonts w:ascii="Arial" w:hAnsi="Arial" w:cs="Arial"/>
                <w:spacing w:val="-34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m</w:t>
            </w:r>
            <w:r w:rsidRPr="00D72629">
              <w:rPr>
                <w:rFonts w:ascii="Arial" w:hAnsi="Arial" w:cs="Arial"/>
                <w:spacing w:val="-34"/>
              </w:rPr>
              <w:t xml:space="preserve"> 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</w:rPr>
              <w:t>d</w:t>
            </w:r>
            <w:r w:rsidRPr="00D72629">
              <w:rPr>
                <w:rFonts w:ascii="Arial" w:hAnsi="Arial" w:cs="Arial"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  <w:spacing w:val="7"/>
              </w:rPr>
              <w:t>h</w:t>
            </w:r>
            <w:r w:rsidRPr="00D72629">
              <w:rPr>
                <w:rFonts w:ascii="Arial" w:hAnsi="Arial" w:cs="Arial"/>
              </w:rPr>
              <w:t>e</w:t>
            </w:r>
            <w:r w:rsidRPr="00D72629">
              <w:rPr>
                <w:rFonts w:ascii="Arial" w:hAnsi="Arial" w:cs="Arial"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</w:rPr>
              <w:t>u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</w:rPr>
              <w:t>e</w:t>
            </w:r>
            <w:r w:rsidRPr="00D72629">
              <w:rPr>
                <w:rFonts w:ascii="Arial" w:hAnsi="Arial" w:cs="Arial"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</w:rPr>
              <w:t>o</w:t>
            </w:r>
            <w:r w:rsidRPr="00D72629">
              <w:rPr>
                <w:rFonts w:ascii="Arial" w:hAnsi="Arial" w:cs="Arial"/>
              </w:rPr>
              <w:t>f</w:t>
            </w:r>
            <w:r w:rsidRPr="00D72629">
              <w:rPr>
                <w:rFonts w:ascii="Arial" w:hAnsi="Arial" w:cs="Arial"/>
                <w:spacing w:val="10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w w:val="102"/>
              </w:rPr>
              <w:t>m</w:t>
            </w:r>
            <w:r w:rsidRPr="00D72629">
              <w:rPr>
                <w:rFonts w:ascii="Arial" w:hAnsi="Arial" w:cs="Arial"/>
                <w:spacing w:val="-34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</w:rPr>
              <w:t>o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</w:rPr>
              <w:t>e</w:t>
            </w:r>
            <w:proofErr w:type="spellEnd"/>
            <w:r w:rsidRPr="00D72629">
              <w:rPr>
                <w:rFonts w:ascii="Arial" w:hAnsi="Arial" w:cs="Arial"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spacing w:val="6"/>
                <w:w w:val="103"/>
              </w:rPr>
              <w:t>t</w:t>
            </w:r>
            <w:r w:rsidRPr="00D72629">
              <w:rPr>
                <w:rFonts w:ascii="Arial" w:hAnsi="Arial" w:cs="Arial"/>
                <w:spacing w:val="7"/>
                <w:w w:val="102"/>
              </w:rPr>
              <w:t>u</w:t>
            </w:r>
            <w:r w:rsidRPr="00D72629">
              <w:rPr>
                <w:rFonts w:ascii="Arial" w:hAnsi="Arial" w:cs="Arial"/>
                <w:w w:val="102"/>
              </w:rPr>
              <w:t>a</w:t>
            </w:r>
            <w:proofErr w:type="spellEnd"/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r w:rsidRPr="00D72629">
              <w:rPr>
                <w:rFonts w:ascii="Arial" w:hAnsi="Arial" w:cs="Arial"/>
              </w:rPr>
              <w:t>l</w:t>
            </w:r>
            <w:r w:rsidRPr="00D72629">
              <w:rPr>
                <w:rFonts w:ascii="Arial" w:hAnsi="Arial" w:cs="Arial"/>
                <w:spacing w:val="-10"/>
              </w:rPr>
              <w:t xml:space="preserve"> 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10"/>
              </w:rPr>
              <w:t>f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  <w:spacing w:val="3"/>
              </w:rPr>
              <w:t>ce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</w:rPr>
              <w:t>,</w:t>
            </w:r>
            <w:r w:rsidRPr="00D72629">
              <w:rPr>
                <w:rFonts w:ascii="Arial" w:hAnsi="Arial" w:cs="Arial"/>
                <w:spacing w:val="11"/>
              </w:rPr>
              <w:t xml:space="preserve"> </w:t>
            </w:r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  <w:spacing w:val="3"/>
              </w:rPr>
              <w:t>c</w:t>
            </w:r>
            <w:r w:rsidRPr="00D72629">
              <w:rPr>
                <w:rFonts w:ascii="Arial" w:hAnsi="Arial" w:cs="Arial"/>
                <w:spacing w:val="-9"/>
              </w:rPr>
              <w:t>l</w:t>
            </w:r>
            <w:r w:rsidRPr="00D72629">
              <w:rPr>
                <w:rFonts w:ascii="Arial" w:hAnsi="Arial" w:cs="Arial"/>
                <w:spacing w:val="7"/>
              </w:rPr>
              <w:t>ud</w:t>
            </w:r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</w:rPr>
              <w:t>g</w:t>
            </w:r>
            <w:r w:rsidRPr="00D72629">
              <w:rPr>
                <w:rFonts w:ascii="Arial" w:hAnsi="Arial" w:cs="Arial"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-9"/>
              </w:rPr>
              <w:t>l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</w:rPr>
              <w:t>o</w:t>
            </w:r>
            <w:proofErr w:type="spellEnd"/>
            <w:r w:rsidRPr="00D72629">
              <w:rPr>
                <w:rFonts w:ascii="Arial" w:hAnsi="Arial" w:cs="Arial"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  <w:spacing w:val="7"/>
              </w:rPr>
              <w:t>h</w:t>
            </w:r>
            <w:r w:rsidRPr="00D72629">
              <w:rPr>
                <w:rFonts w:ascii="Arial" w:hAnsi="Arial" w:cs="Arial"/>
              </w:rPr>
              <w:t>e</w:t>
            </w:r>
            <w:r w:rsidRPr="00D72629">
              <w:rPr>
                <w:rFonts w:ascii="Arial" w:hAnsi="Arial" w:cs="Arial"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spacing w:val="-9"/>
                <w:w w:val="103"/>
              </w:rPr>
              <w:t>l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</w:rPr>
              <w:t>t</w:t>
            </w:r>
            <w:proofErr w:type="spellEnd"/>
            <w:r w:rsidRPr="00D72629">
              <w:rPr>
                <w:rFonts w:ascii="Arial" w:hAnsi="Arial" w:cs="Arial"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2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r w:rsidRPr="00D72629">
              <w:rPr>
                <w:rFonts w:ascii="Arial" w:hAnsi="Arial" w:cs="Arial"/>
                <w:spacing w:val="-5"/>
              </w:rPr>
              <w:t>-</w:t>
            </w:r>
            <w:r w:rsidRPr="00D72629">
              <w:rPr>
                <w:rFonts w:ascii="Arial" w:hAnsi="Arial" w:cs="Arial"/>
              </w:rPr>
              <w:t>3</w:t>
            </w:r>
            <w:r w:rsidRPr="00D72629">
              <w:rPr>
                <w:rFonts w:ascii="Arial" w:hAnsi="Arial" w:cs="Arial"/>
                <w:spacing w:val="8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  <w:w w:val="102"/>
              </w:rPr>
              <w:t>y</w:t>
            </w:r>
            <w:r w:rsidRPr="00D72629">
              <w:rPr>
                <w:rFonts w:ascii="Arial" w:hAnsi="Arial" w:cs="Arial"/>
                <w:spacing w:val="4"/>
                <w:w w:val="102"/>
              </w:rPr>
              <w:t>e</w:t>
            </w:r>
            <w:r w:rsidRPr="00D72629">
              <w:rPr>
                <w:rFonts w:ascii="Arial" w:hAnsi="Arial" w:cs="Arial"/>
                <w:w w:val="102"/>
              </w:rPr>
              <w:t>a</w:t>
            </w:r>
            <w:r w:rsidRPr="00D72629">
              <w:rPr>
                <w:rFonts w:ascii="Arial" w:hAnsi="Arial" w:cs="Arial"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-5"/>
                <w:w w:val="102"/>
              </w:rPr>
              <w:t>r</w:t>
            </w:r>
            <w:r w:rsidRPr="00D72629">
              <w:rPr>
                <w:rFonts w:ascii="Arial" w:hAnsi="Arial" w:cs="Arial"/>
                <w:spacing w:val="-1"/>
                <w:w w:val="102"/>
              </w:rPr>
              <w:t>s</w:t>
            </w:r>
            <w:proofErr w:type="spellEnd"/>
            <w:r w:rsidRPr="00D72629">
              <w:rPr>
                <w:rFonts w:ascii="Arial" w:hAnsi="Arial" w:cs="Arial"/>
                <w:w w:val="102"/>
              </w:rPr>
              <w:t>.</w:t>
            </w:r>
          </w:p>
        </w:tc>
        <w:tc>
          <w:tcPr>
            <w:tcW w:w="6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CD3FF0" w14:textId="47C49FD6" w:rsidR="00220D10" w:rsidRPr="00D72629" w:rsidRDefault="007B2D3A">
            <w:pPr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</w:rPr>
              <w:t>Required references had been added</w:t>
            </w:r>
          </w:p>
        </w:tc>
      </w:tr>
      <w:tr w:rsidR="00220D10" w:rsidRPr="00D72629" w14:paraId="7B45895A" w14:textId="77777777">
        <w:trPr>
          <w:trHeight w:hRule="exact" w:val="706"/>
        </w:trPr>
        <w:tc>
          <w:tcPr>
            <w:tcW w:w="5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351EDE" w14:textId="77777777" w:rsidR="00220D10" w:rsidRPr="00D72629" w:rsidRDefault="00272B4C">
            <w:pPr>
              <w:spacing w:before="1" w:line="247" w:lineRule="auto"/>
              <w:ind w:left="462" w:right="367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1"/>
              </w:rPr>
              <w:t>I</w:t>
            </w:r>
            <w:r w:rsidRPr="00D72629">
              <w:rPr>
                <w:rFonts w:ascii="Arial" w:hAnsi="Arial" w:cs="Arial"/>
                <w:b/>
              </w:rPr>
              <w:t>s</w:t>
            </w:r>
            <w:r w:rsidRPr="00D72629">
              <w:rPr>
                <w:rFonts w:ascii="Arial" w:hAnsi="Arial" w:cs="Arial"/>
                <w:b/>
                <w:spacing w:val="1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7"/>
              </w:rPr>
              <w:t>g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7"/>
              </w:rPr>
              <w:t>ag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6"/>
              </w:rPr>
              <w:t>/</w:t>
            </w:r>
            <w:r w:rsidRPr="00D72629">
              <w:rPr>
                <w:rFonts w:ascii="Arial" w:hAnsi="Arial" w:cs="Arial"/>
                <w:b/>
                <w:spacing w:val="5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7"/>
              </w:rPr>
              <w:t>g</w:t>
            </w:r>
            <w:r w:rsidRPr="00D72629">
              <w:rPr>
                <w:rFonts w:ascii="Arial" w:hAnsi="Arial" w:cs="Arial"/>
                <w:b/>
                <w:spacing w:val="6"/>
              </w:rPr>
              <w:t>li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h</w:t>
            </w:r>
            <w:r w:rsidRPr="00D72629">
              <w:rPr>
                <w:rFonts w:ascii="Arial" w:hAnsi="Arial" w:cs="Arial"/>
                <w:b/>
                <w:spacing w:val="2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qu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6"/>
              </w:rPr>
              <w:t>li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y</w:t>
            </w:r>
            <w:r w:rsidRPr="00D72629">
              <w:rPr>
                <w:rFonts w:ascii="Arial" w:hAnsi="Arial" w:cs="Arial"/>
                <w:b/>
                <w:spacing w:val="1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  <w:w w:val="102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u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b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l</w:t>
            </w:r>
            <w:r w:rsidRPr="00D72629">
              <w:rPr>
                <w:rFonts w:ascii="Arial" w:hAnsi="Arial" w:cs="Arial"/>
                <w:b/>
                <w:w w:val="102"/>
              </w:rPr>
              <w:t xml:space="preserve">e 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</w:rPr>
              <w:t>y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b/>
                <w:spacing w:val="2"/>
                <w:w w:val="102"/>
              </w:rPr>
              <w:t>mm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un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a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  <w:w w:val="103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n</w:t>
            </w:r>
            <w:r w:rsidRPr="00D72629">
              <w:rPr>
                <w:rFonts w:ascii="Arial" w:hAnsi="Arial" w:cs="Arial"/>
                <w:b/>
                <w:spacing w:val="-1"/>
                <w:w w:val="102"/>
              </w:rPr>
              <w:t>s</w:t>
            </w:r>
            <w:r w:rsidRPr="00D72629">
              <w:rPr>
                <w:rFonts w:ascii="Arial" w:hAnsi="Arial" w:cs="Arial"/>
                <w:b/>
                <w:w w:val="102"/>
              </w:rPr>
              <w:t>?</w:t>
            </w:r>
          </w:p>
        </w:tc>
        <w:tc>
          <w:tcPr>
            <w:tcW w:w="9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EE12A7" w14:textId="77777777" w:rsidR="00220D10" w:rsidRPr="00D72629" w:rsidRDefault="00272B4C">
            <w:pPr>
              <w:spacing w:before="1"/>
              <w:ind w:left="10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spacing w:val="-6"/>
              </w:rPr>
              <w:t>Y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</w:rPr>
              <w:t>,</w:t>
            </w:r>
            <w:r w:rsidRPr="00D72629">
              <w:rPr>
                <w:rFonts w:ascii="Arial" w:hAnsi="Arial" w:cs="Arial"/>
                <w:spacing w:val="16"/>
              </w:rPr>
              <w:t xml:space="preserve"> </w:t>
            </w:r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</w:rPr>
              <w:t>t</w:t>
            </w:r>
            <w:r w:rsidRPr="00D72629">
              <w:rPr>
                <w:rFonts w:ascii="Arial" w:hAnsi="Arial" w:cs="Arial"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spacing w:val="-9"/>
              </w:rPr>
              <w:t>i</w:t>
            </w:r>
            <w:r w:rsidRPr="00D72629">
              <w:rPr>
                <w:rFonts w:ascii="Arial" w:hAnsi="Arial" w:cs="Arial"/>
                <w:spacing w:val="-1"/>
              </w:rPr>
              <w:t>s</w:t>
            </w:r>
            <w:r w:rsidRPr="00D72629">
              <w:rPr>
                <w:rFonts w:ascii="Arial" w:hAnsi="Arial" w:cs="Arial"/>
              </w:rPr>
              <w:t>,</w:t>
            </w:r>
            <w:r w:rsidRPr="00D72629">
              <w:rPr>
                <w:rFonts w:ascii="Arial" w:hAnsi="Arial" w:cs="Arial"/>
                <w:spacing w:val="28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</w:rPr>
              <w:t>o</w:t>
            </w:r>
            <w:r w:rsidRPr="00D72629">
              <w:rPr>
                <w:rFonts w:ascii="Arial" w:hAnsi="Arial" w:cs="Arial"/>
                <w:spacing w:val="10"/>
              </w:rPr>
              <w:t xml:space="preserve"> f</w:t>
            </w:r>
            <w:r w:rsidRPr="00D72629">
              <w:rPr>
                <w:rFonts w:ascii="Arial" w:hAnsi="Arial" w:cs="Arial"/>
                <w:spacing w:val="7"/>
              </w:rPr>
              <w:t>u</w:t>
            </w:r>
            <w:r w:rsidRPr="00D72629">
              <w:rPr>
                <w:rFonts w:ascii="Arial" w:hAnsi="Arial" w:cs="Arial"/>
                <w:spacing w:val="-5"/>
              </w:rPr>
              <w:t>r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  <w:spacing w:val="7"/>
              </w:rPr>
              <w:t>h</w:t>
            </w:r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</w:rPr>
              <w:t>r</w:t>
            </w:r>
            <w:r w:rsidRPr="00D72629">
              <w:rPr>
                <w:rFonts w:ascii="Arial" w:hAnsi="Arial" w:cs="Arial"/>
                <w:spacing w:val="4"/>
              </w:rPr>
              <w:t xml:space="preserve"> </w:t>
            </w:r>
            <w:r w:rsidRPr="00D72629">
              <w:rPr>
                <w:rFonts w:ascii="Arial" w:hAnsi="Arial" w:cs="Arial"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w w:val="102"/>
              </w:rPr>
              <w:t>m</w:t>
            </w:r>
            <w:r w:rsidRPr="00D72629">
              <w:rPr>
                <w:rFonts w:ascii="Arial" w:hAnsi="Arial" w:cs="Arial"/>
                <w:spacing w:val="-34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m</w:t>
            </w:r>
            <w:r w:rsidRPr="00D72629">
              <w:rPr>
                <w:rFonts w:ascii="Arial" w:hAnsi="Arial" w:cs="Arial"/>
                <w:spacing w:val="-34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3"/>
              </w:rPr>
              <w:t>e</w:t>
            </w:r>
            <w:r w:rsidRPr="00D72629">
              <w:rPr>
                <w:rFonts w:ascii="Arial" w:hAnsi="Arial" w:cs="Arial"/>
                <w:spacing w:val="7"/>
              </w:rPr>
              <w:t>n</w:t>
            </w:r>
            <w:r w:rsidRPr="00D72629">
              <w:rPr>
                <w:rFonts w:ascii="Arial" w:hAnsi="Arial" w:cs="Arial"/>
                <w:spacing w:val="6"/>
              </w:rPr>
              <w:t>t</w:t>
            </w:r>
            <w:r w:rsidRPr="00D72629">
              <w:rPr>
                <w:rFonts w:ascii="Arial" w:hAnsi="Arial" w:cs="Arial"/>
              </w:rPr>
              <w:t>s</w:t>
            </w:r>
            <w:proofErr w:type="spellEnd"/>
            <w:r w:rsidRPr="00D72629">
              <w:rPr>
                <w:rFonts w:ascii="Arial" w:hAnsi="Arial" w:cs="Arial"/>
                <w:spacing w:val="4"/>
              </w:rPr>
              <w:t xml:space="preserve"> </w:t>
            </w:r>
            <w:r w:rsidRPr="00D72629">
              <w:rPr>
                <w:rFonts w:ascii="Arial" w:hAnsi="Arial" w:cs="Arial"/>
                <w:spacing w:val="7"/>
              </w:rPr>
              <w:t>o</w:t>
            </w:r>
            <w:r w:rsidRPr="00D72629">
              <w:rPr>
                <w:rFonts w:ascii="Arial" w:hAnsi="Arial" w:cs="Arial"/>
              </w:rPr>
              <w:t>n</w:t>
            </w:r>
            <w:r w:rsidRPr="00D72629">
              <w:rPr>
                <w:rFonts w:ascii="Arial" w:hAnsi="Arial" w:cs="Arial"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spacing w:val="-9"/>
                <w:w w:val="103"/>
              </w:rPr>
              <w:t>i</w:t>
            </w:r>
            <w:r w:rsidRPr="00D72629">
              <w:rPr>
                <w:rFonts w:ascii="Arial" w:hAnsi="Arial" w:cs="Arial"/>
                <w:spacing w:val="6"/>
                <w:w w:val="103"/>
              </w:rPr>
              <w:t>t</w:t>
            </w:r>
            <w:r w:rsidRPr="00D72629">
              <w:rPr>
                <w:rFonts w:ascii="Arial" w:hAnsi="Arial" w:cs="Arial"/>
                <w:w w:val="102"/>
              </w:rPr>
              <w:t>.</w:t>
            </w:r>
          </w:p>
        </w:tc>
        <w:tc>
          <w:tcPr>
            <w:tcW w:w="6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E48A3" w14:textId="5D34C0B6" w:rsidR="00220D10" w:rsidRPr="00D72629" w:rsidRDefault="007B2D3A">
            <w:pPr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</w:rPr>
              <w:t>N/A</w:t>
            </w:r>
          </w:p>
        </w:tc>
      </w:tr>
      <w:tr w:rsidR="00220D10" w:rsidRPr="00D72629" w14:paraId="42308E59" w14:textId="77777777" w:rsidTr="00D72629">
        <w:trPr>
          <w:trHeight w:hRule="exact" w:val="745"/>
        </w:trPr>
        <w:tc>
          <w:tcPr>
            <w:tcW w:w="5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B3305E" w14:textId="77777777" w:rsidR="00220D10" w:rsidRPr="00D72629" w:rsidRDefault="00272B4C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-2"/>
                <w:u w:val="single" w:color="000000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  <w:u w:val="single" w:color="000000"/>
              </w:rPr>
              <w:t>p</w:t>
            </w:r>
            <w:r w:rsidRPr="00D72629">
              <w:rPr>
                <w:rFonts w:ascii="Arial" w:hAnsi="Arial" w:cs="Arial"/>
                <w:b/>
                <w:spacing w:val="-5"/>
                <w:u w:val="single" w:color="000000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  <w:u w:val="single" w:color="000000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  <w:u w:val="single" w:color="000000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  <w:u w:val="single" w:color="000000"/>
              </w:rPr>
              <w:t>n</w:t>
            </w:r>
            <w:r w:rsidRPr="00D72629">
              <w:rPr>
                <w:rFonts w:ascii="Arial" w:hAnsi="Arial" w:cs="Arial"/>
                <w:b/>
                <w:spacing w:val="7"/>
                <w:u w:val="single" w:color="000000"/>
              </w:rPr>
              <w:t>a</w:t>
            </w:r>
            <w:r w:rsidRPr="00D72629">
              <w:rPr>
                <w:rFonts w:ascii="Arial" w:hAnsi="Arial" w:cs="Arial"/>
                <w:b/>
                <w:spacing w:val="6"/>
                <w:u w:val="single" w:color="000000"/>
              </w:rPr>
              <w:t>l/</w:t>
            </w:r>
            <w:r w:rsidRPr="00D72629">
              <w:rPr>
                <w:rFonts w:ascii="Arial" w:hAnsi="Arial" w:cs="Arial"/>
                <w:b/>
                <w:spacing w:val="-2"/>
                <w:u w:val="single" w:color="000000"/>
              </w:rPr>
              <w:t>G</w:t>
            </w:r>
            <w:r w:rsidRPr="00D72629">
              <w:rPr>
                <w:rFonts w:ascii="Arial" w:hAnsi="Arial" w:cs="Arial"/>
                <w:b/>
                <w:spacing w:val="3"/>
                <w:u w:val="single" w:color="000000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  <w:u w:val="single" w:color="000000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  <w:u w:val="single" w:color="000000"/>
              </w:rPr>
              <w:t>er</w:t>
            </w:r>
            <w:r w:rsidRPr="00D72629">
              <w:rPr>
                <w:rFonts w:ascii="Arial" w:hAnsi="Arial" w:cs="Arial"/>
                <w:b/>
                <w:spacing w:val="7"/>
                <w:u w:val="single" w:color="000000"/>
              </w:rPr>
              <w:t>a</w:t>
            </w:r>
            <w:r w:rsidRPr="00D72629">
              <w:rPr>
                <w:rFonts w:ascii="Arial" w:hAnsi="Arial" w:cs="Arial"/>
                <w:b/>
                <w:u w:val="single" w:color="000000"/>
              </w:rPr>
              <w:t>l</w:t>
            </w:r>
            <w:r w:rsidRPr="00D72629">
              <w:rPr>
                <w:rFonts w:ascii="Arial" w:hAnsi="Arial" w:cs="Arial"/>
                <w:b/>
                <w:spacing w:val="37"/>
              </w:rPr>
              <w:t xml:space="preserve"> </w:t>
            </w:r>
            <w:r w:rsidRPr="00D72629">
              <w:rPr>
                <w:rFonts w:ascii="Arial" w:hAnsi="Arial" w:cs="Arial"/>
                <w:spacing w:val="3"/>
                <w:w w:val="102"/>
              </w:rPr>
              <w:t>c</w:t>
            </w:r>
            <w:r w:rsidRPr="00D72629">
              <w:rPr>
                <w:rFonts w:ascii="Arial" w:hAnsi="Arial" w:cs="Arial"/>
                <w:spacing w:val="7"/>
                <w:w w:val="102"/>
              </w:rPr>
              <w:t>o</w:t>
            </w:r>
            <w:r w:rsidRPr="00D72629">
              <w:rPr>
                <w:rFonts w:ascii="Arial" w:hAnsi="Arial" w:cs="Arial"/>
                <w:w w:val="102"/>
              </w:rPr>
              <w:t>m</w:t>
            </w:r>
            <w:r w:rsidRPr="00D72629">
              <w:rPr>
                <w:rFonts w:ascii="Arial" w:hAnsi="Arial" w:cs="Arial"/>
                <w:spacing w:val="-34"/>
              </w:rPr>
              <w:t xml:space="preserve"> </w:t>
            </w:r>
            <w:r w:rsidRPr="00D72629">
              <w:rPr>
                <w:rFonts w:ascii="Arial" w:hAnsi="Arial" w:cs="Arial"/>
                <w:w w:val="102"/>
              </w:rPr>
              <w:t>m</w:t>
            </w:r>
            <w:r w:rsidRPr="00D72629">
              <w:rPr>
                <w:rFonts w:ascii="Arial" w:hAnsi="Arial" w:cs="Arial"/>
                <w:spacing w:val="-34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spacing w:val="7"/>
                <w:w w:val="102"/>
              </w:rPr>
              <w:t>n</w:t>
            </w:r>
            <w:r w:rsidRPr="00D72629">
              <w:rPr>
                <w:rFonts w:ascii="Arial" w:hAnsi="Arial" w:cs="Arial"/>
                <w:spacing w:val="6"/>
                <w:w w:val="103"/>
              </w:rPr>
              <w:t>t</w:t>
            </w:r>
            <w:r w:rsidRPr="00D72629">
              <w:rPr>
                <w:rFonts w:ascii="Arial" w:hAnsi="Arial" w:cs="Arial"/>
                <w:w w:val="102"/>
              </w:rPr>
              <w:t>s</w:t>
            </w:r>
            <w:proofErr w:type="spellEnd"/>
          </w:p>
        </w:tc>
        <w:tc>
          <w:tcPr>
            <w:tcW w:w="9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534491" w14:textId="77777777" w:rsidR="00220D10" w:rsidRPr="00D72629" w:rsidRDefault="00272B4C">
            <w:pPr>
              <w:spacing w:line="200" w:lineRule="exact"/>
              <w:ind w:left="10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5"/>
              </w:rPr>
              <w:t>T</w:t>
            </w:r>
            <w:r w:rsidRPr="00D72629">
              <w:rPr>
                <w:rFonts w:ascii="Arial" w:hAnsi="Arial" w:cs="Arial"/>
                <w:b/>
                <w:spacing w:val="-3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2"/>
              </w:rPr>
              <w:t>mm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nd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1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b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o</w:t>
            </w:r>
            <w:r w:rsidRPr="00D72629">
              <w:rPr>
                <w:rFonts w:ascii="Arial" w:hAnsi="Arial" w:cs="Arial"/>
                <w:b/>
                <w:spacing w:val="2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d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7"/>
              </w:rPr>
              <w:t>v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p</w:t>
            </w:r>
            <w:r w:rsidRPr="00D72629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2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</w:rPr>
              <w:t>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,</w:t>
            </w:r>
            <w:r w:rsidRPr="00D72629">
              <w:rPr>
                <w:rFonts w:ascii="Arial" w:hAnsi="Arial" w:cs="Arial"/>
                <w:b/>
                <w:spacing w:val="3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</w:rPr>
              <w:t>w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</w:rPr>
              <w:t>h</w:t>
            </w:r>
            <w:r w:rsidRPr="00D72629">
              <w:rPr>
                <w:rFonts w:ascii="Arial" w:hAnsi="Arial" w:cs="Arial"/>
                <w:b/>
                <w:spacing w:val="3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</w:rPr>
              <w:t xml:space="preserve">s </w:t>
            </w:r>
            <w:r w:rsidRPr="00D72629">
              <w:rPr>
                <w:rFonts w:ascii="Arial" w:hAnsi="Arial" w:cs="Arial"/>
                <w:b/>
                <w:spacing w:val="7"/>
              </w:rPr>
              <w:t>v</w:t>
            </w:r>
            <w:r w:rsidRPr="00D72629">
              <w:rPr>
                <w:rFonts w:ascii="Arial" w:hAnsi="Arial" w:cs="Arial"/>
                <w:b/>
                <w:spacing w:val="3"/>
              </w:rPr>
              <w:t>er</w:t>
            </w:r>
            <w:r w:rsidRPr="00D72629">
              <w:rPr>
                <w:rFonts w:ascii="Arial" w:hAnsi="Arial" w:cs="Arial"/>
                <w:b/>
              </w:rPr>
              <w:t>y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n</w:t>
            </w:r>
            <w:r w:rsidRPr="00D72629">
              <w:rPr>
                <w:rFonts w:ascii="Arial" w:hAnsi="Arial" w:cs="Arial"/>
                <w:b/>
                <w:w w:val="102"/>
              </w:rPr>
              <w:t>d</w:t>
            </w:r>
          </w:p>
          <w:p w14:paraId="337A2DEB" w14:textId="77777777" w:rsidR="00220D10" w:rsidRPr="00D72629" w:rsidRDefault="00272B4C">
            <w:pPr>
              <w:spacing w:before="22"/>
              <w:ind w:left="10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d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qu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3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</w:rPr>
              <w:t>h</w:t>
            </w:r>
            <w:r w:rsidRPr="00D72629">
              <w:rPr>
                <w:rFonts w:ascii="Arial" w:hAnsi="Arial" w:cs="Arial"/>
                <w:b/>
                <w:spacing w:val="19"/>
              </w:rPr>
              <w:t xml:space="preserve"> </w:t>
            </w:r>
            <w:r w:rsidRPr="00D72629">
              <w:rPr>
                <w:rFonts w:ascii="Arial" w:hAnsi="Arial" w:cs="Arial"/>
                <w:b/>
              </w:rPr>
              <w:t>a</w:t>
            </w:r>
            <w:r w:rsidRPr="00D72629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k</w:t>
            </w:r>
            <w:r w:rsidRPr="00D72629">
              <w:rPr>
                <w:rFonts w:ascii="Arial" w:hAnsi="Arial" w:cs="Arial"/>
                <w:b/>
                <w:spacing w:val="3"/>
              </w:rPr>
              <w:t>ee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17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4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f</w:t>
            </w:r>
            <w:r w:rsidRPr="00D72629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</w:rPr>
              <w:t>R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,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15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o</w:t>
            </w:r>
            <w:r w:rsidRPr="00D72629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6"/>
              </w:rPr>
              <w:t>l</w:t>
            </w:r>
            <w:r w:rsidRPr="00D72629">
              <w:rPr>
                <w:rFonts w:ascii="Arial" w:hAnsi="Arial" w:cs="Arial"/>
                <w:b/>
                <w:spacing w:val="-4"/>
              </w:rPr>
              <w:t>ud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2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6"/>
                <w:w w:val="102"/>
              </w:rPr>
              <w:t>R</w:t>
            </w:r>
            <w:r w:rsidRPr="00D72629">
              <w:rPr>
                <w:rFonts w:ascii="Arial" w:hAnsi="Arial" w:cs="Arial"/>
                <w:b/>
                <w:spacing w:val="3"/>
                <w:w w:val="102"/>
              </w:rPr>
              <w:t>e</w:t>
            </w:r>
            <w:r w:rsidRPr="00D72629">
              <w:rPr>
                <w:rFonts w:ascii="Arial" w:hAnsi="Arial" w:cs="Arial"/>
                <w:b/>
                <w:w w:val="102"/>
              </w:rPr>
              <w:t>f</w:t>
            </w:r>
            <w:r w:rsidRPr="00D72629">
              <w:rPr>
                <w:rFonts w:ascii="Arial" w:hAnsi="Arial" w:cs="Arial"/>
                <w:b/>
                <w:spacing w:val="-29"/>
              </w:rPr>
              <w:t xml:space="preserve"> </w:t>
            </w:r>
            <w:proofErr w:type="spellStart"/>
            <w:r w:rsidRPr="00D72629">
              <w:rPr>
                <w:rFonts w:ascii="Arial" w:hAnsi="Arial" w:cs="Arial"/>
                <w:b/>
                <w:spacing w:val="3"/>
              </w:rPr>
              <w:t>ere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</w:rPr>
              <w:t>ce</w:t>
            </w:r>
            <w:r w:rsidRPr="00D72629">
              <w:rPr>
                <w:rFonts w:ascii="Arial" w:hAnsi="Arial" w:cs="Arial"/>
                <w:b/>
              </w:rPr>
              <w:t>s</w:t>
            </w:r>
            <w:proofErr w:type="spellEnd"/>
            <w:r w:rsidRPr="00D72629">
              <w:rPr>
                <w:rFonts w:ascii="Arial" w:hAnsi="Arial" w:cs="Arial"/>
                <w:b/>
                <w:spacing w:val="2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</w:rPr>
              <w:t>l</w:t>
            </w:r>
            <w:r w:rsidRPr="00D72629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u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</w:rPr>
              <w:t>h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3"/>
              </w:rPr>
              <w:t>r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</w:rPr>
              <w:t>.</w:t>
            </w:r>
            <w:r w:rsidRPr="00D72629">
              <w:rPr>
                <w:rFonts w:ascii="Arial" w:hAnsi="Arial" w:cs="Arial"/>
                <w:b/>
                <w:spacing w:val="22"/>
              </w:rPr>
              <w:t xml:space="preserve"> </w:t>
            </w:r>
            <w:r w:rsidRPr="00D72629">
              <w:rPr>
                <w:rFonts w:ascii="Arial" w:hAnsi="Arial" w:cs="Arial"/>
                <w:b/>
                <w:w w:val="102"/>
              </w:rPr>
              <w:t>I</w:t>
            </w:r>
          </w:p>
          <w:p w14:paraId="71404F88" w14:textId="77777777" w:rsidR="00220D10" w:rsidRPr="00D72629" w:rsidRDefault="00272B4C">
            <w:pPr>
              <w:spacing w:before="6"/>
              <w:ind w:left="105"/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  <w:b/>
                <w:spacing w:val="3"/>
              </w:rPr>
              <w:t>rec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  <w:spacing w:val="2"/>
              </w:rPr>
              <w:t>mm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>d</w:t>
            </w:r>
            <w:r w:rsidRPr="00D72629">
              <w:rPr>
                <w:rFonts w:ascii="Arial" w:hAnsi="Arial" w:cs="Arial"/>
                <w:b/>
                <w:spacing w:val="2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2"/>
              </w:rPr>
              <w:t>m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3"/>
              </w:rPr>
              <w:t>re</w:t>
            </w:r>
            <w:r w:rsidRPr="00D72629">
              <w:rPr>
                <w:rFonts w:ascii="Arial" w:hAnsi="Arial" w:cs="Arial"/>
                <w:b/>
                <w:spacing w:val="7"/>
              </w:rPr>
              <w:t>v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-1"/>
              </w:rPr>
              <w:t>s</w:t>
            </w:r>
            <w:r w:rsidRPr="00D72629">
              <w:rPr>
                <w:rFonts w:ascii="Arial" w:hAnsi="Arial" w:cs="Arial"/>
                <w:b/>
                <w:spacing w:val="6"/>
              </w:rPr>
              <w:t>i</w:t>
            </w:r>
            <w:r w:rsidRPr="00D72629">
              <w:rPr>
                <w:rFonts w:ascii="Arial" w:hAnsi="Arial" w:cs="Arial"/>
                <w:b/>
                <w:spacing w:val="7"/>
              </w:rPr>
              <w:t>o</w:t>
            </w:r>
            <w:r w:rsidRPr="00D72629">
              <w:rPr>
                <w:rFonts w:ascii="Arial" w:hAnsi="Arial" w:cs="Arial"/>
                <w:b/>
              </w:rPr>
              <w:t>n</w:t>
            </w:r>
            <w:r w:rsidRPr="00D72629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</w:rPr>
              <w:t xml:space="preserve">d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3"/>
              </w:rPr>
              <w:t>cce</w:t>
            </w:r>
            <w:r w:rsidRPr="00D72629">
              <w:rPr>
                <w:rFonts w:ascii="Arial" w:hAnsi="Arial" w:cs="Arial"/>
                <w:b/>
                <w:spacing w:val="-4"/>
              </w:rPr>
              <w:t>p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-4"/>
              </w:rPr>
              <w:t>n</w:t>
            </w:r>
            <w:r w:rsidRPr="00D72629">
              <w:rPr>
                <w:rFonts w:ascii="Arial" w:hAnsi="Arial" w:cs="Arial"/>
                <w:b/>
                <w:spacing w:val="3"/>
              </w:rPr>
              <w:t>c</w:t>
            </w:r>
            <w:r w:rsidRPr="00D72629">
              <w:rPr>
                <w:rFonts w:ascii="Arial" w:hAnsi="Arial" w:cs="Arial"/>
                <w:b/>
              </w:rPr>
              <w:t>e</w:t>
            </w:r>
            <w:r w:rsidRPr="00D72629">
              <w:rPr>
                <w:rFonts w:ascii="Arial" w:hAnsi="Arial" w:cs="Arial"/>
                <w:b/>
                <w:spacing w:val="34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7"/>
              </w:rPr>
              <w:t>a</w:t>
            </w:r>
            <w:r w:rsidRPr="00D72629">
              <w:rPr>
                <w:rFonts w:ascii="Arial" w:hAnsi="Arial" w:cs="Arial"/>
                <w:b/>
                <w:spacing w:val="10"/>
              </w:rPr>
              <w:t>f</w:t>
            </w:r>
            <w:r w:rsidRPr="00D72629">
              <w:rPr>
                <w:rFonts w:ascii="Arial" w:hAnsi="Arial" w:cs="Arial"/>
                <w:b/>
                <w:spacing w:val="-5"/>
              </w:rPr>
              <w:t>t</w:t>
            </w:r>
            <w:r w:rsidRPr="00D72629">
              <w:rPr>
                <w:rFonts w:ascii="Arial" w:hAnsi="Arial" w:cs="Arial"/>
                <w:b/>
                <w:spacing w:val="3"/>
              </w:rPr>
              <w:t>e</w:t>
            </w:r>
            <w:r w:rsidRPr="00D72629">
              <w:rPr>
                <w:rFonts w:ascii="Arial" w:hAnsi="Arial" w:cs="Arial"/>
                <w:b/>
              </w:rPr>
              <w:t>r</w:t>
            </w:r>
            <w:r w:rsidRPr="00D72629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spacing w:val="-4"/>
                <w:w w:val="102"/>
              </w:rPr>
              <w:t>h</w:t>
            </w:r>
            <w:r w:rsidRPr="00D72629">
              <w:rPr>
                <w:rFonts w:ascii="Arial" w:hAnsi="Arial" w:cs="Arial"/>
                <w:b/>
                <w:spacing w:val="7"/>
                <w:w w:val="102"/>
              </w:rPr>
              <w:t>a</w:t>
            </w:r>
            <w:r w:rsidRPr="00D72629">
              <w:rPr>
                <w:rFonts w:ascii="Arial" w:hAnsi="Arial" w:cs="Arial"/>
                <w:b/>
                <w:spacing w:val="-5"/>
                <w:w w:val="102"/>
              </w:rPr>
              <w:t>t</w:t>
            </w:r>
            <w:r w:rsidRPr="00D72629">
              <w:rPr>
                <w:rFonts w:ascii="Arial" w:hAnsi="Arial" w:cs="Arial"/>
                <w:b/>
                <w:w w:val="102"/>
              </w:rPr>
              <w:t>.</w:t>
            </w:r>
          </w:p>
        </w:tc>
        <w:tc>
          <w:tcPr>
            <w:tcW w:w="6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381954" w14:textId="2A920E9E" w:rsidR="00220D10" w:rsidRPr="00D72629" w:rsidRDefault="007B2D3A">
            <w:pPr>
              <w:rPr>
                <w:rFonts w:ascii="Arial" w:hAnsi="Arial" w:cs="Arial"/>
              </w:rPr>
            </w:pPr>
            <w:r w:rsidRPr="00D72629">
              <w:rPr>
                <w:rFonts w:ascii="Arial" w:hAnsi="Arial" w:cs="Arial"/>
              </w:rPr>
              <w:t>Conclusion has been revised</w:t>
            </w:r>
          </w:p>
        </w:tc>
      </w:tr>
    </w:tbl>
    <w:p w14:paraId="68CCF0A8" w14:textId="77777777" w:rsidR="00D72629" w:rsidRPr="00D72629" w:rsidRDefault="00D72629">
      <w:pPr>
        <w:rPr>
          <w:rFonts w:ascii="Arial" w:hAnsi="Arial" w:cs="Arial"/>
        </w:rPr>
      </w:pPr>
      <w:r w:rsidRPr="00D72629">
        <w:rPr>
          <w:rFonts w:ascii="Arial" w:hAnsi="Arial" w:cs="Arial"/>
        </w:rPr>
        <w:t xml:space="preserve"> </w:t>
      </w:r>
    </w:p>
    <w:tbl>
      <w:tblPr>
        <w:tblW w:w="4979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7"/>
        <w:gridCol w:w="7243"/>
        <w:gridCol w:w="7230"/>
      </w:tblGrid>
      <w:tr w:rsidR="00D72629" w:rsidRPr="00D72629" w14:paraId="3BFA8295" w14:textId="77777777" w:rsidTr="00D7262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94795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D72629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D72629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457BDDD8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D72629" w:rsidRPr="00D72629" w14:paraId="1CB8208E" w14:textId="77777777" w:rsidTr="00D72629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0632D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96F0B" w14:textId="77777777" w:rsidR="00D72629" w:rsidRPr="00D72629" w:rsidRDefault="00D7262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D72629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5CD97" w14:textId="77777777" w:rsidR="00D72629" w:rsidRPr="00D72629" w:rsidRDefault="00D72629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D72629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D72629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0BECF678" w14:textId="77777777" w:rsidR="00D72629" w:rsidRPr="00D72629" w:rsidRDefault="00D7262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D72629" w:rsidRPr="00D72629" w14:paraId="46411212" w14:textId="77777777" w:rsidTr="00D72629">
        <w:trPr>
          <w:trHeight w:val="89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59B96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D72629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5DEEA594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301AC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D72629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D72629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D72629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3673F455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19713A59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172A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27FD6DE4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406D902E" w14:textId="77777777" w:rsidR="00D72629" w:rsidRPr="00D72629" w:rsidRDefault="00D7262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495F22D1" w14:textId="04CE2F61" w:rsidR="00D72629" w:rsidRPr="00D72629" w:rsidRDefault="00D72629" w:rsidP="00D72629">
      <w:pPr>
        <w:rPr>
          <w:rFonts w:ascii="Arial" w:hAnsi="Arial" w:cs="Arial"/>
        </w:rPr>
      </w:pPr>
    </w:p>
    <w:p w14:paraId="74FC5003" w14:textId="126DC2BB" w:rsidR="00D72629" w:rsidRPr="00D72629" w:rsidRDefault="00D72629" w:rsidP="00D72629">
      <w:pPr>
        <w:rPr>
          <w:rFonts w:ascii="Arial" w:hAnsi="Arial" w:cs="Arial"/>
        </w:rPr>
      </w:pPr>
      <w:r w:rsidRPr="00D72629">
        <w:rPr>
          <w:rFonts w:ascii="Arial" w:hAnsi="Arial" w:cs="Arial"/>
        </w:rPr>
        <w:t xml:space="preserve"> </w:t>
      </w:r>
    </w:p>
    <w:p w14:paraId="61C78371" w14:textId="77777777" w:rsidR="00D72629" w:rsidRPr="00D72629" w:rsidRDefault="00D72629" w:rsidP="00D72629">
      <w:pPr>
        <w:rPr>
          <w:rFonts w:ascii="Arial" w:hAnsi="Arial" w:cs="Arial"/>
        </w:rPr>
      </w:pPr>
    </w:p>
    <w:p w14:paraId="3E0A65E2" w14:textId="77777777" w:rsidR="00D72629" w:rsidRPr="00D72629" w:rsidRDefault="00D72629" w:rsidP="00D72629">
      <w:pPr>
        <w:rPr>
          <w:rFonts w:ascii="Arial" w:hAnsi="Arial" w:cs="Arial"/>
          <w:bCs/>
          <w:u w:val="single"/>
          <w:lang w:val="en-GB"/>
        </w:rPr>
      </w:pPr>
    </w:p>
    <w:bookmarkEnd w:id="0"/>
    <w:p w14:paraId="2FF37528" w14:textId="77777777" w:rsidR="00D72629" w:rsidRPr="00D72629" w:rsidRDefault="00D72629" w:rsidP="00D72629">
      <w:pPr>
        <w:rPr>
          <w:rFonts w:ascii="Arial" w:hAnsi="Arial" w:cs="Arial"/>
        </w:rPr>
      </w:pPr>
    </w:p>
    <w:p w14:paraId="7BB7169D" w14:textId="279DB8F2" w:rsidR="00D72629" w:rsidRPr="00D72629" w:rsidRDefault="00D72629">
      <w:pPr>
        <w:rPr>
          <w:rFonts w:ascii="Arial" w:hAnsi="Arial" w:cs="Arial"/>
        </w:rPr>
      </w:pPr>
      <w:bookmarkStart w:id="2" w:name="_GoBack"/>
      <w:bookmarkEnd w:id="2"/>
    </w:p>
    <w:sectPr w:rsidR="00D72629" w:rsidRPr="00D72629">
      <w:headerReference w:type="default" r:id="rId8"/>
      <w:footerReference w:type="default" r:id="rId9"/>
      <w:pgSz w:w="23820" w:h="16860" w:orient="landscape"/>
      <w:pgMar w:top="1540" w:right="1220" w:bottom="280" w:left="1220" w:header="1307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24521" w14:textId="77777777" w:rsidR="000A5F88" w:rsidRDefault="000A5F88">
      <w:r>
        <w:separator/>
      </w:r>
    </w:p>
  </w:endnote>
  <w:endnote w:type="continuationSeparator" w:id="0">
    <w:p w14:paraId="00C1B382" w14:textId="77777777" w:rsidR="000A5F88" w:rsidRDefault="000A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9A67C" w14:textId="77777777" w:rsidR="00220D10" w:rsidRDefault="000A5F88">
    <w:pPr>
      <w:spacing w:line="200" w:lineRule="exact"/>
    </w:pPr>
    <w:r>
      <w:pict w14:anchorId="12113DE2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7.1pt;width:53.2pt;height:10.25pt;z-index:-251659776;mso-position-horizontal-relative:page;mso-position-vertical-relative:page" filled="f" stroked="f">
          <v:textbox inset="0,0,0,0">
            <w:txbxContent>
              <w:p w14:paraId="4070B47C" w14:textId="77777777" w:rsidR="00220D10" w:rsidRDefault="00272B4C">
                <w:pPr>
                  <w:spacing w:before="3"/>
                  <w:ind w:left="20" w:right="-25"/>
                  <w:rPr>
                    <w:sz w:val="16"/>
                    <w:szCs w:val="16"/>
                  </w:rPr>
                </w:pPr>
                <w:r>
                  <w:rPr>
                    <w:spacing w:val="-5"/>
                    <w:sz w:val="16"/>
                    <w:szCs w:val="16"/>
                  </w:rPr>
                  <w:t>C</w:t>
                </w:r>
                <w:r>
                  <w:rPr>
                    <w:spacing w:val="5"/>
                    <w:sz w:val="16"/>
                    <w:szCs w:val="16"/>
                  </w:rPr>
                  <w:t>r</w:t>
                </w:r>
                <w:r>
                  <w:rPr>
                    <w:spacing w:val="2"/>
                    <w:sz w:val="16"/>
                    <w:szCs w:val="16"/>
                  </w:rPr>
                  <w:t>ea</w:t>
                </w:r>
                <w:r>
                  <w:rPr>
                    <w:spacing w:val="-1"/>
                    <w:sz w:val="16"/>
                    <w:szCs w:val="16"/>
                  </w:rPr>
                  <w:t>t</w:t>
                </w:r>
                <w:r>
                  <w:rPr>
                    <w:spacing w:val="-1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12"/>
                    <w:sz w:val="16"/>
                    <w:szCs w:val="16"/>
                  </w:rPr>
                  <w:t xml:space="preserve"> </w:t>
                </w:r>
                <w:r>
                  <w:rPr>
                    <w:spacing w:val="7"/>
                    <w:sz w:val="16"/>
                    <w:szCs w:val="16"/>
                  </w:rPr>
                  <w:t>b</w:t>
                </w:r>
                <w:r>
                  <w:rPr>
                    <w:spacing w:val="-7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0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w w:val="103"/>
                    <w:sz w:val="16"/>
                    <w:szCs w:val="16"/>
                  </w:rPr>
                  <w:t>D</w:t>
                </w:r>
                <w:r>
                  <w:rPr>
                    <w:w w:val="103"/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3A7FB7CE">
        <v:shape id="_x0000_s2051" type="#_x0000_t202" style="position:absolute;margin-left:208.4pt;margin-top:797.1pt;width:55.8pt;height:10.25pt;z-index:-251658752;mso-position-horizontal-relative:page;mso-position-vertical-relative:page" filled="f" stroked="f">
          <v:textbox inset="0,0,0,0">
            <w:txbxContent>
              <w:p w14:paraId="392CA1B0" w14:textId="77777777" w:rsidR="00220D10" w:rsidRDefault="00272B4C">
                <w:pPr>
                  <w:spacing w:before="3"/>
                  <w:ind w:left="20" w:right="-25"/>
                  <w:rPr>
                    <w:sz w:val="16"/>
                    <w:szCs w:val="16"/>
                  </w:rPr>
                </w:pPr>
                <w:r>
                  <w:rPr>
                    <w:spacing w:val="-5"/>
                    <w:sz w:val="16"/>
                    <w:szCs w:val="16"/>
                  </w:rPr>
                  <w:t>C</w:t>
                </w:r>
                <w:r>
                  <w:rPr>
                    <w:spacing w:val="7"/>
                    <w:sz w:val="16"/>
                    <w:szCs w:val="16"/>
                  </w:rPr>
                  <w:t>h</w:t>
                </w:r>
                <w:r>
                  <w:rPr>
                    <w:spacing w:val="-13"/>
                    <w:sz w:val="16"/>
                    <w:szCs w:val="16"/>
                  </w:rPr>
                  <w:t>e</w:t>
                </w:r>
                <w:r>
                  <w:rPr>
                    <w:spacing w:val="2"/>
                    <w:sz w:val="16"/>
                    <w:szCs w:val="16"/>
                  </w:rPr>
                  <w:t>c</w:t>
                </w:r>
                <w:r>
                  <w:rPr>
                    <w:spacing w:val="-7"/>
                    <w:sz w:val="16"/>
                    <w:szCs w:val="16"/>
                  </w:rPr>
                  <w:t>k</w:t>
                </w:r>
                <w:r>
                  <w:rPr>
                    <w:spacing w:val="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14"/>
                    <w:sz w:val="16"/>
                    <w:szCs w:val="16"/>
                  </w:rPr>
                  <w:t xml:space="preserve"> </w:t>
                </w:r>
                <w:r>
                  <w:rPr>
                    <w:spacing w:val="-7"/>
                    <w:sz w:val="16"/>
                    <w:szCs w:val="16"/>
                  </w:rPr>
                  <w:t>b</w:t>
                </w:r>
                <w:r>
                  <w:rPr>
                    <w:spacing w:val="7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0"/>
                    <w:sz w:val="16"/>
                    <w:szCs w:val="16"/>
                  </w:rPr>
                  <w:t xml:space="preserve"> </w:t>
                </w:r>
                <w:r>
                  <w:rPr>
                    <w:spacing w:val="-17"/>
                    <w:w w:val="103"/>
                    <w:sz w:val="16"/>
                    <w:szCs w:val="16"/>
                  </w:rPr>
                  <w:t>P</w:t>
                </w:r>
                <w:r>
                  <w:rPr>
                    <w:w w:val="103"/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50BB3639">
        <v:shape id="_x0000_s2050" type="#_x0000_t202" style="position:absolute;margin-left:348.75pt;margin-top:797.1pt;width:67.75pt;height:10.25pt;z-index:-251657728;mso-position-horizontal-relative:page;mso-position-vertical-relative:page" filled="f" stroked="f">
          <v:textbox inset="0,0,0,0">
            <w:txbxContent>
              <w:p w14:paraId="425FEF9A" w14:textId="77777777" w:rsidR="00220D10" w:rsidRDefault="00272B4C">
                <w:pPr>
                  <w:spacing w:before="3"/>
                  <w:ind w:left="20" w:right="-25"/>
                  <w:rPr>
                    <w:sz w:val="16"/>
                    <w:szCs w:val="16"/>
                  </w:rPr>
                </w:pPr>
                <w:r>
                  <w:rPr>
                    <w:spacing w:val="-14"/>
                    <w:sz w:val="16"/>
                    <w:szCs w:val="16"/>
                  </w:rPr>
                  <w:t>A</w:t>
                </w:r>
                <w:r>
                  <w:rPr>
                    <w:spacing w:val="-7"/>
                    <w:sz w:val="16"/>
                    <w:szCs w:val="16"/>
                  </w:rPr>
                  <w:t>p</w:t>
                </w:r>
                <w:r>
                  <w:rPr>
                    <w:spacing w:val="7"/>
                    <w:sz w:val="16"/>
                    <w:szCs w:val="16"/>
                  </w:rPr>
                  <w:t>p</w:t>
                </w:r>
                <w:r>
                  <w:rPr>
                    <w:spacing w:val="-10"/>
                    <w:sz w:val="16"/>
                    <w:szCs w:val="16"/>
                  </w:rPr>
                  <w:t>r</w:t>
                </w:r>
                <w:r>
                  <w:rPr>
                    <w:spacing w:val="-7"/>
                    <w:sz w:val="16"/>
                    <w:szCs w:val="16"/>
                  </w:rPr>
                  <w:t>o</w:t>
                </w:r>
                <w:r>
                  <w:rPr>
                    <w:spacing w:val="7"/>
                    <w:sz w:val="16"/>
                    <w:szCs w:val="16"/>
                  </w:rPr>
                  <w:t>v</w:t>
                </w:r>
                <w:r>
                  <w:rPr>
                    <w:spacing w:val="-1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16"/>
                    <w:sz w:val="16"/>
                    <w:szCs w:val="16"/>
                  </w:rPr>
                  <w:t xml:space="preserve"> </w:t>
                </w:r>
                <w:r>
                  <w:rPr>
                    <w:spacing w:val="7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pacing w:val="3"/>
                    <w:w w:val="103"/>
                    <w:sz w:val="16"/>
                    <w:szCs w:val="16"/>
                  </w:rPr>
                  <w:t>M</w:t>
                </w:r>
                <w:r>
                  <w:rPr>
                    <w:spacing w:val="-5"/>
                    <w:w w:val="103"/>
                    <w:sz w:val="16"/>
                    <w:szCs w:val="16"/>
                  </w:rPr>
                  <w:t>B</w:t>
                </w:r>
                <w:r>
                  <w:rPr>
                    <w:w w:val="103"/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391C0120">
        <v:shape id="_x0000_s2049" type="#_x0000_t202" style="position:absolute;margin-left:539.35pt;margin-top:797.1pt;width:89.15pt;height:10.25pt;z-index:-251656704;mso-position-horizontal-relative:page;mso-position-vertical-relative:page" filled="f" stroked="f">
          <v:textbox inset="0,0,0,0">
            <w:txbxContent>
              <w:p w14:paraId="0CA4D0AB" w14:textId="77777777" w:rsidR="00220D10" w:rsidRDefault="00272B4C">
                <w:pPr>
                  <w:spacing w:before="3"/>
                  <w:ind w:left="20" w:right="-25"/>
                  <w:rPr>
                    <w:sz w:val="16"/>
                    <w:szCs w:val="16"/>
                  </w:rPr>
                </w:pPr>
                <w:proofErr w:type="spellStart"/>
                <w:r>
                  <w:rPr>
                    <w:spacing w:val="1"/>
                    <w:w w:val="103"/>
                    <w:sz w:val="16"/>
                    <w:szCs w:val="16"/>
                  </w:rPr>
                  <w:t>V</w:t>
                </w:r>
                <w:r>
                  <w:rPr>
                    <w:spacing w:val="2"/>
                    <w:w w:val="103"/>
                    <w:sz w:val="16"/>
                    <w:szCs w:val="16"/>
                  </w:rPr>
                  <w:t>e</w:t>
                </w:r>
                <w:r>
                  <w:rPr>
                    <w:spacing w:val="5"/>
                    <w:w w:val="103"/>
                    <w:sz w:val="16"/>
                    <w:szCs w:val="16"/>
                  </w:rPr>
                  <w:t>r</w:t>
                </w:r>
                <w:r>
                  <w:rPr>
                    <w:w w:val="103"/>
                    <w:sz w:val="16"/>
                    <w:szCs w:val="16"/>
                  </w:rPr>
                  <w:t>s</w:t>
                </w:r>
                <w:proofErr w:type="spellEnd"/>
                <w:r>
                  <w:rPr>
                    <w:spacing w:val="-29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i</w:t>
                </w:r>
                <w:r>
                  <w:rPr>
                    <w:spacing w:val="7"/>
                    <w:sz w:val="16"/>
                    <w:szCs w:val="16"/>
                  </w:rPr>
                  <w:t>on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3</w:t>
                </w:r>
                <w:r>
                  <w:rPr>
                    <w:spacing w:val="15"/>
                    <w:sz w:val="16"/>
                    <w:szCs w:val="16"/>
                  </w:rPr>
                  <w:t xml:space="preserve"> </w:t>
                </w:r>
                <w:r>
                  <w:rPr>
                    <w:spacing w:val="5"/>
                    <w:w w:val="103"/>
                    <w:sz w:val="16"/>
                    <w:szCs w:val="16"/>
                  </w:rPr>
                  <w:t>(</w:t>
                </w:r>
                <w:r>
                  <w:rPr>
                    <w:spacing w:val="7"/>
                    <w:w w:val="103"/>
                    <w:sz w:val="16"/>
                    <w:szCs w:val="16"/>
                  </w:rPr>
                  <w:t>0</w:t>
                </w:r>
                <w:r>
                  <w:rPr>
                    <w:spacing w:val="8"/>
                    <w:w w:val="103"/>
                    <w:sz w:val="16"/>
                    <w:szCs w:val="16"/>
                  </w:rPr>
                  <w:t>7</w:t>
                </w:r>
                <w:r>
                  <w:rPr>
                    <w:spacing w:val="5"/>
                    <w:w w:val="103"/>
                    <w:sz w:val="16"/>
                    <w:szCs w:val="16"/>
                  </w:rPr>
                  <w:t>-</w:t>
                </w:r>
                <w:r>
                  <w:rPr>
                    <w:spacing w:val="8"/>
                    <w:w w:val="103"/>
                    <w:sz w:val="16"/>
                    <w:szCs w:val="16"/>
                  </w:rPr>
                  <w:t>07</w:t>
                </w:r>
                <w:r>
                  <w:rPr>
                    <w:spacing w:val="5"/>
                    <w:w w:val="103"/>
                    <w:sz w:val="16"/>
                    <w:szCs w:val="16"/>
                  </w:rPr>
                  <w:t>-</w:t>
                </w:r>
                <w:r>
                  <w:rPr>
                    <w:spacing w:val="8"/>
                    <w:w w:val="103"/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86F9A" w14:textId="77777777" w:rsidR="000A5F88" w:rsidRDefault="000A5F88">
      <w:r>
        <w:separator/>
      </w:r>
    </w:p>
  </w:footnote>
  <w:footnote w:type="continuationSeparator" w:id="0">
    <w:p w14:paraId="332BDDD0" w14:textId="77777777" w:rsidR="000A5F88" w:rsidRDefault="000A5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64426" w14:textId="77777777" w:rsidR="00220D10" w:rsidRDefault="000A5F88">
    <w:pPr>
      <w:spacing w:line="200" w:lineRule="exact"/>
    </w:pPr>
    <w:r>
      <w:pict w14:anchorId="402622C9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05pt;margin-top:64.35pt;width:86.7pt;height:14pt;z-index:-251660800;mso-position-horizontal-relative:page;mso-position-vertical-relative:page" filled="f" stroked="f">
          <v:textbox inset="0,0,0,0">
            <w:txbxContent>
              <w:p w14:paraId="0263E8FE" w14:textId="77777777" w:rsidR="00220D10" w:rsidRDefault="00272B4C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6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7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8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02295D"/>
    <w:multiLevelType w:val="multilevel"/>
    <w:tmpl w:val="071E49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D10"/>
    <w:rsid w:val="000A5F88"/>
    <w:rsid w:val="00100C7E"/>
    <w:rsid w:val="00220D10"/>
    <w:rsid w:val="002435F6"/>
    <w:rsid w:val="00272B4C"/>
    <w:rsid w:val="00320064"/>
    <w:rsid w:val="003D2334"/>
    <w:rsid w:val="005510BD"/>
    <w:rsid w:val="007B0B26"/>
    <w:rsid w:val="007B2D3A"/>
    <w:rsid w:val="008D5BDB"/>
    <w:rsid w:val="00AC4C6D"/>
    <w:rsid w:val="00C94796"/>
    <w:rsid w:val="00D72629"/>
    <w:rsid w:val="00DE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2951A724"/>
  <w15:docId w15:val="{8EFF3A14-EA56-4B0E-B6D3-B2E848BA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2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ai.com/index.php/JE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8</cp:revision>
  <dcterms:created xsi:type="dcterms:W3CDTF">2025-04-30T06:26:00Z</dcterms:created>
  <dcterms:modified xsi:type="dcterms:W3CDTF">2025-05-02T09:07:00Z</dcterms:modified>
</cp:coreProperties>
</file>