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7703A" w14:textId="77777777" w:rsidR="008371A9" w:rsidRPr="00D52E5F" w:rsidRDefault="008371A9">
      <w:pPr>
        <w:spacing w:before="3" w:line="100" w:lineRule="exact"/>
        <w:rPr>
          <w:rFonts w:ascii="Arial" w:hAnsi="Arial" w:cs="Arial"/>
        </w:rPr>
      </w:pPr>
    </w:p>
    <w:p w14:paraId="3B694207" w14:textId="77777777" w:rsidR="008371A9" w:rsidRPr="00D52E5F" w:rsidRDefault="008371A9">
      <w:pPr>
        <w:spacing w:line="200" w:lineRule="exact"/>
        <w:rPr>
          <w:rFonts w:ascii="Arial" w:hAnsi="Arial" w:cs="Arial"/>
        </w:rPr>
      </w:pPr>
    </w:p>
    <w:p w14:paraId="5016E208" w14:textId="77777777" w:rsidR="008371A9" w:rsidRPr="00D52E5F" w:rsidRDefault="008371A9">
      <w:pPr>
        <w:spacing w:line="200" w:lineRule="exact"/>
        <w:rPr>
          <w:rFonts w:ascii="Arial" w:hAnsi="Arial" w:cs="Arial"/>
        </w:rPr>
      </w:pPr>
    </w:p>
    <w:p w14:paraId="18EA1E6E" w14:textId="77777777" w:rsidR="008371A9" w:rsidRPr="00D52E5F" w:rsidRDefault="008371A9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9"/>
      </w:tblGrid>
      <w:tr w:rsidR="008371A9" w:rsidRPr="00D52E5F" w14:paraId="365B6ED3" w14:textId="77777777" w:rsidTr="00D52E5F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E2D69" w14:textId="77777777" w:rsidR="008371A9" w:rsidRPr="00D52E5F" w:rsidRDefault="00BD1EF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  <w:spacing w:val="1"/>
              </w:rPr>
              <w:t>J</w:t>
            </w:r>
            <w:r w:rsidRPr="00D52E5F">
              <w:rPr>
                <w:rFonts w:ascii="Arial" w:eastAsia="Arial" w:hAnsi="Arial" w:cs="Arial"/>
              </w:rPr>
              <w:t>o</w:t>
            </w:r>
            <w:r w:rsidRPr="00D52E5F">
              <w:rPr>
                <w:rFonts w:ascii="Arial" w:eastAsia="Arial" w:hAnsi="Arial" w:cs="Arial"/>
                <w:spacing w:val="-1"/>
              </w:rPr>
              <w:t>u</w:t>
            </w:r>
            <w:r w:rsidRPr="00D52E5F">
              <w:rPr>
                <w:rFonts w:ascii="Arial" w:eastAsia="Arial" w:hAnsi="Arial" w:cs="Arial"/>
                <w:spacing w:val="1"/>
              </w:rPr>
              <w:t>r</w:t>
            </w:r>
            <w:r w:rsidRPr="00D52E5F">
              <w:rPr>
                <w:rFonts w:ascii="Arial" w:eastAsia="Arial" w:hAnsi="Arial" w:cs="Arial"/>
              </w:rPr>
              <w:t>n</w:t>
            </w:r>
            <w:r w:rsidRPr="00D52E5F">
              <w:rPr>
                <w:rFonts w:ascii="Arial" w:eastAsia="Arial" w:hAnsi="Arial" w:cs="Arial"/>
                <w:spacing w:val="-1"/>
              </w:rPr>
              <w:t>a</w:t>
            </w:r>
            <w:r w:rsidRPr="00D52E5F">
              <w:rPr>
                <w:rFonts w:ascii="Arial" w:eastAsia="Arial" w:hAnsi="Arial" w:cs="Arial"/>
              </w:rPr>
              <w:t>l</w:t>
            </w:r>
            <w:r w:rsidRPr="00D52E5F">
              <w:rPr>
                <w:rFonts w:ascii="Arial" w:eastAsia="Arial" w:hAnsi="Arial" w:cs="Arial"/>
                <w:spacing w:val="-6"/>
              </w:rPr>
              <w:t xml:space="preserve"> </w:t>
            </w:r>
            <w:r w:rsidRPr="00D52E5F">
              <w:rPr>
                <w:rFonts w:ascii="Arial" w:eastAsia="Arial" w:hAnsi="Arial" w:cs="Arial"/>
              </w:rPr>
              <w:t>Na</w:t>
            </w:r>
            <w:r w:rsidRPr="00D52E5F">
              <w:rPr>
                <w:rFonts w:ascii="Arial" w:eastAsia="Arial" w:hAnsi="Arial" w:cs="Arial"/>
                <w:spacing w:val="2"/>
              </w:rPr>
              <w:t>m</w:t>
            </w:r>
            <w:r w:rsidRPr="00D52E5F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111FA" w14:textId="77777777" w:rsidR="008371A9" w:rsidRPr="00D52E5F" w:rsidRDefault="00D11805">
            <w:pPr>
              <w:spacing w:before="27"/>
              <w:ind w:left="102"/>
              <w:rPr>
                <w:rFonts w:ascii="Arial" w:eastAsia="Arial" w:hAnsi="Arial" w:cs="Arial"/>
              </w:rPr>
            </w:pPr>
            <w:hyperlink r:id="rId7"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Asi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La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gua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e,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Lite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r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at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Cultu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BD1EF6" w:rsidRPr="00D52E5F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udies</w:t>
              </w:r>
            </w:hyperlink>
          </w:p>
        </w:tc>
      </w:tr>
      <w:tr w:rsidR="008371A9" w:rsidRPr="00D52E5F" w14:paraId="5167AFD4" w14:textId="77777777" w:rsidTr="00D52E5F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767AC" w14:textId="77777777" w:rsidR="008371A9" w:rsidRPr="00D52E5F" w:rsidRDefault="00BD1EF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</w:rPr>
              <w:t>M</w:t>
            </w:r>
            <w:r w:rsidRPr="00D52E5F">
              <w:rPr>
                <w:rFonts w:ascii="Arial" w:eastAsia="Arial" w:hAnsi="Arial" w:cs="Arial"/>
                <w:spacing w:val="-1"/>
              </w:rPr>
              <w:t>a</w:t>
            </w:r>
            <w:r w:rsidRPr="00D52E5F">
              <w:rPr>
                <w:rFonts w:ascii="Arial" w:eastAsia="Arial" w:hAnsi="Arial" w:cs="Arial"/>
              </w:rPr>
              <w:t>n</w:t>
            </w:r>
            <w:r w:rsidRPr="00D52E5F">
              <w:rPr>
                <w:rFonts w:ascii="Arial" w:eastAsia="Arial" w:hAnsi="Arial" w:cs="Arial"/>
                <w:spacing w:val="-1"/>
              </w:rPr>
              <w:t>u</w:t>
            </w:r>
            <w:r w:rsidRPr="00D52E5F">
              <w:rPr>
                <w:rFonts w:ascii="Arial" w:eastAsia="Arial" w:hAnsi="Arial" w:cs="Arial"/>
                <w:spacing w:val="1"/>
              </w:rPr>
              <w:t>scr</w:t>
            </w:r>
            <w:r w:rsidRPr="00D52E5F">
              <w:rPr>
                <w:rFonts w:ascii="Arial" w:eastAsia="Arial" w:hAnsi="Arial" w:cs="Arial"/>
                <w:spacing w:val="-1"/>
              </w:rPr>
              <w:t>i</w:t>
            </w:r>
            <w:r w:rsidRPr="00D52E5F">
              <w:rPr>
                <w:rFonts w:ascii="Arial" w:eastAsia="Arial" w:hAnsi="Arial" w:cs="Arial"/>
                <w:spacing w:val="2"/>
              </w:rPr>
              <w:t>p</w:t>
            </w:r>
            <w:r w:rsidRPr="00D52E5F">
              <w:rPr>
                <w:rFonts w:ascii="Arial" w:eastAsia="Arial" w:hAnsi="Arial" w:cs="Arial"/>
              </w:rPr>
              <w:t>t</w:t>
            </w:r>
            <w:r w:rsidRPr="00D52E5F">
              <w:rPr>
                <w:rFonts w:ascii="Arial" w:eastAsia="Arial" w:hAnsi="Arial" w:cs="Arial"/>
                <w:spacing w:val="-10"/>
              </w:rPr>
              <w:t xml:space="preserve"> </w:t>
            </w:r>
            <w:r w:rsidRPr="00D52E5F">
              <w:rPr>
                <w:rFonts w:ascii="Arial" w:eastAsia="Arial" w:hAnsi="Arial" w:cs="Arial"/>
              </w:rPr>
              <w:t>N</w:t>
            </w:r>
            <w:r w:rsidRPr="00D52E5F">
              <w:rPr>
                <w:rFonts w:ascii="Arial" w:eastAsia="Arial" w:hAnsi="Arial" w:cs="Arial"/>
                <w:spacing w:val="2"/>
              </w:rPr>
              <w:t>u</w:t>
            </w:r>
            <w:r w:rsidRPr="00D52E5F">
              <w:rPr>
                <w:rFonts w:ascii="Arial" w:eastAsia="Arial" w:hAnsi="Arial" w:cs="Arial"/>
              </w:rPr>
              <w:t>m</w:t>
            </w:r>
            <w:r w:rsidRPr="00D52E5F">
              <w:rPr>
                <w:rFonts w:ascii="Arial" w:eastAsia="Arial" w:hAnsi="Arial" w:cs="Arial"/>
                <w:spacing w:val="-1"/>
              </w:rPr>
              <w:t>b</w:t>
            </w:r>
            <w:r w:rsidRPr="00D52E5F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11537" w14:textId="77777777" w:rsidR="008371A9" w:rsidRPr="00D52E5F" w:rsidRDefault="00BD1EF6">
            <w:pPr>
              <w:spacing w:before="27"/>
              <w:ind w:left="102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  <w:b/>
              </w:rPr>
              <w:t>M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52E5F">
              <w:rPr>
                <w:rFonts w:ascii="Arial" w:eastAsia="Arial" w:hAnsi="Arial" w:cs="Arial"/>
                <w:b/>
              </w:rPr>
              <w:t>_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A</w:t>
            </w:r>
            <w:r w:rsidRPr="00D52E5F">
              <w:rPr>
                <w:rFonts w:ascii="Arial" w:eastAsia="Arial" w:hAnsi="Arial" w:cs="Arial"/>
                <w:b/>
              </w:rPr>
              <w:t>JL2C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_</w:t>
            </w:r>
            <w:r w:rsidRPr="00D52E5F">
              <w:rPr>
                <w:rFonts w:ascii="Arial" w:eastAsia="Arial" w:hAnsi="Arial" w:cs="Arial"/>
                <w:b/>
              </w:rPr>
              <w:t>1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3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7</w:t>
            </w:r>
            <w:r w:rsidRPr="00D52E5F">
              <w:rPr>
                <w:rFonts w:ascii="Arial" w:eastAsia="Arial" w:hAnsi="Arial" w:cs="Arial"/>
                <w:b/>
              </w:rPr>
              <w:t>1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8</w:t>
            </w:r>
            <w:r w:rsidRPr="00D52E5F">
              <w:rPr>
                <w:rFonts w:ascii="Arial" w:eastAsia="Arial" w:hAnsi="Arial" w:cs="Arial"/>
                <w:b/>
              </w:rPr>
              <w:t>0</w:t>
            </w:r>
          </w:p>
        </w:tc>
      </w:tr>
      <w:tr w:rsidR="008371A9" w:rsidRPr="00D52E5F" w14:paraId="6939BBDD" w14:textId="77777777" w:rsidTr="00D52E5F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1317C" w14:textId="77777777" w:rsidR="008371A9" w:rsidRPr="00D52E5F" w:rsidRDefault="00BD1EF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</w:rPr>
              <w:t>T</w:t>
            </w:r>
            <w:r w:rsidRPr="00D52E5F">
              <w:rPr>
                <w:rFonts w:ascii="Arial" w:eastAsia="Arial" w:hAnsi="Arial" w:cs="Arial"/>
                <w:spacing w:val="-1"/>
              </w:rPr>
              <w:t>i</w:t>
            </w:r>
            <w:r w:rsidRPr="00D52E5F">
              <w:rPr>
                <w:rFonts w:ascii="Arial" w:eastAsia="Arial" w:hAnsi="Arial" w:cs="Arial"/>
              </w:rPr>
              <w:t>t</w:t>
            </w:r>
            <w:r w:rsidRPr="00D52E5F">
              <w:rPr>
                <w:rFonts w:ascii="Arial" w:eastAsia="Arial" w:hAnsi="Arial" w:cs="Arial"/>
                <w:spacing w:val="-1"/>
              </w:rPr>
              <w:t>l</w:t>
            </w:r>
            <w:r w:rsidRPr="00D52E5F">
              <w:rPr>
                <w:rFonts w:ascii="Arial" w:eastAsia="Arial" w:hAnsi="Arial" w:cs="Arial"/>
              </w:rPr>
              <w:t>e</w:t>
            </w:r>
            <w:r w:rsidRPr="00D52E5F">
              <w:rPr>
                <w:rFonts w:ascii="Arial" w:eastAsia="Arial" w:hAnsi="Arial" w:cs="Arial"/>
                <w:spacing w:val="-2"/>
              </w:rPr>
              <w:t xml:space="preserve"> </w:t>
            </w:r>
            <w:r w:rsidRPr="00D52E5F">
              <w:rPr>
                <w:rFonts w:ascii="Arial" w:eastAsia="Arial" w:hAnsi="Arial" w:cs="Arial"/>
              </w:rPr>
              <w:t>of</w:t>
            </w:r>
            <w:r w:rsidRPr="00D52E5F">
              <w:rPr>
                <w:rFonts w:ascii="Arial" w:eastAsia="Arial" w:hAnsi="Arial" w:cs="Arial"/>
                <w:spacing w:val="-3"/>
              </w:rPr>
              <w:t xml:space="preserve"> </w:t>
            </w:r>
            <w:r w:rsidRPr="00D52E5F">
              <w:rPr>
                <w:rFonts w:ascii="Arial" w:eastAsia="Arial" w:hAnsi="Arial" w:cs="Arial"/>
                <w:spacing w:val="2"/>
              </w:rPr>
              <w:t>t</w:t>
            </w:r>
            <w:r w:rsidRPr="00D52E5F">
              <w:rPr>
                <w:rFonts w:ascii="Arial" w:eastAsia="Arial" w:hAnsi="Arial" w:cs="Arial"/>
              </w:rPr>
              <w:t>he</w:t>
            </w:r>
            <w:r w:rsidRPr="00D52E5F">
              <w:rPr>
                <w:rFonts w:ascii="Arial" w:eastAsia="Arial" w:hAnsi="Arial" w:cs="Arial"/>
                <w:spacing w:val="-2"/>
              </w:rPr>
              <w:t xml:space="preserve"> </w:t>
            </w:r>
            <w:r w:rsidRPr="00D52E5F">
              <w:rPr>
                <w:rFonts w:ascii="Arial" w:eastAsia="Arial" w:hAnsi="Arial" w:cs="Arial"/>
              </w:rPr>
              <w:t>M</w:t>
            </w:r>
            <w:r w:rsidRPr="00D52E5F">
              <w:rPr>
                <w:rFonts w:ascii="Arial" w:eastAsia="Arial" w:hAnsi="Arial" w:cs="Arial"/>
                <w:spacing w:val="-1"/>
              </w:rPr>
              <w:t>a</w:t>
            </w:r>
            <w:r w:rsidRPr="00D52E5F">
              <w:rPr>
                <w:rFonts w:ascii="Arial" w:eastAsia="Arial" w:hAnsi="Arial" w:cs="Arial"/>
                <w:spacing w:val="2"/>
              </w:rPr>
              <w:t>n</w:t>
            </w:r>
            <w:r w:rsidRPr="00D52E5F">
              <w:rPr>
                <w:rFonts w:ascii="Arial" w:eastAsia="Arial" w:hAnsi="Arial" w:cs="Arial"/>
              </w:rPr>
              <w:t>u</w:t>
            </w:r>
            <w:r w:rsidRPr="00D52E5F">
              <w:rPr>
                <w:rFonts w:ascii="Arial" w:eastAsia="Arial" w:hAnsi="Arial" w:cs="Arial"/>
                <w:spacing w:val="1"/>
              </w:rPr>
              <w:t>scr</w:t>
            </w:r>
            <w:r w:rsidRPr="00D52E5F">
              <w:rPr>
                <w:rFonts w:ascii="Arial" w:eastAsia="Arial" w:hAnsi="Arial" w:cs="Arial"/>
                <w:spacing w:val="-1"/>
              </w:rPr>
              <w:t>i</w:t>
            </w:r>
            <w:r w:rsidRPr="00D52E5F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410E1" w14:textId="77777777" w:rsidR="008371A9" w:rsidRPr="00D52E5F" w:rsidRDefault="008371A9">
            <w:pPr>
              <w:spacing w:before="7" w:line="200" w:lineRule="exact"/>
              <w:rPr>
                <w:rFonts w:ascii="Arial" w:hAnsi="Arial" w:cs="Arial"/>
              </w:rPr>
            </w:pPr>
          </w:p>
          <w:p w14:paraId="16E84F5F" w14:textId="77777777" w:rsidR="008371A9" w:rsidRPr="00D52E5F" w:rsidRDefault="00BD1EF6">
            <w:pPr>
              <w:ind w:left="102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  <w:b/>
              </w:rPr>
              <w:t>A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</w:rPr>
              <w:t>Cr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i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t</w:t>
            </w:r>
            <w:r w:rsidRPr="00D52E5F">
              <w:rPr>
                <w:rFonts w:ascii="Arial" w:eastAsia="Arial" w:hAnsi="Arial" w:cs="Arial"/>
                <w:b/>
              </w:rPr>
              <w:t>i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c</w:t>
            </w:r>
            <w:r w:rsidRPr="00D52E5F">
              <w:rPr>
                <w:rFonts w:ascii="Arial" w:eastAsia="Arial" w:hAnsi="Arial" w:cs="Arial"/>
                <w:b/>
              </w:rPr>
              <w:t>al</w:t>
            </w:r>
            <w:r w:rsidRPr="00D52E5F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R</w:t>
            </w:r>
            <w:r w:rsidRPr="00D52E5F">
              <w:rPr>
                <w:rFonts w:ascii="Arial" w:eastAsia="Arial" w:hAnsi="Arial" w:cs="Arial"/>
                <w:b/>
              </w:rPr>
              <w:t>e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a</w:t>
            </w:r>
            <w:r w:rsidRPr="00D52E5F">
              <w:rPr>
                <w:rFonts w:ascii="Arial" w:eastAsia="Arial" w:hAnsi="Arial" w:cs="Arial"/>
                <w:b/>
              </w:rPr>
              <w:t>ding</w:t>
            </w:r>
            <w:r w:rsidRPr="00D52E5F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</w:rPr>
              <w:t>of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  <w:spacing w:val="2"/>
              </w:rPr>
              <w:t>M</w:t>
            </w:r>
            <w:r w:rsidRPr="00D52E5F">
              <w:rPr>
                <w:rFonts w:ascii="Arial" w:eastAsia="Arial" w:hAnsi="Arial" w:cs="Arial"/>
                <w:b/>
              </w:rPr>
              <w:t>a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y</w:t>
            </w:r>
            <w:r w:rsidRPr="00D52E5F">
              <w:rPr>
                <w:rFonts w:ascii="Arial" w:eastAsia="Arial" w:hAnsi="Arial" w:cs="Arial"/>
                <w:b/>
              </w:rPr>
              <w:t>a</w:t>
            </w:r>
            <w:r w:rsidRPr="00D52E5F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</w:rPr>
              <w:t>An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g</w:t>
            </w:r>
            <w:r w:rsidRPr="00D52E5F">
              <w:rPr>
                <w:rFonts w:ascii="Arial" w:eastAsia="Arial" w:hAnsi="Arial" w:cs="Arial"/>
                <w:b/>
              </w:rPr>
              <w:t>elo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u</w:t>
            </w:r>
            <w:r w:rsidRPr="00D52E5F">
              <w:rPr>
                <w:rFonts w:ascii="Arial" w:eastAsia="Arial" w:hAnsi="Arial" w:cs="Arial"/>
                <w:b/>
              </w:rPr>
              <w:t>’s</w:t>
            </w:r>
            <w:r w:rsidRPr="00D52E5F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  <w:spacing w:val="3"/>
              </w:rPr>
              <w:t>“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>t</w:t>
            </w:r>
            <w:r w:rsidRPr="00D52E5F">
              <w:rPr>
                <w:rFonts w:ascii="Arial" w:eastAsia="Arial" w:hAnsi="Arial" w:cs="Arial"/>
                <w:b/>
              </w:rPr>
              <w:t>ill</w:t>
            </w:r>
            <w:r w:rsidRPr="00D52E5F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</w:rPr>
              <w:t>I</w:t>
            </w:r>
            <w:r w:rsidRPr="00D52E5F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52E5F">
              <w:rPr>
                <w:rFonts w:ascii="Arial" w:eastAsia="Arial" w:hAnsi="Arial" w:cs="Arial"/>
                <w:b/>
              </w:rPr>
              <w:t>Ris</w:t>
            </w:r>
            <w:r w:rsidRPr="00D52E5F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52E5F">
              <w:rPr>
                <w:rFonts w:ascii="Arial" w:eastAsia="Arial" w:hAnsi="Arial" w:cs="Arial"/>
                <w:b/>
              </w:rPr>
              <w:t>”</w:t>
            </w:r>
          </w:p>
        </w:tc>
      </w:tr>
      <w:tr w:rsidR="008371A9" w:rsidRPr="00D52E5F" w14:paraId="652215DC" w14:textId="77777777" w:rsidTr="00D52E5F">
        <w:trPr>
          <w:trHeight w:hRule="exact" w:val="341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8EAA5" w14:textId="77777777" w:rsidR="008371A9" w:rsidRPr="00D52E5F" w:rsidRDefault="00BD1EF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52E5F">
              <w:rPr>
                <w:rFonts w:ascii="Arial" w:eastAsia="Arial" w:hAnsi="Arial" w:cs="Arial"/>
              </w:rPr>
              <w:t>T</w:t>
            </w:r>
            <w:r w:rsidRPr="00D52E5F">
              <w:rPr>
                <w:rFonts w:ascii="Arial" w:eastAsia="Arial" w:hAnsi="Arial" w:cs="Arial"/>
                <w:spacing w:val="1"/>
              </w:rPr>
              <w:t>y</w:t>
            </w:r>
            <w:r w:rsidRPr="00D52E5F">
              <w:rPr>
                <w:rFonts w:ascii="Arial" w:eastAsia="Arial" w:hAnsi="Arial" w:cs="Arial"/>
              </w:rPr>
              <w:t>pe</w:t>
            </w:r>
            <w:r w:rsidRPr="00D52E5F">
              <w:rPr>
                <w:rFonts w:ascii="Arial" w:eastAsia="Arial" w:hAnsi="Arial" w:cs="Arial"/>
                <w:spacing w:val="-5"/>
              </w:rPr>
              <w:t xml:space="preserve"> </w:t>
            </w:r>
            <w:r w:rsidRPr="00D52E5F">
              <w:rPr>
                <w:rFonts w:ascii="Arial" w:eastAsia="Arial" w:hAnsi="Arial" w:cs="Arial"/>
              </w:rPr>
              <w:t>of</w:t>
            </w:r>
            <w:r w:rsidRPr="00D52E5F">
              <w:rPr>
                <w:rFonts w:ascii="Arial" w:eastAsia="Arial" w:hAnsi="Arial" w:cs="Arial"/>
                <w:spacing w:val="-3"/>
              </w:rPr>
              <w:t xml:space="preserve"> </w:t>
            </w:r>
            <w:r w:rsidRPr="00D52E5F">
              <w:rPr>
                <w:rFonts w:ascii="Arial" w:eastAsia="Arial" w:hAnsi="Arial" w:cs="Arial"/>
                <w:spacing w:val="2"/>
              </w:rPr>
              <w:t>t</w:t>
            </w:r>
            <w:r w:rsidRPr="00D52E5F">
              <w:rPr>
                <w:rFonts w:ascii="Arial" w:eastAsia="Arial" w:hAnsi="Arial" w:cs="Arial"/>
              </w:rPr>
              <w:t>he</w:t>
            </w:r>
            <w:r w:rsidRPr="00D52E5F">
              <w:rPr>
                <w:rFonts w:ascii="Arial" w:eastAsia="Arial" w:hAnsi="Arial" w:cs="Arial"/>
                <w:spacing w:val="-2"/>
              </w:rPr>
              <w:t xml:space="preserve"> </w:t>
            </w:r>
            <w:r w:rsidRPr="00D52E5F">
              <w:rPr>
                <w:rFonts w:ascii="Arial" w:eastAsia="Arial" w:hAnsi="Arial" w:cs="Arial"/>
                <w:spacing w:val="-1"/>
              </w:rPr>
              <w:t>A</w:t>
            </w:r>
            <w:r w:rsidRPr="00D52E5F">
              <w:rPr>
                <w:rFonts w:ascii="Arial" w:eastAsia="Arial" w:hAnsi="Arial" w:cs="Arial"/>
                <w:spacing w:val="1"/>
              </w:rPr>
              <w:t>r</w:t>
            </w:r>
            <w:r w:rsidRPr="00D52E5F">
              <w:rPr>
                <w:rFonts w:ascii="Arial" w:eastAsia="Arial" w:hAnsi="Arial" w:cs="Arial"/>
              </w:rPr>
              <w:t>t</w:t>
            </w:r>
            <w:r w:rsidRPr="00D52E5F">
              <w:rPr>
                <w:rFonts w:ascii="Arial" w:eastAsia="Arial" w:hAnsi="Arial" w:cs="Arial"/>
                <w:spacing w:val="-1"/>
              </w:rPr>
              <w:t>i</w:t>
            </w:r>
            <w:r w:rsidRPr="00D52E5F">
              <w:rPr>
                <w:rFonts w:ascii="Arial" w:eastAsia="Arial" w:hAnsi="Arial" w:cs="Arial"/>
                <w:spacing w:val="1"/>
              </w:rPr>
              <w:t>cl</w:t>
            </w:r>
            <w:r w:rsidRPr="00D52E5F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EA239" w14:textId="77777777" w:rsidR="008371A9" w:rsidRPr="00D52E5F" w:rsidRDefault="008371A9">
            <w:pPr>
              <w:rPr>
                <w:rFonts w:ascii="Arial" w:hAnsi="Arial" w:cs="Arial"/>
              </w:rPr>
            </w:pPr>
          </w:p>
        </w:tc>
      </w:tr>
    </w:tbl>
    <w:p w14:paraId="7D23D9B3" w14:textId="77777777" w:rsidR="008371A9" w:rsidRPr="00D52E5F" w:rsidRDefault="008371A9">
      <w:pPr>
        <w:spacing w:before="1" w:line="280" w:lineRule="exact"/>
        <w:rPr>
          <w:rFonts w:ascii="Arial" w:hAnsi="Arial" w:cs="Arial"/>
        </w:rPr>
      </w:pPr>
    </w:p>
    <w:p w14:paraId="636397E5" w14:textId="77777777" w:rsidR="008371A9" w:rsidRPr="00D52E5F" w:rsidRDefault="00D11805">
      <w:pPr>
        <w:spacing w:before="33" w:line="220" w:lineRule="exact"/>
        <w:ind w:left="220"/>
        <w:rPr>
          <w:rFonts w:ascii="Arial" w:hAnsi="Arial" w:cs="Arial"/>
        </w:rPr>
      </w:pPr>
      <w:r w:rsidRPr="00D52E5F">
        <w:rPr>
          <w:rFonts w:ascii="Arial" w:hAnsi="Arial" w:cs="Arial"/>
        </w:rPr>
        <w:pict w14:anchorId="6654AAE4">
          <v:group id="_x0000_s1054" style="position:absolute;left:0;text-align:left;margin-left:339.1pt;margin-top:36.15pt;width:429.7pt;height:23.9pt;z-index:-251658240;mso-position-horizontal-relative:page" coordorigin="6782,723" coordsize="8594,478">
            <v:shape id="_x0000_s105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5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BD1EF6" w:rsidRPr="00D52E5F">
        <w:rPr>
          <w:rFonts w:ascii="Arial" w:hAnsi="Arial" w:cs="Arial"/>
          <w:b/>
          <w:position w:val="-1"/>
          <w:highlight w:val="yellow"/>
        </w:rPr>
        <w:t>PART</w:t>
      </w:r>
      <w:r w:rsidR="00BD1EF6" w:rsidRPr="00D52E5F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BD1EF6" w:rsidRPr="00D52E5F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BD1EF6" w:rsidRPr="00D52E5F">
        <w:rPr>
          <w:rFonts w:ascii="Arial" w:hAnsi="Arial" w:cs="Arial"/>
          <w:b/>
          <w:position w:val="-1"/>
          <w:highlight w:val="yellow"/>
        </w:rPr>
        <w:t>:</w:t>
      </w:r>
      <w:r w:rsidR="00BD1EF6" w:rsidRPr="00D52E5F">
        <w:rPr>
          <w:rFonts w:ascii="Arial" w:hAnsi="Arial" w:cs="Arial"/>
          <w:b/>
          <w:position w:val="-1"/>
        </w:rPr>
        <w:t xml:space="preserve"> C</w:t>
      </w:r>
      <w:r w:rsidR="00BD1EF6" w:rsidRPr="00D52E5F">
        <w:rPr>
          <w:rFonts w:ascii="Arial" w:hAnsi="Arial" w:cs="Arial"/>
          <w:b/>
          <w:spacing w:val="1"/>
          <w:position w:val="-1"/>
        </w:rPr>
        <w:t>o</w:t>
      </w:r>
      <w:r w:rsidR="00BD1EF6" w:rsidRPr="00D52E5F">
        <w:rPr>
          <w:rFonts w:ascii="Arial" w:hAnsi="Arial" w:cs="Arial"/>
          <w:b/>
          <w:position w:val="-1"/>
        </w:rPr>
        <w:t>m</w:t>
      </w:r>
      <w:r w:rsidR="00BD1EF6" w:rsidRPr="00D52E5F">
        <w:rPr>
          <w:rFonts w:ascii="Arial" w:hAnsi="Arial" w:cs="Arial"/>
          <w:b/>
          <w:spacing w:val="2"/>
          <w:position w:val="-1"/>
        </w:rPr>
        <w:t>m</w:t>
      </w:r>
      <w:r w:rsidR="00BD1EF6" w:rsidRPr="00D52E5F">
        <w:rPr>
          <w:rFonts w:ascii="Arial" w:hAnsi="Arial" w:cs="Arial"/>
          <w:b/>
          <w:position w:val="-1"/>
        </w:rPr>
        <w:t>en</w:t>
      </w:r>
      <w:r w:rsidR="00BD1EF6" w:rsidRPr="00D52E5F">
        <w:rPr>
          <w:rFonts w:ascii="Arial" w:hAnsi="Arial" w:cs="Arial"/>
          <w:b/>
          <w:spacing w:val="1"/>
          <w:position w:val="-1"/>
        </w:rPr>
        <w:t>t</w:t>
      </w:r>
      <w:r w:rsidR="00BD1EF6" w:rsidRPr="00D52E5F">
        <w:rPr>
          <w:rFonts w:ascii="Arial" w:hAnsi="Arial" w:cs="Arial"/>
          <w:b/>
          <w:position w:val="-1"/>
        </w:rPr>
        <w:t>s</w:t>
      </w:r>
    </w:p>
    <w:p w14:paraId="7EC70D5F" w14:textId="77777777" w:rsidR="008371A9" w:rsidRPr="00D52E5F" w:rsidRDefault="008371A9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8371A9" w:rsidRPr="00D52E5F" w14:paraId="6242AE29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8E5E8" w14:textId="77777777" w:rsidR="008371A9" w:rsidRPr="00D52E5F" w:rsidRDefault="008371A9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8BA71" w14:textId="77777777" w:rsidR="008371A9" w:rsidRPr="00D52E5F" w:rsidRDefault="00BD1EF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</w:rPr>
              <w:t>Re</w:t>
            </w:r>
            <w:r w:rsidRPr="00D52E5F">
              <w:rPr>
                <w:rFonts w:ascii="Arial" w:hAnsi="Arial" w:cs="Arial"/>
                <w:b/>
                <w:spacing w:val="2"/>
              </w:rPr>
              <w:t>v</w:t>
            </w:r>
            <w:r w:rsidRPr="00D52E5F">
              <w:rPr>
                <w:rFonts w:ascii="Arial" w:hAnsi="Arial" w:cs="Arial"/>
                <w:b/>
              </w:rPr>
              <w:t>iew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’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  <w:spacing w:val="2"/>
              </w:rPr>
              <w:t>mm</w:t>
            </w:r>
            <w:r w:rsidRPr="00D52E5F">
              <w:rPr>
                <w:rFonts w:ascii="Arial" w:hAnsi="Arial" w:cs="Arial"/>
                <w:b/>
              </w:rPr>
              <w:t>ent</w:t>
            </w:r>
          </w:p>
          <w:p w14:paraId="68954DA0" w14:textId="77777777" w:rsidR="008371A9" w:rsidRPr="00D52E5F" w:rsidRDefault="00BD1EF6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</w:rPr>
              <w:t>Ar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ifici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l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-1"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elli</w:t>
            </w:r>
            <w:r w:rsidRPr="00D52E5F">
              <w:rPr>
                <w:rFonts w:ascii="Arial" w:hAnsi="Arial" w:cs="Arial"/>
                <w:b/>
                <w:spacing w:val="1"/>
              </w:rPr>
              <w:t>g</w:t>
            </w:r>
            <w:r w:rsidRPr="00D52E5F">
              <w:rPr>
                <w:rFonts w:ascii="Arial" w:hAnsi="Arial" w:cs="Arial"/>
                <w:b/>
              </w:rPr>
              <w:t>ence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(</w:t>
            </w:r>
            <w:r w:rsidRPr="00D52E5F">
              <w:rPr>
                <w:rFonts w:ascii="Arial" w:hAnsi="Arial" w:cs="Arial"/>
                <w:b/>
              </w:rPr>
              <w:t>AI)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g</w:t>
            </w:r>
            <w:r w:rsidRPr="00D52E5F">
              <w:rPr>
                <w:rFonts w:ascii="Arial" w:hAnsi="Arial" w:cs="Arial"/>
                <w:b/>
              </w:rPr>
              <w:t>ene</w:t>
            </w:r>
            <w:r w:rsidRPr="00D52E5F">
              <w:rPr>
                <w:rFonts w:ascii="Arial" w:hAnsi="Arial" w:cs="Arial"/>
                <w:b/>
                <w:spacing w:val="1"/>
              </w:rPr>
              <w:t>rat</w:t>
            </w:r>
            <w:r w:rsidRPr="00D52E5F">
              <w:rPr>
                <w:rFonts w:ascii="Arial" w:hAnsi="Arial" w:cs="Arial"/>
                <w:b/>
              </w:rPr>
              <w:t>ed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ss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ed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ev</w:t>
            </w:r>
            <w:r w:rsidRPr="00D52E5F">
              <w:rPr>
                <w:rFonts w:ascii="Arial" w:hAnsi="Arial" w:cs="Arial"/>
                <w:b/>
              </w:rPr>
              <w:t>iew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  <w:spacing w:val="2"/>
              </w:rPr>
              <w:t>mm</w:t>
            </w:r>
            <w:r w:rsidRPr="00D52E5F">
              <w:rPr>
                <w:rFonts w:ascii="Arial" w:hAnsi="Arial" w:cs="Arial"/>
                <w:b/>
              </w:rPr>
              <w:t>en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ric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ly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pr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hi</w:t>
            </w:r>
            <w:r w:rsidRPr="00D52E5F">
              <w:rPr>
                <w:rFonts w:ascii="Arial" w:hAnsi="Arial" w:cs="Arial"/>
                <w:b/>
                <w:spacing w:val="-1"/>
              </w:rPr>
              <w:t>b</w:t>
            </w:r>
            <w:r w:rsidRPr="00D52E5F">
              <w:rPr>
                <w:rFonts w:ascii="Arial" w:hAnsi="Arial" w:cs="Arial"/>
                <w:b/>
              </w:rPr>
              <w:t>ited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d</w:t>
            </w:r>
            <w:r w:rsidRPr="00D52E5F">
              <w:rPr>
                <w:rFonts w:ascii="Arial" w:hAnsi="Arial" w:cs="Arial"/>
                <w:b/>
                <w:spacing w:val="-1"/>
              </w:rPr>
              <w:t>u</w:t>
            </w:r>
            <w:r w:rsidRPr="00D52E5F">
              <w:rPr>
                <w:rFonts w:ascii="Arial" w:hAnsi="Arial" w:cs="Arial"/>
                <w:b/>
              </w:rPr>
              <w:t>ring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peer r</w:t>
            </w:r>
            <w:r w:rsidRPr="00D52E5F">
              <w:rPr>
                <w:rFonts w:ascii="Arial" w:hAnsi="Arial" w:cs="Arial"/>
                <w:b/>
                <w:spacing w:val="1"/>
              </w:rPr>
              <w:t>ev</w:t>
            </w:r>
            <w:r w:rsidRPr="00D52E5F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FE564" w14:textId="77777777" w:rsidR="008371A9" w:rsidRPr="00D52E5F" w:rsidRDefault="00BD1EF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</w:rPr>
              <w:t>Auth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  <w:spacing w:val="5"/>
              </w:rPr>
              <w:t>r</w:t>
            </w:r>
            <w:r w:rsidRPr="00D52E5F">
              <w:rPr>
                <w:rFonts w:ascii="Arial" w:hAnsi="Arial" w:cs="Arial"/>
                <w:b/>
                <w:spacing w:val="-6"/>
              </w:rPr>
              <w:t>’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Fe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d</w:t>
            </w:r>
            <w:r w:rsidRPr="00D52E5F">
              <w:rPr>
                <w:rFonts w:ascii="Arial" w:hAnsi="Arial" w:cs="Arial"/>
                <w:b/>
                <w:spacing w:val="-1"/>
              </w:rPr>
              <w:t>b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ck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(I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is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n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at</w:t>
            </w:r>
            <w:r w:rsidRPr="00D52E5F">
              <w:rPr>
                <w:rFonts w:ascii="Arial" w:hAnsi="Arial" w:cs="Arial"/>
                <w:spacing w:val="1"/>
              </w:rPr>
              <w:t>or</w:t>
            </w:r>
            <w:r w:rsidRPr="00D52E5F">
              <w:rPr>
                <w:rFonts w:ascii="Arial" w:hAnsi="Arial" w:cs="Arial"/>
              </w:rPr>
              <w:t>y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at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hou</w:t>
            </w:r>
            <w:r w:rsidRPr="00D52E5F">
              <w:rPr>
                <w:rFonts w:ascii="Arial" w:hAnsi="Arial" w:cs="Arial"/>
              </w:rPr>
              <w:t>ld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w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3"/>
              </w:rPr>
              <w:t>t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/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er</w:t>
            </w:r>
          </w:p>
          <w:p w14:paraId="3CA0073E" w14:textId="77777777" w:rsidR="008371A9" w:rsidRPr="00D52E5F" w:rsidRDefault="00BD1EF6">
            <w:pPr>
              <w:spacing w:before="12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edb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c</w:t>
            </w:r>
            <w:r w:rsidRPr="00D52E5F">
              <w:rPr>
                <w:rFonts w:ascii="Arial" w:hAnsi="Arial" w:cs="Arial"/>
              </w:rPr>
              <w:t>k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e)</w:t>
            </w:r>
          </w:p>
        </w:tc>
      </w:tr>
      <w:tr w:rsidR="008371A9" w:rsidRPr="00D52E5F" w14:paraId="15666EB9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05687" w14:textId="77777777" w:rsidR="008371A9" w:rsidRPr="00D52E5F" w:rsidRDefault="00BD1EF6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</w:rPr>
              <w:t>Ple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wri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a</w:t>
            </w:r>
            <w:r w:rsidRPr="00D52E5F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D52E5F">
              <w:rPr>
                <w:rFonts w:ascii="Arial" w:hAnsi="Arial" w:cs="Arial"/>
                <w:b/>
              </w:rPr>
              <w:t>ew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enc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ega</w:t>
            </w:r>
            <w:r w:rsidRPr="00D52E5F">
              <w:rPr>
                <w:rFonts w:ascii="Arial" w:hAnsi="Arial" w:cs="Arial"/>
                <w:b/>
              </w:rPr>
              <w:t>rding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p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ta</w:t>
            </w:r>
            <w:r w:rsidRPr="00D52E5F">
              <w:rPr>
                <w:rFonts w:ascii="Arial" w:hAnsi="Arial" w:cs="Arial"/>
                <w:b/>
              </w:rPr>
              <w:t xml:space="preserve">nce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his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-1"/>
              </w:rPr>
              <w:t>us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ipt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fo</w:t>
            </w:r>
            <w:r w:rsidRPr="00D52E5F">
              <w:rPr>
                <w:rFonts w:ascii="Arial" w:hAnsi="Arial" w:cs="Arial"/>
                <w:b/>
              </w:rPr>
              <w:t xml:space="preserve">r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cien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ific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m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-1"/>
              </w:rPr>
              <w:t>n</w:t>
            </w:r>
            <w:r w:rsidRPr="00D52E5F">
              <w:rPr>
                <w:rFonts w:ascii="Arial" w:hAnsi="Arial" w:cs="Arial"/>
                <w:b/>
              </w:rPr>
              <w:t>it</w:t>
            </w:r>
            <w:r w:rsidRPr="00D52E5F">
              <w:rPr>
                <w:rFonts w:ascii="Arial" w:hAnsi="Arial" w:cs="Arial"/>
                <w:b/>
                <w:spacing w:val="1"/>
              </w:rPr>
              <w:t>y</w:t>
            </w:r>
            <w:r w:rsidRPr="00D52E5F">
              <w:rPr>
                <w:rFonts w:ascii="Arial" w:hAnsi="Arial" w:cs="Arial"/>
                <w:b/>
              </w:rPr>
              <w:t>.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 xml:space="preserve">A 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in</w:t>
            </w: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um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3</w:t>
            </w:r>
            <w:r w:rsidRPr="00D52E5F">
              <w:rPr>
                <w:rFonts w:ascii="Arial" w:hAnsi="Arial" w:cs="Arial"/>
                <w:b/>
                <w:spacing w:val="-2"/>
              </w:rPr>
              <w:t>-</w:t>
            </w:r>
            <w:r w:rsidRPr="00D52E5F">
              <w:rPr>
                <w:rFonts w:ascii="Arial" w:hAnsi="Arial" w:cs="Arial"/>
                <w:b/>
              </w:rPr>
              <w:t>4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enc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y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be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q</w:t>
            </w:r>
            <w:r w:rsidRPr="00D52E5F">
              <w:rPr>
                <w:rFonts w:ascii="Arial" w:hAnsi="Arial" w:cs="Arial"/>
                <w:b/>
                <w:spacing w:val="-1"/>
              </w:rPr>
              <w:t>u</w:t>
            </w:r>
            <w:r w:rsidRPr="00D52E5F">
              <w:rPr>
                <w:rFonts w:ascii="Arial" w:hAnsi="Arial" w:cs="Arial"/>
                <w:b/>
              </w:rPr>
              <w:t>ired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fo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his p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447A4" w14:textId="77777777" w:rsidR="008371A9" w:rsidRPr="00D52E5F" w:rsidRDefault="00BD1EF6">
            <w:pPr>
              <w:spacing w:before="2" w:line="220" w:lineRule="exact"/>
              <w:ind w:left="102" w:right="464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nu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1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pr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v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es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 xml:space="preserve">a </w:t>
            </w:r>
            <w:r w:rsidRPr="00D52E5F">
              <w:rPr>
                <w:rFonts w:ascii="Arial" w:hAnsi="Arial" w:cs="Arial"/>
                <w:spacing w:val="1"/>
              </w:rPr>
              <w:t>v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2"/>
              </w:rPr>
              <w:t>l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b</w:t>
            </w:r>
            <w:r w:rsidRPr="00D52E5F">
              <w:rPr>
                <w:rFonts w:ascii="Arial" w:hAnsi="Arial" w:cs="Arial"/>
              </w:rPr>
              <w:t>le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an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fo</w:t>
            </w:r>
            <w:r w:rsidRPr="00D52E5F">
              <w:rPr>
                <w:rFonts w:ascii="Arial" w:hAnsi="Arial" w:cs="Arial"/>
                <w:spacing w:val="-2"/>
              </w:rPr>
              <w:t>r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ali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an</w:t>
            </w:r>
            <w:r w:rsidRPr="00D52E5F">
              <w:rPr>
                <w:rFonts w:ascii="Arial" w:hAnsi="Arial" w:cs="Arial"/>
              </w:rPr>
              <w:t>al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M</w:t>
            </w:r>
            <w:r w:rsidRPr="00D52E5F">
              <w:rPr>
                <w:rFonts w:ascii="Arial" w:hAnsi="Arial" w:cs="Arial"/>
                <w:spacing w:val="1"/>
              </w:rPr>
              <w:t>ay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ng</w:t>
            </w:r>
            <w:r w:rsidRPr="00D52E5F">
              <w:rPr>
                <w:rFonts w:ascii="Arial" w:hAnsi="Arial" w:cs="Arial"/>
              </w:rPr>
              <w:t>el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</w:rPr>
              <w:t>"S</w:t>
            </w:r>
            <w:r w:rsidRPr="00D52E5F">
              <w:rPr>
                <w:rFonts w:ascii="Arial" w:hAnsi="Arial" w:cs="Arial"/>
                <w:spacing w:val="2"/>
              </w:rPr>
              <w:t>t</w:t>
            </w:r>
            <w:r w:rsidRPr="00D52E5F">
              <w:rPr>
                <w:rFonts w:ascii="Arial" w:hAnsi="Arial" w:cs="Arial"/>
              </w:rPr>
              <w:t>ill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 xml:space="preserve">I 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,</w:t>
            </w:r>
            <w:r w:rsidRPr="00D52E5F">
              <w:rPr>
                <w:rFonts w:ascii="Arial" w:hAnsi="Arial" w:cs="Arial"/>
              </w:rPr>
              <w:t>"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off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 xml:space="preserve">g </w:t>
            </w:r>
            <w:r w:rsidRPr="00D52E5F">
              <w:rPr>
                <w:rFonts w:ascii="Arial" w:hAnsi="Arial" w:cs="Arial"/>
                <w:spacing w:val="1"/>
              </w:rPr>
              <w:t>fr</w:t>
            </w:r>
            <w:r w:rsidRPr="00D52E5F">
              <w:rPr>
                <w:rFonts w:ascii="Arial" w:hAnsi="Arial" w:cs="Arial"/>
              </w:rPr>
              <w:t>esh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gh</w:t>
            </w:r>
            <w:r w:rsidRPr="00D52E5F">
              <w:rPr>
                <w:rFonts w:ascii="Arial" w:hAnsi="Arial" w:cs="Arial"/>
              </w:rPr>
              <w:t>ts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to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po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esi</w:t>
            </w:r>
            <w:r w:rsidRPr="00D52E5F">
              <w:rPr>
                <w:rFonts w:ascii="Arial" w:hAnsi="Arial" w:cs="Arial"/>
                <w:spacing w:val="-1"/>
              </w:rPr>
              <w:t>l</w:t>
            </w:r>
            <w:r w:rsidRPr="00D52E5F">
              <w:rPr>
                <w:rFonts w:ascii="Arial" w:hAnsi="Arial" w:cs="Arial"/>
              </w:rPr>
              <w:t>ie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ce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mpo</w:t>
            </w:r>
            <w:r w:rsidRPr="00D52E5F">
              <w:rPr>
                <w:rFonts w:ascii="Arial" w:hAnsi="Arial" w:cs="Arial"/>
              </w:rPr>
              <w:t>we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1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es.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I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con</w:t>
            </w:r>
            <w:r w:rsidRPr="00D52E5F">
              <w:rPr>
                <w:rFonts w:ascii="Arial" w:hAnsi="Arial" w:cs="Arial"/>
              </w:rPr>
              <w:t>tri</w:t>
            </w:r>
            <w:r w:rsidRPr="00D52E5F">
              <w:rPr>
                <w:rFonts w:ascii="Arial" w:hAnsi="Arial" w:cs="Arial"/>
                <w:spacing w:val="-1"/>
              </w:rPr>
              <w:t>b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tes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</w:rPr>
              <w:t>to</w:t>
            </w:r>
            <w:r w:rsidRPr="00D52E5F">
              <w:rPr>
                <w:rFonts w:ascii="Arial" w:hAnsi="Arial" w:cs="Arial"/>
                <w:spacing w:val="-1"/>
              </w:rPr>
              <w:t xml:space="preserve"> B</w:t>
            </w:r>
            <w:r w:rsidRPr="00D52E5F">
              <w:rPr>
                <w:rFonts w:ascii="Arial" w:hAnsi="Arial" w:cs="Arial"/>
              </w:rPr>
              <w:t>lack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lite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at</w:t>
            </w:r>
            <w:r w:rsidRPr="00D52E5F">
              <w:rPr>
                <w:rFonts w:ascii="Arial" w:hAnsi="Arial" w:cs="Arial"/>
                <w:spacing w:val="1"/>
              </w:rPr>
              <w:t>ur</w:t>
            </w:r>
            <w:r w:rsidRPr="00D52E5F">
              <w:rPr>
                <w:rFonts w:ascii="Arial" w:hAnsi="Arial" w:cs="Arial"/>
              </w:rPr>
              <w:t xml:space="preserve">e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ho</w:t>
            </w:r>
            <w:r w:rsidRPr="00D52E5F">
              <w:rPr>
                <w:rFonts w:ascii="Arial" w:hAnsi="Arial" w:cs="Arial"/>
              </w:rPr>
              <w:t>la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D4D2D" w14:textId="0FD3CBDB" w:rsidR="008371A9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Thank you.</w:t>
            </w:r>
          </w:p>
        </w:tc>
      </w:tr>
      <w:tr w:rsidR="008371A9" w:rsidRPr="00D52E5F" w14:paraId="46CF657B" w14:textId="77777777" w:rsidTr="00D52E5F">
        <w:trPr>
          <w:trHeight w:hRule="exact" w:val="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26B9A" w14:textId="77777777" w:rsidR="008371A9" w:rsidRPr="00D52E5F" w:rsidRDefault="00BD1EF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itle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icle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uit</w:t>
            </w:r>
            <w:r w:rsidRPr="00D52E5F">
              <w:rPr>
                <w:rFonts w:ascii="Arial" w:hAnsi="Arial" w:cs="Arial"/>
                <w:b/>
                <w:spacing w:val="-1"/>
              </w:rPr>
              <w:t>a</w:t>
            </w:r>
            <w:r w:rsidRPr="00D52E5F">
              <w:rPr>
                <w:rFonts w:ascii="Arial" w:hAnsi="Arial" w:cs="Arial"/>
                <w:b/>
              </w:rPr>
              <w:t>ble?</w:t>
            </w:r>
          </w:p>
          <w:p w14:paraId="78D6B5DA" w14:textId="77777777" w:rsidR="008371A9" w:rsidRPr="00D52E5F" w:rsidRDefault="00BD1EF6">
            <w:pPr>
              <w:ind w:left="460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1"/>
              </w:rPr>
              <w:t>(</w:t>
            </w: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t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ple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gg</w:t>
            </w:r>
            <w:r w:rsidRPr="00D52E5F">
              <w:rPr>
                <w:rFonts w:ascii="Arial" w:hAnsi="Arial" w:cs="Arial"/>
                <w:b/>
              </w:rPr>
              <w:t>est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lt</w:t>
            </w:r>
            <w:r w:rsidRPr="00D52E5F">
              <w:rPr>
                <w:rFonts w:ascii="Arial" w:hAnsi="Arial" w:cs="Arial"/>
                <w:b/>
                <w:spacing w:val="-2"/>
              </w:rPr>
              <w:t>e</w:t>
            </w:r>
            <w:r w:rsidRPr="00D52E5F">
              <w:rPr>
                <w:rFonts w:ascii="Arial" w:hAnsi="Arial" w:cs="Arial"/>
                <w:b/>
              </w:rPr>
              <w:t>rn</w:t>
            </w:r>
            <w:r w:rsidRPr="00D52E5F">
              <w:rPr>
                <w:rFonts w:ascii="Arial" w:hAnsi="Arial" w:cs="Arial"/>
                <w:b/>
                <w:spacing w:val="1"/>
              </w:rPr>
              <w:t>at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v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B7443" w14:textId="77777777" w:rsidR="008371A9" w:rsidRPr="00D52E5F" w:rsidRDefault="00BD1EF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ugg</w:t>
            </w:r>
            <w:r w:rsidRPr="00D52E5F">
              <w:rPr>
                <w:rFonts w:ascii="Arial" w:hAnsi="Arial" w:cs="Arial"/>
              </w:rPr>
              <w:t>est</w:t>
            </w:r>
            <w:r w:rsidRPr="00D52E5F">
              <w:rPr>
                <w:rFonts w:ascii="Arial" w:hAnsi="Arial" w:cs="Arial"/>
                <w:spacing w:val="-1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on</w:t>
            </w:r>
            <w:r w:rsidRPr="00D52E5F">
              <w:rPr>
                <w:rFonts w:ascii="Arial" w:hAnsi="Arial" w:cs="Arial"/>
              </w:rPr>
              <w:t>: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g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hro</w:t>
            </w:r>
            <w:r w:rsidRPr="00D52E5F">
              <w:rPr>
                <w:rFonts w:ascii="Arial" w:hAnsi="Arial" w:cs="Arial"/>
                <w:spacing w:val="-1"/>
              </w:rPr>
              <w:t>u</w:t>
            </w:r>
            <w:r w:rsidRPr="00D52E5F">
              <w:rPr>
                <w:rFonts w:ascii="Arial" w:hAnsi="Arial" w:cs="Arial"/>
                <w:spacing w:val="1"/>
              </w:rPr>
              <w:t>g</w:t>
            </w:r>
            <w:r w:rsidRPr="00D52E5F">
              <w:rPr>
                <w:rFonts w:ascii="Arial" w:hAnsi="Arial" w:cs="Arial"/>
              </w:rPr>
              <w:t>h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3"/>
              </w:rPr>
              <w:t>F</w:t>
            </w:r>
            <w:r w:rsidRPr="00D52E5F">
              <w:rPr>
                <w:rFonts w:ascii="Arial" w:hAnsi="Arial" w:cs="Arial"/>
                <w:spacing w:val="1"/>
              </w:rPr>
              <w:t>or</w:t>
            </w:r>
            <w:r w:rsidRPr="00D52E5F">
              <w:rPr>
                <w:rFonts w:ascii="Arial" w:hAnsi="Arial" w:cs="Arial"/>
              </w:rPr>
              <w:t>m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V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ice: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Fe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5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-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1"/>
              </w:rPr>
              <w:t>orm</w:t>
            </w:r>
            <w:r w:rsidRPr="00D52E5F">
              <w:rPr>
                <w:rFonts w:ascii="Arial" w:hAnsi="Arial" w:cs="Arial"/>
              </w:rPr>
              <w:t>ali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5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al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is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M</w:t>
            </w:r>
            <w:r w:rsidRPr="00D52E5F">
              <w:rPr>
                <w:rFonts w:ascii="Arial" w:hAnsi="Arial" w:cs="Arial"/>
                <w:spacing w:val="1"/>
              </w:rPr>
              <w:t>ay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n</w:t>
            </w:r>
            <w:r w:rsidRPr="00D52E5F">
              <w:rPr>
                <w:rFonts w:ascii="Arial" w:hAnsi="Arial" w:cs="Arial"/>
                <w:spacing w:val="1"/>
              </w:rPr>
              <w:t>g</w:t>
            </w:r>
            <w:r w:rsidRPr="00D52E5F">
              <w:rPr>
                <w:rFonts w:ascii="Arial" w:hAnsi="Arial" w:cs="Arial"/>
              </w:rPr>
              <w:t>el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</w:rPr>
              <w:t>'Sti</w:t>
            </w:r>
            <w:r w:rsidRPr="00D52E5F">
              <w:rPr>
                <w:rFonts w:ascii="Arial" w:hAnsi="Arial" w:cs="Arial"/>
                <w:spacing w:val="-1"/>
              </w:rPr>
              <w:t>l</w:t>
            </w:r>
            <w:r w:rsidRPr="00D52E5F">
              <w:rPr>
                <w:rFonts w:ascii="Arial" w:hAnsi="Arial" w:cs="Arial"/>
              </w:rPr>
              <w:t>l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 xml:space="preserve">I 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82926" w14:textId="00D94506" w:rsidR="008371A9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The suggestion of the other reviewer is considered.</w:t>
            </w:r>
          </w:p>
        </w:tc>
      </w:tr>
      <w:tr w:rsidR="008371A9" w:rsidRPr="00D52E5F" w14:paraId="69844E6C" w14:textId="77777777" w:rsidTr="00D52E5F">
        <w:trPr>
          <w:trHeight w:hRule="exact" w:val="52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4EEE3" w14:textId="77777777" w:rsidR="008371A9" w:rsidRPr="00D52E5F" w:rsidRDefault="00BD1EF6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b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ct</w:t>
            </w:r>
            <w:r w:rsidRPr="00D52E5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icle</w:t>
            </w:r>
            <w:r w:rsidRPr="00D52E5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prehen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v</w:t>
            </w:r>
            <w:r w:rsidRPr="00D52E5F">
              <w:rPr>
                <w:rFonts w:ascii="Arial" w:hAnsi="Arial" w:cs="Arial"/>
                <w:b/>
              </w:rPr>
              <w:t>e?</w:t>
            </w:r>
            <w:r w:rsidRPr="00D52E5F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Do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yo</w:t>
            </w:r>
            <w:r w:rsidRPr="00D52E5F">
              <w:rPr>
                <w:rFonts w:ascii="Arial" w:hAnsi="Arial" w:cs="Arial"/>
                <w:b/>
              </w:rPr>
              <w:t xml:space="preserve">u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gg</w:t>
            </w:r>
            <w:r w:rsidRPr="00D52E5F">
              <w:rPr>
                <w:rFonts w:ascii="Arial" w:hAnsi="Arial" w:cs="Arial"/>
                <w:b/>
              </w:rPr>
              <w:t>est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d</w:t>
            </w:r>
            <w:r w:rsidRPr="00D52E5F">
              <w:rPr>
                <w:rFonts w:ascii="Arial" w:hAnsi="Arial" w:cs="Arial"/>
                <w:b/>
                <w:spacing w:val="-1"/>
              </w:rPr>
              <w:t>d</w:t>
            </w:r>
            <w:r w:rsidRPr="00D52E5F">
              <w:rPr>
                <w:rFonts w:ascii="Arial" w:hAnsi="Arial" w:cs="Arial"/>
                <w:b/>
              </w:rPr>
              <w:t>iti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(o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dele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n)</w:t>
            </w:r>
            <w:r w:rsidRPr="00D52E5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ints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in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 xml:space="preserve">his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1"/>
              </w:rPr>
              <w:t>ct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n?</w:t>
            </w:r>
            <w:r w:rsidRPr="00D52E5F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Ple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wri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yo</w:t>
            </w:r>
            <w:r w:rsidRPr="00D52E5F">
              <w:rPr>
                <w:rFonts w:ascii="Arial" w:hAnsi="Arial" w:cs="Arial"/>
                <w:b/>
              </w:rPr>
              <w:t>ur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gg</w:t>
            </w:r>
            <w:r w:rsidRPr="00D52E5F">
              <w:rPr>
                <w:rFonts w:ascii="Arial" w:hAnsi="Arial" w:cs="Arial"/>
                <w:b/>
              </w:rPr>
              <w:t>esti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ns</w:t>
            </w:r>
            <w:r w:rsidRPr="00D52E5F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her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D2DB8" w14:textId="77777777" w:rsidR="008371A9" w:rsidRPr="00D52E5F" w:rsidRDefault="00BD1EF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G</w:t>
            </w:r>
            <w:r w:rsidRPr="00D52E5F">
              <w:rPr>
                <w:rFonts w:ascii="Arial" w:hAnsi="Arial" w:cs="Arial"/>
                <w:spacing w:val="1"/>
              </w:rPr>
              <w:t>oo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umm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</w:rPr>
              <w:t>,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b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it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a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b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tic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lated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mor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cle</w:t>
            </w:r>
            <w:r w:rsidRPr="00D52E5F">
              <w:rPr>
                <w:rFonts w:ascii="Arial" w:hAnsi="Arial" w:cs="Arial"/>
                <w:spacing w:val="-1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ly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c</w:t>
            </w:r>
            <w:r w:rsidRPr="00D52E5F">
              <w:rPr>
                <w:rFonts w:ascii="Arial" w:hAnsi="Arial" w:cs="Arial"/>
                <w:spacing w:val="1"/>
              </w:rPr>
              <w:t>ompr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  <w:spacing w:val="-2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v</w:t>
            </w:r>
            <w:r w:rsidRPr="00D52E5F">
              <w:rPr>
                <w:rFonts w:ascii="Arial" w:hAnsi="Arial" w:cs="Arial"/>
              </w:rPr>
              <w:t>el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922C2" w14:textId="77777777" w:rsidR="008371A9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</w:t>
            </w:r>
          </w:p>
          <w:p w14:paraId="70CFA89C" w14:textId="229E3B35" w:rsidR="003D4FAF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 </w:t>
            </w:r>
            <w:r w:rsidR="004B249A" w:rsidRPr="00D52E5F">
              <w:rPr>
                <w:rFonts w:ascii="Arial" w:hAnsi="Arial" w:cs="Arial"/>
              </w:rPr>
              <w:t>-Revised-</w:t>
            </w:r>
          </w:p>
        </w:tc>
      </w:tr>
      <w:tr w:rsidR="008371A9" w:rsidRPr="00D52E5F" w14:paraId="7A6FB4B9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178DA" w14:textId="77777777" w:rsidR="008371A9" w:rsidRPr="00D52E5F" w:rsidRDefault="00BD1EF6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-1"/>
              </w:rPr>
              <w:t>us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ipt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  <w:spacing w:val="3"/>
              </w:rPr>
              <w:t>c</w:t>
            </w:r>
            <w:r w:rsidRPr="00D52E5F">
              <w:rPr>
                <w:rFonts w:ascii="Arial" w:hAnsi="Arial" w:cs="Arial"/>
                <w:b/>
              </w:rPr>
              <w:t>ientific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ll</w:t>
            </w:r>
            <w:r w:rsidRPr="00D52E5F">
              <w:rPr>
                <w:rFonts w:ascii="Arial" w:hAnsi="Arial" w:cs="Arial"/>
                <w:b/>
                <w:spacing w:val="1"/>
              </w:rPr>
              <w:t>y</w:t>
            </w:r>
            <w:r w:rsidRPr="00D52E5F">
              <w:rPr>
                <w:rFonts w:ascii="Arial" w:hAnsi="Arial" w:cs="Arial"/>
                <w:b/>
              </w:rPr>
              <w:t>,</w:t>
            </w:r>
            <w:r w:rsidRPr="00D52E5F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1"/>
              </w:rPr>
              <w:t>ct</w:t>
            </w:r>
            <w:r w:rsidRPr="00D52E5F">
              <w:rPr>
                <w:rFonts w:ascii="Arial" w:hAnsi="Arial" w:cs="Arial"/>
                <w:b/>
              </w:rPr>
              <w:t>?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Ple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wri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e her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60117" w14:textId="77777777" w:rsidR="008371A9" w:rsidRPr="00D52E5F" w:rsidRDefault="00BD1EF6">
            <w:pPr>
              <w:spacing w:before="2" w:line="220" w:lineRule="exact"/>
              <w:ind w:left="102" w:right="1004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oun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1"/>
              </w:rPr>
              <w:t>p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licati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rm</w:t>
            </w:r>
            <w:r w:rsidRPr="00D52E5F">
              <w:rPr>
                <w:rFonts w:ascii="Arial" w:hAnsi="Arial" w:cs="Arial"/>
              </w:rPr>
              <w:t>ali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cr</w:t>
            </w:r>
            <w:r w:rsidRPr="00D52E5F">
              <w:rPr>
                <w:rFonts w:ascii="Arial" w:hAnsi="Arial" w:cs="Arial"/>
              </w:rPr>
              <w:t>itici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.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M</w:t>
            </w:r>
            <w:r w:rsidRPr="00D52E5F">
              <w:rPr>
                <w:rFonts w:ascii="Arial" w:hAnsi="Arial" w:cs="Arial"/>
                <w:spacing w:val="2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xp</w:t>
            </w:r>
            <w:r w:rsidRPr="00D52E5F">
              <w:rPr>
                <w:rFonts w:ascii="Arial" w:hAnsi="Arial" w:cs="Arial"/>
              </w:rPr>
              <w:t>licit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  <w:spacing w:val="-1"/>
              </w:rPr>
              <w:t>ss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 xml:space="preserve"> h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w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fr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ew</w:t>
            </w:r>
            <w:r w:rsidRPr="00D52E5F">
              <w:rPr>
                <w:rFonts w:ascii="Arial" w:hAnsi="Arial" w:cs="Arial"/>
                <w:spacing w:val="2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rk</w:t>
            </w:r>
            <w:r w:rsidRPr="00D52E5F">
              <w:rPr>
                <w:rFonts w:ascii="Arial" w:hAnsi="Arial" w:cs="Arial"/>
              </w:rPr>
              <w:t>s c</w:t>
            </w:r>
            <w:r w:rsidRPr="00D52E5F">
              <w:rPr>
                <w:rFonts w:ascii="Arial" w:hAnsi="Arial" w:cs="Arial"/>
                <w:spacing w:val="1"/>
              </w:rPr>
              <w:t>omp</w:t>
            </w:r>
            <w:r w:rsidRPr="00D52E5F">
              <w:rPr>
                <w:rFonts w:ascii="Arial" w:hAnsi="Arial" w:cs="Arial"/>
              </w:rPr>
              <w:t>le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0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e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2"/>
              </w:rPr>
              <w:t>c</w:t>
            </w:r>
            <w:r w:rsidRPr="00D52E5F">
              <w:rPr>
                <w:rFonts w:ascii="Arial" w:hAnsi="Arial" w:cs="Arial"/>
              </w:rPr>
              <w:t>h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  <w:spacing w:val="-2"/>
              </w:rPr>
              <w:t>e</w:t>
            </w:r>
            <w:r w:rsidRPr="00D52E5F">
              <w:rPr>
                <w:rFonts w:ascii="Arial" w:hAnsi="Arial" w:cs="Arial"/>
              </w:rPr>
              <w:t>r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w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</w:rPr>
              <w:t>ld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tre</w:t>
            </w:r>
            <w:r w:rsidRPr="00D52E5F">
              <w:rPr>
                <w:rFonts w:ascii="Arial" w:hAnsi="Arial" w:cs="Arial"/>
                <w:spacing w:val="1"/>
              </w:rPr>
              <w:t>ng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en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al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4842F" w14:textId="1B0F00DE" w:rsidR="008371A9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</w:t>
            </w:r>
            <w:r w:rsidR="004B249A" w:rsidRPr="00D52E5F">
              <w:rPr>
                <w:rFonts w:ascii="Arial" w:hAnsi="Arial" w:cs="Arial"/>
              </w:rPr>
              <w:t>-Done-</w:t>
            </w:r>
          </w:p>
        </w:tc>
      </w:tr>
      <w:tr w:rsidR="008371A9" w:rsidRPr="00D52E5F" w14:paraId="66287458" w14:textId="77777777" w:rsidTr="00895AC4">
        <w:trPr>
          <w:trHeight w:hRule="exact" w:val="137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50783" w14:textId="77777777" w:rsidR="008371A9" w:rsidRPr="00D52E5F" w:rsidRDefault="00BD1EF6">
            <w:pPr>
              <w:ind w:left="460" w:right="380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</w:rPr>
              <w:t>Are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ef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enc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uf</w:t>
            </w:r>
            <w:r w:rsidRPr="00D52E5F">
              <w:rPr>
                <w:rFonts w:ascii="Arial" w:hAnsi="Arial" w:cs="Arial"/>
                <w:b/>
                <w:spacing w:val="1"/>
              </w:rPr>
              <w:t>f</w:t>
            </w:r>
            <w:r w:rsidRPr="00D52E5F">
              <w:rPr>
                <w:rFonts w:ascii="Arial" w:hAnsi="Arial" w:cs="Arial"/>
                <w:b/>
              </w:rPr>
              <w:t>icient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nd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</w:rPr>
              <w:t>nt?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 xml:space="preserve">f </w:t>
            </w:r>
            <w:r w:rsidRPr="00D52E5F">
              <w:rPr>
                <w:rFonts w:ascii="Arial" w:hAnsi="Arial" w:cs="Arial"/>
                <w:b/>
                <w:spacing w:val="1"/>
              </w:rPr>
              <w:t>yo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h</w:t>
            </w:r>
            <w:r w:rsidRPr="00D52E5F">
              <w:rPr>
                <w:rFonts w:ascii="Arial" w:hAnsi="Arial" w:cs="Arial"/>
                <w:b/>
                <w:spacing w:val="1"/>
              </w:rPr>
              <w:t>av</w:t>
            </w:r>
            <w:r w:rsidRPr="00D52E5F">
              <w:rPr>
                <w:rFonts w:ascii="Arial" w:hAnsi="Arial" w:cs="Arial"/>
                <w:b/>
              </w:rPr>
              <w:t xml:space="preserve">e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gg</w:t>
            </w:r>
            <w:r w:rsidRPr="00D52E5F">
              <w:rPr>
                <w:rFonts w:ascii="Arial" w:hAnsi="Arial" w:cs="Arial"/>
                <w:b/>
              </w:rPr>
              <w:t>esti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ns</w:t>
            </w:r>
            <w:r w:rsidRPr="00D52E5F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d</w:t>
            </w:r>
            <w:r w:rsidRPr="00D52E5F">
              <w:rPr>
                <w:rFonts w:ascii="Arial" w:hAnsi="Arial" w:cs="Arial"/>
                <w:b/>
                <w:spacing w:val="-1"/>
              </w:rPr>
              <w:t>d</w:t>
            </w:r>
            <w:r w:rsidRPr="00D52E5F">
              <w:rPr>
                <w:rFonts w:ascii="Arial" w:hAnsi="Arial" w:cs="Arial"/>
                <w:b/>
              </w:rPr>
              <w:t>iti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l</w:t>
            </w:r>
            <w:r w:rsidRPr="00D52E5F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1"/>
              </w:rPr>
              <w:t>f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1"/>
              </w:rPr>
              <w:t>r</w:t>
            </w:r>
            <w:r w:rsidRPr="00D52E5F">
              <w:rPr>
                <w:rFonts w:ascii="Arial" w:hAnsi="Arial" w:cs="Arial"/>
                <w:b/>
              </w:rPr>
              <w:t>enc</w:t>
            </w:r>
            <w:r w:rsidRPr="00D52E5F">
              <w:rPr>
                <w:rFonts w:ascii="Arial" w:hAnsi="Arial" w:cs="Arial"/>
                <w:b/>
                <w:spacing w:val="1"/>
              </w:rPr>
              <w:t>e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,</w:t>
            </w:r>
            <w:r w:rsidRPr="00D52E5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ple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en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 xml:space="preserve">n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hem</w:t>
            </w:r>
            <w:r w:rsidRPr="00D52E5F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in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ev</w:t>
            </w:r>
            <w:r w:rsidRPr="00D52E5F">
              <w:rPr>
                <w:rFonts w:ascii="Arial" w:hAnsi="Arial" w:cs="Arial"/>
                <w:b/>
              </w:rPr>
              <w:t>iew</w:t>
            </w:r>
            <w:r w:rsidRPr="00D52E5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fo</w:t>
            </w:r>
            <w:r w:rsidRPr="00D52E5F">
              <w:rPr>
                <w:rFonts w:ascii="Arial" w:hAnsi="Arial" w:cs="Arial"/>
                <w:b/>
                <w:spacing w:val="-2"/>
              </w:rPr>
              <w:t>r</w:t>
            </w:r>
            <w:r w:rsidRPr="00D52E5F">
              <w:rPr>
                <w:rFonts w:ascii="Arial" w:hAnsi="Arial" w:cs="Arial"/>
                <w:b/>
                <w:spacing w:val="2"/>
              </w:rPr>
              <w:t>m</w:t>
            </w:r>
            <w:r w:rsidRPr="00D52E5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E04A1" w14:textId="77777777" w:rsidR="008371A9" w:rsidRPr="00D52E5F" w:rsidRDefault="00BD1EF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uff</w:t>
            </w:r>
            <w:r w:rsidRPr="00D52E5F">
              <w:rPr>
                <w:rFonts w:ascii="Arial" w:hAnsi="Arial" w:cs="Arial"/>
              </w:rPr>
              <w:t>icie</w:t>
            </w:r>
            <w:r w:rsidRPr="00D52E5F">
              <w:rPr>
                <w:rFonts w:ascii="Arial" w:hAnsi="Arial" w:cs="Arial"/>
                <w:spacing w:val="2"/>
              </w:rPr>
              <w:t>n</w:t>
            </w:r>
            <w:r w:rsidRPr="00D52E5F">
              <w:rPr>
                <w:rFonts w:ascii="Arial" w:hAnsi="Arial" w:cs="Arial"/>
              </w:rPr>
              <w:t>t,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bu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m</w:t>
            </w:r>
            <w:r w:rsidRPr="00D52E5F">
              <w:rPr>
                <w:rFonts w:ascii="Arial" w:hAnsi="Arial" w:cs="Arial"/>
                <w:spacing w:val="1"/>
              </w:rPr>
              <w:t>or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c</w:t>
            </w:r>
            <w:r w:rsidRPr="00D52E5F">
              <w:rPr>
                <w:rFonts w:ascii="Arial" w:hAnsi="Arial" w:cs="Arial"/>
                <w:spacing w:val="-2"/>
              </w:rPr>
              <w:t>e</w:t>
            </w:r>
            <w:r w:rsidRPr="00D52E5F">
              <w:rPr>
                <w:rFonts w:ascii="Arial" w:hAnsi="Arial" w:cs="Arial"/>
                <w:spacing w:val="-1"/>
              </w:rPr>
              <w:t>n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1"/>
              </w:rPr>
              <w:t xml:space="preserve"> s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ho</w:t>
            </w:r>
            <w:r w:rsidRPr="00D52E5F">
              <w:rPr>
                <w:rFonts w:ascii="Arial" w:hAnsi="Arial" w:cs="Arial"/>
              </w:rPr>
              <w:t>la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ng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2"/>
              </w:rPr>
              <w:t>l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po</w:t>
            </w:r>
            <w:r w:rsidRPr="00D52E5F">
              <w:rPr>
                <w:rFonts w:ascii="Arial" w:hAnsi="Arial" w:cs="Arial"/>
              </w:rPr>
              <w:t>et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y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(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.</w:t>
            </w:r>
            <w:r w:rsidRPr="00D52E5F">
              <w:rPr>
                <w:rFonts w:ascii="Arial" w:hAnsi="Arial" w:cs="Arial"/>
                <w:spacing w:val="-1"/>
              </w:rPr>
              <w:t>g</w:t>
            </w:r>
            <w:r w:rsidRPr="00D52E5F">
              <w:rPr>
                <w:rFonts w:ascii="Arial" w:hAnsi="Arial" w:cs="Arial"/>
              </w:rPr>
              <w:t>.,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B</w:t>
            </w:r>
            <w:r w:rsidRPr="00D52E5F">
              <w:rPr>
                <w:rFonts w:ascii="Arial" w:hAnsi="Arial" w:cs="Arial"/>
              </w:rPr>
              <w:t>l</w:t>
            </w:r>
            <w:r w:rsidRPr="00D52E5F">
              <w:rPr>
                <w:rFonts w:ascii="Arial" w:hAnsi="Arial" w:cs="Arial"/>
                <w:spacing w:val="1"/>
              </w:rPr>
              <w:t>oom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"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  <w:spacing w:val="-1"/>
              </w:rPr>
              <w:t>g</w:t>
            </w:r>
            <w:r w:rsidRPr="00D52E5F">
              <w:rPr>
                <w:rFonts w:ascii="Arial" w:hAnsi="Arial" w:cs="Arial"/>
              </w:rPr>
              <w:t>el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St</w:t>
            </w:r>
            <w:r w:rsidRPr="00D52E5F">
              <w:rPr>
                <w:rFonts w:ascii="Arial" w:hAnsi="Arial" w:cs="Arial"/>
                <w:spacing w:val="1"/>
              </w:rPr>
              <w:t>i</w:t>
            </w:r>
            <w:r w:rsidRPr="00D52E5F">
              <w:rPr>
                <w:rFonts w:ascii="Arial" w:hAnsi="Arial" w:cs="Arial"/>
              </w:rPr>
              <w:t>ll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 xml:space="preserve">I 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3"/>
              </w:rPr>
              <w:t>e</w:t>
            </w:r>
            <w:r w:rsidRPr="00D52E5F">
              <w:rPr>
                <w:rFonts w:ascii="Arial" w:hAnsi="Arial" w:cs="Arial"/>
                <w:spacing w:val="-2"/>
              </w:rPr>
              <w:t>'</w:t>
            </w:r>
            <w:r w:rsidRPr="00D52E5F">
              <w:rPr>
                <w:rFonts w:ascii="Arial" w:hAnsi="Arial" w:cs="Arial"/>
              </w:rPr>
              <w:t>"</w:t>
            </w:r>
            <w:r w:rsidRPr="00D52E5F">
              <w:rPr>
                <w:rFonts w:ascii="Arial" w:hAnsi="Arial" w:cs="Arial"/>
                <w:spacing w:val="1"/>
              </w:rPr>
              <w:t>)</w:t>
            </w:r>
            <w:r w:rsidRPr="00D52E5F">
              <w:rPr>
                <w:rFonts w:ascii="Arial" w:hAnsi="Arial" w:cs="Arial"/>
              </w:rPr>
              <w:t>.</w:t>
            </w:r>
          </w:p>
          <w:p w14:paraId="3CF47EBD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“Feminism.” (2010, Jan 31). Urban Dictionary:</w:t>
            </w:r>
          </w:p>
          <w:p w14:paraId="0AAEE1DE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Non-academic source. Replace or clarify author and adjust in-text/reference formats. hooks, b. (2015):</w:t>
            </w:r>
          </w:p>
          <w:p w14:paraId="721BC6E1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Capitalize author initial ("Hooks, B."). How the role of women has changed. (2014, May 21). </w:t>
            </w:r>
            <w:proofErr w:type="spellStart"/>
            <w:r w:rsidRPr="00D52E5F">
              <w:rPr>
                <w:rFonts w:ascii="Arial" w:hAnsi="Arial" w:cs="Arial"/>
              </w:rPr>
              <w:t>HubPages</w:t>
            </w:r>
            <w:proofErr w:type="spellEnd"/>
            <w:r w:rsidRPr="00D52E5F">
              <w:rPr>
                <w:rFonts w:ascii="Arial" w:hAnsi="Arial" w:cs="Arial"/>
              </w:rPr>
              <w:t>: Non-academic. Replace or remove. Prezi.com (n.d.): Omit (unused). Gender and Water Alliance (n.d.)</w:t>
            </w:r>
          </w:p>
          <w:p w14:paraId="2EA99FA6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Add reference properly or remove in-text citations.</w:t>
            </w:r>
          </w:p>
          <w:p w14:paraId="3C5E6B29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</w:p>
          <w:p w14:paraId="0D41E528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</w:p>
          <w:p w14:paraId="3400DA2B" w14:textId="77777777" w:rsidR="00895AC4" w:rsidRPr="00D52E5F" w:rsidRDefault="00895AC4" w:rsidP="00895AC4">
            <w:pPr>
              <w:spacing w:line="220" w:lineRule="exact"/>
              <w:ind w:left="102"/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A2DC0" w14:textId="60543842" w:rsidR="008371A9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 </w:t>
            </w:r>
            <w:r w:rsidR="002E4937" w:rsidRPr="00D52E5F">
              <w:rPr>
                <w:rFonts w:ascii="Arial" w:hAnsi="Arial" w:cs="Arial"/>
              </w:rPr>
              <w:t>-Changed-</w:t>
            </w:r>
          </w:p>
          <w:p w14:paraId="13FBE8BC" w14:textId="77777777" w:rsidR="003D4FAF" w:rsidRPr="00D52E5F" w:rsidRDefault="003D4FAF">
            <w:pPr>
              <w:rPr>
                <w:rFonts w:ascii="Arial" w:hAnsi="Arial" w:cs="Arial"/>
              </w:rPr>
            </w:pPr>
          </w:p>
          <w:p w14:paraId="75C4B9A5" w14:textId="1835334D" w:rsidR="003D4FAF" w:rsidRPr="00D52E5F" w:rsidRDefault="003D4FAF" w:rsidP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 Even though APA typically capitalizes names in references, bell hooks’ choice to write her name in lowercase was a deliberate political and philosophical decision, reflecting her critique of traditional power structures. Thus, the author's intentional stylization is respected</w:t>
            </w:r>
            <w:r w:rsidR="00424540" w:rsidRPr="00D52E5F">
              <w:rPr>
                <w:rFonts w:ascii="Arial" w:hAnsi="Arial" w:cs="Arial"/>
              </w:rPr>
              <w:t>- to write her name in lowercase.</w:t>
            </w:r>
          </w:p>
          <w:p w14:paraId="2406640A" w14:textId="77777777" w:rsidR="003D4FAF" w:rsidRPr="00D52E5F" w:rsidRDefault="003D4FAF" w:rsidP="003D4FAF">
            <w:pPr>
              <w:rPr>
                <w:rFonts w:ascii="Arial" w:hAnsi="Arial" w:cs="Arial"/>
              </w:rPr>
            </w:pPr>
          </w:p>
          <w:p w14:paraId="29A3B7D3" w14:textId="77777777" w:rsidR="003D4FAF" w:rsidRPr="00D52E5F" w:rsidRDefault="003D4FAF" w:rsidP="003D4FAF">
            <w:pPr>
              <w:rPr>
                <w:rFonts w:ascii="Arial" w:hAnsi="Arial" w:cs="Arial"/>
              </w:rPr>
            </w:pPr>
          </w:p>
          <w:p w14:paraId="1FBE64A9" w14:textId="1712F8AA" w:rsidR="003D4FAF" w:rsidRPr="00D52E5F" w:rsidRDefault="003D4FAF">
            <w:pPr>
              <w:rPr>
                <w:rFonts w:ascii="Arial" w:hAnsi="Arial" w:cs="Arial"/>
              </w:rPr>
            </w:pPr>
          </w:p>
        </w:tc>
      </w:tr>
      <w:tr w:rsidR="008371A9" w:rsidRPr="00D52E5F" w14:paraId="44D44137" w14:textId="77777777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442B7" w14:textId="77777777" w:rsidR="008371A9" w:rsidRPr="00D52E5F" w:rsidRDefault="00BD1EF6">
            <w:pPr>
              <w:ind w:left="460" w:right="364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-1"/>
              </w:rPr>
              <w:t>I</w:t>
            </w:r>
            <w:r w:rsidRPr="00D52E5F">
              <w:rPr>
                <w:rFonts w:ascii="Arial" w:hAnsi="Arial" w:cs="Arial"/>
                <w:b/>
              </w:rPr>
              <w:t>s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l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</w:rPr>
              <w:t>g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ag</w:t>
            </w:r>
            <w:r w:rsidRPr="00D52E5F">
              <w:rPr>
                <w:rFonts w:ascii="Arial" w:hAnsi="Arial" w:cs="Arial"/>
                <w:b/>
              </w:rPr>
              <w:t>e/</w:t>
            </w:r>
            <w:r w:rsidRPr="00D52E5F">
              <w:rPr>
                <w:rFonts w:ascii="Arial" w:hAnsi="Arial" w:cs="Arial"/>
                <w:b/>
                <w:spacing w:val="-1"/>
              </w:rPr>
              <w:t>E</w:t>
            </w:r>
            <w:r w:rsidRPr="00D52E5F">
              <w:rPr>
                <w:rFonts w:ascii="Arial" w:hAnsi="Arial" w:cs="Arial"/>
                <w:b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</w:rPr>
              <w:t>g</w:t>
            </w:r>
            <w:r w:rsidRPr="00D52E5F">
              <w:rPr>
                <w:rFonts w:ascii="Arial" w:hAnsi="Arial" w:cs="Arial"/>
                <w:b/>
              </w:rPr>
              <w:t>l</w:t>
            </w:r>
            <w:r w:rsidRPr="00D52E5F">
              <w:rPr>
                <w:rFonts w:ascii="Arial" w:hAnsi="Arial" w:cs="Arial"/>
                <w:b/>
                <w:spacing w:val="2"/>
              </w:rPr>
              <w:t>i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h</w:t>
            </w:r>
            <w:r w:rsidRPr="00D52E5F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2"/>
              </w:rPr>
              <w:t>q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lity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f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he</w:t>
            </w:r>
            <w:r w:rsidRPr="00D52E5F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1"/>
              </w:rPr>
              <w:t>t</w:t>
            </w:r>
            <w:r w:rsidRPr="00D52E5F">
              <w:rPr>
                <w:rFonts w:ascii="Arial" w:hAnsi="Arial" w:cs="Arial"/>
                <w:b/>
              </w:rPr>
              <w:t>icle</w:t>
            </w:r>
            <w:r w:rsidRPr="00D52E5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uit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 xml:space="preserve">ble </w:t>
            </w:r>
            <w:r w:rsidRPr="00D52E5F">
              <w:rPr>
                <w:rFonts w:ascii="Arial" w:hAnsi="Arial" w:cs="Arial"/>
                <w:b/>
                <w:spacing w:val="1"/>
              </w:rPr>
              <w:t>fo</w:t>
            </w:r>
            <w:r w:rsidRPr="00D52E5F">
              <w:rPr>
                <w:rFonts w:ascii="Arial" w:hAnsi="Arial" w:cs="Arial"/>
                <w:b/>
              </w:rPr>
              <w:t>r</w:t>
            </w:r>
            <w:r w:rsidRPr="00D52E5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ch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</w:rPr>
              <w:t>l</w:t>
            </w:r>
            <w:r w:rsidRPr="00D52E5F">
              <w:rPr>
                <w:rFonts w:ascii="Arial" w:hAnsi="Arial" w:cs="Arial"/>
                <w:b/>
                <w:spacing w:val="1"/>
              </w:rPr>
              <w:t>a</w:t>
            </w:r>
            <w:r w:rsidRPr="00D52E5F">
              <w:rPr>
                <w:rFonts w:ascii="Arial" w:hAnsi="Arial" w:cs="Arial"/>
                <w:b/>
              </w:rPr>
              <w:t>rly</w:t>
            </w:r>
            <w:r w:rsidRPr="00D52E5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b/>
              </w:rPr>
              <w:t>c</w:t>
            </w:r>
            <w:r w:rsidRPr="00D52E5F">
              <w:rPr>
                <w:rFonts w:ascii="Arial" w:hAnsi="Arial" w:cs="Arial"/>
                <w:b/>
                <w:spacing w:val="-1"/>
              </w:rPr>
              <w:t>o</w:t>
            </w:r>
            <w:r w:rsidRPr="00D52E5F">
              <w:rPr>
                <w:rFonts w:ascii="Arial" w:hAnsi="Arial" w:cs="Arial"/>
                <w:b/>
                <w:spacing w:val="2"/>
              </w:rPr>
              <w:t>mm</w:t>
            </w:r>
            <w:r w:rsidRPr="00D52E5F">
              <w:rPr>
                <w:rFonts w:ascii="Arial" w:hAnsi="Arial" w:cs="Arial"/>
                <w:b/>
              </w:rPr>
              <w:t>u</w:t>
            </w:r>
            <w:r w:rsidRPr="00D52E5F">
              <w:rPr>
                <w:rFonts w:ascii="Arial" w:hAnsi="Arial" w:cs="Arial"/>
                <w:b/>
                <w:spacing w:val="-1"/>
              </w:rPr>
              <w:t>n</w:t>
            </w:r>
            <w:r w:rsidRPr="00D52E5F">
              <w:rPr>
                <w:rFonts w:ascii="Arial" w:hAnsi="Arial" w:cs="Arial"/>
                <w:b/>
              </w:rPr>
              <w:t>ic</w:t>
            </w:r>
            <w:r w:rsidRPr="00D52E5F">
              <w:rPr>
                <w:rFonts w:ascii="Arial" w:hAnsi="Arial" w:cs="Arial"/>
                <w:b/>
                <w:spacing w:val="1"/>
              </w:rPr>
              <w:t>at</w:t>
            </w:r>
            <w:r w:rsidRPr="00D52E5F">
              <w:rPr>
                <w:rFonts w:ascii="Arial" w:hAnsi="Arial" w:cs="Arial"/>
                <w:b/>
              </w:rPr>
              <w:t>i</w:t>
            </w:r>
            <w:r w:rsidRPr="00D52E5F">
              <w:rPr>
                <w:rFonts w:ascii="Arial" w:hAnsi="Arial" w:cs="Arial"/>
                <w:b/>
                <w:spacing w:val="1"/>
              </w:rPr>
              <w:t>o</w:t>
            </w:r>
            <w:r w:rsidRPr="00D52E5F">
              <w:rPr>
                <w:rFonts w:ascii="Arial" w:hAnsi="Arial" w:cs="Arial"/>
                <w:b/>
                <w:spacing w:val="-3"/>
              </w:rPr>
              <w:t>n</w:t>
            </w:r>
            <w:r w:rsidRPr="00D52E5F">
              <w:rPr>
                <w:rFonts w:ascii="Arial" w:hAnsi="Arial" w:cs="Arial"/>
                <w:b/>
                <w:spacing w:val="-1"/>
              </w:rPr>
              <w:t>s</w:t>
            </w:r>
            <w:r w:rsidRPr="00D52E5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02BC9" w14:textId="77777777" w:rsidR="008371A9" w:rsidRPr="00D52E5F" w:rsidRDefault="00BD1EF6">
            <w:pPr>
              <w:ind w:left="102" w:right="376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Ge</w:t>
            </w:r>
            <w:r w:rsidRPr="00D52E5F">
              <w:rPr>
                <w:rFonts w:ascii="Arial" w:hAnsi="Arial" w:cs="Arial"/>
                <w:spacing w:val="2"/>
              </w:rPr>
              <w:t>n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ally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</w:rPr>
              <w:t>ita</w:t>
            </w:r>
            <w:r w:rsidRPr="00D52E5F">
              <w:rPr>
                <w:rFonts w:ascii="Arial" w:hAnsi="Arial" w:cs="Arial"/>
                <w:spacing w:val="1"/>
              </w:rPr>
              <w:t>b</w:t>
            </w:r>
            <w:r w:rsidRPr="00D52E5F">
              <w:rPr>
                <w:rFonts w:ascii="Arial" w:hAnsi="Arial" w:cs="Arial"/>
              </w:rPr>
              <w:t>le,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bu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mor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p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c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c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ic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</w:rPr>
              <w:t>te</w:t>
            </w:r>
            <w:r w:rsidRPr="00D52E5F">
              <w:rPr>
                <w:rFonts w:ascii="Arial" w:hAnsi="Arial" w:cs="Arial"/>
                <w:spacing w:val="1"/>
              </w:rPr>
              <w:t>rm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no</w:t>
            </w:r>
            <w:r w:rsidRPr="00D52E5F">
              <w:rPr>
                <w:rFonts w:ascii="Arial" w:hAnsi="Arial" w:cs="Arial"/>
              </w:rPr>
              <w:t>l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  <w:spacing w:val="1"/>
              </w:rPr>
              <w:t>g</w:t>
            </w:r>
            <w:r w:rsidRPr="00D52E5F">
              <w:rPr>
                <w:rFonts w:ascii="Arial" w:hAnsi="Arial" w:cs="Arial"/>
              </w:rPr>
              <w:t>y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</w:rPr>
              <w:t>ld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tre</w:t>
            </w:r>
            <w:r w:rsidRPr="00D52E5F">
              <w:rPr>
                <w:rFonts w:ascii="Arial" w:hAnsi="Arial" w:cs="Arial"/>
                <w:spacing w:val="1"/>
              </w:rPr>
              <w:t>ng</w:t>
            </w:r>
            <w:r w:rsidRPr="00D52E5F">
              <w:rPr>
                <w:rFonts w:ascii="Arial" w:hAnsi="Arial" w:cs="Arial"/>
                <w:spacing w:val="-3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en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spacing w:val="-2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al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.</w:t>
            </w:r>
            <w:r w:rsidRPr="00D52E5F">
              <w:rPr>
                <w:rFonts w:ascii="Arial" w:hAnsi="Arial" w:cs="Arial"/>
                <w:spacing w:val="3"/>
              </w:rPr>
              <w:t xml:space="preserve"> </w:t>
            </w:r>
            <w:r w:rsidRPr="00D52E5F">
              <w:rPr>
                <w:rFonts w:ascii="Arial" w:hAnsi="Arial" w:cs="Arial"/>
              </w:rPr>
              <w:t>Li</w:t>
            </w:r>
            <w:r w:rsidRPr="00D52E5F">
              <w:rPr>
                <w:rFonts w:ascii="Arial" w:hAnsi="Arial" w:cs="Arial"/>
                <w:spacing w:val="1"/>
              </w:rPr>
              <w:t>k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g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te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 xml:space="preserve">s 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at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hy</w:t>
            </w:r>
            <w:r w:rsidRPr="00D52E5F">
              <w:rPr>
                <w:rFonts w:ascii="Arial" w:hAnsi="Arial" w:cs="Arial"/>
              </w:rPr>
              <w:t>,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ubv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n.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g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  <w:spacing w:val="-2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y</w:t>
            </w:r>
            <w:r w:rsidRPr="00D52E5F">
              <w:rPr>
                <w:rFonts w:ascii="Arial" w:hAnsi="Arial" w:cs="Arial"/>
              </w:rPr>
              <w:t>,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  <w:spacing w:val="-1"/>
              </w:rPr>
              <w:t>b</w:t>
            </w:r>
            <w:r w:rsidRPr="00D52E5F">
              <w:rPr>
                <w:rFonts w:ascii="Arial" w:hAnsi="Arial" w:cs="Arial"/>
                <w:spacing w:val="1"/>
              </w:rPr>
              <w:t>od</w:t>
            </w:r>
            <w:r w:rsidRPr="00D52E5F">
              <w:rPr>
                <w:rFonts w:ascii="Arial" w:hAnsi="Arial" w:cs="Arial"/>
              </w:rPr>
              <w:t>ied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ub</w:t>
            </w:r>
            <w:r w:rsidRPr="00D52E5F">
              <w:rPr>
                <w:rFonts w:ascii="Arial" w:hAnsi="Arial" w:cs="Arial"/>
              </w:rPr>
              <w:t>jecti</w:t>
            </w:r>
            <w:r w:rsidRPr="00D52E5F">
              <w:rPr>
                <w:rFonts w:ascii="Arial" w:hAnsi="Arial" w:cs="Arial"/>
                <w:spacing w:val="1"/>
              </w:rPr>
              <w:t>v</w:t>
            </w:r>
            <w:r w:rsidRPr="00D52E5F">
              <w:rPr>
                <w:rFonts w:ascii="Arial" w:hAnsi="Arial" w:cs="Arial"/>
              </w:rPr>
              <w:t>ity</w:t>
            </w:r>
            <w:r w:rsidRPr="00D52E5F">
              <w:rPr>
                <w:rFonts w:ascii="Arial" w:hAnsi="Arial" w:cs="Arial"/>
                <w:spacing w:val="-8"/>
              </w:rPr>
              <w:t xml:space="preserve"> </w:t>
            </w:r>
            <w:proofErr w:type="spellStart"/>
            <w:r w:rsidRPr="00D52E5F">
              <w:rPr>
                <w:rFonts w:ascii="Arial" w:hAnsi="Arial" w:cs="Arial"/>
              </w:rPr>
              <w:t>etc</w:t>
            </w:r>
            <w:proofErr w:type="spellEnd"/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CBEE6" w14:textId="77777777" w:rsidR="008371A9" w:rsidRPr="00D52E5F" w:rsidRDefault="008371A9">
            <w:pPr>
              <w:rPr>
                <w:rFonts w:ascii="Arial" w:hAnsi="Arial" w:cs="Arial"/>
              </w:rPr>
            </w:pPr>
          </w:p>
        </w:tc>
      </w:tr>
      <w:tr w:rsidR="008371A9" w:rsidRPr="00D52E5F" w14:paraId="7F0C7363" w14:textId="77777777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6B5A5" w14:textId="77777777" w:rsidR="008371A9" w:rsidRPr="00D52E5F" w:rsidRDefault="00BD1EF6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52E5F">
              <w:rPr>
                <w:rFonts w:ascii="Arial" w:hAnsi="Arial" w:cs="Arial"/>
                <w:b/>
                <w:u w:val="thick" w:color="000000"/>
              </w:rPr>
              <w:t>pti</w:t>
            </w:r>
            <w:r w:rsidRPr="00D52E5F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52E5F">
              <w:rPr>
                <w:rFonts w:ascii="Arial" w:hAnsi="Arial" w:cs="Arial"/>
                <w:b/>
                <w:u w:val="thick" w:color="000000"/>
              </w:rPr>
              <w:t>n</w:t>
            </w:r>
            <w:r w:rsidRPr="00D52E5F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D52E5F">
              <w:rPr>
                <w:rFonts w:ascii="Arial" w:hAnsi="Arial" w:cs="Arial"/>
                <w:b/>
                <w:u w:val="thick" w:color="000000"/>
              </w:rPr>
              <w:t>l/Gene</w:t>
            </w:r>
            <w:r w:rsidRPr="00D52E5F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D52E5F">
              <w:rPr>
                <w:rFonts w:ascii="Arial" w:hAnsi="Arial" w:cs="Arial"/>
                <w:b/>
                <w:u w:val="thick" w:color="000000"/>
              </w:rPr>
              <w:t>l</w:t>
            </w:r>
            <w:r w:rsidRPr="00D52E5F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omm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34C8A" w14:textId="77777777" w:rsidR="008371A9" w:rsidRPr="00D52E5F" w:rsidRDefault="00BD1EF6">
            <w:pPr>
              <w:spacing w:before="2" w:line="220" w:lineRule="exact"/>
              <w:ind w:left="102" w:right="299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Str</w:t>
            </w:r>
            <w:r w:rsidRPr="00D52E5F">
              <w:rPr>
                <w:rFonts w:ascii="Arial" w:hAnsi="Arial" w:cs="Arial"/>
                <w:spacing w:val="1"/>
              </w:rPr>
              <w:t>on</w:t>
            </w:r>
            <w:r w:rsidRPr="00D52E5F">
              <w:rPr>
                <w:rFonts w:ascii="Arial" w:hAnsi="Arial" w:cs="Arial"/>
              </w:rPr>
              <w:t>g</w:t>
            </w:r>
            <w:r w:rsidRPr="00D52E5F">
              <w:rPr>
                <w:rFonts w:ascii="Arial" w:hAnsi="Arial" w:cs="Arial"/>
                <w:spacing w:val="-4"/>
              </w:rPr>
              <w:t xml:space="preserve"> </w:t>
            </w:r>
            <w:r w:rsidRPr="00D52E5F">
              <w:rPr>
                <w:rFonts w:ascii="Arial" w:hAnsi="Arial" w:cs="Arial"/>
              </w:rPr>
              <w:t>cl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3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ad</w:t>
            </w:r>
            <w:r w:rsidRPr="00D52E5F">
              <w:rPr>
                <w:rFonts w:ascii="Arial" w:hAnsi="Arial" w:cs="Arial"/>
                <w:spacing w:val="-3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ng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 xml:space="preserve"> s</w:t>
            </w:r>
            <w:r w:rsidRPr="00D52E5F">
              <w:rPr>
                <w:rFonts w:ascii="Arial" w:hAnsi="Arial" w:cs="Arial"/>
              </w:rPr>
              <w:t>ta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  <w:spacing w:val="-2"/>
              </w:rPr>
              <w:t>z</w:t>
            </w:r>
            <w:r w:rsidRPr="00D52E5F">
              <w:rPr>
                <w:rFonts w:ascii="Arial" w:hAnsi="Arial" w:cs="Arial"/>
              </w:rPr>
              <w:t>as.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h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on</w:t>
            </w:r>
            <w:r w:rsidRPr="00D52E5F">
              <w:rPr>
                <w:rFonts w:ascii="Arial" w:hAnsi="Arial" w:cs="Arial"/>
              </w:rPr>
              <w:t>cl</w:t>
            </w:r>
            <w:r w:rsidRPr="00D52E5F">
              <w:rPr>
                <w:rFonts w:ascii="Arial" w:hAnsi="Arial" w:cs="Arial"/>
                <w:spacing w:val="1"/>
              </w:rPr>
              <w:t>u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10"/>
              </w:rPr>
              <w:t xml:space="preserve"> 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ou</w:t>
            </w:r>
            <w:r w:rsidRPr="00D52E5F">
              <w:rPr>
                <w:rFonts w:ascii="Arial" w:hAnsi="Arial" w:cs="Arial"/>
              </w:rPr>
              <w:t>ld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mor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xp</w:t>
            </w:r>
            <w:r w:rsidRPr="00D52E5F">
              <w:rPr>
                <w:rFonts w:ascii="Arial" w:hAnsi="Arial" w:cs="Arial"/>
              </w:rPr>
              <w:t>licitly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ddr</w:t>
            </w:r>
            <w:r w:rsidRPr="00D52E5F">
              <w:rPr>
                <w:rFonts w:ascii="Arial" w:hAnsi="Arial" w:cs="Arial"/>
              </w:rPr>
              <w:t>ess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b</w:t>
            </w:r>
            <w:r w:rsidRPr="00D52E5F">
              <w:rPr>
                <w:rFonts w:ascii="Arial" w:hAnsi="Arial" w:cs="Arial"/>
                <w:spacing w:val="-2"/>
              </w:rPr>
              <w:t>r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er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2"/>
              </w:rPr>
              <w:t>m</w:t>
            </w:r>
            <w:r w:rsidRPr="00D52E5F">
              <w:rPr>
                <w:rFonts w:ascii="Arial" w:hAnsi="Arial" w:cs="Arial"/>
                <w:spacing w:val="1"/>
              </w:rPr>
              <w:t>p</w:t>
            </w:r>
            <w:r w:rsidRPr="00D52E5F">
              <w:rPr>
                <w:rFonts w:ascii="Arial" w:hAnsi="Arial" w:cs="Arial"/>
              </w:rPr>
              <w:t>licati</w:t>
            </w:r>
            <w:r w:rsidRPr="00D52E5F">
              <w:rPr>
                <w:rFonts w:ascii="Arial" w:hAnsi="Arial" w:cs="Arial"/>
                <w:spacing w:val="1"/>
              </w:rPr>
              <w:t>on</w:t>
            </w:r>
            <w:r w:rsidRPr="00D52E5F">
              <w:rPr>
                <w:rFonts w:ascii="Arial" w:hAnsi="Arial" w:cs="Arial"/>
              </w:rPr>
              <w:t>s</w:t>
            </w:r>
            <w:r w:rsidRPr="00D52E5F">
              <w:rPr>
                <w:rFonts w:ascii="Arial" w:hAnsi="Arial" w:cs="Arial"/>
                <w:spacing w:val="-10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fo</w:t>
            </w:r>
            <w:r w:rsidRPr="00D52E5F">
              <w:rPr>
                <w:rFonts w:ascii="Arial" w:hAnsi="Arial" w:cs="Arial"/>
              </w:rPr>
              <w:t>r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</w:rPr>
              <w:t>lite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 xml:space="preserve">y 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1"/>
              </w:rPr>
              <w:t>ud</w:t>
            </w:r>
            <w:r w:rsidRPr="00D52E5F">
              <w:rPr>
                <w:rFonts w:ascii="Arial" w:hAnsi="Arial" w:cs="Arial"/>
              </w:rPr>
              <w:t>ies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d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cr</w:t>
            </w:r>
            <w:r w:rsidRPr="00D52E5F">
              <w:rPr>
                <w:rFonts w:ascii="Arial" w:hAnsi="Arial" w:cs="Arial"/>
              </w:rPr>
              <w:t>itici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  <w:spacing w:val="1"/>
              </w:rPr>
              <w:t>m</w:t>
            </w:r>
            <w:r w:rsidRPr="00D52E5F">
              <w:rPr>
                <w:rFonts w:ascii="Arial" w:hAnsi="Arial" w:cs="Arial"/>
              </w:rPr>
              <w:t>.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</w:rPr>
              <w:t>See</w:t>
            </w:r>
            <w:r w:rsidRPr="00D52E5F">
              <w:rPr>
                <w:rFonts w:ascii="Arial" w:hAnsi="Arial" w:cs="Arial"/>
                <w:spacing w:val="-2"/>
              </w:rPr>
              <w:t xml:space="preserve"> </w:t>
            </w:r>
            <w:r w:rsidRPr="00D52E5F">
              <w:rPr>
                <w:rFonts w:ascii="Arial" w:hAnsi="Arial" w:cs="Arial"/>
              </w:rPr>
              <w:t>atta</w:t>
            </w:r>
            <w:r w:rsidRPr="00D52E5F">
              <w:rPr>
                <w:rFonts w:ascii="Arial" w:hAnsi="Arial" w:cs="Arial"/>
                <w:spacing w:val="1"/>
              </w:rPr>
              <w:t>ch</w:t>
            </w:r>
            <w:r w:rsidRPr="00D52E5F">
              <w:rPr>
                <w:rFonts w:ascii="Arial" w:hAnsi="Arial" w:cs="Arial"/>
              </w:rPr>
              <w:t>ed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n</w:t>
            </w:r>
            <w:r w:rsidRPr="00D52E5F">
              <w:rPr>
                <w:rFonts w:ascii="Arial" w:hAnsi="Arial" w:cs="Arial"/>
              </w:rPr>
              <w:t>ce</w:t>
            </w:r>
            <w:r w:rsidRPr="00D52E5F">
              <w:rPr>
                <w:rFonts w:ascii="Arial" w:hAnsi="Arial" w:cs="Arial"/>
                <w:spacing w:val="-7"/>
              </w:rPr>
              <w:t xml:space="preserve"> </w:t>
            </w:r>
            <w:r w:rsidRPr="00D52E5F">
              <w:rPr>
                <w:rFonts w:ascii="Arial" w:hAnsi="Arial" w:cs="Arial"/>
              </w:rPr>
              <w:t>Ve</w:t>
            </w:r>
            <w:r w:rsidRPr="00D52E5F">
              <w:rPr>
                <w:rFonts w:ascii="Arial" w:hAnsi="Arial" w:cs="Arial"/>
                <w:spacing w:val="1"/>
              </w:rPr>
              <w:t>r</w:t>
            </w:r>
            <w:r w:rsidRPr="00D52E5F">
              <w:rPr>
                <w:rFonts w:ascii="Arial" w:hAnsi="Arial" w:cs="Arial"/>
              </w:rPr>
              <w:t>if</w:t>
            </w:r>
            <w:r w:rsidRPr="00D52E5F">
              <w:rPr>
                <w:rFonts w:ascii="Arial" w:hAnsi="Arial" w:cs="Arial"/>
                <w:spacing w:val="-3"/>
              </w:rPr>
              <w:t>i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a</w:t>
            </w:r>
            <w:r w:rsidRPr="00D52E5F">
              <w:rPr>
                <w:rFonts w:ascii="Arial" w:hAnsi="Arial" w:cs="Arial"/>
              </w:rPr>
              <w:t>ti</w:t>
            </w:r>
            <w:r w:rsidRPr="00D52E5F">
              <w:rPr>
                <w:rFonts w:ascii="Arial" w:hAnsi="Arial" w:cs="Arial"/>
                <w:spacing w:val="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9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R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por</w:t>
            </w:r>
            <w:r w:rsidRPr="00D52E5F">
              <w:rPr>
                <w:rFonts w:ascii="Arial" w:hAnsi="Arial" w:cs="Arial"/>
              </w:rPr>
              <w:t>t</w:t>
            </w:r>
            <w:r w:rsidRPr="00D52E5F">
              <w:rPr>
                <w:rFonts w:ascii="Arial" w:hAnsi="Arial" w:cs="Arial"/>
                <w:spacing w:val="-5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</w:rPr>
              <w:t>r</w:t>
            </w:r>
            <w:r w:rsidRPr="00D52E5F">
              <w:rPr>
                <w:rFonts w:ascii="Arial" w:hAnsi="Arial" w:cs="Arial"/>
                <w:spacing w:val="-1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d</w:t>
            </w:r>
            <w:r w:rsidRPr="00D52E5F">
              <w:rPr>
                <w:rFonts w:ascii="Arial" w:hAnsi="Arial" w:cs="Arial"/>
              </w:rPr>
              <w:t>etailed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1"/>
              </w:rPr>
              <w:t>f</w:t>
            </w:r>
            <w:r w:rsidRPr="00D52E5F">
              <w:rPr>
                <w:rFonts w:ascii="Arial" w:hAnsi="Arial" w:cs="Arial"/>
              </w:rPr>
              <w:t>e</w:t>
            </w:r>
            <w:r w:rsidRPr="00D52E5F">
              <w:rPr>
                <w:rFonts w:ascii="Arial" w:hAnsi="Arial" w:cs="Arial"/>
                <w:spacing w:val="1"/>
              </w:rPr>
              <w:t>e</w:t>
            </w:r>
            <w:r w:rsidRPr="00D52E5F">
              <w:rPr>
                <w:rFonts w:ascii="Arial" w:hAnsi="Arial" w:cs="Arial"/>
                <w:spacing w:val="-1"/>
              </w:rPr>
              <w:t>d</w:t>
            </w:r>
            <w:r w:rsidRPr="00D52E5F">
              <w:rPr>
                <w:rFonts w:ascii="Arial" w:hAnsi="Arial" w:cs="Arial"/>
                <w:spacing w:val="1"/>
              </w:rPr>
              <w:t>b</w:t>
            </w:r>
            <w:r w:rsidRPr="00D52E5F">
              <w:rPr>
                <w:rFonts w:ascii="Arial" w:hAnsi="Arial" w:cs="Arial"/>
              </w:rPr>
              <w:t>a</w:t>
            </w:r>
            <w:r w:rsidRPr="00D52E5F">
              <w:rPr>
                <w:rFonts w:ascii="Arial" w:hAnsi="Arial" w:cs="Arial"/>
                <w:spacing w:val="1"/>
              </w:rPr>
              <w:t>c</w:t>
            </w:r>
            <w:r w:rsidRPr="00D52E5F">
              <w:rPr>
                <w:rFonts w:ascii="Arial" w:hAnsi="Arial" w:cs="Arial"/>
              </w:rPr>
              <w:t>k</w:t>
            </w:r>
            <w:r w:rsidRPr="00D52E5F">
              <w:rPr>
                <w:rFonts w:ascii="Arial" w:hAnsi="Arial" w:cs="Arial"/>
                <w:spacing w:val="-6"/>
              </w:rPr>
              <w:t xml:space="preserve"> </w:t>
            </w:r>
            <w:r w:rsidRPr="00D52E5F">
              <w:rPr>
                <w:rFonts w:ascii="Arial" w:hAnsi="Arial" w:cs="Arial"/>
                <w:spacing w:val="-1"/>
              </w:rPr>
              <w:t>o</w:t>
            </w:r>
            <w:r w:rsidRPr="00D52E5F">
              <w:rPr>
                <w:rFonts w:ascii="Arial" w:hAnsi="Arial" w:cs="Arial"/>
              </w:rPr>
              <w:t>n</w:t>
            </w:r>
            <w:r w:rsidRPr="00D52E5F">
              <w:rPr>
                <w:rFonts w:ascii="Arial" w:hAnsi="Arial" w:cs="Arial"/>
                <w:spacing w:val="-1"/>
              </w:rPr>
              <w:t xml:space="preserve"> s</w:t>
            </w:r>
            <w:r w:rsidRPr="00D52E5F">
              <w:rPr>
                <w:rFonts w:ascii="Arial" w:hAnsi="Arial" w:cs="Arial"/>
                <w:spacing w:val="1"/>
              </w:rPr>
              <w:t>our</w:t>
            </w:r>
            <w:r w:rsidRPr="00D52E5F">
              <w:rPr>
                <w:rFonts w:ascii="Arial" w:hAnsi="Arial" w:cs="Arial"/>
              </w:rPr>
              <w:t>c</w:t>
            </w:r>
            <w:r w:rsidRPr="00D52E5F">
              <w:rPr>
                <w:rFonts w:ascii="Arial" w:hAnsi="Arial" w:cs="Arial"/>
                <w:spacing w:val="1"/>
              </w:rPr>
              <w:t>e</w:t>
            </w:r>
            <w:r w:rsidRPr="00D52E5F">
              <w:rPr>
                <w:rFonts w:ascii="Arial" w:hAnsi="Arial" w:cs="Arial"/>
                <w:spacing w:val="-1"/>
              </w:rPr>
              <w:t>s</w:t>
            </w:r>
            <w:r w:rsidRPr="00D52E5F">
              <w:rPr>
                <w:rFonts w:ascii="Arial" w:hAnsi="Arial" w:cs="Arial"/>
              </w:rPr>
              <w:t>.</w:t>
            </w:r>
          </w:p>
          <w:p w14:paraId="069C1C8F" w14:textId="77777777" w:rsidR="00895AC4" w:rsidRPr="00D52E5F" w:rsidRDefault="00895AC4">
            <w:pPr>
              <w:spacing w:before="2" w:line="220" w:lineRule="exact"/>
              <w:ind w:left="102" w:right="299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Some necessary adjustments need to be done.</w:t>
            </w:r>
          </w:p>
          <w:p w14:paraId="2E0045EF" w14:textId="77777777" w:rsidR="00895AC4" w:rsidRPr="00D52E5F" w:rsidRDefault="00895AC4">
            <w:pPr>
              <w:spacing w:before="2" w:line="220" w:lineRule="exact"/>
              <w:ind w:left="102" w:right="299"/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>Suggestion regarding few references used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9833E" w14:textId="77777777" w:rsidR="008371A9" w:rsidRPr="00D52E5F" w:rsidRDefault="008371A9">
            <w:pPr>
              <w:rPr>
                <w:rFonts w:ascii="Arial" w:hAnsi="Arial" w:cs="Arial"/>
              </w:rPr>
            </w:pPr>
          </w:p>
          <w:p w14:paraId="310C1F46" w14:textId="75E3C57E" w:rsidR="003D4FAF" w:rsidRPr="00D52E5F" w:rsidRDefault="00424540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-Considered</w:t>
            </w:r>
          </w:p>
          <w:p w14:paraId="5B87AD33" w14:textId="34EB250C" w:rsidR="003D4FAF" w:rsidRPr="00D52E5F" w:rsidRDefault="003D4FAF">
            <w:pPr>
              <w:rPr>
                <w:rFonts w:ascii="Arial" w:hAnsi="Arial" w:cs="Arial"/>
              </w:rPr>
            </w:pPr>
            <w:r w:rsidRPr="00D52E5F">
              <w:rPr>
                <w:rFonts w:ascii="Arial" w:hAnsi="Arial" w:cs="Arial"/>
              </w:rPr>
              <w:t xml:space="preserve">   </w:t>
            </w:r>
          </w:p>
        </w:tc>
      </w:tr>
    </w:tbl>
    <w:p w14:paraId="1BB39274" w14:textId="77777777" w:rsidR="008371A9" w:rsidRPr="00D52E5F" w:rsidRDefault="008371A9">
      <w:pPr>
        <w:spacing w:before="10" w:line="140" w:lineRule="exact"/>
        <w:rPr>
          <w:rFonts w:ascii="Arial" w:hAnsi="Arial" w:cs="Arial"/>
        </w:rPr>
      </w:pPr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7"/>
        <w:gridCol w:w="7243"/>
        <w:gridCol w:w="7230"/>
      </w:tblGrid>
      <w:tr w:rsidR="00007190" w:rsidRPr="00D52E5F" w14:paraId="7ED238F9" w14:textId="77777777" w:rsidTr="00D52E5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CF1D5" w14:textId="77777777" w:rsidR="00007190" w:rsidRPr="00D52E5F" w:rsidRDefault="00007190" w:rsidP="008E462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D52E5F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D52E5F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2A3643C2" w14:textId="77777777" w:rsidR="00007190" w:rsidRPr="00D52E5F" w:rsidRDefault="00007190" w:rsidP="008E462D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007190" w:rsidRPr="00D52E5F" w14:paraId="7A61BD67" w14:textId="77777777" w:rsidTr="00D52E5F"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09DF1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1F90" w14:textId="77777777" w:rsidR="00007190" w:rsidRPr="00D52E5F" w:rsidRDefault="00007190" w:rsidP="008E462D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D52E5F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shd w:val="clear" w:color="auto" w:fill="auto"/>
          </w:tcPr>
          <w:p w14:paraId="157F9834" w14:textId="77777777" w:rsidR="00007190" w:rsidRPr="00D52E5F" w:rsidRDefault="00007190" w:rsidP="008E462D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D52E5F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D52E5F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5AFEC1E8" w14:textId="77777777" w:rsidR="00007190" w:rsidRPr="00D52E5F" w:rsidRDefault="00007190" w:rsidP="008E462D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007190" w:rsidRPr="00D52E5F" w14:paraId="5FF36412" w14:textId="77777777" w:rsidTr="00D52E5F">
        <w:trPr>
          <w:trHeight w:val="890"/>
        </w:trPr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11F4" w14:textId="77777777" w:rsidR="00007190" w:rsidRPr="00D52E5F" w:rsidRDefault="00007190" w:rsidP="008E462D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D52E5F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6E398917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D3430" w14:textId="77777777" w:rsidR="00007190" w:rsidRPr="00D52E5F" w:rsidRDefault="00007190" w:rsidP="008E462D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D52E5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D52E5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D52E5F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1CD7E098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  <w:p w14:paraId="20CFE1D1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shd w:val="clear" w:color="auto" w:fill="auto"/>
            <w:vAlign w:val="center"/>
          </w:tcPr>
          <w:p w14:paraId="6216C40C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  <w:p w14:paraId="1E6BF83F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  <w:p w14:paraId="2F1F5457" w14:textId="77777777" w:rsidR="00007190" w:rsidRPr="00D52E5F" w:rsidRDefault="00007190" w:rsidP="008E462D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1752F7E9" w14:textId="77777777" w:rsidR="00007190" w:rsidRPr="00D52E5F" w:rsidRDefault="00007190" w:rsidP="00007190">
      <w:pPr>
        <w:rPr>
          <w:rFonts w:ascii="Arial" w:hAnsi="Arial" w:cs="Arial"/>
        </w:rPr>
      </w:pPr>
    </w:p>
    <w:p w14:paraId="64FD524D" w14:textId="77777777" w:rsidR="00007190" w:rsidRPr="00D52E5F" w:rsidRDefault="00007190" w:rsidP="00007190">
      <w:pPr>
        <w:rPr>
          <w:rFonts w:ascii="Arial" w:hAnsi="Arial" w:cs="Arial"/>
        </w:rPr>
      </w:pPr>
    </w:p>
    <w:p w14:paraId="654B37B3" w14:textId="77777777" w:rsidR="00007190" w:rsidRPr="00D52E5F" w:rsidRDefault="00007190" w:rsidP="00007190">
      <w:pPr>
        <w:rPr>
          <w:rFonts w:ascii="Arial" w:hAnsi="Arial" w:cs="Arial"/>
          <w:bCs/>
          <w:u w:val="single"/>
          <w:lang w:val="en-GB"/>
        </w:rPr>
      </w:pPr>
    </w:p>
    <w:bookmarkEnd w:id="0"/>
    <w:p w14:paraId="11A4C52B" w14:textId="77777777" w:rsidR="00007190" w:rsidRPr="00D52E5F" w:rsidRDefault="00007190" w:rsidP="00007190">
      <w:pPr>
        <w:rPr>
          <w:rFonts w:ascii="Arial" w:hAnsi="Arial" w:cs="Arial"/>
        </w:rPr>
      </w:pPr>
    </w:p>
    <w:p w14:paraId="2AE39BD9" w14:textId="77777777" w:rsidR="008371A9" w:rsidRPr="00D52E5F" w:rsidRDefault="008371A9">
      <w:pPr>
        <w:spacing w:line="200" w:lineRule="exact"/>
        <w:rPr>
          <w:rFonts w:ascii="Arial" w:hAnsi="Arial" w:cs="Arial"/>
        </w:rPr>
      </w:pPr>
      <w:bookmarkStart w:id="2" w:name="_GoBack"/>
      <w:bookmarkEnd w:id="2"/>
    </w:p>
    <w:sectPr w:rsidR="008371A9" w:rsidRPr="00D52E5F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167E6" w14:textId="77777777" w:rsidR="00D11805" w:rsidRDefault="00D11805">
      <w:r>
        <w:separator/>
      </w:r>
    </w:p>
  </w:endnote>
  <w:endnote w:type="continuationSeparator" w:id="0">
    <w:p w14:paraId="68B683AB" w14:textId="77777777" w:rsidR="00D11805" w:rsidRDefault="00D1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763CF" w14:textId="77777777" w:rsidR="00D11805" w:rsidRDefault="00D11805">
      <w:r>
        <w:separator/>
      </w:r>
    </w:p>
  </w:footnote>
  <w:footnote w:type="continuationSeparator" w:id="0">
    <w:p w14:paraId="2A25D956" w14:textId="77777777" w:rsidR="00D11805" w:rsidRDefault="00D11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E602C"/>
    <w:multiLevelType w:val="multilevel"/>
    <w:tmpl w:val="86DE9B4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A9"/>
    <w:rsid w:val="00007190"/>
    <w:rsid w:val="002E4937"/>
    <w:rsid w:val="003C63C9"/>
    <w:rsid w:val="003D4FAF"/>
    <w:rsid w:val="00424540"/>
    <w:rsid w:val="004B249A"/>
    <w:rsid w:val="00526CAE"/>
    <w:rsid w:val="008371A9"/>
    <w:rsid w:val="00895AC4"/>
    <w:rsid w:val="009F3EF3"/>
    <w:rsid w:val="00AD62D1"/>
    <w:rsid w:val="00B17724"/>
    <w:rsid w:val="00BA06BD"/>
    <w:rsid w:val="00BD1EF6"/>
    <w:rsid w:val="00C02FCF"/>
    <w:rsid w:val="00CF247D"/>
    <w:rsid w:val="00D11805"/>
    <w:rsid w:val="00D5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E22BF6"/>
  <w15:docId w15:val="{027B4BF2-38D6-49E9-B3E0-9593631E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l2c.com/index.php/AJL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6</cp:revision>
  <dcterms:created xsi:type="dcterms:W3CDTF">2025-05-24T09:27:00Z</dcterms:created>
  <dcterms:modified xsi:type="dcterms:W3CDTF">2025-05-28T10:26:00Z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d016e756-5e7e-4277-9891-a4374db0c5c3</vt:lpwstr>
  </property>
</Properties>
</file>