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364E3" w14:textId="77777777" w:rsidR="00601377" w:rsidRPr="00922B51" w:rsidRDefault="00601377" w:rsidP="00DF6FF7">
      <w:pPr>
        <w:pStyle w:val="NoSpacing"/>
        <w:rPr>
          <w:rFonts w:ascii="Arial" w:hAnsi="Arial" w:cs="Arial"/>
        </w:rPr>
      </w:pPr>
      <w:bookmarkStart w:id="0" w:name="_GoBack"/>
      <w:bookmarkEnd w:id="0"/>
    </w:p>
    <w:p w14:paraId="1A51FBC2" w14:textId="77777777" w:rsidR="00601377" w:rsidRPr="00922B51" w:rsidRDefault="00601377">
      <w:pPr>
        <w:spacing w:line="200" w:lineRule="exact"/>
        <w:rPr>
          <w:rFonts w:ascii="Arial" w:hAnsi="Arial" w:cs="Arial"/>
        </w:rPr>
      </w:pPr>
    </w:p>
    <w:p w14:paraId="56340A28" w14:textId="77777777" w:rsidR="00601377" w:rsidRPr="00922B51" w:rsidRDefault="00601377">
      <w:pPr>
        <w:spacing w:line="200" w:lineRule="exact"/>
        <w:rPr>
          <w:rFonts w:ascii="Arial" w:hAnsi="Arial" w:cs="Arial"/>
        </w:rPr>
      </w:pPr>
    </w:p>
    <w:p w14:paraId="25769015" w14:textId="77777777" w:rsidR="00601377" w:rsidRPr="00922B51" w:rsidRDefault="00601377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73"/>
      </w:tblGrid>
      <w:tr w:rsidR="00601377" w:rsidRPr="00922B51" w14:paraId="289638AE" w14:textId="77777777">
        <w:trPr>
          <w:trHeight w:hRule="exact" w:val="30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242BB" w14:textId="77777777" w:rsidR="00601377" w:rsidRPr="00922B51" w:rsidRDefault="007D4319">
            <w:pPr>
              <w:spacing w:before="1"/>
              <w:ind w:left="87"/>
              <w:rPr>
                <w:rFonts w:ascii="Arial" w:eastAsia="Arial" w:hAnsi="Arial" w:cs="Arial"/>
              </w:rPr>
            </w:pPr>
            <w:r w:rsidRPr="00922B51">
              <w:rPr>
                <w:rFonts w:ascii="Arial" w:eastAsia="Arial" w:hAnsi="Arial" w:cs="Arial"/>
              </w:rPr>
              <w:t>J</w:t>
            </w:r>
            <w:r w:rsidRPr="00922B51">
              <w:rPr>
                <w:rFonts w:ascii="Arial" w:eastAsia="Arial" w:hAnsi="Arial" w:cs="Arial"/>
                <w:spacing w:val="-1"/>
              </w:rPr>
              <w:t>ou</w:t>
            </w:r>
            <w:r w:rsidRPr="00922B51">
              <w:rPr>
                <w:rFonts w:ascii="Arial" w:eastAsia="Arial" w:hAnsi="Arial" w:cs="Arial"/>
                <w:spacing w:val="-2"/>
              </w:rPr>
              <w:t>r</w:t>
            </w:r>
            <w:r w:rsidRPr="00922B51">
              <w:rPr>
                <w:rFonts w:ascii="Arial" w:eastAsia="Arial" w:hAnsi="Arial" w:cs="Arial"/>
                <w:spacing w:val="-1"/>
              </w:rPr>
              <w:t>na</w:t>
            </w:r>
            <w:r w:rsidRPr="00922B51">
              <w:rPr>
                <w:rFonts w:ascii="Arial" w:eastAsia="Arial" w:hAnsi="Arial" w:cs="Arial"/>
              </w:rPr>
              <w:t>l N</w:t>
            </w:r>
            <w:r w:rsidRPr="00922B51">
              <w:rPr>
                <w:rFonts w:ascii="Arial" w:eastAsia="Arial" w:hAnsi="Arial" w:cs="Arial"/>
                <w:spacing w:val="4"/>
              </w:rPr>
              <w:t>a</w:t>
            </w:r>
            <w:r w:rsidRPr="00922B51">
              <w:rPr>
                <w:rFonts w:ascii="Arial" w:eastAsia="Arial" w:hAnsi="Arial" w:cs="Arial"/>
                <w:spacing w:val="-2"/>
              </w:rPr>
              <w:t>m</w:t>
            </w:r>
            <w:r w:rsidRPr="00922B51">
              <w:rPr>
                <w:rFonts w:ascii="Arial" w:eastAsia="Arial" w:hAnsi="Arial" w:cs="Arial"/>
                <w:spacing w:val="-1"/>
              </w:rPr>
              <w:t>e</w:t>
            </w:r>
            <w:r w:rsidRPr="00922B51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6D641" w14:textId="77777777" w:rsidR="00601377" w:rsidRPr="00922B51" w:rsidRDefault="00053E71">
            <w:pPr>
              <w:spacing w:before="31"/>
              <w:ind w:left="104"/>
              <w:rPr>
                <w:rFonts w:ascii="Arial" w:eastAsia="Arial" w:hAnsi="Arial" w:cs="Arial"/>
              </w:rPr>
            </w:pPr>
            <w:hyperlink r:id="rId7">
              <w:r w:rsidR="007D4319" w:rsidRPr="00922B5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J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ou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a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 xml:space="preserve"> 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L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a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ng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g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e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,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L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t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tu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a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5"/>
                  <w:u w:val="thick" w:color="0000FF"/>
                </w:rPr>
                <w:t>C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u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t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u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t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ud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e</w:t>
              </w:r>
              <w:r w:rsidR="007D4319" w:rsidRPr="00922B5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</w:hyperlink>
          </w:p>
        </w:tc>
      </w:tr>
      <w:tr w:rsidR="00601377" w:rsidRPr="00922B51" w14:paraId="00033902" w14:textId="77777777">
        <w:trPr>
          <w:trHeight w:hRule="exact" w:val="30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09467A" w14:textId="77777777" w:rsidR="00601377" w:rsidRPr="00922B51" w:rsidRDefault="007D4319">
            <w:pPr>
              <w:spacing w:before="1"/>
              <w:ind w:left="87"/>
              <w:rPr>
                <w:rFonts w:ascii="Arial" w:eastAsia="Arial" w:hAnsi="Arial" w:cs="Arial"/>
              </w:rPr>
            </w:pPr>
            <w:r w:rsidRPr="00922B51">
              <w:rPr>
                <w:rFonts w:ascii="Arial" w:eastAsia="Arial" w:hAnsi="Arial" w:cs="Arial"/>
                <w:spacing w:val="-2"/>
              </w:rPr>
              <w:t>M</w:t>
            </w:r>
            <w:r w:rsidRPr="00922B51">
              <w:rPr>
                <w:rFonts w:ascii="Arial" w:eastAsia="Arial" w:hAnsi="Arial" w:cs="Arial"/>
                <w:spacing w:val="-1"/>
              </w:rPr>
              <w:t>anu</w:t>
            </w:r>
            <w:r w:rsidRPr="00922B51">
              <w:rPr>
                <w:rFonts w:ascii="Arial" w:eastAsia="Arial" w:hAnsi="Arial" w:cs="Arial"/>
              </w:rPr>
              <w:t>sc</w:t>
            </w:r>
            <w:r w:rsidRPr="00922B51">
              <w:rPr>
                <w:rFonts w:ascii="Arial" w:eastAsia="Arial" w:hAnsi="Arial" w:cs="Arial"/>
                <w:spacing w:val="-2"/>
              </w:rPr>
              <w:t>r</w:t>
            </w:r>
            <w:r w:rsidRPr="00922B51">
              <w:rPr>
                <w:rFonts w:ascii="Arial" w:eastAsia="Arial" w:hAnsi="Arial" w:cs="Arial"/>
                <w:spacing w:val="5"/>
              </w:rPr>
              <w:t>i</w:t>
            </w:r>
            <w:r w:rsidRPr="00922B51">
              <w:rPr>
                <w:rFonts w:ascii="Arial" w:eastAsia="Arial" w:hAnsi="Arial" w:cs="Arial"/>
                <w:spacing w:val="-1"/>
              </w:rPr>
              <w:t>p</w:t>
            </w:r>
            <w:r w:rsidRPr="00922B51">
              <w:rPr>
                <w:rFonts w:ascii="Arial" w:eastAsia="Arial" w:hAnsi="Arial" w:cs="Arial"/>
              </w:rPr>
              <w:t>t</w:t>
            </w:r>
            <w:r w:rsidRPr="00922B51">
              <w:rPr>
                <w:rFonts w:ascii="Arial" w:eastAsia="Arial" w:hAnsi="Arial" w:cs="Arial"/>
                <w:spacing w:val="-1"/>
              </w:rPr>
              <w:t xml:space="preserve"> </w:t>
            </w:r>
            <w:r w:rsidRPr="00922B51">
              <w:rPr>
                <w:rFonts w:ascii="Arial" w:eastAsia="Arial" w:hAnsi="Arial" w:cs="Arial"/>
              </w:rPr>
              <w:t>N</w:t>
            </w:r>
            <w:r w:rsidRPr="00922B51">
              <w:rPr>
                <w:rFonts w:ascii="Arial" w:eastAsia="Arial" w:hAnsi="Arial" w:cs="Arial"/>
                <w:spacing w:val="-1"/>
              </w:rPr>
              <w:t>u</w:t>
            </w:r>
            <w:r w:rsidRPr="00922B51">
              <w:rPr>
                <w:rFonts w:ascii="Arial" w:eastAsia="Arial" w:hAnsi="Arial" w:cs="Arial"/>
                <w:spacing w:val="-2"/>
              </w:rPr>
              <w:t>m</w:t>
            </w:r>
            <w:r w:rsidRPr="00922B51">
              <w:rPr>
                <w:rFonts w:ascii="Arial" w:eastAsia="Arial" w:hAnsi="Arial" w:cs="Arial"/>
                <w:spacing w:val="4"/>
              </w:rPr>
              <w:t>b</w:t>
            </w:r>
            <w:r w:rsidRPr="00922B51">
              <w:rPr>
                <w:rFonts w:ascii="Arial" w:eastAsia="Arial" w:hAnsi="Arial" w:cs="Arial"/>
                <w:spacing w:val="-1"/>
              </w:rPr>
              <w:t>e</w:t>
            </w:r>
            <w:r w:rsidRPr="00922B51">
              <w:rPr>
                <w:rFonts w:ascii="Arial" w:eastAsia="Arial" w:hAnsi="Arial" w:cs="Arial"/>
                <w:spacing w:val="-2"/>
              </w:rPr>
              <w:t>r</w:t>
            </w:r>
            <w:r w:rsidRPr="00922B51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172F0" w14:textId="77777777" w:rsidR="00601377" w:rsidRPr="00922B51" w:rsidRDefault="007D4319">
            <w:pPr>
              <w:spacing w:before="31"/>
              <w:ind w:left="104"/>
              <w:rPr>
                <w:rFonts w:ascii="Arial" w:eastAsia="Arial" w:hAnsi="Arial" w:cs="Arial"/>
              </w:rPr>
            </w:pPr>
            <w:r w:rsidRPr="00922B51">
              <w:rPr>
                <w:rFonts w:ascii="Arial" w:eastAsia="Arial" w:hAnsi="Arial" w:cs="Arial"/>
                <w:b/>
                <w:spacing w:val="-2"/>
              </w:rPr>
              <w:t>M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s_</w:t>
            </w:r>
            <w:r w:rsidRPr="00922B51">
              <w:rPr>
                <w:rFonts w:ascii="Arial" w:eastAsia="Arial" w:hAnsi="Arial" w:cs="Arial"/>
                <w:b/>
              </w:rPr>
              <w:t>A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J</w:t>
            </w:r>
            <w:r w:rsidRPr="00922B51">
              <w:rPr>
                <w:rFonts w:ascii="Arial" w:eastAsia="Arial" w:hAnsi="Arial" w:cs="Arial"/>
                <w:b/>
                <w:spacing w:val="3"/>
              </w:rPr>
              <w:t>L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2</w:t>
            </w:r>
            <w:r w:rsidRPr="00922B51">
              <w:rPr>
                <w:rFonts w:ascii="Arial" w:eastAsia="Arial" w:hAnsi="Arial" w:cs="Arial"/>
                <w:b/>
              </w:rPr>
              <w:t>C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_13</w:t>
            </w:r>
            <w:r w:rsidRPr="00922B51">
              <w:rPr>
                <w:rFonts w:ascii="Arial" w:eastAsia="Arial" w:hAnsi="Arial" w:cs="Arial"/>
                <w:b/>
                <w:spacing w:val="4"/>
              </w:rPr>
              <w:t>6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84</w:t>
            </w:r>
            <w:r w:rsidRPr="00922B51">
              <w:rPr>
                <w:rFonts w:ascii="Arial" w:eastAsia="Arial" w:hAnsi="Arial" w:cs="Arial"/>
                <w:b/>
              </w:rPr>
              <w:t>1</w:t>
            </w:r>
          </w:p>
        </w:tc>
      </w:tr>
      <w:tr w:rsidR="00601377" w:rsidRPr="00922B51" w14:paraId="4B32F18D" w14:textId="77777777">
        <w:trPr>
          <w:trHeight w:hRule="exact" w:val="66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EB0B6" w14:textId="77777777" w:rsidR="00601377" w:rsidRPr="00922B51" w:rsidRDefault="007D4319">
            <w:pPr>
              <w:spacing w:before="1"/>
              <w:ind w:left="87"/>
              <w:rPr>
                <w:rFonts w:ascii="Arial" w:eastAsia="Arial" w:hAnsi="Arial" w:cs="Arial"/>
              </w:rPr>
            </w:pPr>
            <w:r w:rsidRPr="00922B51">
              <w:rPr>
                <w:rFonts w:ascii="Arial" w:eastAsia="Arial" w:hAnsi="Arial" w:cs="Arial"/>
                <w:spacing w:val="-2"/>
              </w:rPr>
              <w:t>T</w:t>
            </w:r>
            <w:r w:rsidRPr="00922B51">
              <w:rPr>
                <w:rFonts w:ascii="Arial" w:eastAsia="Arial" w:hAnsi="Arial" w:cs="Arial"/>
              </w:rPr>
              <w:t>itle</w:t>
            </w:r>
            <w:r w:rsidRPr="00922B51">
              <w:rPr>
                <w:rFonts w:ascii="Arial" w:eastAsia="Arial" w:hAnsi="Arial" w:cs="Arial"/>
                <w:spacing w:val="-1"/>
              </w:rPr>
              <w:t xml:space="preserve"> </w:t>
            </w:r>
            <w:r w:rsidRPr="00922B51">
              <w:rPr>
                <w:rFonts w:ascii="Arial" w:eastAsia="Arial" w:hAnsi="Arial" w:cs="Arial"/>
                <w:spacing w:val="-2"/>
              </w:rPr>
              <w:t>o</w:t>
            </w:r>
            <w:r w:rsidRPr="00922B51">
              <w:rPr>
                <w:rFonts w:ascii="Arial" w:eastAsia="Arial" w:hAnsi="Arial" w:cs="Arial"/>
              </w:rPr>
              <w:t>f</w:t>
            </w:r>
            <w:r w:rsidRPr="00922B51">
              <w:rPr>
                <w:rFonts w:ascii="Arial" w:eastAsia="Arial" w:hAnsi="Arial" w:cs="Arial"/>
                <w:spacing w:val="-1"/>
              </w:rPr>
              <w:t xml:space="preserve"> </w:t>
            </w:r>
            <w:r w:rsidRPr="00922B51">
              <w:rPr>
                <w:rFonts w:ascii="Arial" w:eastAsia="Arial" w:hAnsi="Arial" w:cs="Arial"/>
                <w:spacing w:val="4"/>
              </w:rPr>
              <w:t>t</w:t>
            </w:r>
            <w:r w:rsidRPr="00922B51">
              <w:rPr>
                <w:rFonts w:ascii="Arial" w:eastAsia="Arial" w:hAnsi="Arial" w:cs="Arial"/>
                <w:spacing w:val="-1"/>
              </w:rPr>
              <w:t>h</w:t>
            </w:r>
            <w:r w:rsidRPr="00922B51">
              <w:rPr>
                <w:rFonts w:ascii="Arial" w:eastAsia="Arial" w:hAnsi="Arial" w:cs="Arial"/>
              </w:rPr>
              <w:t>e</w:t>
            </w:r>
            <w:r w:rsidRPr="00922B51">
              <w:rPr>
                <w:rFonts w:ascii="Arial" w:eastAsia="Arial" w:hAnsi="Arial" w:cs="Arial"/>
                <w:spacing w:val="-1"/>
              </w:rPr>
              <w:t xml:space="preserve"> </w:t>
            </w:r>
            <w:r w:rsidRPr="00922B51">
              <w:rPr>
                <w:rFonts w:ascii="Arial" w:eastAsia="Arial" w:hAnsi="Arial" w:cs="Arial"/>
                <w:spacing w:val="-2"/>
              </w:rPr>
              <w:t>M</w:t>
            </w:r>
            <w:r w:rsidRPr="00922B51">
              <w:rPr>
                <w:rFonts w:ascii="Arial" w:eastAsia="Arial" w:hAnsi="Arial" w:cs="Arial"/>
                <w:spacing w:val="4"/>
              </w:rPr>
              <w:t>a</w:t>
            </w:r>
            <w:r w:rsidRPr="00922B51">
              <w:rPr>
                <w:rFonts w:ascii="Arial" w:eastAsia="Arial" w:hAnsi="Arial" w:cs="Arial"/>
                <w:spacing w:val="-1"/>
              </w:rPr>
              <w:t>nu</w:t>
            </w:r>
            <w:r w:rsidRPr="00922B51">
              <w:rPr>
                <w:rFonts w:ascii="Arial" w:eastAsia="Arial" w:hAnsi="Arial" w:cs="Arial"/>
              </w:rPr>
              <w:t>sc</w:t>
            </w:r>
            <w:r w:rsidRPr="00922B51">
              <w:rPr>
                <w:rFonts w:ascii="Arial" w:eastAsia="Arial" w:hAnsi="Arial" w:cs="Arial"/>
                <w:spacing w:val="-2"/>
              </w:rPr>
              <w:t>r</w:t>
            </w:r>
            <w:r w:rsidRPr="00922B51">
              <w:rPr>
                <w:rFonts w:ascii="Arial" w:eastAsia="Arial" w:hAnsi="Arial" w:cs="Arial"/>
              </w:rPr>
              <w:t>i</w:t>
            </w:r>
            <w:r w:rsidRPr="00922B51">
              <w:rPr>
                <w:rFonts w:ascii="Arial" w:eastAsia="Arial" w:hAnsi="Arial" w:cs="Arial"/>
                <w:spacing w:val="-1"/>
              </w:rPr>
              <w:t>p</w:t>
            </w:r>
            <w:r w:rsidRPr="00922B51">
              <w:rPr>
                <w:rFonts w:ascii="Arial" w:eastAsia="Arial" w:hAnsi="Arial" w:cs="Arial"/>
                <w:spacing w:val="4"/>
              </w:rPr>
              <w:t>t</w:t>
            </w:r>
            <w:r w:rsidRPr="00922B51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DE553" w14:textId="77777777" w:rsidR="00601377" w:rsidRPr="00922B51" w:rsidRDefault="00601377">
            <w:pPr>
              <w:spacing w:before="11" w:line="200" w:lineRule="exact"/>
              <w:rPr>
                <w:rFonts w:ascii="Arial" w:hAnsi="Arial" w:cs="Arial"/>
              </w:rPr>
            </w:pPr>
          </w:p>
          <w:p w14:paraId="7E137315" w14:textId="77777777" w:rsidR="00601377" w:rsidRPr="00922B51" w:rsidRDefault="007D4319">
            <w:pPr>
              <w:ind w:left="104"/>
              <w:rPr>
                <w:rFonts w:ascii="Arial" w:eastAsia="Arial" w:hAnsi="Arial" w:cs="Arial"/>
              </w:rPr>
            </w:pPr>
            <w:r w:rsidRPr="00922B51">
              <w:rPr>
                <w:rFonts w:ascii="Arial" w:eastAsia="Arial" w:hAnsi="Arial" w:cs="Arial"/>
                <w:b/>
              </w:rPr>
              <w:t>"</w:t>
            </w:r>
            <w:r w:rsidRPr="00922B51">
              <w:rPr>
                <w:rFonts w:ascii="Arial" w:eastAsia="Arial" w:hAnsi="Arial" w:cs="Arial"/>
                <w:b/>
                <w:spacing w:val="1"/>
              </w:rPr>
              <w:t>U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n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ve</w:t>
            </w:r>
            <w:r w:rsidRPr="00922B51">
              <w:rPr>
                <w:rFonts w:ascii="Arial" w:eastAsia="Arial" w:hAnsi="Arial" w:cs="Arial"/>
                <w:b/>
              </w:rPr>
              <w:t>i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l</w:t>
            </w:r>
            <w:r w:rsidRPr="00922B51">
              <w:rPr>
                <w:rFonts w:ascii="Arial" w:eastAsia="Arial" w:hAnsi="Arial" w:cs="Arial"/>
                <w:b/>
                <w:spacing w:val="4"/>
              </w:rPr>
              <w:t>i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n</w:t>
            </w:r>
            <w:r w:rsidRPr="00922B51">
              <w:rPr>
                <w:rFonts w:ascii="Arial" w:eastAsia="Arial" w:hAnsi="Arial" w:cs="Arial"/>
                <w:b/>
              </w:rPr>
              <w:t>g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eastAsia="Arial" w:hAnsi="Arial" w:cs="Arial"/>
                <w:b/>
              </w:rPr>
              <w:t>D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e</w:t>
            </w:r>
            <w:r w:rsidRPr="00922B51">
              <w:rPr>
                <w:rFonts w:ascii="Arial" w:eastAsia="Arial" w:hAnsi="Arial" w:cs="Arial"/>
                <w:b/>
                <w:spacing w:val="4"/>
              </w:rPr>
              <w:t>a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t</w:t>
            </w:r>
            <w:r w:rsidRPr="00922B51">
              <w:rPr>
                <w:rFonts w:ascii="Arial" w:eastAsia="Arial" w:hAnsi="Arial" w:cs="Arial"/>
                <w:b/>
              </w:rPr>
              <w:t>h</w:t>
            </w:r>
            <w:r w:rsidRPr="00922B51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a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n</w:t>
            </w:r>
            <w:r w:rsidRPr="00922B51">
              <w:rPr>
                <w:rFonts w:ascii="Arial" w:eastAsia="Arial" w:hAnsi="Arial" w:cs="Arial"/>
                <w:b/>
              </w:rPr>
              <w:t>d</w:t>
            </w:r>
            <w:r w:rsidRPr="00922B51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eastAsia="Arial" w:hAnsi="Arial" w:cs="Arial"/>
                <w:b/>
              </w:rPr>
              <w:t>D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es</w:t>
            </w:r>
            <w:r w:rsidRPr="00922B51">
              <w:rPr>
                <w:rFonts w:ascii="Arial" w:eastAsia="Arial" w:hAnsi="Arial" w:cs="Arial"/>
                <w:b/>
              </w:rPr>
              <w:t>i</w:t>
            </w:r>
            <w:r w:rsidRPr="00922B51">
              <w:rPr>
                <w:rFonts w:ascii="Arial" w:eastAsia="Arial" w:hAnsi="Arial" w:cs="Arial"/>
                <w:b/>
                <w:spacing w:val="1"/>
              </w:rPr>
              <w:t>r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e</w:t>
            </w:r>
            <w:r w:rsidRPr="00922B51">
              <w:rPr>
                <w:rFonts w:ascii="Arial" w:eastAsia="Arial" w:hAnsi="Arial" w:cs="Arial"/>
                <w:b/>
              </w:rPr>
              <w:t>: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eastAsia="Arial" w:hAnsi="Arial" w:cs="Arial"/>
                <w:b/>
              </w:rPr>
              <w:t xml:space="preserve">A </w:t>
            </w:r>
            <w:r w:rsidRPr="00922B51">
              <w:rPr>
                <w:rFonts w:ascii="Arial" w:eastAsia="Arial" w:hAnsi="Arial" w:cs="Arial"/>
                <w:b/>
                <w:spacing w:val="1"/>
              </w:rPr>
              <w:t>P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s</w:t>
            </w:r>
            <w:r w:rsidRPr="00922B51">
              <w:rPr>
                <w:rFonts w:ascii="Arial" w:eastAsia="Arial" w:hAnsi="Arial" w:cs="Arial"/>
                <w:b/>
                <w:spacing w:val="4"/>
              </w:rPr>
              <w:t>y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c</w:t>
            </w:r>
            <w:r w:rsidRPr="00922B51">
              <w:rPr>
                <w:rFonts w:ascii="Arial" w:eastAsia="Arial" w:hAnsi="Arial" w:cs="Arial"/>
                <w:b/>
                <w:spacing w:val="3"/>
              </w:rPr>
              <w:t>h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o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a</w:t>
            </w:r>
            <w:r w:rsidRPr="00922B51">
              <w:rPr>
                <w:rFonts w:ascii="Arial" w:eastAsia="Arial" w:hAnsi="Arial" w:cs="Arial"/>
                <w:b/>
                <w:spacing w:val="3"/>
              </w:rPr>
              <w:t>n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a</w:t>
            </w:r>
            <w:r w:rsidRPr="00922B51">
              <w:rPr>
                <w:rFonts w:ascii="Arial" w:eastAsia="Arial" w:hAnsi="Arial" w:cs="Arial"/>
                <w:b/>
              </w:rPr>
              <w:t>l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yt</w:t>
            </w:r>
            <w:r w:rsidRPr="00922B51">
              <w:rPr>
                <w:rFonts w:ascii="Arial" w:eastAsia="Arial" w:hAnsi="Arial" w:cs="Arial"/>
                <w:b/>
                <w:spacing w:val="4"/>
              </w:rPr>
              <w:t>i</w:t>
            </w:r>
            <w:r w:rsidRPr="00922B51">
              <w:rPr>
                <w:rFonts w:ascii="Arial" w:eastAsia="Arial" w:hAnsi="Arial" w:cs="Arial"/>
                <w:b/>
              </w:rPr>
              <w:t>c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eastAsia="Arial" w:hAnsi="Arial" w:cs="Arial"/>
                <w:b/>
              </w:rPr>
              <w:t>C</w:t>
            </w:r>
            <w:r w:rsidRPr="00922B51">
              <w:rPr>
                <w:rFonts w:ascii="Arial" w:eastAsia="Arial" w:hAnsi="Arial" w:cs="Arial"/>
                <w:b/>
                <w:spacing w:val="2"/>
              </w:rPr>
              <w:t>r</w:t>
            </w:r>
            <w:r w:rsidRPr="00922B51">
              <w:rPr>
                <w:rFonts w:ascii="Arial" w:eastAsia="Arial" w:hAnsi="Arial" w:cs="Arial"/>
                <w:b/>
              </w:rPr>
              <w:t>i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t</w:t>
            </w:r>
            <w:r w:rsidRPr="00922B51">
              <w:rPr>
                <w:rFonts w:ascii="Arial" w:eastAsia="Arial" w:hAnsi="Arial" w:cs="Arial"/>
                <w:b/>
              </w:rPr>
              <w:t>i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c</w:t>
            </w:r>
            <w:r w:rsidRPr="00922B51">
              <w:rPr>
                <w:rFonts w:ascii="Arial" w:eastAsia="Arial" w:hAnsi="Arial" w:cs="Arial"/>
                <w:b/>
                <w:spacing w:val="4"/>
              </w:rPr>
              <w:t>i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s</w:t>
            </w:r>
            <w:r w:rsidRPr="00922B51">
              <w:rPr>
                <w:rFonts w:ascii="Arial" w:eastAsia="Arial" w:hAnsi="Arial" w:cs="Arial"/>
                <w:b/>
              </w:rPr>
              <w:t>m</w:t>
            </w:r>
            <w:r w:rsidRPr="00922B51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eastAsia="Arial" w:hAnsi="Arial" w:cs="Arial"/>
                <w:b/>
                <w:spacing w:val="-3"/>
              </w:rPr>
              <w:t>o</w:t>
            </w:r>
            <w:r w:rsidRPr="00922B51">
              <w:rPr>
                <w:rFonts w:ascii="Arial" w:eastAsia="Arial" w:hAnsi="Arial" w:cs="Arial"/>
                <w:b/>
              </w:rPr>
              <w:t>f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eastAsia="Arial" w:hAnsi="Arial" w:cs="Arial"/>
                <w:b/>
                <w:spacing w:val="1"/>
              </w:rPr>
              <w:t>E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d</w:t>
            </w:r>
            <w:r w:rsidRPr="00922B51">
              <w:rPr>
                <w:rFonts w:ascii="Arial" w:eastAsia="Arial" w:hAnsi="Arial" w:cs="Arial"/>
                <w:b/>
                <w:spacing w:val="3"/>
              </w:rPr>
              <w:t>g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a</w:t>
            </w:r>
            <w:r w:rsidRPr="00922B51">
              <w:rPr>
                <w:rFonts w:ascii="Arial" w:eastAsia="Arial" w:hAnsi="Arial" w:cs="Arial"/>
                <w:b/>
              </w:rPr>
              <w:t>r</w:t>
            </w:r>
            <w:r w:rsidRPr="00922B51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eastAsia="Arial" w:hAnsi="Arial" w:cs="Arial"/>
                <w:b/>
              </w:rPr>
              <w:t>A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l</w:t>
            </w:r>
            <w:r w:rsidRPr="00922B51">
              <w:rPr>
                <w:rFonts w:ascii="Arial" w:eastAsia="Arial" w:hAnsi="Arial" w:cs="Arial"/>
                <w:b/>
              </w:rPr>
              <w:t>l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a</w:t>
            </w:r>
            <w:r w:rsidRPr="00922B51">
              <w:rPr>
                <w:rFonts w:ascii="Arial" w:eastAsia="Arial" w:hAnsi="Arial" w:cs="Arial"/>
                <w:b/>
              </w:rPr>
              <w:t>n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eastAsia="Arial" w:hAnsi="Arial" w:cs="Arial"/>
                <w:b/>
                <w:spacing w:val="1"/>
              </w:rPr>
              <w:t>P</w:t>
            </w:r>
            <w:r w:rsidRPr="00922B51">
              <w:rPr>
                <w:rFonts w:ascii="Arial" w:eastAsia="Arial" w:hAnsi="Arial" w:cs="Arial"/>
                <w:b/>
                <w:spacing w:val="3"/>
              </w:rPr>
              <w:t>o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e</w:t>
            </w:r>
            <w:r w:rsidRPr="00922B51">
              <w:rPr>
                <w:rFonts w:ascii="Arial" w:eastAsia="Arial" w:hAnsi="Arial" w:cs="Arial"/>
                <w:b/>
              </w:rPr>
              <w:t>’s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eastAsia="Arial" w:hAnsi="Arial" w:cs="Arial"/>
                <w:b/>
                <w:spacing w:val="2"/>
              </w:rPr>
              <w:t>L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e</w:t>
            </w:r>
            <w:r w:rsidRPr="00922B51">
              <w:rPr>
                <w:rFonts w:ascii="Arial" w:eastAsia="Arial" w:hAnsi="Arial" w:cs="Arial"/>
                <w:b/>
                <w:spacing w:val="3"/>
              </w:rPr>
              <w:t>n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o</w:t>
            </w:r>
            <w:r w:rsidRPr="00922B51">
              <w:rPr>
                <w:rFonts w:ascii="Arial" w:eastAsia="Arial" w:hAnsi="Arial" w:cs="Arial"/>
                <w:b/>
                <w:spacing w:val="2"/>
              </w:rPr>
              <w:t>r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e</w:t>
            </w:r>
            <w:r w:rsidRPr="00922B51">
              <w:rPr>
                <w:rFonts w:ascii="Arial" w:eastAsia="Arial" w:hAnsi="Arial" w:cs="Arial"/>
                <w:b/>
              </w:rPr>
              <w:t>"</w:t>
            </w:r>
          </w:p>
        </w:tc>
      </w:tr>
      <w:tr w:rsidR="00601377" w:rsidRPr="00922B51" w14:paraId="7315D477" w14:textId="77777777">
        <w:trPr>
          <w:trHeight w:hRule="exact" w:val="340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9910D" w14:textId="77777777" w:rsidR="00601377" w:rsidRPr="00922B51" w:rsidRDefault="007D4319">
            <w:pPr>
              <w:spacing w:before="1"/>
              <w:ind w:left="87"/>
              <w:rPr>
                <w:rFonts w:ascii="Arial" w:eastAsia="Arial" w:hAnsi="Arial" w:cs="Arial"/>
              </w:rPr>
            </w:pPr>
            <w:r w:rsidRPr="00922B51">
              <w:rPr>
                <w:rFonts w:ascii="Arial" w:eastAsia="Arial" w:hAnsi="Arial" w:cs="Arial"/>
                <w:spacing w:val="-2"/>
              </w:rPr>
              <w:t>T</w:t>
            </w:r>
            <w:r w:rsidRPr="00922B51">
              <w:rPr>
                <w:rFonts w:ascii="Arial" w:eastAsia="Arial" w:hAnsi="Arial" w:cs="Arial"/>
              </w:rPr>
              <w:t>y</w:t>
            </w:r>
            <w:r w:rsidRPr="00922B51">
              <w:rPr>
                <w:rFonts w:ascii="Arial" w:eastAsia="Arial" w:hAnsi="Arial" w:cs="Arial"/>
                <w:spacing w:val="-1"/>
              </w:rPr>
              <w:t>p</w:t>
            </w:r>
            <w:r w:rsidRPr="00922B51">
              <w:rPr>
                <w:rFonts w:ascii="Arial" w:eastAsia="Arial" w:hAnsi="Arial" w:cs="Arial"/>
              </w:rPr>
              <w:t>e</w:t>
            </w:r>
            <w:r w:rsidRPr="00922B51">
              <w:rPr>
                <w:rFonts w:ascii="Arial" w:eastAsia="Arial" w:hAnsi="Arial" w:cs="Arial"/>
                <w:spacing w:val="-1"/>
              </w:rPr>
              <w:t xml:space="preserve"> </w:t>
            </w:r>
            <w:r w:rsidRPr="00922B51">
              <w:rPr>
                <w:rFonts w:ascii="Arial" w:eastAsia="Arial" w:hAnsi="Arial" w:cs="Arial"/>
                <w:spacing w:val="-2"/>
              </w:rPr>
              <w:t>o</w:t>
            </w:r>
            <w:r w:rsidRPr="00922B51">
              <w:rPr>
                <w:rFonts w:ascii="Arial" w:eastAsia="Arial" w:hAnsi="Arial" w:cs="Arial"/>
              </w:rPr>
              <w:t>f</w:t>
            </w:r>
            <w:r w:rsidRPr="00922B51">
              <w:rPr>
                <w:rFonts w:ascii="Arial" w:eastAsia="Arial" w:hAnsi="Arial" w:cs="Arial"/>
                <w:spacing w:val="4"/>
              </w:rPr>
              <w:t xml:space="preserve"> </w:t>
            </w:r>
            <w:r w:rsidRPr="00922B51">
              <w:rPr>
                <w:rFonts w:ascii="Arial" w:eastAsia="Arial" w:hAnsi="Arial" w:cs="Arial"/>
                <w:spacing w:val="-1"/>
              </w:rPr>
              <w:t>th</w:t>
            </w:r>
            <w:r w:rsidRPr="00922B51">
              <w:rPr>
                <w:rFonts w:ascii="Arial" w:eastAsia="Arial" w:hAnsi="Arial" w:cs="Arial"/>
              </w:rPr>
              <w:t>e</w:t>
            </w:r>
            <w:r w:rsidRPr="00922B51">
              <w:rPr>
                <w:rFonts w:ascii="Arial" w:eastAsia="Arial" w:hAnsi="Arial" w:cs="Arial"/>
                <w:spacing w:val="-1"/>
              </w:rPr>
              <w:t xml:space="preserve"> </w:t>
            </w:r>
            <w:r w:rsidRPr="00922B51">
              <w:rPr>
                <w:rFonts w:ascii="Arial" w:eastAsia="Arial" w:hAnsi="Arial" w:cs="Arial"/>
                <w:spacing w:val="1"/>
              </w:rPr>
              <w:t>A</w:t>
            </w:r>
            <w:r w:rsidRPr="00922B51">
              <w:rPr>
                <w:rFonts w:ascii="Arial" w:eastAsia="Arial" w:hAnsi="Arial" w:cs="Arial"/>
                <w:spacing w:val="-2"/>
              </w:rPr>
              <w:t>r</w:t>
            </w:r>
            <w:r w:rsidRPr="00922B51">
              <w:rPr>
                <w:rFonts w:ascii="Arial" w:eastAsia="Arial" w:hAnsi="Arial" w:cs="Arial"/>
              </w:rPr>
              <w:t>ticle</w:t>
            </w:r>
          </w:p>
        </w:tc>
        <w:tc>
          <w:tcPr>
            <w:tcW w:w="15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E8FF6" w14:textId="77777777" w:rsidR="00601377" w:rsidRPr="00922B51" w:rsidRDefault="007D4319">
            <w:pPr>
              <w:spacing w:before="51"/>
              <w:ind w:left="104"/>
              <w:rPr>
                <w:rFonts w:ascii="Arial" w:eastAsia="Arial" w:hAnsi="Arial" w:cs="Arial"/>
              </w:rPr>
            </w:pPr>
            <w:r w:rsidRPr="00922B51">
              <w:rPr>
                <w:rFonts w:ascii="Arial" w:eastAsia="Arial" w:hAnsi="Arial" w:cs="Arial"/>
                <w:b/>
                <w:spacing w:val="-1"/>
              </w:rPr>
              <w:t>J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ou</w:t>
            </w:r>
            <w:r w:rsidRPr="00922B51">
              <w:rPr>
                <w:rFonts w:ascii="Arial" w:eastAsia="Arial" w:hAnsi="Arial" w:cs="Arial"/>
                <w:b/>
                <w:spacing w:val="2"/>
              </w:rPr>
              <w:t>r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n</w:t>
            </w:r>
            <w:r w:rsidRPr="00922B51">
              <w:rPr>
                <w:rFonts w:ascii="Arial" w:eastAsia="Arial" w:hAnsi="Arial" w:cs="Arial"/>
                <w:b/>
                <w:spacing w:val="-1"/>
              </w:rPr>
              <w:t>a</w:t>
            </w:r>
            <w:r w:rsidRPr="00922B51">
              <w:rPr>
                <w:rFonts w:ascii="Arial" w:eastAsia="Arial" w:hAnsi="Arial" w:cs="Arial"/>
                <w:b/>
              </w:rPr>
              <w:t>l</w:t>
            </w:r>
            <w:r w:rsidRPr="00922B51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922B51">
              <w:rPr>
                <w:rFonts w:ascii="Arial" w:eastAsia="Arial" w:hAnsi="Arial" w:cs="Arial"/>
                <w:b/>
              </w:rPr>
              <w:t>A</w:t>
            </w:r>
            <w:r w:rsidRPr="00922B51">
              <w:rPr>
                <w:rFonts w:ascii="Arial" w:eastAsia="Arial" w:hAnsi="Arial" w:cs="Arial"/>
                <w:b/>
                <w:spacing w:val="2"/>
              </w:rPr>
              <w:t>r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t</w:t>
            </w:r>
            <w:r w:rsidRPr="00922B51">
              <w:rPr>
                <w:rFonts w:ascii="Arial" w:eastAsia="Arial" w:hAnsi="Arial" w:cs="Arial"/>
                <w:b/>
              </w:rPr>
              <w:t>i</w:t>
            </w:r>
            <w:r w:rsidRPr="00922B51">
              <w:rPr>
                <w:rFonts w:ascii="Arial" w:eastAsia="Arial" w:hAnsi="Arial" w:cs="Arial"/>
                <w:b/>
                <w:spacing w:val="-2"/>
              </w:rPr>
              <w:t>c</w:t>
            </w:r>
            <w:r w:rsidRPr="00922B51">
              <w:rPr>
                <w:rFonts w:ascii="Arial" w:eastAsia="Arial" w:hAnsi="Arial" w:cs="Arial"/>
                <w:b/>
              </w:rPr>
              <w:t>le</w:t>
            </w:r>
          </w:p>
        </w:tc>
      </w:tr>
    </w:tbl>
    <w:p w14:paraId="2A2F7BC5" w14:textId="77777777" w:rsidR="00601377" w:rsidRPr="00922B51" w:rsidRDefault="00601377">
      <w:pPr>
        <w:spacing w:before="9" w:line="240" w:lineRule="exact"/>
        <w:rPr>
          <w:rFonts w:ascii="Arial" w:hAnsi="Arial" w:cs="Arial"/>
        </w:rPr>
      </w:pPr>
    </w:p>
    <w:p w14:paraId="7AABF2C1" w14:textId="77777777" w:rsidR="00601377" w:rsidRPr="00922B51" w:rsidRDefault="00053E71">
      <w:pPr>
        <w:spacing w:before="34" w:line="220" w:lineRule="exact"/>
        <w:ind w:left="231"/>
        <w:rPr>
          <w:rFonts w:ascii="Arial" w:hAnsi="Arial" w:cs="Arial"/>
        </w:rPr>
      </w:pPr>
      <w:r>
        <w:rPr>
          <w:rFonts w:ascii="Arial" w:hAnsi="Arial" w:cs="Arial"/>
        </w:rPr>
        <w:pict w14:anchorId="762CECFE">
          <v:group id="_x0000_s1054" style="position:absolute;left:0;text-align:left;margin-left:341.85pt;margin-top:36.3pt;width:429.85pt;height:24pt;z-index:-251658240;mso-position-horizontal-relative:page" coordorigin="6837,726" coordsize="8597,480">
            <v:shape id="_x0000_s1056" style="position:absolute;left:6847;top:736;width:8577;height:230" coordorigin="6847,736" coordsize="8577,230" path="m6847,966r8576,l15423,736r-8576,l6847,966xe" fillcolor="yellow" stroked="f">
              <v:path arrowok="t"/>
            </v:shape>
            <v:shape id="_x0000_s1055" style="position:absolute;left:6847;top:966;width:615;height:230" coordorigin="6847,966" coordsize="615,230" path="m6847,1196r615,l7462,966r-615,l6847,1196xe" fillcolor="yellow" stroked="f">
              <v:path arrowok="t"/>
            </v:shape>
            <w10:wrap anchorx="page"/>
          </v:group>
        </w:pict>
      </w:r>
      <w:r w:rsidR="007D4319" w:rsidRPr="00922B51">
        <w:rPr>
          <w:rFonts w:ascii="Arial" w:hAnsi="Arial" w:cs="Arial"/>
          <w:b/>
          <w:spacing w:val="-2"/>
          <w:position w:val="-1"/>
          <w:highlight w:val="yellow"/>
        </w:rPr>
        <w:t>P</w:t>
      </w:r>
      <w:r w:rsidR="007D4319" w:rsidRPr="00922B51">
        <w:rPr>
          <w:rFonts w:ascii="Arial" w:hAnsi="Arial" w:cs="Arial"/>
          <w:b/>
          <w:position w:val="-1"/>
          <w:highlight w:val="yellow"/>
        </w:rPr>
        <w:t xml:space="preserve">ART </w:t>
      </w:r>
      <w:r w:rsidR="007D4319" w:rsidRPr="00922B51">
        <w:rPr>
          <w:rFonts w:ascii="Arial" w:hAnsi="Arial" w:cs="Arial"/>
          <w:b/>
          <w:spacing w:val="1"/>
          <w:position w:val="-1"/>
          <w:highlight w:val="yellow"/>
        </w:rPr>
        <w:t xml:space="preserve"> </w:t>
      </w:r>
      <w:r w:rsidR="007D4319" w:rsidRPr="00922B51">
        <w:rPr>
          <w:rFonts w:ascii="Arial" w:hAnsi="Arial" w:cs="Arial"/>
          <w:b/>
          <w:position w:val="-1"/>
          <w:highlight w:val="yellow"/>
        </w:rPr>
        <w:t>1:</w:t>
      </w:r>
      <w:r w:rsidR="007D4319" w:rsidRPr="00922B51">
        <w:rPr>
          <w:rFonts w:ascii="Arial" w:hAnsi="Arial" w:cs="Arial"/>
          <w:b/>
          <w:spacing w:val="-1"/>
          <w:position w:val="-1"/>
        </w:rPr>
        <w:t xml:space="preserve"> </w:t>
      </w:r>
      <w:r w:rsidR="007D4319" w:rsidRPr="00922B51">
        <w:rPr>
          <w:rFonts w:ascii="Arial" w:hAnsi="Arial" w:cs="Arial"/>
          <w:b/>
          <w:position w:val="-1"/>
        </w:rPr>
        <w:t>Co</w:t>
      </w:r>
      <w:r w:rsidR="007D4319" w:rsidRPr="00922B51">
        <w:rPr>
          <w:rFonts w:ascii="Arial" w:hAnsi="Arial" w:cs="Arial"/>
          <w:b/>
          <w:spacing w:val="3"/>
          <w:position w:val="-1"/>
        </w:rPr>
        <w:t>m</w:t>
      </w:r>
      <w:r w:rsidR="007D4319" w:rsidRPr="00922B51">
        <w:rPr>
          <w:rFonts w:ascii="Arial" w:hAnsi="Arial" w:cs="Arial"/>
          <w:b/>
          <w:spacing w:val="-2"/>
          <w:position w:val="-1"/>
        </w:rPr>
        <w:t>m</w:t>
      </w:r>
      <w:r w:rsidR="007D4319" w:rsidRPr="00922B51">
        <w:rPr>
          <w:rFonts w:ascii="Arial" w:hAnsi="Arial" w:cs="Arial"/>
          <w:b/>
          <w:spacing w:val="1"/>
          <w:position w:val="-1"/>
        </w:rPr>
        <w:t>e</w:t>
      </w:r>
      <w:r w:rsidR="007D4319" w:rsidRPr="00922B51">
        <w:rPr>
          <w:rFonts w:ascii="Arial" w:hAnsi="Arial" w:cs="Arial"/>
          <w:b/>
          <w:spacing w:val="-1"/>
          <w:position w:val="-1"/>
        </w:rPr>
        <w:t>n</w:t>
      </w:r>
      <w:r w:rsidR="007D4319" w:rsidRPr="00922B51">
        <w:rPr>
          <w:rFonts w:ascii="Arial" w:hAnsi="Arial" w:cs="Arial"/>
          <w:b/>
          <w:spacing w:val="-2"/>
          <w:position w:val="-1"/>
        </w:rPr>
        <w:t>t</w:t>
      </w:r>
      <w:r w:rsidR="007D4319" w:rsidRPr="00922B51">
        <w:rPr>
          <w:rFonts w:ascii="Arial" w:hAnsi="Arial" w:cs="Arial"/>
          <w:b/>
          <w:position w:val="-1"/>
        </w:rPr>
        <w:t>s</w:t>
      </w:r>
    </w:p>
    <w:p w14:paraId="318CCD2D" w14:textId="77777777" w:rsidR="00601377" w:rsidRPr="00922B51" w:rsidRDefault="00601377">
      <w:pPr>
        <w:spacing w:before="10" w:line="220" w:lineRule="exact"/>
        <w:rPr>
          <w:rFonts w:ascii="Arial" w:hAnsi="Arial" w:cs="Arial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9"/>
        <w:gridCol w:w="9267"/>
        <w:gridCol w:w="6384"/>
      </w:tblGrid>
      <w:tr w:rsidR="00601377" w:rsidRPr="00922B51" w14:paraId="1485F470" w14:textId="77777777" w:rsidTr="00922B51">
        <w:trPr>
          <w:trHeight w:hRule="exact" w:val="803"/>
        </w:trPr>
        <w:tc>
          <w:tcPr>
            <w:tcW w:w="5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802F4" w14:textId="77777777" w:rsidR="00601377" w:rsidRPr="00922B51" w:rsidRDefault="00601377">
            <w:pPr>
              <w:rPr>
                <w:rFonts w:ascii="Arial" w:hAnsi="Arial" w:cs="Arial"/>
              </w:rPr>
            </w:pP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608AF" w14:textId="77777777" w:rsidR="00601377" w:rsidRPr="00922B51" w:rsidRDefault="007D4319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b/>
              </w:rPr>
              <w:t>R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v</w:t>
            </w:r>
            <w:r w:rsidRPr="00922B51">
              <w:rPr>
                <w:rFonts w:ascii="Arial" w:hAnsi="Arial" w:cs="Arial"/>
                <w:b/>
                <w:spacing w:val="-1"/>
              </w:rPr>
              <w:t>i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w</w:t>
            </w:r>
            <w:r w:rsidRPr="00922B51">
              <w:rPr>
                <w:rFonts w:ascii="Arial" w:hAnsi="Arial" w:cs="Arial"/>
                <w:b/>
                <w:spacing w:val="1"/>
              </w:rPr>
              <w:t>er</w:t>
            </w:r>
            <w:r w:rsidRPr="00922B51">
              <w:rPr>
                <w:rFonts w:ascii="Arial" w:hAnsi="Arial" w:cs="Arial"/>
                <w:b/>
                <w:spacing w:val="-2"/>
              </w:rPr>
              <w:t>’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  <w:spacing w:val="-5"/>
              </w:rPr>
              <w:t>o</w:t>
            </w:r>
            <w:r w:rsidRPr="00922B51">
              <w:rPr>
                <w:rFonts w:ascii="Arial" w:hAnsi="Arial" w:cs="Arial"/>
                <w:b/>
                <w:spacing w:val="-2"/>
              </w:rPr>
              <w:t>m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</w:rPr>
              <w:t>t</w:t>
            </w:r>
          </w:p>
          <w:p w14:paraId="2207E457" w14:textId="77777777" w:rsidR="00601377" w:rsidRPr="00922B51" w:rsidRDefault="007D4319">
            <w:pPr>
              <w:ind w:left="104" w:right="551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3"/>
              </w:rPr>
              <w:t>f</w:t>
            </w:r>
            <w:r w:rsidRPr="00922B51">
              <w:rPr>
                <w:rFonts w:ascii="Arial" w:hAnsi="Arial" w:cs="Arial"/>
                <w:b/>
              </w:rPr>
              <w:t>ici</w:t>
            </w:r>
            <w:r w:rsidRPr="00922B51">
              <w:rPr>
                <w:rFonts w:ascii="Arial" w:hAnsi="Arial" w:cs="Arial"/>
                <w:b/>
                <w:spacing w:val="-1"/>
              </w:rPr>
              <w:t>a</w:t>
            </w:r>
            <w:r w:rsidRPr="00922B51">
              <w:rPr>
                <w:rFonts w:ascii="Arial" w:hAnsi="Arial" w:cs="Arial"/>
                <w:b/>
              </w:rPr>
              <w:t>l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2"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l</w:t>
            </w:r>
            <w:r w:rsidRPr="00922B51">
              <w:rPr>
                <w:rFonts w:ascii="Arial" w:hAnsi="Arial" w:cs="Arial"/>
                <w:b/>
                <w:spacing w:val="-1"/>
              </w:rPr>
              <w:t>l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</w:rPr>
              <w:t>g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(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2"/>
              </w:rPr>
              <w:t>I</w:t>
            </w:r>
            <w:r w:rsidRPr="00922B51">
              <w:rPr>
                <w:rFonts w:ascii="Arial" w:hAnsi="Arial" w:cs="Arial"/>
                <w:b/>
              </w:rPr>
              <w:t>)</w:t>
            </w:r>
            <w:r w:rsidRPr="00922B5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g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1"/>
              </w:rPr>
              <w:t>er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d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or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5"/>
              </w:rPr>
              <w:t>a</w:t>
            </w:r>
            <w:r w:rsidRPr="00922B51">
              <w:rPr>
                <w:rFonts w:ascii="Arial" w:hAnsi="Arial" w:cs="Arial"/>
                <w:b/>
                <w:spacing w:val="2"/>
              </w:rPr>
              <w:t>ss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1"/>
              </w:rPr>
              <w:t>s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d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1"/>
              </w:rPr>
              <w:t>re</w:t>
            </w:r>
            <w:r w:rsidRPr="00922B51">
              <w:rPr>
                <w:rFonts w:ascii="Arial" w:hAnsi="Arial" w:cs="Arial"/>
                <w:b/>
              </w:rPr>
              <w:t>v</w:t>
            </w:r>
            <w:r w:rsidRPr="00922B51">
              <w:rPr>
                <w:rFonts w:ascii="Arial" w:hAnsi="Arial" w:cs="Arial"/>
                <w:b/>
                <w:spacing w:val="-6"/>
              </w:rPr>
              <w:t>i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 xml:space="preserve">w 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  <w:spacing w:val="-5"/>
              </w:rPr>
              <w:t>o</w:t>
            </w:r>
            <w:r w:rsidRPr="00922B51">
              <w:rPr>
                <w:rFonts w:ascii="Arial" w:hAnsi="Arial" w:cs="Arial"/>
                <w:b/>
                <w:spacing w:val="-2"/>
              </w:rPr>
              <w:t>m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ic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ly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p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b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d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du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n</w:t>
            </w:r>
            <w:r w:rsidRPr="00922B51">
              <w:rPr>
                <w:rFonts w:ascii="Arial" w:hAnsi="Arial" w:cs="Arial"/>
                <w:b/>
              </w:rPr>
              <w:t>g</w:t>
            </w:r>
            <w:r w:rsidRPr="00922B51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1"/>
              </w:rPr>
              <w:t>p</w:t>
            </w:r>
            <w:r w:rsidRPr="00922B51">
              <w:rPr>
                <w:rFonts w:ascii="Arial" w:hAnsi="Arial" w:cs="Arial"/>
                <w:b/>
                <w:spacing w:val="1"/>
              </w:rPr>
              <w:t>ee</w:t>
            </w:r>
            <w:r w:rsidRPr="00922B51">
              <w:rPr>
                <w:rFonts w:ascii="Arial" w:hAnsi="Arial" w:cs="Arial"/>
                <w:b/>
              </w:rPr>
              <w:t xml:space="preserve">r </w:t>
            </w:r>
            <w:r w:rsidRPr="00922B51">
              <w:rPr>
                <w:rFonts w:ascii="Arial" w:hAnsi="Arial" w:cs="Arial"/>
                <w:b/>
                <w:spacing w:val="1"/>
              </w:rPr>
              <w:t>re</w:t>
            </w:r>
            <w:r w:rsidRPr="00922B51">
              <w:rPr>
                <w:rFonts w:ascii="Arial" w:hAnsi="Arial" w:cs="Arial"/>
                <w:b/>
              </w:rPr>
              <w:t>v</w:t>
            </w:r>
            <w:r w:rsidRPr="00922B51">
              <w:rPr>
                <w:rFonts w:ascii="Arial" w:hAnsi="Arial" w:cs="Arial"/>
                <w:b/>
                <w:spacing w:val="-1"/>
              </w:rPr>
              <w:t>i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w.</w:t>
            </w:r>
          </w:p>
        </w:tc>
        <w:tc>
          <w:tcPr>
            <w:tcW w:w="6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F9684" w14:textId="77777777" w:rsidR="00601377" w:rsidRPr="00922B51" w:rsidRDefault="007D4319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  <w:spacing w:val="-7"/>
              </w:rPr>
              <w:t>’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F</w:t>
            </w:r>
            <w:r w:rsidRPr="00922B51">
              <w:rPr>
                <w:rFonts w:ascii="Arial" w:hAnsi="Arial" w:cs="Arial"/>
                <w:b/>
                <w:spacing w:val="1"/>
              </w:rPr>
              <w:t>ee</w:t>
            </w:r>
            <w:r w:rsidRPr="00922B51">
              <w:rPr>
                <w:rFonts w:ascii="Arial" w:hAnsi="Arial" w:cs="Arial"/>
                <w:b/>
                <w:spacing w:val="-1"/>
              </w:rPr>
              <w:t>db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</w:rPr>
              <w:t xml:space="preserve">k </w:t>
            </w:r>
            <w:r w:rsidRPr="00922B51">
              <w:rPr>
                <w:rFonts w:ascii="Arial" w:hAnsi="Arial" w:cs="Arial"/>
                <w:spacing w:val="3"/>
              </w:rPr>
              <w:t>(</w:t>
            </w:r>
            <w:r w:rsidRPr="00922B51">
              <w:rPr>
                <w:rFonts w:ascii="Arial" w:hAnsi="Arial" w:cs="Arial"/>
                <w:spacing w:val="-2"/>
              </w:rPr>
              <w:t>I</w:t>
            </w:r>
            <w:r w:rsidRPr="00922B51">
              <w:rPr>
                <w:rFonts w:ascii="Arial" w:hAnsi="Arial" w:cs="Arial"/>
              </w:rPr>
              <w:t>t</w:t>
            </w:r>
            <w:r w:rsidRPr="00922B51">
              <w:rPr>
                <w:rFonts w:ascii="Arial" w:hAnsi="Arial" w:cs="Arial"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</w:rPr>
              <w:t>is</w:t>
            </w:r>
            <w:r w:rsidRPr="00922B51">
              <w:rPr>
                <w:rFonts w:ascii="Arial" w:hAnsi="Arial" w:cs="Arial"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spacing w:val="-1"/>
              </w:rPr>
              <w:t>m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</w:rPr>
              <w:t>nd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</w:rPr>
              <w:t>t</w:t>
            </w:r>
            <w:r w:rsidRPr="00922B51">
              <w:rPr>
                <w:rFonts w:ascii="Arial" w:hAnsi="Arial" w:cs="Arial"/>
                <w:spacing w:val="-1"/>
              </w:rPr>
              <w:t>o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</w:rPr>
              <w:t xml:space="preserve">y 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h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</w:rPr>
              <w:t>t</w:t>
            </w:r>
            <w:r w:rsidRPr="00922B51">
              <w:rPr>
                <w:rFonts w:ascii="Arial" w:hAnsi="Arial" w:cs="Arial"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</w:rPr>
              <w:t>u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ho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</w:rPr>
              <w:t>s</w:t>
            </w:r>
            <w:r w:rsidRPr="00922B51">
              <w:rPr>
                <w:rFonts w:ascii="Arial" w:hAnsi="Arial" w:cs="Arial"/>
                <w:spacing w:val="2"/>
              </w:rPr>
              <w:t xml:space="preserve"> s</w:t>
            </w:r>
            <w:r w:rsidRPr="00922B51">
              <w:rPr>
                <w:rFonts w:ascii="Arial" w:hAnsi="Arial" w:cs="Arial"/>
              </w:rPr>
              <w:t>hou</w:t>
            </w:r>
            <w:r w:rsidRPr="00922B51">
              <w:rPr>
                <w:rFonts w:ascii="Arial" w:hAnsi="Arial" w:cs="Arial"/>
                <w:spacing w:val="-1"/>
              </w:rPr>
              <w:t>l</w:t>
            </w:r>
            <w:r w:rsidRPr="00922B51">
              <w:rPr>
                <w:rFonts w:ascii="Arial" w:hAnsi="Arial" w:cs="Arial"/>
              </w:rPr>
              <w:t>d w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</w:rPr>
              <w:t>i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e</w:t>
            </w:r>
            <w:r w:rsidRPr="00922B51">
              <w:rPr>
                <w:rFonts w:ascii="Arial" w:hAnsi="Arial" w:cs="Arial"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</w:rPr>
              <w:t>h</w:t>
            </w:r>
            <w:r w:rsidRPr="00922B51">
              <w:rPr>
                <w:rFonts w:ascii="Arial" w:hAnsi="Arial" w:cs="Arial"/>
                <w:spacing w:val="-1"/>
              </w:rPr>
              <w:t>i</w:t>
            </w:r>
            <w:r w:rsidRPr="00922B51">
              <w:rPr>
                <w:rFonts w:ascii="Arial" w:hAnsi="Arial" w:cs="Arial"/>
                <w:spacing w:val="2"/>
              </w:rPr>
              <w:t>s</w:t>
            </w:r>
            <w:r w:rsidRPr="00922B51">
              <w:rPr>
                <w:rFonts w:ascii="Arial" w:hAnsi="Arial" w:cs="Arial"/>
              </w:rPr>
              <w:t>/</w:t>
            </w:r>
            <w:r w:rsidRPr="00922B51">
              <w:rPr>
                <w:rFonts w:ascii="Arial" w:hAnsi="Arial" w:cs="Arial"/>
                <w:spacing w:val="-1"/>
              </w:rPr>
              <w:t>h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>r</w:t>
            </w:r>
          </w:p>
          <w:p w14:paraId="6DCE0AEC" w14:textId="77777777" w:rsidR="00601377" w:rsidRPr="00922B51" w:rsidRDefault="007D4319">
            <w:pPr>
              <w:spacing w:before="15"/>
              <w:ind w:left="99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spacing w:val="-2"/>
              </w:rPr>
              <w:t>f</w:t>
            </w:r>
            <w:r w:rsidRPr="00922B51">
              <w:rPr>
                <w:rFonts w:ascii="Arial" w:hAnsi="Arial" w:cs="Arial"/>
                <w:spacing w:val="1"/>
              </w:rPr>
              <w:t>ee</w:t>
            </w:r>
            <w:r w:rsidRPr="00922B51">
              <w:rPr>
                <w:rFonts w:ascii="Arial" w:hAnsi="Arial" w:cs="Arial"/>
              </w:rPr>
              <w:t>db</w:t>
            </w:r>
            <w:r w:rsidRPr="00922B51">
              <w:rPr>
                <w:rFonts w:ascii="Arial" w:hAnsi="Arial" w:cs="Arial"/>
                <w:spacing w:val="1"/>
              </w:rPr>
              <w:t>ac</w:t>
            </w:r>
            <w:r w:rsidRPr="00922B51">
              <w:rPr>
                <w:rFonts w:ascii="Arial" w:hAnsi="Arial" w:cs="Arial"/>
              </w:rPr>
              <w:t>k h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>)</w:t>
            </w:r>
          </w:p>
        </w:tc>
      </w:tr>
      <w:tr w:rsidR="00601377" w:rsidRPr="00922B51" w14:paraId="09EE9657" w14:textId="77777777" w:rsidTr="00922B51">
        <w:trPr>
          <w:trHeight w:hRule="exact" w:val="1001"/>
        </w:trPr>
        <w:tc>
          <w:tcPr>
            <w:tcW w:w="5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F2FBF" w14:textId="77777777" w:rsidR="00601377" w:rsidRPr="00922B51" w:rsidRDefault="007D4319">
            <w:pPr>
              <w:spacing w:line="220" w:lineRule="exact"/>
              <w:ind w:left="462" w:right="170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b/>
                <w:spacing w:val="-2"/>
              </w:rPr>
              <w:t>P</w:t>
            </w:r>
            <w:r w:rsidRPr="00922B51">
              <w:rPr>
                <w:rFonts w:ascii="Arial" w:hAnsi="Arial" w:cs="Arial"/>
                <w:b/>
              </w:rPr>
              <w:t>lea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w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 xml:space="preserve">a </w:t>
            </w:r>
            <w:r w:rsidRPr="00922B51">
              <w:rPr>
                <w:rFonts w:ascii="Arial" w:hAnsi="Arial" w:cs="Arial"/>
                <w:b/>
                <w:spacing w:val="3"/>
              </w:rPr>
              <w:t>f</w:t>
            </w:r>
            <w:r w:rsidRPr="00922B51">
              <w:rPr>
                <w:rFonts w:ascii="Arial" w:hAnsi="Arial" w:cs="Arial"/>
                <w:b/>
                <w:spacing w:val="-4"/>
              </w:rPr>
              <w:t>e</w:t>
            </w:r>
            <w:r w:rsidRPr="00922B51">
              <w:rPr>
                <w:rFonts w:ascii="Arial" w:hAnsi="Arial" w:cs="Arial"/>
                <w:b/>
              </w:rPr>
              <w:t xml:space="preserve">w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  <w:spacing w:val="-4"/>
              </w:rPr>
              <w:t>e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1"/>
              </w:rPr>
              <w:t>re</w:t>
            </w:r>
            <w:r w:rsidRPr="00922B51">
              <w:rPr>
                <w:rFonts w:ascii="Arial" w:hAnsi="Arial" w:cs="Arial"/>
                <w:b/>
              </w:rPr>
              <w:t>ga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  <w:spacing w:val="-1"/>
              </w:rPr>
              <w:t>d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n</w:t>
            </w:r>
            <w:r w:rsidRPr="00922B51">
              <w:rPr>
                <w:rFonts w:ascii="Arial" w:hAnsi="Arial" w:cs="Arial"/>
                <w:b/>
              </w:rPr>
              <w:t xml:space="preserve">g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1"/>
              </w:rPr>
              <w:t>i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  <w:spacing w:val="-1"/>
              </w:rPr>
              <w:t>p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</w:rPr>
              <w:t>e of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is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nu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-4"/>
              </w:rPr>
              <w:t>c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p</w:t>
            </w:r>
            <w:r w:rsidRPr="00922B51">
              <w:rPr>
                <w:rFonts w:ascii="Arial" w:hAnsi="Arial" w:cs="Arial"/>
                <w:b/>
              </w:rPr>
              <w:t>t</w:t>
            </w:r>
            <w:r w:rsidRPr="00922B5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3"/>
              </w:rPr>
              <w:t>f</w:t>
            </w:r>
            <w:r w:rsidRPr="00922B51">
              <w:rPr>
                <w:rFonts w:ascii="Arial" w:hAnsi="Arial" w:cs="Arial"/>
                <w:b/>
              </w:rPr>
              <w:t>or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</w:rPr>
              <w:t>ie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3"/>
              </w:rPr>
              <w:t>f</w:t>
            </w:r>
            <w:r w:rsidRPr="00922B51">
              <w:rPr>
                <w:rFonts w:ascii="Arial" w:hAnsi="Arial" w:cs="Arial"/>
                <w:b/>
              </w:rPr>
              <w:t>ic</w:t>
            </w:r>
            <w:r w:rsidRPr="00922B5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-2"/>
              </w:rPr>
              <w:t>m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  <w:spacing w:val="-1"/>
              </w:rPr>
              <w:t>un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y.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 xml:space="preserve">A 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n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</w:rPr>
              <w:t>m</w:t>
            </w:r>
            <w:r w:rsidRPr="00922B51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5"/>
              </w:rPr>
              <w:t>o</w:t>
            </w:r>
            <w:r w:rsidRPr="00922B51">
              <w:rPr>
                <w:rFonts w:ascii="Arial" w:hAnsi="Arial" w:cs="Arial"/>
                <w:b/>
              </w:rPr>
              <w:t>f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3</w:t>
            </w:r>
            <w:r w:rsidRPr="00922B51">
              <w:rPr>
                <w:rFonts w:ascii="Arial" w:hAnsi="Arial" w:cs="Arial"/>
                <w:b/>
                <w:spacing w:val="-1"/>
              </w:rPr>
              <w:t>-</w:t>
            </w:r>
            <w:r w:rsidRPr="00922B51">
              <w:rPr>
                <w:rFonts w:ascii="Arial" w:hAnsi="Arial" w:cs="Arial"/>
                <w:b/>
              </w:rPr>
              <w:t xml:space="preserve">4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  <w:spacing w:val="-4"/>
              </w:rPr>
              <w:t>e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</w:rPr>
              <w:t xml:space="preserve">ay </w:t>
            </w:r>
            <w:r w:rsidRPr="00922B51">
              <w:rPr>
                <w:rFonts w:ascii="Arial" w:hAnsi="Arial" w:cs="Arial"/>
                <w:b/>
                <w:spacing w:val="-1"/>
              </w:rPr>
              <w:t>b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1"/>
              </w:rPr>
              <w:t>re</w:t>
            </w:r>
            <w:r w:rsidRPr="00922B51">
              <w:rPr>
                <w:rFonts w:ascii="Arial" w:hAnsi="Arial" w:cs="Arial"/>
                <w:b/>
                <w:spacing w:val="-1"/>
              </w:rPr>
              <w:t>qu</w:t>
            </w:r>
            <w:r w:rsidRPr="00922B51">
              <w:rPr>
                <w:rFonts w:ascii="Arial" w:hAnsi="Arial" w:cs="Arial"/>
                <w:b/>
              </w:rPr>
              <w:t>ir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d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3"/>
              </w:rPr>
              <w:t>f</w:t>
            </w:r>
            <w:r w:rsidRPr="00922B51">
              <w:rPr>
                <w:rFonts w:ascii="Arial" w:hAnsi="Arial" w:cs="Arial"/>
                <w:b/>
              </w:rPr>
              <w:t>or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 xml:space="preserve">is </w:t>
            </w:r>
            <w:r w:rsidRPr="00922B51">
              <w:rPr>
                <w:rFonts w:ascii="Arial" w:hAnsi="Arial" w:cs="Arial"/>
                <w:b/>
                <w:spacing w:val="-1"/>
              </w:rPr>
              <w:t>p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7A207" w14:textId="77777777" w:rsidR="00601377" w:rsidRPr="00922B51" w:rsidRDefault="007D4319">
            <w:pPr>
              <w:spacing w:line="220" w:lineRule="exact"/>
              <w:ind w:left="104" w:right="186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b/>
                <w:spacing w:val="1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is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icle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is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s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</w:rPr>
              <w:t>gn</w:t>
            </w:r>
            <w:r w:rsidRPr="00922B51">
              <w:rPr>
                <w:rFonts w:ascii="Arial" w:hAnsi="Arial" w:cs="Arial"/>
                <w:b/>
                <w:spacing w:val="-6"/>
              </w:rPr>
              <w:t>i</w:t>
            </w:r>
            <w:r w:rsidRPr="00922B51">
              <w:rPr>
                <w:rFonts w:ascii="Arial" w:hAnsi="Arial" w:cs="Arial"/>
                <w:b/>
                <w:spacing w:val="3"/>
              </w:rPr>
              <w:t>f</w:t>
            </w:r>
            <w:r w:rsidRPr="00922B51">
              <w:rPr>
                <w:rFonts w:ascii="Arial" w:hAnsi="Arial" w:cs="Arial"/>
                <w:b/>
              </w:rPr>
              <w:t>ica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</w:rPr>
              <w:t>t</w:t>
            </w:r>
            <w:r w:rsidRPr="00922B5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1"/>
              </w:rPr>
              <w:t>i</w:t>
            </w:r>
            <w:r w:rsidRPr="00922B51">
              <w:rPr>
                <w:rFonts w:ascii="Arial" w:hAnsi="Arial" w:cs="Arial"/>
                <w:b/>
              </w:rPr>
              <w:t xml:space="preserve">n 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b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4"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</w:rPr>
              <w:t xml:space="preserve">g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 xml:space="preserve">o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4"/>
              </w:rPr>
              <w:t>d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1"/>
              </w:rPr>
              <w:t>sc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6"/>
              </w:rPr>
              <w:t>h</w:t>
            </w:r>
            <w:r w:rsidRPr="00922B51">
              <w:rPr>
                <w:rFonts w:ascii="Arial" w:hAnsi="Arial" w:cs="Arial"/>
                <w:b/>
              </w:rPr>
              <w:t>at</w:t>
            </w:r>
            <w:r w:rsidRPr="00922B5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  <w:spacing w:val="1"/>
              </w:rPr>
              <w:t>rr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-1"/>
              </w:rPr>
              <w:t>un</w:t>
            </w:r>
            <w:r w:rsidRPr="00922B51">
              <w:rPr>
                <w:rFonts w:ascii="Arial" w:hAnsi="Arial" w:cs="Arial"/>
                <w:b/>
              </w:rPr>
              <w:t>d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d</w:t>
            </w:r>
            <w:r w:rsidRPr="00922B51">
              <w:rPr>
                <w:rFonts w:ascii="Arial" w:hAnsi="Arial" w:cs="Arial"/>
                <w:b/>
              </w:rPr>
              <w:t>gar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Al</w:t>
            </w:r>
            <w:r w:rsidRPr="00922B51">
              <w:rPr>
                <w:rFonts w:ascii="Arial" w:hAnsi="Arial" w:cs="Arial"/>
                <w:b/>
                <w:spacing w:val="-1"/>
              </w:rPr>
              <w:t>l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n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P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2"/>
              </w:rPr>
              <w:t>’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l</w:t>
            </w:r>
            <w:r w:rsidRPr="00922B51">
              <w:rPr>
                <w:rFonts w:ascii="Arial" w:hAnsi="Arial" w:cs="Arial"/>
                <w:b/>
                <w:spacing w:val="-1"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1"/>
              </w:rPr>
              <w:t>er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y o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</w:rPr>
              <w:t>v</w:t>
            </w:r>
            <w:r w:rsidRPr="00922B51">
              <w:rPr>
                <w:rFonts w:ascii="Arial" w:hAnsi="Arial" w:cs="Arial"/>
                <w:b/>
                <w:spacing w:val="1"/>
              </w:rPr>
              <w:t>re</w:t>
            </w:r>
            <w:r w:rsidRPr="00922B51">
              <w:rPr>
                <w:rFonts w:ascii="Arial" w:hAnsi="Arial" w:cs="Arial"/>
                <w:b/>
              </w:rPr>
              <w:t xml:space="preserve">. </w:t>
            </w:r>
            <w:r w:rsidRPr="00922B51">
              <w:rPr>
                <w:rFonts w:ascii="Arial" w:hAnsi="Arial" w:cs="Arial"/>
                <w:b/>
                <w:spacing w:val="2"/>
              </w:rPr>
              <w:t>I</w:t>
            </w:r>
            <w:r w:rsidRPr="00922B51">
              <w:rPr>
                <w:rFonts w:ascii="Arial" w:hAnsi="Arial" w:cs="Arial"/>
                <w:b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-2"/>
              </w:rPr>
              <w:t>f</w:t>
            </w:r>
            <w:r w:rsidRPr="00922B51">
              <w:rPr>
                <w:rFonts w:ascii="Arial" w:hAnsi="Arial" w:cs="Arial"/>
                <w:b/>
                <w:spacing w:val="3"/>
              </w:rPr>
              <w:t>f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4"/>
              </w:rPr>
              <w:t>r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1"/>
              </w:rPr>
              <w:t>d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i</w:t>
            </w:r>
            <w:r w:rsidRPr="00922B51">
              <w:rPr>
                <w:rFonts w:ascii="Arial" w:hAnsi="Arial" w:cs="Arial"/>
                <w:b/>
              </w:rPr>
              <w:t>led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l</w:t>
            </w:r>
            <w:r w:rsidRPr="00922B51">
              <w:rPr>
                <w:rFonts w:ascii="Arial" w:hAnsi="Arial" w:cs="Arial"/>
                <w:b/>
              </w:rPr>
              <w:t>y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</w:rPr>
              <w:t>is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of</w:t>
            </w:r>
            <w:r w:rsidRPr="00922B5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d</w:t>
            </w:r>
            <w:r w:rsidRPr="00922B51">
              <w:rPr>
                <w:rFonts w:ascii="Arial" w:hAnsi="Arial" w:cs="Arial"/>
                <w:b/>
              </w:rPr>
              <w:t>gar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Al</w:t>
            </w:r>
            <w:r w:rsidRPr="00922B51">
              <w:rPr>
                <w:rFonts w:ascii="Arial" w:hAnsi="Arial" w:cs="Arial"/>
                <w:b/>
                <w:spacing w:val="-1"/>
              </w:rPr>
              <w:t>l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n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P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2"/>
              </w:rPr>
              <w:t>’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“</w:t>
            </w:r>
            <w:r w:rsidRPr="00922B51">
              <w:rPr>
                <w:rFonts w:ascii="Arial" w:hAnsi="Arial" w:cs="Arial"/>
                <w:b/>
                <w:spacing w:val="-3"/>
              </w:rPr>
              <w:t>L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1"/>
              </w:rPr>
              <w:t>re</w:t>
            </w:r>
            <w:r w:rsidRPr="00922B51">
              <w:rPr>
                <w:rFonts w:ascii="Arial" w:hAnsi="Arial" w:cs="Arial"/>
                <w:b/>
              </w:rPr>
              <w:t>”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f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  <w:spacing w:val="-5"/>
              </w:rPr>
              <w:t>o</w:t>
            </w:r>
            <w:r w:rsidRPr="00922B51">
              <w:rPr>
                <w:rFonts w:ascii="Arial" w:hAnsi="Arial" w:cs="Arial"/>
                <w:b/>
              </w:rPr>
              <w:t>m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ndp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-1"/>
              </w:rPr>
              <w:t>in</w:t>
            </w:r>
            <w:r w:rsidRPr="00922B51">
              <w:rPr>
                <w:rFonts w:ascii="Arial" w:hAnsi="Arial" w:cs="Arial"/>
                <w:b/>
              </w:rPr>
              <w:t>t</w:t>
            </w:r>
            <w:r w:rsidRPr="00922B5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of</w:t>
            </w:r>
            <w:r w:rsidRPr="00922B51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P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</w:rPr>
              <w:t>y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oa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l</w:t>
            </w:r>
            <w:r w:rsidRPr="00922B51">
              <w:rPr>
                <w:rFonts w:ascii="Arial" w:hAnsi="Arial" w:cs="Arial"/>
                <w:b/>
              </w:rPr>
              <w:t>y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ic C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ici</w:t>
            </w:r>
            <w:r w:rsidRPr="00922B51">
              <w:rPr>
                <w:rFonts w:ascii="Arial" w:hAnsi="Arial" w:cs="Arial"/>
                <w:b/>
                <w:spacing w:val="1"/>
              </w:rPr>
              <w:t>s</w:t>
            </w:r>
            <w:r w:rsidRPr="00922B51">
              <w:rPr>
                <w:rFonts w:ascii="Arial" w:hAnsi="Arial" w:cs="Arial"/>
                <w:b/>
              </w:rPr>
              <w:t>m</w:t>
            </w:r>
            <w:r w:rsidRPr="00922B51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1"/>
              </w:rPr>
              <w:t>bu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</w:rPr>
              <w:t>ld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n</w:t>
            </w:r>
            <w:r w:rsidRPr="00922B51">
              <w:rPr>
                <w:rFonts w:ascii="Arial" w:hAnsi="Arial" w:cs="Arial"/>
                <w:b/>
              </w:rPr>
              <w:t>g on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1"/>
              </w:rPr>
              <w:t>re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ical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1"/>
              </w:rPr>
              <w:t>ce</w:t>
            </w:r>
            <w:r w:rsidRPr="00922B51">
              <w:rPr>
                <w:rFonts w:ascii="Arial" w:hAnsi="Arial" w:cs="Arial"/>
                <w:b/>
                <w:spacing w:val="-1"/>
              </w:rPr>
              <w:t>p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of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1"/>
              </w:rPr>
              <w:t>S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</w:rPr>
              <w:t>g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  <w:spacing w:val="-1"/>
              </w:rPr>
              <w:t>un</w:t>
            </w:r>
            <w:r w:rsidRPr="00922B51">
              <w:rPr>
                <w:rFonts w:ascii="Arial" w:hAnsi="Arial" w:cs="Arial"/>
                <w:b/>
              </w:rPr>
              <w:t>d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3"/>
              </w:rPr>
              <w:t>F</w:t>
            </w:r>
            <w:r w:rsidRPr="00922B51">
              <w:rPr>
                <w:rFonts w:ascii="Arial" w:hAnsi="Arial" w:cs="Arial"/>
                <w:b/>
                <w:spacing w:val="1"/>
              </w:rPr>
              <w:t>re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</w:rPr>
              <w:t>d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</w:rPr>
              <w:t>d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Ja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  <w:spacing w:val="-1"/>
              </w:rPr>
              <w:t>qu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1"/>
              </w:rPr>
              <w:t>L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FD943" w14:textId="77777777" w:rsidR="00601377" w:rsidRPr="00922B51" w:rsidRDefault="00601377">
            <w:pPr>
              <w:rPr>
                <w:rFonts w:ascii="Arial" w:hAnsi="Arial" w:cs="Arial"/>
              </w:rPr>
            </w:pPr>
          </w:p>
        </w:tc>
      </w:tr>
      <w:tr w:rsidR="00601377" w:rsidRPr="00922B51" w14:paraId="68DFA518" w14:textId="77777777" w:rsidTr="00922B51">
        <w:trPr>
          <w:trHeight w:hRule="exact" w:val="623"/>
        </w:trPr>
        <w:tc>
          <w:tcPr>
            <w:tcW w:w="5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A4786" w14:textId="77777777" w:rsidR="00601377" w:rsidRPr="00922B51" w:rsidRDefault="007D4319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b/>
                <w:spacing w:val="2"/>
              </w:rPr>
              <w:t>I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le of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 xml:space="preserve">icle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b</w:t>
            </w:r>
            <w:r w:rsidRPr="00922B51">
              <w:rPr>
                <w:rFonts w:ascii="Arial" w:hAnsi="Arial" w:cs="Arial"/>
                <w:b/>
              </w:rPr>
              <w:t>le?</w:t>
            </w:r>
          </w:p>
          <w:p w14:paraId="226690D6" w14:textId="77777777" w:rsidR="00601377" w:rsidRPr="00922B51" w:rsidRDefault="007D4319">
            <w:pPr>
              <w:ind w:left="462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b/>
                <w:spacing w:val="-2"/>
              </w:rPr>
              <w:t>(</w:t>
            </w:r>
            <w:r w:rsidRPr="00922B51">
              <w:rPr>
                <w:rFonts w:ascii="Arial" w:hAnsi="Arial" w:cs="Arial"/>
                <w:b/>
                <w:spacing w:val="2"/>
              </w:rPr>
              <w:t>I</w:t>
            </w:r>
            <w:r w:rsidRPr="00922B51">
              <w:rPr>
                <w:rFonts w:ascii="Arial" w:hAnsi="Arial" w:cs="Arial"/>
                <w:b/>
              </w:rPr>
              <w:t>f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</w:rPr>
              <w:t>ot</w:t>
            </w:r>
            <w:r w:rsidRPr="00922B5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1"/>
              </w:rPr>
              <w:t>p</w:t>
            </w:r>
            <w:r w:rsidRPr="00922B51">
              <w:rPr>
                <w:rFonts w:ascii="Arial" w:hAnsi="Arial" w:cs="Arial"/>
                <w:b/>
              </w:rPr>
              <w:t>lea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</w:rPr>
              <w:t>gg</w:t>
            </w:r>
            <w:r w:rsidRPr="00922B51">
              <w:rPr>
                <w:rFonts w:ascii="Arial" w:hAnsi="Arial" w:cs="Arial"/>
                <w:b/>
                <w:spacing w:val="-4"/>
              </w:rPr>
              <w:t>e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</w:rPr>
              <w:t>t</w:t>
            </w:r>
            <w:r w:rsidRPr="00922B5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an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l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1"/>
              </w:rPr>
              <w:t>er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</w:rPr>
              <w:t>v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le)</w:t>
            </w: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F1B36" w14:textId="77777777" w:rsidR="00601377" w:rsidRPr="00922B51" w:rsidRDefault="007D4319">
            <w:pPr>
              <w:spacing w:line="220" w:lineRule="exact"/>
              <w:ind w:left="464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b/>
              </w:rPr>
              <w:t>Y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6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3CCAB" w14:textId="4D16EB34" w:rsidR="00601377" w:rsidRPr="00922B51" w:rsidRDefault="00D038CD">
            <w:pPr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</w:rPr>
              <w:t>Thanks.</w:t>
            </w:r>
          </w:p>
        </w:tc>
      </w:tr>
      <w:tr w:rsidR="00601377" w:rsidRPr="00922B51" w14:paraId="38DDA739" w14:textId="77777777" w:rsidTr="00922B51">
        <w:trPr>
          <w:trHeight w:hRule="exact" w:val="803"/>
        </w:trPr>
        <w:tc>
          <w:tcPr>
            <w:tcW w:w="5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CD75EA" w14:textId="77777777" w:rsidR="00601377" w:rsidRPr="00922B51" w:rsidRDefault="007D4319">
            <w:pPr>
              <w:spacing w:line="220" w:lineRule="exact"/>
              <w:ind w:left="462" w:right="139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b/>
                <w:spacing w:val="2"/>
              </w:rPr>
              <w:t>I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b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</w:rPr>
              <w:t>t</w:t>
            </w:r>
            <w:r w:rsidRPr="00922B5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of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 xml:space="preserve">icle 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  <w:spacing w:val="-5"/>
              </w:rPr>
              <w:t>o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  <w:spacing w:val="-1"/>
              </w:rPr>
              <w:t>p</w:t>
            </w:r>
            <w:r w:rsidRPr="00922B51">
              <w:rPr>
                <w:rFonts w:ascii="Arial" w:hAnsi="Arial" w:cs="Arial"/>
                <w:b/>
                <w:spacing w:val="1"/>
              </w:rPr>
              <w:t>re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6"/>
              </w:rPr>
              <w:t>v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 xml:space="preserve">? Do you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</w:rPr>
              <w:t>gg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dd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</w:rPr>
              <w:t>o</w:t>
            </w:r>
            <w:r w:rsidRPr="00922B51">
              <w:rPr>
                <w:rFonts w:ascii="Arial" w:hAnsi="Arial" w:cs="Arial"/>
                <w:b/>
              </w:rPr>
              <w:t>n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(</w:t>
            </w:r>
            <w:r w:rsidRPr="00922B51">
              <w:rPr>
                <w:rFonts w:ascii="Arial" w:hAnsi="Arial" w:cs="Arial"/>
                <w:b/>
              </w:rPr>
              <w:t>or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1"/>
              </w:rPr>
              <w:t>d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le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4"/>
              </w:rPr>
              <w:t>o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</w:rPr>
              <w:t>)</w:t>
            </w:r>
            <w:r w:rsidRPr="00922B5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of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1"/>
              </w:rPr>
              <w:t>p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-1"/>
              </w:rPr>
              <w:t>in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1"/>
              </w:rPr>
              <w:t>i</w:t>
            </w:r>
            <w:r w:rsidRPr="00922B51">
              <w:rPr>
                <w:rFonts w:ascii="Arial" w:hAnsi="Arial" w:cs="Arial"/>
                <w:b/>
              </w:rPr>
              <w:t>n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 xml:space="preserve">is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1"/>
              </w:rPr>
              <w:t>ec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</w:rPr>
              <w:t>on</w:t>
            </w:r>
            <w:r w:rsidRPr="00922B51">
              <w:rPr>
                <w:rFonts w:ascii="Arial" w:hAnsi="Arial" w:cs="Arial"/>
                <w:b/>
              </w:rPr>
              <w:t xml:space="preserve">? </w:t>
            </w:r>
            <w:r w:rsidRPr="00922B51">
              <w:rPr>
                <w:rFonts w:ascii="Arial" w:hAnsi="Arial" w:cs="Arial"/>
                <w:b/>
                <w:spacing w:val="-2"/>
              </w:rPr>
              <w:t>P</w:t>
            </w:r>
            <w:r w:rsidRPr="00922B51">
              <w:rPr>
                <w:rFonts w:ascii="Arial" w:hAnsi="Arial" w:cs="Arial"/>
                <w:b/>
              </w:rPr>
              <w:t>lea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w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yo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</w:rPr>
              <w:t>r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</w:rPr>
              <w:t>gg</w:t>
            </w:r>
            <w:r w:rsidRPr="00922B51">
              <w:rPr>
                <w:rFonts w:ascii="Arial" w:hAnsi="Arial" w:cs="Arial"/>
                <w:b/>
                <w:spacing w:val="-4"/>
              </w:rPr>
              <w:t>e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</w:rPr>
              <w:t>on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  <w:spacing w:val="1"/>
              </w:rPr>
              <w:t>ere</w:t>
            </w:r>
            <w:r w:rsidRPr="00922B5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176EF" w14:textId="77777777" w:rsidR="00601377" w:rsidRPr="00922B51" w:rsidRDefault="007D4319">
            <w:pPr>
              <w:spacing w:line="220" w:lineRule="exact"/>
              <w:ind w:left="464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b/>
              </w:rPr>
              <w:t>Y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</w:rPr>
              <w:t xml:space="preserve">, </w:t>
            </w:r>
            <w:r w:rsidRPr="00922B51">
              <w:rPr>
                <w:rFonts w:ascii="Arial" w:hAnsi="Arial" w:cs="Arial"/>
                <w:b/>
                <w:spacing w:val="-1"/>
              </w:rPr>
              <w:t>i</w:t>
            </w:r>
            <w:r w:rsidRPr="00922B51">
              <w:rPr>
                <w:rFonts w:ascii="Arial" w:hAnsi="Arial" w:cs="Arial"/>
                <w:b/>
              </w:rPr>
              <w:t>t</w:t>
            </w:r>
            <w:r w:rsidRPr="00922B5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1"/>
              </w:rPr>
              <w:t>i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s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3"/>
              </w:rPr>
              <w:t>s</w:t>
            </w:r>
            <w:r w:rsidRPr="00922B51">
              <w:rPr>
                <w:rFonts w:ascii="Arial" w:hAnsi="Arial" w:cs="Arial"/>
                <w:b/>
                <w:spacing w:val="3"/>
              </w:rPr>
              <w:t>f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y.</w:t>
            </w:r>
          </w:p>
        </w:tc>
        <w:tc>
          <w:tcPr>
            <w:tcW w:w="6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CA25D" w14:textId="0977C4BB" w:rsidR="00601377" w:rsidRPr="00922B51" w:rsidRDefault="00D038CD">
            <w:pPr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</w:rPr>
              <w:t>Thank you.</w:t>
            </w:r>
          </w:p>
        </w:tc>
      </w:tr>
      <w:tr w:rsidR="00601377" w:rsidRPr="00922B51" w14:paraId="3C44A609" w14:textId="77777777" w:rsidTr="00922B51">
        <w:trPr>
          <w:trHeight w:hRule="exact" w:val="551"/>
        </w:trPr>
        <w:tc>
          <w:tcPr>
            <w:tcW w:w="5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4FC97" w14:textId="77777777" w:rsidR="00601377" w:rsidRPr="00922B51" w:rsidRDefault="007D4319">
            <w:pPr>
              <w:spacing w:line="220" w:lineRule="exact"/>
              <w:ind w:left="462" w:right="280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b/>
                <w:spacing w:val="2"/>
              </w:rPr>
              <w:t>I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nu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-4"/>
              </w:rPr>
              <w:t>c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p</w:t>
            </w:r>
            <w:r w:rsidRPr="00922B51">
              <w:rPr>
                <w:rFonts w:ascii="Arial" w:hAnsi="Arial" w:cs="Arial"/>
                <w:b/>
              </w:rPr>
              <w:t>t</w:t>
            </w:r>
            <w:r w:rsidRPr="00922B5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</w:rPr>
              <w:t>ie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3"/>
              </w:rPr>
              <w:t>f</w:t>
            </w:r>
            <w:r w:rsidRPr="00922B51">
              <w:rPr>
                <w:rFonts w:ascii="Arial" w:hAnsi="Arial" w:cs="Arial"/>
                <w:b/>
              </w:rPr>
              <w:t>ica</w:t>
            </w:r>
            <w:r w:rsidRPr="00922B51">
              <w:rPr>
                <w:rFonts w:ascii="Arial" w:hAnsi="Arial" w:cs="Arial"/>
                <w:b/>
                <w:spacing w:val="-1"/>
              </w:rPr>
              <w:t>l</w:t>
            </w:r>
            <w:r w:rsidRPr="00922B51">
              <w:rPr>
                <w:rFonts w:ascii="Arial" w:hAnsi="Arial" w:cs="Arial"/>
                <w:b/>
              </w:rPr>
              <w:t>l</w:t>
            </w:r>
            <w:r w:rsidRPr="00922B51">
              <w:rPr>
                <w:rFonts w:ascii="Arial" w:hAnsi="Arial" w:cs="Arial"/>
                <w:b/>
                <w:spacing w:val="-1"/>
              </w:rPr>
              <w:t>y</w:t>
            </w:r>
            <w:r w:rsidRPr="00922B51">
              <w:rPr>
                <w:rFonts w:ascii="Arial" w:hAnsi="Arial" w:cs="Arial"/>
                <w:b/>
              </w:rPr>
              <w:t xml:space="preserve">, 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  <w:spacing w:val="-4"/>
              </w:rPr>
              <w:t>r</w:t>
            </w:r>
            <w:r w:rsidRPr="00922B51">
              <w:rPr>
                <w:rFonts w:ascii="Arial" w:hAnsi="Arial" w:cs="Arial"/>
                <w:b/>
                <w:spacing w:val="1"/>
              </w:rPr>
              <w:t>ec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 xml:space="preserve">? </w:t>
            </w:r>
            <w:r w:rsidRPr="00922B51">
              <w:rPr>
                <w:rFonts w:ascii="Arial" w:hAnsi="Arial" w:cs="Arial"/>
                <w:b/>
                <w:spacing w:val="-2"/>
              </w:rPr>
              <w:t>P</w:t>
            </w:r>
            <w:r w:rsidRPr="00922B51">
              <w:rPr>
                <w:rFonts w:ascii="Arial" w:hAnsi="Arial" w:cs="Arial"/>
                <w:b/>
              </w:rPr>
              <w:t>lea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w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 xml:space="preserve">e 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  <w:spacing w:val="1"/>
              </w:rPr>
              <w:t>ere</w:t>
            </w:r>
            <w:r w:rsidRPr="00922B5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B003F" w14:textId="77777777" w:rsidR="00601377" w:rsidRPr="00922B51" w:rsidRDefault="007D4319">
            <w:pPr>
              <w:spacing w:line="220" w:lineRule="exact"/>
              <w:ind w:left="104" w:right="631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</w:rPr>
              <w:t>Y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  <w:spacing w:val="2"/>
              </w:rPr>
              <w:t>s</w:t>
            </w:r>
            <w:r w:rsidRPr="00922B51">
              <w:rPr>
                <w:rFonts w:ascii="Arial" w:hAnsi="Arial" w:cs="Arial"/>
              </w:rPr>
              <w:t xml:space="preserve">, 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he</w:t>
            </w:r>
            <w:r w:rsidRPr="00922B51">
              <w:rPr>
                <w:rFonts w:ascii="Arial" w:hAnsi="Arial" w:cs="Arial"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spacing w:val="-1"/>
              </w:rPr>
              <w:t>m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</w:rPr>
              <w:t>nu</w:t>
            </w:r>
            <w:r w:rsidRPr="00922B51">
              <w:rPr>
                <w:rFonts w:ascii="Arial" w:hAnsi="Arial" w:cs="Arial"/>
                <w:spacing w:val="-3"/>
              </w:rPr>
              <w:t>s</w:t>
            </w:r>
            <w:r w:rsidRPr="00922B51">
              <w:rPr>
                <w:rFonts w:ascii="Arial" w:hAnsi="Arial" w:cs="Arial"/>
                <w:spacing w:val="1"/>
              </w:rPr>
              <w:t>c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</w:rPr>
              <w:t>i</w:t>
            </w:r>
            <w:r w:rsidRPr="00922B51">
              <w:rPr>
                <w:rFonts w:ascii="Arial" w:hAnsi="Arial" w:cs="Arial"/>
                <w:spacing w:val="-1"/>
              </w:rPr>
              <w:t>p</w:t>
            </w:r>
            <w:r w:rsidRPr="00922B51">
              <w:rPr>
                <w:rFonts w:ascii="Arial" w:hAnsi="Arial" w:cs="Arial"/>
              </w:rPr>
              <w:t>t</w:t>
            </w:r>
            <w:r w:rsidRPr="00922B51">
              <w:rPr>
                <w:rFonts w:ascii="Arial" w:hAnsi="Arial" w:cs="Arial"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</w:rPr>
              <w:t>o</w:t>
            </w:r>
            <w:r w:rsidRPr="00922B51">
              <w:rPr>
                <w:rFonts w:ascii="Arial" w:hAnsi="Arial" w:cs="Arial"/>
                <w:spacing w:val="-2"/>
              </w:rPr>
              <w:t>ff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</w:rPr>
              <w:t>s</w:t>
            </w:r>
            <w:r w:rsidRPr="00922B51">
              <w:rPr>
                <w:rFonts w:ascii="Arial" w:hAnsi="Arial" w:cs="Arial"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</w:rPr>
              <w:t>a</w:t>
            </w:r>
            <w:r w:rsidRPr="00922B51">
              <w:rPr>
                <w:rFonts w:ascii="Arial" w:hAnsi="Arial" w:cs="Arial"/>
                <w:spacing w:val="1"/>
              </w:rPr>
              <w:t xml:space="preserve"> </w:t>
            </w:r>
            <w:proofErr w:type="spellStart"/>
            <w:r w:rsidRPr="00922B51">
              <w:rPr>
                <w:rFonts w:ascii="Arial" w:hAnsi="Arial" w:cs="Arial"/>
              </w:rPr>
              <w:t>w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>ll</w:t>
            </w:r>
            <w:r w:rsidRPr="00922B51">
              <w:rPr>
                <w:rFonts w:ascii="Arial" w:hAnsi="Arial" w:cs="Arial"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</w:rPr>
              <w:t>d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>v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>l</w:t>
            </w:r>
            <w:r w:rsidRPr="00922B51">
              <w:rPr>
                <w:rFonts w:ascii="Arial" w:hAnsi="Arial" w:cs="Arial"/>
                <w:spacing w:val="-1"/>
              </w:rPr>
              <w:t>o</w:t>
            </w:r>
            <w:r w:rsidRPr="00922B51">
              <w:rPr>
                <w:rFonts w:ascii="Arial" w:hAnsi="Arial" w:cs="Arial"/>
              </w:rPr>
              <w:t>p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>d</w:t>
            </w:r>
            <w:proofErr w:type="spellEnd"/>
            <w:r w:rsidRPr="00922B51">
              <w:rPr>
                <w:rFonts w:ascii="Arial" w:hAnsi="Arial" w:cs="Arial"/>
              </w:rPr>
              <w:t xml:space="preserve"> 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</w:rPr>
              <w:t>gu</w:t>
            </w:r>
            <w:r w:rsidRPr="00922B51">
              <w:rPr>
                <w:rFonts w:ascii="Arial" w:hAnsi="Arial" w:cs="Arial"/>
                <w:spacing w:val="-1"/>
              </w:rPr>
              <w:t>m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>n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.</w:t>
            </w:r>
            <w:r w:rsidRPr="00922B51">
              <w:rPr>
                <w:rFonts w:ascii="Arial" w:hAnsi="Arial" w:cs="Arial"/>
                <w:spacing w:val="4"/>
              </w:rPr>
              <w:t xml:space="preserve"> </w:t>
            </w:r>
            <w:r w:rsidRPr="00922B51">
              <w:rPr>
                <w:rFonts w:ascii="Arial" w:hAnsi="Arial" w:cs="Arial"/>
              </w:rPr>
              <w:t>How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  <w:spacing w:val="-5"/>
              </w:rPr>
              <w:t>v</w:t>
            </w:r>
            <w:r w:rsidRPr="00922B51">
              <w:rPr>
                <w:rFonts w:ascii="Arial" w:hAnsi="Arial" w:cs="Arial"/>
                <w:spacing w:val="-4"/>
              </w:rPr>
              <w:t>e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</w:rPr>
              <w:t xml:space="preserve">, 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he</w:t>
            </w:r>
            <w:r w:rsidRPr="00922B51">
              <w:rPr>
                <w:rFonts w:ascii="Arial" w:hAnsi="Arial" w:cs="Arial"/>
                <w:spacing w:val="1"/>
              </w:rPr>
              <w:t xml:space="preserve"> a</w:t>
            </w:r>
            <w:r w:rsidRPr="00922B51">
              <w:rPr>
                <w:rFonts w:ascii="Arial" w:hAnsi="Arial" w:cs="Arial"/>
              </w:rPr>
              <w:t>u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hor</w:t>
            </w:r>
            <w:r w:rsidRPr="00922B51">
              <w:rPr>
                <w:rFonts w:ascii="Arial" w:hAnsi="Arial" w:cs="Arial"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</w:rPr>
              <w:t>n</w:t>
            </w:r>
            <w:r w:rsidRPr="00922B51">
              <w:rPr>
                <w:rFonts w:ascii="Arial" w:hAnsi="Arial" w:cs="Arial"/>
                <w:spacing w:val="1"/>
              </w:rPr>
              <w:t>ee</w:t>
            </w:r>
            <w:r w:rsidRPr="00922B51">
              <w:rPr>
                <w:rFonts w:ascii="Arial" w:hAnsi="Arial" w:cs="Arial"/>
              </w:rPr>
              <w:t>d a</w:t>
            </w:r>
            <w:r w:rsidRPr="00922B51">
              <w:rPr>
                <w:rFonts w:ascii="Arial" w:hAnsi="Arial" w:cs="Arial"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o</w:t>
            </w:r>
            <w:r w:rsidRPr="00922B51">
              <w:rPr>
                <w:rFonts w:ascii="Arial" w:hAnsi="Arial" w:cs="Arial"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</w:rPr>
              <w:t>dh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</w:rPr>
              <w:t>e</w:t>
            </w:r>
            <w:r w:rsidRPr="00922B51">
              <w:rPr>
                <w:rFonts w:ascii="Arial" w:hAnsi="Arial" w:cs="Arial"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o a</w:t>
            </w:r>
            <w:r w:rsidRPr="00922B51">
              <w:rPr>
                <w:rFonts w:ascii="Arial" w:hAnsi="Arial" w:cs="Arial"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spacing w:val="2"/>
              </w:rPr>
              <w:t>s</w:t>
            </w:r>
            <w:r w:rsidRPr="00922B51">
              <w:rPr>
                <w:rFonts w:ascii="Arial" w:hAnsi="Arial" w:cs="Arial"/>
              </w:rPr>
              <w:t>tan</w:t>
            </w:r>
            <w:r w:rsidRPr="00922B51">
              <w:rPr>
                <w:rFonts w:ascii="Arial" w:hAnsi="Arial" w:cs="Arial"/>
                <w:spacing w:val="-5"/>
              </w:rPr>
              <w:t>d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</w:rPr>
              <w:t>d do</w:t>
            </w:r>
            <w:r w:rsidRPr="00922B51">
              <w:rPr>
                <w:rFonts w:ascii="Arial" w:hAnsi="Arial" w:cs="Arial"/>
                <w:spacing w:val="1"/>
              </w:rPr>
              <w:t>c</w:t>
            </w:r>
            <w:r w:rsidRPr="00922B51">
              <w:rPr>
                <w:rFonts w:ascii="Arial" w:hAnsi="Arial" w:cs="Arial"/>
              </w:rPr>
              <w:t>u</w:t>
            </w:r>
            <w:r w:rsidRPr="00922B51">
              <w:rPr>
                <w:rFonts w:ascii="Arial" w:hAnsi="Arial" w:cs="Arial"/>
                <w:spacing w:val="-1"/>
              </w:rPr>
              <w:t>m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>n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</w:rPr>
              <w:t>t</w:t>
            </w:r>
            <w:r w:rsidRPr="00922B51">
              <w:rPr>
                <w:rFonts w:ascii="Arial" w:hAnsi="Arial" w:cs="Arial"/>
                <w:spacing w:val="-1"/>
              </w:rPr>
              <w:t>i</w:t>
            </w:r>
            <w:r w:rsidRPr="00922B51">
              <w:rPr>
                <w:rFonts w:ascii="Arial" w:hAnsi="Arial" w:cs="Arial"/>
              </w:rPr>
              <w:t>on met</w:t>
            </w:r>
            <w:r w:rsidRPr="00922B51">
              <w:rPr>
                <w:rFonts w:ascii="Arial" w:hAnsi="Arial" w:cs="Arial"/>
                <w:spacing w:val="-1"/>
              </w:rPr>
              <w:t>h</w:t>
            </w:r>
            <w:r w:rsidRPr="00922B51">
              <w:rPr>
                <w:rFonts w:ascii="Arial" w:hAnsi="Arial" w:cs="Arial"/>
              </w:rPr>
              <w:t xml:space="preserve">od 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h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</w:rPr>
              <w:t>t</w:t>
            </w:r>
            <w:r w:rsidRPr="00922B51">
              <w:rPr>
                <w:rFonts w:ascii="Arial" w:hAnsi="Arial" w:cs="Arial"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</w:rPr>
              <w:t>is</w:t>
            </w:r>
            <w:r w:rsidRPr="00922B51">
              <w:rPr>
                <w:rFonts w:ascii="Arial" w:hAnsi="Arial" w:cs="Arial"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spacing w:val="-2"/>
              </w:rPr>
              <w:t>f</w:t>
            </w:r>
            <w:r w:rsidRPr="00922B51">
              <w:rPr>
                <w:rFonts w:ascii="Arial" w:hAnsi="Arial" w:cs="Arial"/>
              </w:rPr>
              <w:t>o</w:t>
            </w:r>
            <w:r w:rsidRPr="00922B51">
              <w:rPr>
                <w:rFonts w:ascii="Arial" w:hAnsi="Arial" w:cs="Arial"/>
                <w:spacing w:val="-1"/>
              </w:rPr>
              <w:t>l</w:t>
            </w:r>
            <w:r w:rsidRPr="00922B51">
              <w:rPr>
                <w:rFonts w:ascii="Arial" w:hAnsi="Arial" w:cs="Arial"/>
              </w:rPr>
              <w:t>l</w:t>
            </w:r>
            <w:r w:rsidRPr="00922B51">
              <w:rPr>
                <w:rFonts w:ascii="Arial" w:hAnsi="Arial" w:cs="Arial"/>
                <w:spacing w:val="-1"/>
              </w:rPr>
              <w:t>o</w:t>
            </w:r>
            <w:r w:rsidRPr="00922B51">
              <w:rPr>
                <w:rFonts w:ascii="Arial" w:hAnsi="Arial" w:cs="Arial"/>
              </w:rPr>
              <w:t>w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 xml:space="preserve">d 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h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</w:rPr>
              <w:t xml:space="preserve">oughout 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he</w:t>
            </w:r>
            <w:r w:rsidRPr="00922B51">
              <w:rPr>
                <w:rFonts w:ascii="Arial" w:hAnsi="Arial" w:cs="Arial"/>
                <w:spacing w:val="4"/>
              </w:rPr>
              <w:t xml:space="preserve"> </w:t>
            </w:r>
            <w:r w:rsidRPr="00922B51">
              <w:rPr>
                <w:rFonts w:ascii="Arial" w:hAnsi="Arial" w:cs="Arial"/>
                <w:spacing w:val="-1"/>
              </w:rPr>
              <w:t>m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</w:rPr>
              <w:t>nu</w:t>
            </w:r>
            <w:r w:rsidRPr="00922B51">
              <w:rPr>
                <w:rFonts w:ascii="Arial" w:hAnsi="Arial" w:cs="Arial"/>
                <w:spacing w:val="2"/>
              </w:rPr>
              <w:t>s</w:t>
            </w:r>
            <w:r w:rsidRPr="00922B51">
              <w:rPr>
                <w:rFonts w:ascii="Arial" w:hAnsi="Arial" w:cs="Arial"/>
                <w:spacing w:val="1"/>
              </w:rPr>
              <w:t>c</w:t>
            </w:r>
            <w:r w:rsidRPr="00922B51">
              <w:rPr>
                <w:rFonts w:ascii="Arial" w:hAnsi="Arial" w:cs="Arial"/>
                <w:spacing w:val="-7"/>
              </w:rPr>
              <w:t>r</w:t>
            </w:r>
            <w:r w:rsidRPr="00922B51">
              <w:rPr>
                <w:rFonts w:ascii="Arial" w:hAnsi="Arial" w:cs="Arial"/>
              </w:rPr>
              <w:t>i</w:t>
            </w:r>
            <w:r w:rsidRPr="00922B51">
              <w:rPr>
                <w:rFonts w:ascii="Arial" w:hAnsi="Arial" w:cs="Arial"/>
                <w:spacing w:val="-1"/>
              </w:rPr>
              <w:t>p</w:t>
            </w:r>
            <w:r w:rsidRPr="00922B51">
              <w:rPr>
                <w:rFonts w:ascii="Arial" w:hAnsi="Arial" w:cs="Arial"/>
              </w:rPr>
              <w:t>t.</w:t>
            </w:r>
          </w:p>
        </w:tc>
        <w:tc>
          <w:tcPr>
            <w:tcW w:w="6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857776" w14:textId="29EAE198" w:rsidR="00601377" w:rsidRPr="00922B51" w:rsidRDefault="003F6649">
            <w:pPr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</w:rPr>
              <w:t xml:space="preserve">-Done- </w:t>
            </w:r>
          </w:p>
        </w:tc>
      </w:tr>
      <w:tr w:rsidR="00601377" w:rsidRPr="00922B51" w14:paraId="0788C259" w14:textId="77777777" w:rsidTr="00922B51">
        <w:trPr>
          <w:trHeight w:hRule="exact" w:val="715"/>
        </w:trPr>
        <w:tc>
          <w:tcPr>
            <w:tcW w:w="5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27BA4" w14:textId="77777777" w:rsidR="00601377" w:rsidRPr="00922B51" w:rsidRDefault="007D4319">
            <w:pPr>
              <w:spacing w:line="220" w:lineRule="exact"/>
              <w:ind w:left="462" w:right="321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re</w:t>
            </w:r>
            <w:r w:rsidRPr="00922B51">
              <w:rPr>
                <w:rFonts w:ascii="Arial" w:hAnsi="Arial" w:cs="Arial"/>
                <w:b/>
                <w:spacing w:val="-2"/>
              </w:rPr>
              <w:t>f</w:t>
            </w:r>
            <w:r w:rsidRPr="00922B51">
              <w:rPr>
                <w:rFonts w:ascii="Arial" w:hAnsi="Arial" w:cs="Arial"/>
                <w:b/>
                <w:spacing w:val="1"/>
              </w:rPr>
              <w:t>ere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  <w:spacing w:val="-4"/>
              </w:rPr>
              <w:t>e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s</w:t>
            </w:r>
            <w:r w:rsidRPr="00922B51">
              <w:rPr>
                <w:rFonts w:ascii="Arial" w:hAnsi="Arial" w:cs="Arial"/>
                <w:b/>
                <w:spacing w:val="-6"/>
              </w:rPr>
              <w:t>u</w:t>
            </w:r>
            <w:r w:rsidRPr="00922B51">
              <w:rPr>
                <w:rFonts w:ascii="Arial" w:hAnsi="Arial" w:cs="Arial"/>
                <w:b/>
                <w:spacing w:val="3"/>
              </w:rPr>
              <w:t>ff</w:t>
            </w:r>
            <w:r w:rsidRPr="00922B51">
              <w:rPr>
                <w:rFonts w:ascii="Arial" w:hAnsi="Arial" w:cs="Arial"/>
                <w:b/>
                <w:spacing w:val="-6"/>
              </w:rPr>
              <w:t>i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</w:rPr>
              <w:t>ie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</w:rPr>
              <w:t>t</w:t>
            </w:r>
            <w:r w:rsidRPr="00922B5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</w:rPr>
              <w:t>d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1"/>
              </w:rPr>
              <w:t>rece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 xml:space="preserve">? </w:t>
            </w:r>
            <w:r w:rsidRPr="00922B51">
              <w:rPr>
                <w:rFonts w:ascii="Arial" w:hAnsi="Arial" w:cs="Arial"/>
                <w:b/>
                <w:spacing w:val="2"/>
              </w:rPr>
              <w:t>I</w:t>
            </w:r>
            <w:r w:rsidRPr="00922B51">
              <w:rPr>
                <w:rFonts w:ascii="Arial" w:hAnsi="Arial" w:cs="Arial"/>
                <w:b/>
              </w:rPr>
              <w:t>f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you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h</w:t>
            </w:r>
            <w:r w:rsidRPr="00922B51">
              <w:rPr>
                <w:rFonts w:ascii="Arial" w:hAnsi="Arial" w:cs="Arial"/>
                <w:b/>
              </w:rPr>
              <w:t xml:space="preserve">ave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</w:rPr>
              <w:t>gg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</w:rPr>
              <w:t>on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of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dd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</w:rPr>
              <w:t>on</w:t>
            </w:r>
            <w:r w:rsidRPr="00922B51">
              <w:rPr>
                <w:rFonts w:ascii="Arial" w:hAnsi="Arial" w:cs="Arial"/>
                <w:b/>
              </w:rPr>
              <w:t>al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1"/>
              </w:rPr>
              <w:t>re</w:t>
            </w:r>
            <w:r w:rsidRPr="00922B51">
              <w:rPr>
                <w:rFonts w:ascii="Arial" w:hAnsi="Arial" w:cs="Arial"/>
                <w:b/>
                <w:spacing w:val="3"/>
              </w:rPr>
              <w:t>f</w:t>
            </w:r>
            <w:r w:rsidRPr="00922B51">
              <w:rPr>
                <w:rFonts w:ascii="Arial" w:hAnsi="Arial" w:cs="Arial"/>
                <w:b/>
                <w:spacing w:val="-4"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>re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1"/>
              </w:rPr>
              <w:t>ce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</w:rPr>
              <w:t xml:space="preserve">, </w:t>
            </w:r>
            <w:r w:rsidRPr="00922B51">
              <w:rPr>
                <w:rFonts w:ascii="Arial" w:hAnsi="Arial" w:cs="Arial"/>
                <w:b/>
                <w:spacing w:val="-1"/>
              </w:rPr>
              <w:t>p</w:t>
            </w:r>
            <w:r w:rsidRPr="00922B51">
              <w:rPr>
                <w:rFonts w:ascii="Arial" w:hAnsi="Arial" w:cs="Arial"/>
                <w:b/>
              </w:rPr>
              <w:t>le</w:t>
            </w:r>
            <w:r w:rsidRPr="00922B51">
              <w:rPr>
                <w:rFonts w:ascii="Arial" w:hAnsi="Arial" w:cs="Arial"/>
                <w:b/>
                <w:spacing w:val="-5"/>
              </w:rPr>
              <w:t>a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</w:rPr>
              <w:t>o</w:t>
            </w:r>
            <w:r w:rsidRPr="00922B51">
              <w:rPr>
                <w:rFonts w:ascii="Arial" w:hAnsi="Arial" w:cs="Arial"/>
                <w:b/>
              </w:rPr>
              <w:t xml:space="preserve">n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m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in</w:t>
            </w:r>
            <w:r w:rsidRPr="00922B51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re</w:t>
            </w:r>
            <w:r w:rsidRPr="00922B51">
              <w:rPr>
                <w:rFonts w:ascii="Arial" w:hAnsi="Arial" w:cs="Arial"/>
                <w:b/>
              </w:rPr>
              <w:t>v</w:t>
            </w:r>
            <w:r w:rsidRPr="00922B51">
              <w:rPr>
                <w:rFonts w:ascii="Arial" w:hAnsi="Arial" w:cs="Arial"/>
                <w:b/>
                <w:spacing w:val="-1"/>
              </w:rPr>
              <w:t>i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 xml:space="preserve">w </w:t>
            </w:r>
            <w:r w:rsidRPr="00922B51">
              <w:rPr>
                <w:rFonts w:ascii="Arial" w:hAnsi="Arial" w:cs="Arial"/>
                <w:b/>
                <w:spacing w:val="3"/>
              </w:rPr>
              <w:t>f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-4"/>
              </w:rPr>
              <w:t>r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6E0A48" w14:textId="77777777" w:rsidR="00601377" w:rsidRPr="00922B51" w:rsidRDefault="007D4319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</w:rPr>
              <w:t>Y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>s</w:t>
            </w:r>
          </w:p>
        </w:tc>
        <w:tc>
          <w:tcPr>
            <w:tcW w:w="6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D65D6" w14:textId="7E9C80B3" w:rsidR="00601377" w:rsidRPr="00922B51" w:rsidRDefault="00D038CD">
            <w:pPr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</w:rPr>
              <w:t>Thanks.</w:t>
            </w:r>
          </w:p>
        </w:tc>
      </w:tr>
      <w:tr w:rsidR="00601377" w:rsidRPr="00922B51" w14:paraId="22F06999" w14:textId="77777777" w:rsidTr="00922B51">
        <w:trPr>
          <w:trHeight w:hRule="exact" w:val="542"/>
        </w:trPr>
        <w:tc>
          <w:tcPr>
            <w:tcW w:w="5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490B3" w14:textId="77777777" w:rsidR="00601377" w:rsidRPr="00922B51" w:rsidRDefault="007D4319">
            <w:pPr>
              <w:spacing w:line="220" w:lineRule="exact"/>
              <w:ind w:left="462" w:right="308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b/>
                <w:spacing w:val="2"/>
              </w:rPr>
              <w:t>I</w:t>
            </w:r>
            <w:r w:rsidRPr="00922B51">
              <w:rPr>
                <w:rFonts w:ascii="Arial" w:hAnsi="Arial" w:cs="Arial"/>
                <w:b/>
              </w:rPr>
              <w:t>s</w:t>
            </w:r>
            <w:r w:rsidRPr="00922B5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l</w:t>
            </w:r>
            <w:r w:rsidRPr="00922B51">
              <w:rPr>
                <w:rFonts w:ascii="Arial" w:hAnsi="Arial" w:cs="Arial"/>
                <w:b/>
                <w:spacing w:val="-1"/>
              </w:rPr>
              <w:t>an</w:t>
            </w:r>
            <w:r w:rsidRPr="00922B51">
              <w:rPr>
                <w:rFonts w:ascii="Arial" w:hAnsi="Arial" w:cs="Arial"/>
                <w:b/>
              </w:rPr>
              <w:t>g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</w:rPr>
              <w:t>ag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</w:rPr>
              <w:t>/</w:t>
            </w:r>
            <w:r w:rsidRPr="00922B51">
              <w:rPr>
                <w:rFonts w:ascii="Arial" w:hAnsi="Arial" w:cs="Arial"/>
                <w:b/>
                <w:spacing w:val="1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</w:rPr>
              <w:t>n</w:t>
            </w:r>
            <w:r w:rsidRPr="00922B51">
              <w:rPr>
                <w:rFonts w:ascii="Arial" w:hAnsi="Arial" w:cs="Arial"/>
                <w:b/>
              </w:rPr>
              <w:t>g</w:t>
            </w:r>
            <w:r w:rsidRPr="00922B51">
              <w:rPr>
                <w:rFonts w:ascii="Arial" w:hAnsi="Arial" w:cs="Arial"/>
                <w:b/>
                <w:spacing w:val="-1"/>
              </w:rPr>
              <w:t>l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1"/>
              </w:rPr>
              <w:t>s</w:t>
            </w:r>
            <w:r w:rsidRPr="00922B51">
              <w:rPr>
                <w:rFonts w:ascii="Arial" w:hAnsi="Arial" w:cs="Arial"/>
                <w:b/>
              </w:rPr>
              <w:t>h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qu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l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y of</w:t>
            </w:r>
            <w:r w:rsidRPr="00922B5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e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 xml:space="preserve">icle 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  <w:spacing w:val="-1"/>
              </w:rPr>
              <w:t>u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</w:rPr>
              <w:t>b</w:t>
            </w:r>
            <w:r w:rsidRPr="00922B51">
              <w:rPr>
                <w:rFonts w:ascii="Arial" w:hAnsi="Arial" w:cs="Arial"/>
                <w:b/>
              </w:rPr>
              <w:t xml:space="preserve">le </w:t>
            </w:r>
            <w:r w:rsidRPr="00922B51">
              <w:rPr>
                <w:rFonts w:ascii="Arial" w:hAnsi="Arial" w:cs="Arial"/>
                <w:b/>
                <w:spacing w:val="3"/>
              </w:rPr>
              <w:t>f</w:t>
            </w:r>
            <w:r w:rsidRPr="00922B51">
              <w:rPr>
                <w:rFonts w:ascii="Arial" w:hAnsi="Arial" w:cs="Arial"/>
                <w:b/>
              </w:rPr>
              <w:t>or</w:t>
            </w:r>
            <w:r w:rsidRPr="00922B5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-3"/>
              </w:rPr>
              <w:t>s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  <w:spacing w:val="-1"/>
              </w:rPr>
              <w:t>h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-1"/>
              </w:rPr>
              <w:t>l</w:t>
            </w:r>
            <w:r w:rsidRPr="00922B51">
              <w:rPr>
                <w:rFonts w:ascii="Arial" w:hAnsi="Arial" w:cs="Arial"/>
                <w:b/>
              </w:rPr>
              <w:t>a</w:t>
            </w:r>
            <w:r w:rsidRPr="00922B51">
              <w:rPr>
                <w:rFonts w:ascii="Arial" w:hAnsi="Arial" w:cs="Arial"/>
                <w:b/>
                <w:spacing w:val="1"/>
              </w:rPr>
              <w:t>r</w:t>
            </w:r>
            <w:r w:rsidRPr="00922B51">
              <w:rPr>
                <w:rFonts w:ascii="Arial" w:hAnsi="Arial" w:cs="Arial"/>
                <w:b/>
              </w:rPr>
              <w:t>ly</w:t>
            </w:r>
            <w:r w:rsidRPr="00922B5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b/>
                <w:spacing w:val="1"/>
              </w:rPr>
              <w:t>c</w:t>
            </w:r>
            <w:r w:rsidRPr="00922B51">
              <w:rPr>
                <w:rFonts w:ascii="Arial" w:hAnsi="Arial" w:cs="Arial"/>
                <w:b/>
              </w:rPr>
              <w:t>o</w:t>
            </w:r>
            <w:r w:rsidRPr="00922B51">
              <w:rPr>
                <w:rFonts w:ascii="Arial" w:hAnsi="Arial" w:cs="Arial"/>
                <w:b/>
                <w:spacing w:val="-2"/>
              </w:rPr>
              <w:t>m</w:t>
            </w:r>
            <w:r w:rsidRPr="00922B51">
              <w:rPr>
                <w:rFonts w:ascii="Arial" w:hAnsi="Arial" w:cs="Arial"/>
                <w:b/>
                <w:spacing w:val="3"/>
              </w:rPr>
              <w:t>m</w:t>
            </w:r>
            <w:r w:rsidRPr="00922B51">
              <w:rPr>
                <w:rFonts w:ascii="Arial" w:hAnsi="Arial" w:cs="Arial"/>
                <w:b/>
                <w:spacing w:val="-1"/>
              </w:rPr>
              <w:t>un</w:t>
            </w:r>
            <w:r w:rsidRPr="00922B51">
              <w:rPr>
                <w:rFonts w:ascii="Arial" w:hAnsi="Arial" w:cs="Arial"/>
                <w:b/>
              </w:rPr>
              <w:t>ica</w:t>
            </w:r>
            <w:r w:rsidRPr="00922B51">
              <w:rPr>
                <w:rFonts w:ascii="Arial" w:hAnsi="Arial" w:cs="Arial"/>
                <w:b/>
                <w:spacing w:val="-2"/>
              </w:rPr>
              <w:t>t</w:t>
            </w:r>
            <w:r w:rsidRPr="00922B51">
              <w:rPr>
                <w:rFonts w:ascii="Arial" w:hAnsi="Arial" w:cs="Arial"/>
                <w:b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</w:rPr>
              <w:t>on</w:t>
            </w:r>
            <w:r w:rsidRPr="00922B51">
              <w:rPr>
                <w:rFonts w:ascii="Arial" w:hAnsi="Arial" w:cs="Arial"/>
                <w:b/>
                <w:spacing w:val="2"/>
              </w:rPr>
              <w:t>s</w:t>
            </w:r>
            <w:r w:rsidRPr="00922B51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FD7A0" w14:textId="77777777" w:rsidR="00601377" w:rsidRPr="00922B51" w:rsidRDefault="007D4319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spacing w:val="-2"/>
              </w:rPr>
              <w:t>I</w:t>
            </w:r>
            <w:r w:rsidRPr="00922B51">
              <w:rPr>
                <w:rFonts w:ascii="Arial" w:hAnsi="Arial" w:cs="Arial"/>
              </w:rPr>
              <w:t>t</w:t>
            </w:r>
            <w:r w:rsidRPr="00922B51">
              <w:rPr>
                <w:rFonts w:ascii="Arial" w:hAnsi="Arial" w:cs="Arial"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</w:rPr>
              <w:t>wou</w:t>
            </w:r>
            <w:r w:rsidRPr="00922B51">
              <w:rPr>
                <w:rFonts w:ascii="Arial" w:hAnsi="Arial" w:cs="Arial"/>
                <w:spacing w:val="-1"/>
              </w:rPr>
              <w:t>l</w:t>
            </w:r>
            <w:r w:rsidRPr="00922B51">
              <w:rPr>
                <w:rFonts w:ascii="Arial" w:hAnsi="Arial" w:cs="Arial"/>
              </w:rPr>
              <w:t xml:space="preserve">d do the 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</w:rPr>
              <w:t>u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hor</w:t>
            </w:r>
            <w:r w:rsidRPr="00922B51">
              <w:rPr>
                <w:rFonts w:ascii="Arial" w:hAnsi="Arial" w:cs="Arial"/>
                <w:spacing w:val="-2"/>
              </w:rPr>
              <w:t xml:space="preserve"> </w:t>
            </w:r>
            <w:r w:rsidRPr="00922B51">
              <w:rPr>
                <w:rFonts w:ascii="Arial" w:hAnsi="Arial" w:cs="Arial"/>
                <w:spacing w:val="2"/>
              </w:rPr>
              <w:t>s</w:t>
            </w:r>
            <w:r w:rsidRPr="00922B51">
              <w:rPr>
                <w:rFonts w:ascii="Arial" w:hAnsi="Arial" w:cs="Arial"/>
              </w:rPr>
              <w:t>o</w:t>
            </w:r>
            <w:r w:rsidRPr="00922B51">
              <w:rPr>
                <w:rFonts w:ascii="Arial" w:hAnsi="Arial" w:cs="Arial"/>
                <w:spacing w:val="-1"/>
              </w:rPr>
              <w:t>m</w:t>
            </w:r>
            <w:r w:rsidRPr="00922B51">
              <w:rPr>
                <w:rFonts w:ascii="Arial" w:hAnsi="Arial" w:cs="Arial"/>
              </w:rPr>
              <w:t>e</w:t>
            </w:r>
            <w:r w:rsidRPr="00922B51">
              <w:rPr>
                <w:rFonts w:ascii="Arial" w:hAnsi="Arial" w:cs="Arial"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</w:rPr>
              <w:t xml:space="preserve">good to go 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h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</w:rPr>
              <w:t>ough the who</w:t>
            </w:r>
            <w:r w:rsidRPr="00922B51">
              <w:rPr>
                <w:rFonts w:ascii="Arial" w:hAnsi="Arial" w:cs="Arial"/>
                <w:spacing w:val="-1"/>
              </w:rPr>
              <w:t>l</w:t>
            </w:r>
            <w:r w:rsidRPr="00922B51">
              <w:rPr>
                <w:rFonts w:ascii="Arial" w:hAnsi="Arial" w:cs="Arial"/>
              </w:rPr>
              <w:t>e</w:t>
            </w:r>
            <w:r w:rsidRPr="00922B51">
              <w:rPr>
                <w:rFonts w:ascii="Arial" w:hAnsi="Arial" w:cs="Arial"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</w:rPr>
              <w:t>do</w:t>
            </w:r>
            <w:r w:rsidRPr="00922B51">
              <w:rPr>
                <w:rFonts w:ascii="Arial" w:hAnsi="Arial" w:cs="Arial"/>
                <w:spacing w:val="1"/>
              </w:rPr>
              <w:t>c</w:t>
            </w:r>
            <w:r w:rsidRPr="00922B51">
              <w:rPr>
                <w:rFonts w:ascii="Arial" w:hAnsi="Arial" w:cs="Arial"/>
              </w:rPr>
              <w:t>u</w:t>
            </w:r>
            <w:r w:rsidRPr="00922B51">
              <w:rPr>
                <w:rFonts w:ascii="Arial" w:hAnsi="Arial" w:cs="Arial"/>
                <w:spacing w:val="-1"/>
              </w:rPr>
              <w:t>m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>nt</w:t>
            </w:r>
            <w:r w:rsidRPr="00922B51">
              <w:rPr>
                <w:rFonts w:ascii="Arial" w:hAnsi="Arial" w:cs="Arial"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</w:rPr>
              <w:t>to</w:t>
            </w:r>
            <w:r w:rsidRPr="00922B51">
              <w:rPr>
                <w:rFonts w:ascii="Arial" w:hAnsi="Arial" w:cs="Arial"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spacing w:val="1"/>
              </w:rPr>
              <w:t>c</w:t>
            </w:r>
            <w:r w:rsidRPr="00922B51">
              <w:rPr>
                <w:rFonts w:ascii="Arial" w:hAnsi="Arial" w:cs="Arial"/>
              </w:rPr>
              <w:t>o</w:t>
            </w:r>
            <w:r w:rsidRPr="00922B51">
              <w:rPr>
                <w:rFonts w:ascii="Arial" w:hAnsi="Arial" w:cs="Arial"/>
                <w:spacing w:val="-2"/>
              </w:rPr>
              <w:t>rr</w:t>
            </w:r>
            <w:r w:rsidRPr="00922B51">
              <w:rPr>
                <w:rFonts w:ascii="Arial" w:hAnsi="Arial" w:cs="Arial"/>
                <w:spacing w:val="1"/>
              </w:rPr>
              <w:t>ec</w:t>
            </w:r>
            <w:r w:rsidRPr="00922B51">
              <w:rPr>
                <w:rFonts w:ascii="Arial" w:hAnsi="Arial" w:cs="Arial"/>
              </w:rPr>
              <w:t>t</w:t>
            </w:r>
            <w:r w:rsidRPr="00922B51">
              <w:rPr>
                <w:rFonts w:ascii="Arial" w:hAnsi="Arial" w:cs="Arial"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</w:rPr>
              <w:t>t</w:t>
            </w:r>
            <w:r w:rsidRPr="00922B51">
              <w:rPr>
                <w:rFonts w:ascii="Arial" w:hAnsi="Arial" w:cs="Arial"/>
                <w:spacing w:val="-1"/>
              </w:rPr>
              <w:t>h</w:t>
            </w:r>
            <w:r w:rsidRPr="00922B51">
              <w:rPr>
                <w:rFonts w:ascii="Arial" w:hAnsi="Arial" w:cs="Arial"/>
              </w:rPr>
              <w:t>e</w:t>
            </w:r>
            <w:r w:rsidRPr="00922B51">
              <w:rPr>
                <w:rFonts w:ascii="Arial" w:hAnsi="Arial" w:cs="Arial"/>
                <w:spacing w:val="1"/>
              </w:rPr>
              <w:t xml:space="preserve"> </w:t>
            </w:r>
            <w:r w:rsidRPr="00922B51">
              <w:rPr>
                <w:rFonts w:ascii="Arial" w:hAnsi="Arial" w:cs="Arial"/>
                <w:spacing w:val="2"/>
              </w:rPr>
              <w:t>s</w:t>
            </w:r>
            <w:r w:rsidRPr="00922B51">
              <w:rPr>
                <w:rFonts w:ascii="Arial" w:hAnsi="Arial" w:cs="Arial"/>
              </w:rPr>
              <w:t>l</w:t>
            </w:r>
            <w:r w:rsidRPr="00922B51">
              <w:rPr>
                <w:rFonts w:ascii="Arial" w:hAnsi="Arial" w:cs="Arial"/>
                <w:spacing w:val="-1"/>
              </w:rPr>
              <w:t>i</w:t>
            </w:r>
            <w:r w:rsidRPr="00922B51">
              <w:rPr>
                <w:rFonts w:ascii="Arial" w:hAnsi="Arial" w:cs="Arial"/>
              </w:rPr>
              <w:t>ps</w:t>
            </w:r>
            <w:r w:rsidRPr="00922B51">
              <w:rPr>
                <w:rFonts w:ascii="Arial" w:hAnsi="Arial" w:cs="Arial"/>
                <w:spacing w:val="2"/>
              </w:rPr>
              <w:t xml:space="preserve"> </w:t>
            </w:r>
            <w:r w:rsidRPr="00922B51">
              <w:rPr>
                <w:rFonts w:ascii="Arial" w:hAnsi="Arial" w:cs="Arial"/>
                <w:spacing w:val="-1"/>
              </w:rPr>
              <w:t>i</w:t>
            </w:r>
            <w:r w:rsidRPr="00922B51">
              <w:rPr>
                <w:rFonts w:ascii="Arial" w:hAnsi="Arial" w:cs="Arial"/>
              </w:rPr>
              <w:t xml:space="preserve">n </w:t>
            </w:r>
            <w:r w:rsidRPr="00922B51">
              <w:rPr>
                <w:rFonts w:ascii="Arial" w:hAnsi="Arial" w:cs="Arial"/>
                <w:spacing w:val="-2"/>
              </w:rPr>
              <w:t>E</w:t>
            </w:r>
            <w:r w:rsidRPr="00922B51">
              <w:rPr>
                <w:rFonts w:ascii="Arial" w:hAnsi="Arial" w:cs="Arial"/>
              </w:rPr>
              <w:t>ng</w:t>
            </w:r>
            <w:r w:rsidRPr="00922B51">
              <w:rPr>
                <w:rFonts w:ascii="Arial" w:hAnsi="Arial" w:cs="Arial"/>
                <w:spacing w:val="-1"/>
              </w:rPr>
              <w:t>l</w:t>
            </w:r>
            <w:r w:rsidRPr="00922B51">
              <w:rPr>
                <w:rFonts w:ascii="Arial" w:hAnsi="Arial" w:cs="Arial"/>
              </w:rPr>
              <w:t>i</w:t>
            </w:r>
            <w:r w:rsidRPr="00922B51">
              <w:rPr>
                <w:rFonts w:ascii="Arial" w:hAnsi="Arial" w:cs="Arial"/>
                <w:spacing w:val="1"/>
              </w:rPr>
              <w:t>s</w:t>
            </w:r>
            <w:r w:rsidRPr="00922B51">
              <w:rPr>
                <w:rFonts w:ascii="Arial" w:hAnsi="Arial" w:cs="Arial"/>
              </w:rPr>
              <w:t>h.</w:t>
            </w:r>
          </w:p>
        </w:tc>
        <w:tc>
          <w:tcPr>
            <w:tcW w:w="6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00299" w14:textId="52D6F78C" w:rsidR="00601377" w:rsidRPr="00922B51" w:rsidRDefault="00D038CD">
            <w:pPr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</w:rPr>
              <w:t>-Done-</w:t>
            </w:r>
          </w:p>
        </w:tc>
      </w:tr>
      <w:tr w:rsidR="00601377" w:rsidRPr="00922B51" w14:paraId="3277C467" w14:textId="77777777" w:rsidTr="00922B51">
        <w:trPr>
          <w:trHeight w:hRule="exact" w:val="362"/>
        </w:trPr>
        <w:tc>
          <w:tcPr>
            <w:tcW w:w="5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FC707" w14:textId="77777777" w:rsidR="00601377" w:rsidRPr="00922B51" w:rsidRDefault="007D4319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  <w:b/>
                <w:spacing w:val="-1"/>
                <w:u w:val="thick" w:color="000000"/>
              </w:rPr>
              <w:t>Op</w:t>
            </w:r>
            <w:r w:rsidRPr="00922B51">
              <w:rPr>
                <w:rFonts w:ascii="Arial" w:hAnsi="Arial" w:cs="Arial"/>
                <w:b/>
                <w:spacing w:val="-2"/>
                <w:u w:val="thick" w:color="000000"/>
              </w:rPr>
              <w:t>t</w:t>
            </w:r>
            <w:r w:rsidRPr="00922B51">
              <w:rPr>
                <w:rFonts w:ascii="Arial" w:hAnsi="Arial" w:cs="Arial"/>
                <w:b/>
                <w:u w:val="thick" w:color="000000"/>
              </w:rPr>
              <w:t>i</w:t>
            </w:r>
            <w:r w:rsidRPr="00922B51">
              <w:rPr>
                <w:rFonts w:ascii="Arial" w:hAnsi="Arial" w:cs="Arial"/>
                <w:b/>
                <w:spacing w:val="-1"/>
                <w:u w:val="thick" w:color="000000"/>
              </w:rPr>
              <w:t>on</w:t>
            </w:r>
            <w:r w:rsidRPr="00922B51">
              <w:rPr>
                <w:rFonts w:ascii="Arial" w:hAnsi="Arial" w:cs="Arial"/>
                <w:b/>
                <w:u w:val="thick" w:color="000000"/>
              </w:rPr>
              <w:t>a</w:t>
            </w:r>
            <w:r w:rsidRPr="00922B51">
              <w:rPr>
                <w:rFonts w:ascii="Arial" w:hAnsi="Arial" w:cs="Arial"/>
                <w:b/>
                <w:spacing w:val="-1"/>
                <w:u w:val="thick" w:color="000000"/>
              </w:rPr>
              <w:t>l</w:t>
            </w:r>
            <w:r w:rsidRPr="00922B51">
              <w:rPr>
                <w:rFonts w:ascii="Arial" w:hAnsi="Arial" w:cs="Arial"/>
                <w:b/>
                <w:u w:val="thick" w:color="000000"/>
              </w:rPr>
              <w:t>/</w:t>
            </w:r>
            <w:r w:rsidRPr="00922B51">
              <w:rPr>
                <w:rFonts w:ascii="Arial" w:hAnsi="Arial" w:cs="Arial"/>
                <w:b/>
                <w:spacing w:val="-1"/>
                <w:u w:val="thick" w:color="000000"/>
              </w:rPr>
              <w:t>G</w:t>
            </w:r>
            <w:r w:rsidRPr="00922B51">
              <w:rPr>
                <w:rFonts w:ascii="Arial" w:hAnsi="Arial" w:cs="Arial"/>
                <w:b/>
                <w:spacing w:val="1"/>
                <w:u w:val="thick" w:color="000000"/>
              </w:rPr>
              <w:t>e</w:t>
            </w:r>
            <w:r w:rsidRPr="00922B51">
              <w:rPr>
                <w:rFonts w:ascii="Arial" w:hAnsi="Arial" w:cs="Arial"/>
                <w:b/>
                <w:spacing w:val="-1"/>
                <w:u w:val="thick" w:color="000000"/>
              </w:rPr>
              <w:t>n</w:t>
            </w:r>
            <w:r w:rsidRPr="00922B51">
              <w:rPr>
                <w:rFonts w:ascii="Arial" w:hAnsi="Arial" w:cs="Arial"/>
                <w:b/>
                <w:spacing w:val="1"/>
                <w:u w:val="thick" w:color="000000"/>
              </w:rPr>
              <w:t>er</w:t>
            </w:r>
            <w:r w:rsidRPr="00922B51">
              <w:rPr>
                <w:rFonts w:ascii="Arial" w:hAnsi="Arial" w:cs="Arial"/>
                <w:b/>
                <w:u w:val="thick" w:color="000000"/>
              </w:rPr>
              <w:t>al</w:t>
            </w:r>
            <w:r w:rsidRPr="00922B51">
              <w:rPr>
                <w:rFonts w:ascii="Arial" w:hAnsi="Arial" w:cs="Arial"/>
                <w:b/>
              </w:rPr>
              <w:t xml:space="preserve"> </w:t>
            </w:r>
            <w:r w:rsidRPr="00922B51">
              <w:rPr>
                <w:rFonts w:ascii="Arial" w:hAnsi="Arial" w:cs="Arial"/>
                <w:spacing w:val="1"/>
              </w:rPr>
              <w:t>c</w:t>
            </w:r>
            <w:r w:rsidRPr="00922B51">
              <w:rPr>
                <w:rFonts w:ascii="Arial" w:hAnsi="Arial" w:cs="Arial"/>
              </w:rPr>
              <w:t>o</w:t>
            </w:r>
            <w:r w:rsidRPr="00922B51">
              <w:rPr>
                <w:rFonts w:ascii="Arial" w:hAnsi="Arial" w:cs="Arial"/>
                <w:spacing w:val="-1"/>
              </w:rPr>
              <w:t>mm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>n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</w:rPr>
              <w:t>s</w:t>
            </w:r>
          </w:p>
        </w:tc>
        <w:tc>
          <w:tcPr>
            <w:tcW w:w="9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535D72" w14:textId="77777777" w:rsidR="00601377" w:rsidRPr="00922B51" w:rsidRDefault="007D4319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</w:rPr>
              <w:t>Ov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</w:rPr>
              <w:t>ll</w:t>
            </w:r>
            <w:proofErr w:type="gramStart"/>
            <w:r w:rsidRPr="00922B51">
              <w:rPr>
                <w:rFonts w:ascii="Arial" w:hAnsi="Arial" w:cs="Arial"/>
              </w:rPr>
              <w:t>,  t</w:t>
            </w:r>
            <w:r w:rsidRPr="00922B51">
              <w:rPr>
                <w:rFonts w:ascii="Arial" w:hAnsi="Arial" w:cs="Arial"/>
                <w:spacing w:val="-1"/>
              </w:rPr>
              <w:t>h</w:t>
            </w:r>
            <w:r w:rsidRPr="00922B51">
              <w:rPr>
                <w:rFonts w:ascii="Arial" w:hAnsi="Arial" w:cs="Arial"/>
              </w:rPr>
              <w:t>e</w:t>
            </w:r>
            <w:proofErr w:type="gramEnd"/>
            <w:r w:rsidRPr="00922B51">
              <w:rPr>
                <w:rFonts w:ascii="Arial" w:hAnsi="Arial" w:cs="Arial"/>
                <w:spacing w:val="1"/>
              </w:rPr>
              <w:t xml:space="preserve"> a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</w:rPr>
              <w:t>t</w:t>
            </w:r>
            <w:r w:rsidRPr="00922B51">
              <w:rPr>
                <w:rFonts w:ascii="Arial" w:hAnsi="Arial" w:cs="Arial"/>
                <w:spacing w:val="-1"/>
              </w:rPr>
              <w:t>i</w:t>
            </w:r>
            <w:r w:rsidRPr="00922B51">
              <w:rPr>
                <w:rFonts w:ascii="Arial" w:hAnsi="Arial" w:cs="Arial"/>
                <w:spacing w:val="1"/>
              </w:rPr>
              <w:t>c</w:t>
            </w:r>
            <w:r w:rsidRPr="00922B51">
              <w:rPr>
                <w:rFonts w:ascii="Arial" w:hAnsi="Arial" w:cs="Arial"/>
              </w:rPr>
              <w:t xml:space="preserve">le </w:t>
            </w:r>
            <w:r w:rsidRPr="00922B51">
              <w:rPr>
                <w:rFonts w:ascii="Arial" w:hAnsi="Arial" w:cs="Arial"/>
                <w:spacing w:val="-1"/>
              </w:rPr>
              <w:t>i</w:t>
            </w:r>
            <w:r w:rsidRPr="00922B51">
              <w:rPr>
                <w:rFonts w:ascii="Arial" w:hAnsi="Arial" w:cs="Arial"/>
              </w:rPr>
              <w:t>s</w:t>
            </w:r>
            <w:r w:rsidRPr="00922B51">
              <w:rPr>
                <w:rFonts w:ascii="Arial" w:hAnsi="Arial" w:cs="Arial"/>
                <w:spacing w:val="3"/>
              </w:rPr>
              <w:t xml:space="preserve"> </w:t>
            </w:r>
            <w:r w:rsidRPr="00922B51">
              <w:rPr>
                <w:rFonts w:ascii="Arial" w:hAnsi="Arial" w:cs="Arial"/>
                <w:spacing w:val="2"/>
              </w:rPr>
              <w:t>s</w:t>
            </w:r>
            <w:r w:rsidRPr="00922B51">
              <w:rPr>
                <w:rFonts w:ascii="Arial" w:hAnsi="Arial" w:cs="Arial"/>
                <w:spacing w:val="1"/>
              </w:rPr>
              <w:t>c</w:t>
            </w:r>
            <w:r w:rsidRPr="00922B51">
              <w:rPr>
                <w:rFonts w:ascii="Arial" w:hAnsi="Arial" w:cs="Arial"/>
              </w:rPr>
              <w:t>ho</w:t>
            </w:r>
            <w:r w:rsidRPr="00922B51">
              <w:rPr>
                <w:rFonts w:ascii="Arial" w:hAnsi="Arial" w:cs="Arial"/>
                <w:spacing w:val="-1"/>
              </w:rPr>
              <w:t>l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  <w:spacing w:val="-2"/>
              </w:rPr>
              <w:t>r</w:t>
            </w:r>
            <w:r w:rsidRPr="00922B51">
              <w:rPr>
                <w:rFonts w:ascii="Arial" w:hAnsi="Arial" w:cs="Arial"/>
              </w:rPr>
              <w:t>ly</w:t>
            </w:r>
            <w:r w:rsidRPr="00922B51">
              <w:rPr>
                <w:rFonts w:ascii="Arial" w:hAnsi="Arial" w:cs="Arial"/>
                <w:spacing w:val="-1"/>
              </w:rPr>
              <w:t xml:space="preserve"> 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>nough to be</w:t>
            </w:r>
            <w:r w:rsidRPr="00922B51">
              <w:rPr>
                <w:rFonts w:ascii="Arial" w:hAnsi="Arial" w:cs="Arial"/>
                <w:spacing w:val="-4"/>
              </w:rPr>
              <w:t xml:space="preserve"> </w:t>
            </w:r>
            <w:r w:rsidRPr="00922B51">
              <w:rPr>
                <w:rFonts w:ascii="Arial" w:hAnsi="Arial" w:cs="Arial"/>
                <w:spacing w:val="1"/>
              </w:rPr>
              <w:t>acce</w:t>
            </w:r>
            <w:r w:rsidRPr="00922B51">
              <w:rPr>
                <w:rFonts w:ascii="Arial" w:hAnsi="Arial" w:cs="Arial"/>
              </w:rPr>
              <w:t>p</w:t>
            </w:r>
            <w:r w:rsidRPr="00922B51">
              <w:rPr>
                <w:rFonts w:ascii="Arial" w:hAnsi="Arial" w:cs="Arial"/>
                <w:spacing w:val="-1"/>
              </w:rPr>
              <w:t>t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>d</w:t>
            </w:r>
            <w:r w:rsidRPr="00922B51">
              <w:rPr>
                <w:rFonts w:ascii="Arial" w:hAnsi="Arial" w:cs="Arial"/>
                <w:spacing w:val="-5"/>
              </w:rPr>
              <w:t xml:space="preserve"> </w:t>
            </w:r>
            <w:r w:rsidRPr="00922B51">
              <w:rPr>
                <w:rFonts w:ascii="Arial" w:hAnsi="Arial" w:cs="Arial"/>
                <w:spacing w:val="1"/>
              </w:rPr>
              <w:t>a</w:t>
            </w:r>
            <w:r w:rsidRPr="00922B51">
              <w:rPr>
                <w:rFonts w:ascii="Arial" w:hAnsi="Arial" w:cs="Arial"/>
                <w:spacing w:val="-2"/>
              </w:rPr>
              <w:t>f</w:t>
            </w:r>
            <w:r w:rsidRPr="00922B51">
              <w:rPr>
                <w:rFonts w:ascii="Arial" w:hAnsi="Arial" w:cs="Arial"/>
              </w:rPr>
              <w:t>ter</w:t>
            </w:r>
            <w:r w:rsidRPr="00922B51">
              <w:rPr>
                <w:rFonts w:ascii="Arial" w:hAnsi="Arial" w:cs="Arial"/>
                <w:spacing w:val="-2"/>
              </w:rPr>
              <w:t xml:space="preserve"> r</w:t>
            </w:r>
            <w:r w:rsidRPr="00922B51">
              <w:rPr>
                <w:rFonts w:ascii="Arial" w:hAnsi="Arial" w:cs="Arial"/>
                <w:spacing w:val="1"/>
              </w:rPr>
              <w:t>e</w:t>
            </w:r>
            <w:r w:rsidRPr="00922B51">
              <w:rPr>
                <w:rFonts w:ascii="Arial" w:hAnsi="Arial" w:cs="Arial"/>
              </w:rPr>
              <w:t>v</w:t>
            </w:r>
            <w:r w:rsidRPr="00922B51">
              <w:rPr>
                <w:rFonts w:ascii="Arial" w:hAnsi="Arial" w:cs="Arial"/>
                <w:spacing w:val="-1"/>
              </w:rPr>
              <w:t>i</w:t>
            </w:r>
            <w:r w:rsidRPr="00922B51">
              <w:rPr>
                <w:rFonts w:ascii="Arial" w:hAnsi="Arial" w:cs="Arial"/>
                <w:spacing w:val="2"/>
              </w:rPr>
              <w:t>s</w:t>
            </w:r>
            <w:r w:rsidRPr="00922B51">
              <w:rPr>
                <w:rFonts w:ascii="Arial" w:hAnsi="Arial" w:cs="Arial"/>
              </w:rPr>
              <w:t>i</w:t>
            </w:r>
            <w:r w:rsidRPr="00922B51">
              <w:rPr>
                <w:rFonts w:ascii="Arial" w:hAnsi="Arial" w:cs="Arial"/>
                <w:spacing w:val="-1"/>
              </w:rPr>
              <w:t>o</w:t>
            </w:r>
            <w:r w:rsidRPr="00922B51">
              <w:rPr>
                <w:rFonts w:ascii="Arial" w:hAnsi="Arial" w:cs="Arial"/>
              </w:rPr>
              <w:t>n.</w:t>
            </w:r>
          </w:p>
        </w:tc>
        <w:tc>
          <w:tcPr>
            <w:tcW w:w="6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4824F" w14:textId="71711CB7" w:rsidR="00601377" w:rsidRPr="00922B51" w:rsidRDefault="00D038CD">
            <w:pPr>
              <w:rPr>
                <w:rFonts w:ascii="Arial" w:hAnsi="Arial" w:cs="Arial"/>
              </w:rPr>
            </w:pPr>
            <w:r w:rsidRPr="00922B51">
              <w:rPr>
                <w:rFonts w:ascii="Arial" w:hAnsi="Arial" w:cs="Arial"/>
              </w:rPr>
              <w:t>Thanks.</w:t>
            </w:r>
          </w:p>
        </w:tc>
      </w:tr>
    </w:tbl>
    <w:p w14:paraId="3AC32917" w14:textId="77777777" w:rsidR="00601377" w:rsidRPr="00922B51" w:rsidRDefault="00601377">
      <w:pPr>
        <w:spacing w:line="200" w:lineRule="exact"/>
        <w:rPr>
          <w:rFonts w:ascii="Arial" w:hAnsi="Arial" w:cs="Arial"/>
        </w:rPr>
      </w:pPr>
    </w:p>
    <w:tbl>
      <w:tblPr>
        <w:tblW w:w="4886" w:type="pct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9"/>
        <w:gridCol w:w="7174"/>
        <w:gridCol w:w="6954"/>
      </w:tblGrid>
      <w:tr w:rsidR="002C6651" w:rsidRPr="00922B51" w14:paraId="0FCF6B26" w14:textId="77777777" w:rsidTr="00922B5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C189E" w14:textId="77777777" w:rsidR="002C6651" w:rsidRPr="00922B51" w:rsidRDefault="002C6651" w:rsidP="00396727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922B51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922B51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27194742" w14:textId="77777777" w:rsidR="002C6651" w:rsidRPr="00922B51" w:rsidRDefault="002C6651" w:rsidP="00396727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2C6651" w:rsidRPr="00922B51" w14:paraId="62A1F234" w14:textId="77777777" w:rsidTr="00922B51">
        <w:tc>
          <w:tcPr>
            <w:tcW w:w="158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E3ED0" w14:textId="77777777" w:rsidR="002C6651" w:rsidRPr="00922B51" w:rsidRDefault="002C6651" w:rsidP="00396727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C7946" w14:textId="77777777" w:rsidR="002C6651" w:rsidRPr="00922B51" w:rsidRDefault="002C6651" w:rsidP="00396727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922B51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80" w:type="pct"/>
            <w:shd w:val="clear" w:color="auto" w:fill="auto"/>
          </w:tcPr>
          <w:p w14:paraId="3E551F63" w14:textId="77777777" w:rsidR="002C6651" w:rsidRPr="00922B51" w:rsidRDefault="002C6651" w:rsidP="00396727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922B51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922B51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922B51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C6651" w:rsidRPr="00922B51" w14:paraId="42EC8F9D" w14:textId="77777777" w:rsidTr="00922B51">
        <w:trPr>
          <w:trHeight w:val="890"/>
        </w:trPr>
        <w:tc>
          <w:tcPr>
            <w:tcW w:w="158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59B8A" w14:textId="77777777" w:rsidR="002C6651" w:rsidRPr="00922B51" w:rsidRDefault="002C6651" w:rsidP="00396727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922B51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12BCF77E" w14:textId="77777777" w:rsidR="002C6651" w:rsidRPr="00922B51" w:rsidRDefault="002C6651" w:rsidP="00396727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F6813" w14:textId="77777777" w:rsidR="002C6651" w:rsidRPr="00922B51" w:rsidRDefault="002C6651" w:rsidP="00396727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922B51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14:paraId="2AF88FCC" w14:textId="77777777" w:rsidR="002C6651" w:rsidRPr="00922B51" w:rsidRDefault="002C6651" w:rsidP="00396727">
            <w:pPr>
              <w:rPr>
                <w:rFonts w:ascii="Arial" w:eastAsia="Arial Unicode MS" w:hAnsi="Arial" w:cs="Arial"/>
                <w:lang w:val="en-GB"/>
              </w:rPr>
            </w:pPr>
          </w:p>
          <w:p w14:paraId="1CB1585B" w14:textId="77777777" w:rsidR="002C6651" w:rsidRPr="00922B51" w:rsidRDefault="002C6651" w:rsidP="00396727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80" w:type="pct"/>
            <w:shd w:val="clear" w:color="auto" w:fill="auto"/>
            <w:vAlign w:val="center"/>
          </w:tcPr>
          <w:p w14:paraId="5A976D54" w14:textId="77777777" w:rsidR="002C6651" w:rsidRPr="00922B51" w:rsidRDefault="002C6651" w:rsidP="00396727">
            <w:pPr>
              <w:rPr>
                <w:rFonts w:ascii="Arial" w:eastAsia="Arial Unicode MS" w:hAnsi="Arial" w:cs="Arial"/>
                <w:lang w:val="en-GB"/>
              </w:rPr>
            </w:pPr>
          </w:p>
          <w:p w14:paraId="7E4A1A49" w14:textId="77777777" w:rsidR="002C6651" w:rsidRPr="00922B51" w:rsidRDefault="002C6651" w:rsidP="00396727">
            <w:pPr>
              <w:rPr>
                <w:rFonts w:ascii="Arial" w:eastAsia="Arial Unicode MS" w:hAnsi="Arial" w:cs="Arial"/>
                <w:lang w:val="en-GB"/>
              </w:rPr>
            </w:pPr>
          </w:p>
          <w:p w14:paraId="7BDF5C80" w14:textId="77777777" w:rsidR="002C6651" w:rsidRPr="00922B51" w:rsidRDefault="002C6651" w:rsidP="00396727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14:paraId="084E5048" w14:textId="77777777" w:rsidR="002C6651" w:rsidRPr="00922B51" w:rsidRDefault="002C6651" w:rsidP="002C6651">
      <w:pPr>
        <w:rPr>
          <w:rFonts w:ascii="Arial" w:hAnsi="Arial" w:cs="Arial"/>
        </w:rPr>
      </w:pPr>
    </w:p>
    <w:bookmarkEnd w:id="2"/>
    <w:p w14:paraId="3F6A9041" w14:textId="77777777" w:rsidR="00601377" w:rsidRPr="00922B51" w:rsidRDefault="00601377">
      <w:pPr>
        <w:spacing w:line="200" w:lineRule="exact"/>
        <w:rPr>
          <w:rFonts w:ascii="Arial" w:hAnsi="Arial" w:cs="Arial"/>
        </w:rPr>
      </w:pPr>
    </w:p>
    <w:sectPr w:rsidR="00601377" w:rsidRPr="00922B51">
      <w:headerReference w:type="default" r:id="rId8"/>
      <w:footerReference w:type="default" r:id="rId9"/>
      <w:pgSz w:w="23820" w:h="16840" w:orient="landscape"/>
      <w:pgMar w:top="1540" w:right="1320" w:bottom="280" w:left="1320" w:header="1306" w:footer="6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E19A7" w14:textId="77777777" w:rsidR="00053E71" w:rsidRDefault="00053E71">
      <w:r>
        <w:separator/>
      </w:r>
    </w:p>
  </w:endnote>
  <w:endnote w:type="continuationSeparator" w:id="0">
    <w:p w14:paraId="30D69FB1" w14:textId="77777777" w:rsidR="00053E71" w:rsidRDefault="00053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30BD3" w14:textId="77777777" w:rsidR="00601377" w:rsidRDefault="00053E71">
    <w:pPr>
      <w:spacing w:line="200" w:lineRule="exact"/>
    </w:pPr>
    <w:r>
      <w:pict w14:anchorId="6619D95F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.05pt;margin-top:797.05pt;width:52.05pt;height:10pt;z-index:-251659776;mso-position-horizontal-relative:page;mso-position-vertical-relative:page" filled="f" stroked="f">
          <v:textbox inset="0,0,0,0">
            <w:txbxContent>
              <w:p w14:paraId="749E3CB0" w14:textId="77777777" w:rsidR="00601377" w:rsidRDefault="007D4319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pacing w:val="-1"/>
                    <w:sz w:val="16"/>
                    <w:szCs w:val="16"/>
                  </w:rPr>
                  <w:t>ea</w:t>
                </w:r>
                <w:r>
                  <w:rPr>
                    <w:sz w:val="16"/>
                    <w:szCs w:val="16"/>
                  </w:rPr>
                  <w:t>t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-1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08B50CB3">
        <v:shape id="_x0000_s2051" type="#_x0000_t202" style="position:absolute;margin-left:208.05pt;margin-top:797.05pt;width:55.6pt;height:10pt;z-index:-251658752;mso-position-horizontal-relative:page;mso-position-vertical-relative:page" filled="f" stroked="f">
          <v:textbox inset="0,0,0,0">
            <w:txbxContent>
              <w:p w14:paraId="76A7D8B7" w14:textId="77777777" w:rsidR="00601377" w:rsidRDefault="007D4319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</w:t>
                </w:r>
                <w:r>
                  <w:rPr>
                    <w:spacing w:val="-1"/>
                    <w:sz w:val="16"/>
                    <w:szCs w:val="16"/>
                  </w:rPr>
                  <w:t>ec</w:t>
                </w:r>
                <w:r>
                  <w:rPr>
                    <w:sz w:val="16"/>
                    <w:szCs w:val="16"/>
                  </w:rPr>
                  <w:t>k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24B4D3D2">
        <v:shape id="_x0000_s2050" type="#_x0000_t202" style="position:absolute;margin-left:347.6pt;margin-top:797.05pt;width:67.85pt;height:10pt;z-index:-251657728;mso-position-horizontal-relative:page;mso-position-vertical-relative:page" filled="f" stroked="f">
          <v:textbox inset="0,0,0,0">
            <w:txbxContent>
              <w:p w14:paraId="3632D2E8" w14:textId="77777777" w:rsidR="00601377" w:rsidRDefault="007D4319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pp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ov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3"/>
                    <w:sz w:val="16"/>
                    <w:szCs w:val="16"/>
                  </w:rPr>
                  <w:t>M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482ED9E2">
        <v:shape id="_x0000_s2049" type="#_x0000_t202" style="position:absolute;margin-left:539.1pt;margin-top:797.05pt;width:80.45pt;height:10pt;z-index:-251656704;mso-position-horizontal-relative:page;mso-position-vertical-relative:page" filled="f" stroked="f">
          <v:textbox inset="0,0,0,0">
            <w:txbxContent>
              <w:p w14:paraId="4CF0E860" w14:textId="77777777" w:rsidR="00601377" w:rsidRDefault="007D4319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Ve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s</w:t>
                </w:r>
                <w:r>
                  <w:rPr>
                    <w:sz w:val="16"/>
                    <w:szCs w:val="16"/>
                  </w:rPr>
                  <w:t>ion: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 xml:space="preserve">3 </w:t>
                </w:r>
                <w:r>
                  <w:rPr>
                    <w:spacing w:val="2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2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2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17F38" w14:textId="77777777" w:rsidR="00053E71" w:rsidRDefault="00053E71">
      <w:r>
        <w:separator/>
      </w:r>
    </w:p>
  </w:footnote>
  <w:footnote w:type="continuationSeparator" w:id="0">
    <w:p w14:paraId="7BEC03F6" w14:textId="77777777" w:rsidR="00053E71" w:rsidRDefault="00053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85361" w14:textId="77777777" w:rsidR="00601377" w:rsidRDefault="00053E71">
    <w:pPr>
      <w:spacing w:line="200" w:lineRule="exact"/>
    </w:pPr>
    <w:r>
      <w:pict w14:anchorId="53545A52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.05pt;margin-top:64.3pt;width:86.7pt;height:14pt;z-index:-251660800;mso-position-horizontal-relative:page;mso-position-vertical-relative:page" filled="f" stroked="f">
          <v:textbox inset="0,0,0,0">
            <w:txbxContent>
              <w:p w14:paraId="48698E97" w14:textId="77777777" w:rsidR="00601377" w:rsidRDefault="007D4319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Rev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A0D7E"/>
    <w:multiLevelType w:val="multilevel"/>
    <w:tmpl w:val="B4780BC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NAIiEzMLA0tDAyMTIyUdpeDU4uLM/DyQAsNaAC5aWUYsAAAA"/>
  </w:docVars>
  <w:rsids>
    <w:rsidRoot w:val="00601377"/>
    <w:rsid w:val="00053E71"/>
    <w:rsid w:val="002C6651"/>
    <w:rsid w:val="00317DB8"/>
    <w:rsid w:val="003202A2"/>
    <w:rsid w:val="0035140F"/>
    <w:rsid w:val="003F6649"/>
    <w:rsid w:val="00601377"/>
    <w:rsid w:val="006F1FBE"/>
    <w:rsid w:val="00790C62"/>
    <w:rsid w:val="007D4319"/>
    <w:rsid w:val="008E74B7"/>
    <w:rsid w:val="0092054D"/>
    <w:rsid w:val="00922B51"/>
    <w:rsid w:val="00A65BD2"/>
    <w:rsid w:val="00A83FC1"/>
    <w:rsid w:val="00B474BC"/>
    <w:rsid w:val="00B629D6"/>
    <w:rsid w:val="00D038CD"/>
    <w:rsid w:val="00D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661C17FF"/>
  <w15:docId w15:val="{FFC3D3E8-ED86-4758-8ECC-B5237A46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oSpacing">
    <w:name w:val="No Spacing"/>
    <w:uiPriority w:val="1"/>
    <w:qFormat/>
    <w:rsid w:val="00DF6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l2c.com/index.php/AJL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CPU SDI 1080</cp:lastModifiedBy>
  <cp:revision>9</cp:revision>
  <dcterms:created xsi:type="dcterms:W3CDTF">2025-05-19T07:57:00Z</dcterms:created>
  <dcterms:modified xsi:type="dcterms:W3CDTF">2025-05-22T13:02:00Z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51e618f1-aa72-4457-b2f9-e86cc97c250c</vt:lpwstr>
  </property>
</Properties>
</file>