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70AF6" w14:textId="77777777" w:rsidR="00886440" w:rsidRPr="00E14ED5" w:rsidRDefault="00886440">
      <w:pPr>
        <w:spacing w:line="200" w:lineRule="exact"/>
        <w:rPr>
          <w:rFonts w:ascii="Arial" w:hAnsi="Arial" w:cs="Arial"/>
        </w:rPr>
      </w:pPr>
    </w:p>
    <w:p w14:paraId="748C335D" w14:textId="77777777" w:rsidR="00886440" w:rsidRPr="00E14ED5" w:rsidRDefault="00886440">
      <w:pPr>
        <w:spacing w:line="200" w:lineRule="exact"/>
        <w:rPr>
          <w:rFonts w:ascii="Arial" w:hAnsi="Arial" w:cs="Arial"/>
        </w:rPr>
      </w:pPr>
    </w:p>
    <w:p w14:paraId="419B793C" w14:textId="77777777" w:rsidR="00886440" w:rsidRPr="00E14ED5" w:rsidRDefault="00886440">
      <w:pPr>
        <w:spacing w:before="1"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15771"/>
      </w:tblGrid>
      <w:tr w:rsidR="00886440" w:rsidRPr="00E14ED5" w14:paraId="52EB0684" w14:textId="77777777">
        <w:trPr>
          <w:trHeight w:hRule="exact" w:val="298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6D5C8" w14:textId="77777777" w:rsidR="00886440" w:rsidRPr="00E14ED5" w:rsidRDefault="00651BE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14ED5">
              <w:rPr>
                <w:rFonts w:ascii="Arial" w:eastAsia="Arial" w:hAnsi="Arial" w:cs="Arial"/>
              </w:rPr>
              <w:t>J</w:t>
            </w:r>
            <w:r w:rsidRPr="00E14ED5">
              <w:rPr>
                <w:rFonts w:ascii="Arial" w:eastAsia="Arial" w:hAnsi="Arial" w:cs="Arial"/>
                <w:spacing w:val="-2"/>
              </w:rPr>
              <w:t>ou</w:t>
            </w:r>
            <w:r w:rsidRPr="00E14ED5">
              <w:rPr>
                <w:rFonts w:ascii="Arial" w:eastAsia="Arial" w:hAnsi="Arial" w:cs="Arial"/>
              </w:rPr>
              <w:t>r</w:t>
            </w:r>
            <w:r w:rsidRPr="00E14ED5">
              <w:rPr>
                <w:rFonts w:ascii="Arial" w:eastAsia="Arial" w:hAnsi="Arial" w:cs="Arial"/>
                <w:spacing w:val="-2"/>
              </w:rPr>
              <w:t>na</w:t>
            </w:r>
            <w:r w:rsidRPr="00E14ED5">
              <w:rPr>
                <w:rFonts w:ascii="Arial" w:eastAsia="Arial" w:hAnsi="Arial" w:cs="Arial"/>
              </w:rPr>
              <w:t xml:space="preserve">l </w:t>
            </w:r>
            <w:r w:rsidRPr="00E14ED5">
              <w:rPr>
                <w:rFonts w:ascii="Arial" w:eastAsia="Arial" w:hAnsi="Arial" w:cs="Arial"/>
                <w:spacing w:val="-2"/>
              </w:rPr>
              <w:t>Na</w:t>
            </w:r>
            <w:r w:rsidRPr="00E14ED5">
              <w:rPr>
                <w:rFonts w:ascii="Arial" w:eastAsia="Arial" w:hAnsi="Arial" w:cs="Arial"/>
              </w:rPr>
              <w:t>m</w:t>
            </w:r>
            <w:r w:rsidRPr="00E14ED5">
              <w:rPr>
                <w:rFonts w:ascii="Arial" w:eastAsia="Arial" w:hAnsi="Arial" w:cs="Arial"/>
                <w:spacing w:val="-2"/>
              </w:rPr>
              <w:t>e</w:t>
            </w:r>
            <w:r w:rsidRPr="00E14ED5">
              <w:rPr>
                <w:rFonts w:ascii="Arial" w:eastAsia="Arial" w:hAnsi="Arial" w:cs="Arial"/>
                <w:w w:val="101"/>
              </w:rPr>
              <w:t>: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40B1C" w14:textId="77777777" w:rsidR="00886440" w:rsidRPr="00E14ED5" w:rsidRDefault="000C075D">
            <w:pPr>
              <w:spacing w:before="28"/>
              <w:ind w:left="105"/>
              <w:rPr>
                <w:rFonts w:ascii="Arial" w:eastAsia="Arial" w:hAnsi="Arial" w:cs="Arial"/>
              </w:rPr>
            </w:pPr>
            <w:hyperlink r:id="rId7"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As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i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 xml:space="preserve"> 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J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o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a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4"/>
                  <w:u w:val="thick" w:color="0000FF"/>
                </w:rPr>
                <w:t xml:space="preserve"> 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o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B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>i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c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h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e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m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i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s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ry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 xml:space="preserve">, 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e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e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t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i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c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a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n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d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>M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ol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e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>c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ul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 xml:space="preserve"> 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B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3"/>
                  <w:w w:val="101"/>
                  <w:u w:val="thick" w:color="0000FF"/>
                </w:rPr>
                <w:t>i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-3"/>
                  <w:w w:val="101"/>
                  <w:u w:val="thick" w:color="0000FF"/>
                </w:rPr>
                <w:t>l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og</w:t>
              </w:r>
              <w:r w:rsidR="00651BED" w:rsidRPr="00E14ED5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886440" w:rsidRPr="00E14ED5" w14:paraId="06F4FE7F" w14:textId="77777777">
        <w:trPr>
          <w:trHeight w:hRule="exact" w:val="302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5CB86" w14:textId="77777777" w:rsidR="00886440" w:rsidRPr="00E14ED5" w:rsidRDefault="00651BE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14ED5">
              <w:rPr>
                <w:rFonts w:ascii="Arial" w:eastAsia="Arial" w:hAnsi="Arial" w:cs="Arial"/>
              </w:rPr>
              <w:t>M</w:t>
            </w:r>
            <w:r w:rsidRPr="00E14ED5">
              <w:rPr>
                <w:rFonts w:ascii="Arial" w:eastAsia="Arial" w:hAnsi="Arial" w:cs="Arial"/>
                <w:spacing w:val="-2"/>
              </w:rPr>
              <w:t>anu</w:t>
            </w:r>
            <w:r w:rsidRPr="00E14ED5">
              <w:rPr>
                <w:rFonts w:ascii="Arial" w:eastAsia="Arial" w:hAnsi="Arial" w:cs="Arial"/>
              </w:rPr>
              <w:t>scr</w:t>
            </w:r>
            <w:r w:rsidRPr="00E14ED5">
              <w:rPr>
                <w:rFonts w:ascii="Arial" w:eastAsia="Arial" w:hAnsi="Arial" w:cs="Arial"/>
                <w:spacing w:val="-1"/>
              </w:rPr>
              <w:t>i</w:t>
            </w:r>
            <w:r w:rsidRPr="00E14ED5">
              <w:rPr>
                <w:rFonts w:ascii="Arial" w:eastAsia="Arial" w:hAnsi="Arial" w:cs="Arial"/>
                <w:spacing w:val="-2"/>
              </w:rPr>
              <w:t>p</w:t>
            </w:r>
            <w:r w:rsidRPr="00E14ED5">
              <w:rPr>
                <w:rFonts w:ascii="Arial" w:eastAsia="Arial" w:hAnsi="Arial" w:cs="Arial"/>
              </w:rPr>
              <w:t>t</w:t>
            </w:r>
            <w:r w:rsidRPr="00E14ED5">
              <w:rPr>
                <w:rFonts w:ascii="Arial" w:eastAsia="Arial" w:hAnsi="Arial" w:cs="Arial"/>
                <w:spacing w:val="4"/>
              </w:rPr>
              <w:t xml:space="preserve"> </w:t>
            </w:r>
            <w:r w:rsidRPr="00E14ED5">
              <w:rPr>
                <w:rFonts w:ascii="Arial" w:eastAsia="Arial" w:hAnsi="Arial" w:cs="Arial"/>
                <w:spacing w:val="-2"/>
              </w:rPr>
              <w:t>Nu</w:t>
            </w:r>
            <w:r w:rsidRPr="00E14ED5">
              <w:rPr>
                <w:rFonts w:ascii="Arial" w:eastAsia="Arial" w:hAnsi="Arial" w:cs="Arial"/>
              </w:rPr>
              <w:t>m</w:t>
            </w:r>
            <w:r w:rsidRPr="00E14ED5">
              <w:rPr>
                <w:rFonts w:ascii="Arial" w:eastAsia="Arial" w:hAnsi="Arial" w:cs="Arial"/>
                <w:spacing w:val="-2"/>
              </w:rPr>
              <w:t>be</w:t>
            </w:r>
            <w:r w:rsidRPr="00E14ED5">
              <w:rPr>
                <w:rFonts w:ascii="Arial" w:eastAsia="Arial" w:hAnsi="Arial" w:cs="Arial"/>
              </w:rPr>
              <w:t>r: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D97CA" w14:textId="77777777" w:rsidR="00886440" w:rsidRPr="00E14ED5" w:rsidRDefault="00651BED">
            <w:pPr>
              <w:spacing w:before="27"/>
              <w:ind w:left="105"/>
              <w:rPr>
                <w:rFonts w:ascii="Arial" w:eastAsia="Arial" w:hAnsi="Arial" w:cs="Arial"/>
              </w:rPr>
            </w:pPr>
            <w:r w:rsidRPr="00E14ED5">
              <w:rPr>
                <w:rFonts w:ascii="Arial" w:eastAsia="Arial" w:hAnsi="Arial" w:cs="Arial"/>
                <w:b/>
              </w:rPr>
              <w:t>M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s_AJB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G</w:t>
            </w:r>
            <w:r w:rsidRPr="00E14ED5">
              <w:rPr>
                <w:rFonts w:ascii="Arial" w:eastAsia="Arial" w:hAnsi="Arial" w:cs="Arial"/>
                <w:b/>
              </w:rPr>
              <w:t>M</w:t>
            </w:r>
            <w:r w:rsidRPr="00E14ED5">
              <w:rPr>
                <w:rFonts w:ascii="Arial" w:eastAsia="Arial" w:hAnsi="Arial" w:cs="Arial"/>
                <w:b/>
                <w:spacing w:val="-1"/>
              </w:rPr>
              <w:t>B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_13592</w:t>
            </w:r>
            <w:r w:rsidRPr="00E14ED5">
              <w:rPr>
                <w:rFonts w:ascii="Arial" w:eastAsia="Arial" w:hAnsi="Arial" w:cs="Arial"/>
                <w:b/>
              </w:rPr>
              <w:t>4</w:t>
            </w:r>
          </w:p>
        </w:tc>
      </w:tr>
      <w:tr w:rsidR="00886440" w:rsidRPr="00E14ED5" w14:paraId="14773A03" w14:textId="77777777">
        <w:trPr>
          <w:trHeight w:hRule="exact" w:val="658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0701" w14:textId="77777777" w:rsidR="00886440" w:rsidRPr="00E14ED5" w:rsidRDefault="00651BE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14ED5">
              <w:rPr>
                <w:rFonts w:ascii="Arial" w:eastAsia="Arial" w:hAnsi="Arial" w:cs="Arial"/>
                <w:spacing w:val="1"/>
              </w:rPr>
              <w:t>T</w:t>
            </w:r>
            <w:r w:rsidRPr="00E14ED5">
              <w:rPr>
                <w:rFonts w:ascii="Arial" w:eastAsia="Arial" w:hAnsi="Arial" w:cs="Arial"/>
                <w:spacing w:val="-2"/>
              </w:rPr>
              <w:t>i</w:t>
            </w:r>
            <w:r w:rsidRPr="00E14ED5">
              <w:rPr>
                <w:rFonts w:ascii="Arial" w:eastAsia="Arial" w:hAnsi="Arial" w:cs="Arial"/>
                <w:spacing w:val="1"/>
              </w:rPr>
              <w:t>t</w:t>
            </w:r>
            <w:r w:rsidRPr="00E14ED5">
              <w:rPr>
                <w:rFonts w:ascii="Arial" w:eastAsia="Arial" w:hAnsi="Arial" w:cs="Arial"/>
                <w:spacing w:val="-2"/>
              </w:rPr>
              <w:t>l</w:t>
            </w:r>
            <w:r w:rsidRPr="00E14ED5">
              <w:rPr>
                <w:rFonts w:ascii="Arial" w:eastAsia="Arial" w:hAnsi="Arial" w:cs="Arial"/>
              </w:rPr>
              <w:t>e</w:t>
            </w:r>
            <w:r w:rsidRPr="00E14ED5">
              <w:rPr>
                <w:rFonts w:ascii="Arial" w:eastAsia="Arial" w:hAnsi="Arial" w:cs="Arial"/>
                <w:spacing w:val="1"/>
              </w:rPr>
              <w:t xml:space="preserve"> </w:t>
            </w:r>
            <w:r w:rsidRPr="00E14ED5">
              <w:rPr>
                <w:rFonts w:ascii="Arial" w:eastAsia="Arial" w:hAnsi="Arial" w:cs="Arial"/>
                <w:spacing w:val="-2"/>
              </w:rPr>
              <w:t>o</w:t>
            </w:r>
            <w:r w:rsidRPr="00E14ED5">
              <w:rPr>
                <w:rFonts w:ascii="Arial" w:eastAsia="Arial" w:hAnsi="Arial" w:cs="Arial"/>
              </w:rPr>
              <w:t xml:space="preserve">f </w:t>
            </w:r>
            <w:r w:rsidRPr="00E14ED5">
              <w:rPr>
                <w:rFonts w:ascii="Arial" w:eastAsia="Arial" w:hAnsi="Arial" w:cs="Arial"/>
                <w:spacing w:val="1"/>
              </w:rPr>
              <w:t>t</w:t>
            </w:r>
            <w:r w:rsidRPr="00E14ED5">
              <w:rPr>
                <w:rFonts w:ascii="Arial" w:eastAsia="Arial" w:hAnsi="Arial" w:cs="Arial"/>
                <w:spacing w:val="-2"/>
              </w:rPr>
              <w:t>h</w:t>
            </w:r>
            <w:r w:rsidRPr="00E14ED5">
              <w:rPr>
                <w:rFonts w:ascii="Arial" w:eastAsia="Arial" w:hAnsi="Arial" w:cs="Arial"/>
              </w:rPr>
              <w:t>e</w:t>
            </w:r>
            <w:r w:rsidRPr="00E14ED5">
              <w:rPr>
                <w:rFonts w:ascii="Arial" w:eastAsia="Arial" w:hAnsi="Arial" w:cs="Arial"/>
                <w:spacing w:val="1"/>
              </w:rPr>
              <w:t xml:space="preserve"> </w:t>
            </w:r>
            <w:r w:rsidRPr="00E14ED5">
              <w:rPr>
                <w:rFonts w:ascii="Arial" w:eastAsia="Arial" w:hAnsi="Arial" w:cs="Arial"/>
              </w:rPr>
              <w:t>M</w:t>
            </w:r>
            <w:r w:rsidRPr="00E14ED5">
              <w:rPr>
                <w:rFonts w:ascii="Arial" w:eastAsia="Arial" w:hAnsi="Arial" w:cs="Arial"/>
                <w:spacing w:val="-2"/>
              </w:rPr>
              <w:t>anu</w:t>
            </w:r>
            <w:r w:rsidRPr="00E14ED5">
              <w:rPr>
                <w:rFonts w:ascii="Arial" w:eastAsia="Arial" w:hAnsi="Arial" w:cs="Arial"/>
              </w:rPr>
              <w:t>scr</w:t>
            </w:r>
            <w:r w:rsidRPr="00E14ED5">
              <w:rPr>
                <w:rFonts w:ascii="Arial" w:eastAsia="Arial" w:hAnsi="Arial" w:cs="Arial"/>
                <w:spacing w:val="-1"/>
              </w:rPr>
              <w:t>i</w:t>
            </w:r>
            <w:r w:rsidRPr="00E14ED5">
              <w:rPr>
                <w:rFonts w:ascii="Arial" w:eastAsia="Arial" w:hAnsi="Arial" w:cs="Arial"/>
                <w:spacing w:val="-2"/>
              </w:rPr>
              <w:t>p</w:t>
            </w:r>
            <w:r w:rsidRPr="00E14ED5">
              <w:rPr>
                <w:rFonts w:ascii="Arial" w:eastAsia="Arial" w:hAnsi="Arial" w:cs="Arial"/>
                <w:spacing w:val="-3"/>
                <w:w w:val="101"/>
              </w:rPr>
              <w:t>t</w:t>
            </w:r>
            <w:r w:rsidRPr="00E14ED5">
              <w:rPr>
                <w:rFonts w:ascii="Arial" w:eastAsia="Arial" w:hAnsi="Arial" w:cs="Arial"/>
                <w:w w:val="101"/>
              </w:rPr>
              <w:t>: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DAC66" w14:textId="77777777" w:rsidR="00886440" w:rsidRPr="00E14ED5" w:rsidRDefault="00886440">
            <w:pPr>
              <w:spacing w:before="5" w:line="200" w:lineRule="exact"/>
              <w:rPr>
                <w:rFonts w:ascii="Arial" w:hAnsi="Arial" w:cs="Arial"/>
              </w:rPr>
            </w:pPr>
          </w:p>
          <w:p w14:paraId="016B826D" w14:textId="77777777" w:rsidR="00886440" w:rsidRPr="00E14ED5" w:rsidRDefault="00651BED">
            <w:pPr>
              <w:ind w:left="105"/>
              <w:rPr>
                <w:rFonts w:ascii="Arial" w:eastAsia="Arial" w:hAnsi="Arial" w:cs="Arial"/>
              </w:rPr>
            </w:pPr>
            <w:r w:rsidRPr="00E14ED5">
              <w:rPr>
                <w:rFonts w:ascii="Arial" w:eastAsia="Arial" w:hAnsi="Arial" w:cs="Arial"/>
                <w:b/>
                <w:spacing w:val="-2"/>
              </w:rPr>
              <w:t>H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i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s</w:t>
            </w:r>
            <w:r w:rsidRPr="00E14ED5">
              <w:rPr>
                <w:rFonts w:ascii="Arial" w:eastAsia="Arial" w:hAnsi="Arial" w:cs="Arial"/>
                <w:b/>
              </w:rPr>
              <w:t>t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op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a</w:t>
            </w:r>
            <w:r w:rsidRPr="00E14ED5">
              <w:rPr>
                <w:rFonts w:ascii="Arial" w:eastAsia="Arial" w:hAnsi="Arial" w:cs="Arial"/>
                <w:b/>
                <w:spacing w:val="-5"/>
              </w:rPr>
              <w:t>t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h</w:t>
            </w:r>
            <w:r w:rsidRPr="00E14ED5">
              <w:rPr>
                <w:rFonts w:ascii="Arial" w:eastAsia="Arial" w:hAnsi="Arial" w:cs="Arial"/>
                <w:b/>
                <w:spacing w:val="-3"/>
              </w:rPr>
              <w:t>o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l</w:t>
            </w:r>
            <w:r w:rsidRPr="00E14ED5">
              <w:rPr>
                <w:rFonts w:ascii="Arial" w:eastAsia="Arial" w:hAnsi="Arial" w:cs="Arial"/>
                <w:b/>
                <w:spacing w:val="-3"/>
              </w:rPr>
              <w:t>o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gi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c</w:t>
            </w:r>
            <w:r w:rsidRPr="00E14ED5">
              <w:rPr>
                <w:rFonts w:ascii="Arial" w:eastAsia="Arial" w:hAnsi="Arial" w:cs="Arial"/>
                <w:b/>
                <w:spacing w:val="-6"/>
              </w:rPr>
              <w:t>a</w:t>
            </w:r>
            <w:r w:rsidRPr="00E14ED5">
              <w:rPr>
                <w:rFonts w:ascii="Arial" w:eastAsia="Arial" w:hAnsi="Arial" w:cs="Arial"/>
                <w:b/>
              </w:rPr>
              <w:t>l</w:t>
            </w:r>
            <w:r w:rsidRPr="00E14ED5">
              <w:rPr>
                <w:rFonts w:ascii="Arial" w:eastAsia="Arial" w:hAnsi="Arial" w:cs="Arial"/>
                <w:b/>
                <w:spacing w:val="5"/>
              </w:rPr>
              <w:t xml:space="preserve"> </w:t>
            </w:r>
            <w:r w:rsidRPr="00E14ED5">
              <w:rPr>
                <w:rFonts w:ascii="Arial" w:eastAsia="Arial" w:hAnsi="Arial" w:cs="Arial"/>
                <w:b/>
                <w:spacing w:val="-5"/>
              </w:rPr>
              <w:t>E</w:t>
            </w:r>
            <w:r w:rsidRPr="00E14ED5">
              <w:rPr>
                <w:rFonts w:ascii="Arial" w:eastAsia="Arial" w:hAnsi="Arial" w:cs="Arial"/>
                <w:b/>
                <w:spacing w:val="3"/>
              </w:rPr>
              <w:t>v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a</w:t>
            </w:r>
            <w:r w:rsidRPr="00E14ED5">
              <w:rPr>
                <w:rFonts w:ascii="Arial" w:eastAsia="Arial" w:hAnsi="Arial" w:cs="Arial"/>
                <w:b/>
                <w:spacing w:val="-3"/>
              </w:rPr>
              <w:t>l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u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a</w:t>
            </w:r>
            <w:r w:rsidRPr="00E14ED5">
              <w:rPr>
                <w:rFonts w:ascii="Arial" w:eastAsia="Arial" w:hAnsi="Arial" w:cs="Arial"/>
                <w:b/>
              </w:rPr>
              <w:t>t</w:t>
            </w:r>
            <w:r w:rsidRPr="00E14ED5">
              <w:rPr>
                <w:rFonts w:ascii="Arial" w:eastAsia="Arial" w:hAnsi="Arial" w:cs="Arial"/>
                <w:b/>
                <w:spacing w:val="-3"/>
              </w:rPr>
              <w:t>i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o</w:t>
            </w:r>
            <w:r w:rsidRPr="00E14ED5">
              <w:rPr>
                <w:rFonts w:ascii="Arial" w:eastAsia="Arial" w:hAnsi="Arial" w:cs="Arial"/>
                <w:b/>
              </w:rPr>
              <w:t xml:space="preserve">n 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o</w:t>
            </w:r>
            <w:r w:rsidRPr="00E14ED5">
              <w:rPr>
                <w:rFonts w:ascii="Arial" w:eastAsia="Arial" w:hAnsi="Arial" w:cs="Arial"/>
                <w:b/>
              </w:rPr>
              <w:t>f</w:t>
            </w:r>
            <w:r w:rsidRPr="00E14ED5">
              <w:rPr>
                <w:rFonts w:ascii="Arial" w:eastAsia="Arial" w:hAnsi="Arial" w:cs="Arial"/>
                <w:b/>
                <w:spacing w:val="-3"/>
              </w:rPr>
              <w:t xml:space="preserve"> Li</w:t>
            </w:r>
            <w:r w:rsidRPr="00E14ED5">
              <w:rPr>
                <w:rFonts w:ascii="Arial" w:eastAsia="Arial" w:hAnsi="Arial" w:cs="Arial"/>
                <w:b/>
                <w:spacing w:val="3"/>
              </w:rPr>
              <w:t>v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e</w:t>
            </w:r>
            <w:r w:rsidRPr="00E14ED5">
              <w:rPr>
                <w:rFonts w:ascii="Arial" w:eastAsia="Arial" w:hAnsi="Arial" w:cs="Arial"/>
                <w:b/>
              </w:rPr>
              <w:t>r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a</w:t>
            </w:r>
            <w:r w:rsidRPr="00E14ED5">
              <w:rPr>
                <w:rFonts w:ascii="Arial" w:eastAsia="Arial" w:hAnsi="Arial" w:cs="Arial"/>
                <w:b/>
                <w:spacing w:val="-3"/>
              </w:rPr>
              <w:t>n</w:t>
            </w:r>
            <w:r w:rsidRPr="00E14ED5">
              <w:rPr>
                <w:rFonts w:ascii="Arial" w:eastAsia="Arial" w:hAnsi="Arial" w:cs="Arial"/>
                <w:b/>
              </w:rPr>
              <w:t>d</w:t>
            </w:r>
            <w:r w:rsidRPr="00E14ED5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K</w:t>
            </w:r>
            <w:r w:rsidRPr="00E14ED5">
              <w:rPr>
                <w:rFonts w:ascii="Arial" w:eastAsia="Arial" w:hAnsi="Arial" w:cs="Arial"/>
                <w:b/>
                <w:spacing w:val="-3"/>
              </w:rPr>
              <w:t>i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dn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e</w:t>
            </w:r>
            <w:r w:rsidRPr="00E14ED5">
              <w:rPr>
                <w:rFonts w:ascii="Arial" w:eastAsia="Arial" w:hAnsi="Arial" w:cs="Arial"/>
                <w:b/>
              </w:rPr>
              <w:t>y</w:t>
            </w:r>
            <w:r w:rsidRPr="00E14ED5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Dama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g</w:t>
            </w:r>
            <w:r w:rsidRPr="00E14ED5">
              <w:rPr>
                <w:rFonts w:ascii="Arial" w:eastAsia="Arial" w:hAnsi="Arial" w:cs="Arial"/>
                <w:b/>
              </w:rPr>
              <w:t xml:space="preserve">e 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I</w:t>
            </w:r>
            <w:r w:rsidRPr="00E14ED5">
              <w:rPr>
                <w:rFonts w:ascii="Arial" w:eastAsia="Arial" w:hAnsi="Arial" w:cs="Arial"/>
                <w:b/>
                <w:spacing w:val="-3"/>
              </w:rPr>
              <w:t>nd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u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ce</w:t>
            </w:r>
            <w:r w:rsidRPr="00E14ED5">
              <w:rPr>
                <w:rFonts w:ascii="Arial" w:eastAsia="Arial" w:hAnsi="Arial" w:cs="Arial"/>
                <w:b/>
              </w:rPr>
              <w:t xml:space="preserve">d 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b</w:t>
            </w:r>
            <w:r w:rsidRPr="00E14ED5">
              <w:rPr>
                <w:rFonts w:ascii="Arial" w:eastAsia="Arial" w:hAnsi="Arial" w:cs="Arial"/>
                <w:b/>
              </w:rPr>
              <w:t>y S</w:t>
            </w:r>
            <w:r w:rsidRPr="00E14ED5">
              <w:rPr>
                <w:rFonts w:ascii="Arial" w:eastAsia="Arial" w:hAnsi="Arial" w:cs="Arial"/>
                <w:b/>
                <w:spacing w:val="-6"/>
              </w:rPr>
              <w:t>m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o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ke</w:t>
            </w:r>
            <w:r w:rsidRPr="00E14ED5">
              <w:rPr>
                <w:rFonts w:ascii="Arial" w:eastAsia="Arial" w:hAnsi="Arial" w:cs="Arial"/>
                <w:b/>
              </w:rPr>
              <w:t>d</w:t>
            </w:r>
            <w:r w:rsidRPr="00E14ED5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E14ED5">
              <w:rPr>
                <w:rFonts w:ascii="Arial" w:eastAsia="Arial" w:hAnsi="Arial" w:cs="Arial"/>
                <w:b/>
                <w:spacing w:val="1"/>
              </w:rPr>
              <w:t>Fi</w:t>
            </w:r>
            <w:r w:rsidRPr="00E14ED5">
              <w:rPr>
                <w:rFonts w:ascii="Arial" w:eastAsia="Arial" w:hAnsi="Arial" w:cs="Arial"/>
                <w:b/>
                <w:spacing w:val="-6"/>
              </w:rPr>
              <w:t>s</w:t>
            </w:r>
            <w:r w:rsidRPr="00E14ED5">
              <w:rPr>
                <w:rFonts w:ascii="Arial" w:eastAsia="Arial" w:hAnsi="Arial" w:cs="Arial"/>
                <w:b/>
              </w:rPr>
              <w:t>h</w:t>
            </w:r>
            <w:r w:rsidRPr="00E14ED5"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 w:rsidRPr="00E14ED5">
              <w:rPr>
                <w:rFonts w:ascii="Arial" w:eastAsia="Arial" w:hAnsi="Arial" w:cs="Arial"/>
                <w:b/>
              </w:rPr>
              <w:t>E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x</w:t>
            </w:r>
            <w:r w:rsidRPr="00E14ED5">
              <w:rPr>
                <w:rFonts w:ascii="Arial" w:eastAsia="Arial" w:hAnsi="Arial" w:cs="Arial"/>
                <w:b/>
              </w:rPr>
              <w:t>t</w:t>
            </w:r>
            <w:r w:rsidRPr="00E14ED5">
              <w:rPr>
                <w:rFonts w:ascii="Arial" w:eastAsia="Arial" w:hAnsi="Arial" w:cs="Arial"/>
                <w:b/>
                <w:spacing w:val="-2"/>
              </w:rPr>
              <w:t>rac</w:t>
            </w:r>
            <w:r w:rsidRPr="00E14ED5">
              <w:rPr>
                <w:rFonts w:ascii="Arial" w:eastAsia="Arial" w:hAnsi="Arial" w:cs="Arial"/>
                <w:b/>
              </w:rPr>
              <w:t>t</w:t>
            </w:r>
          </w:p>
        </w:tc>
      </w:tr>
      <w:tr w:rsidR="00886440" w:rsidRPr="00E14ED5" w14:paraId="0838B68D" w14:textId="77777777">
        <w:trPr>
          <w:trHeight w:hRule="exact" w:val="346"/>
        </w:trPr>
        <w:tc>
          <w:tcPr>
            <w:tcW w:w="5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93139" w14:textId="77777777" w:rsidR="00886440" w:rsidRPr="00E14ED5" w:rsidRDefault="00651BED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E14ED5">
              <w:rPr>
                <w:rFonts w:ascii="Arial" w:eastAsia="Arial" w:hAnsi="Arial" w:cs="Arial"/>
                <w:spacing w:val="1"/>
              </w:rPr>
              <w:t>T</w:t>
            </w:r>
            <w:r w:rsidRPr="00E14ED5">
              <w:rPr>
                <w:rFonts w:ascii="Arial" w:eastAsia="Arial" w:hAnsi="Arial" w:cs="Arial"/>
              </w:rPr>
              <w:t>y</w:t>
            </w:r>
            <w:r w:rsidRPr="00E14ED5">
              <w:rPr>
                <w:rFonts w:ascii="Arial" w:eastAsia="Arial" w:hAnsi="Arial" w:cs="Arial"/>
                <w:spacing w:val="-2"/>
              </w:rPr>
              <w:t>p</w:t>
            </w:r>
            <w:r w:rsidRPr="00E14ED5">
              <w:rPr>
                <w:rFonts w:ascii="Arial" w:eastAsia="Arial" w:hAnsi="Arial" w:cs="Arial"/>
              </w:rPr>
              <w:t xml:space="preserve">e </w:t>
            </w:r>
            <w:r w:rsidRPr="00E14ED5">
              <w:rPr>
                <w:rFonts w:ascii="Arial" w:eastAsia="Arial" w:hAnsi="Arial" w:cs="Arial"/>
                <w:spacing w:val="-2"/>
              </w:rPr>
              <w:t>o</w:t>
            </w:r>
            <w:r w:rsidRPr="00E14ED5">
              <w:rPr>
                <w:rFonts w:ascii="Arial" w:eastAsia="Arial" w:hAnsi="Arial" w:cs="Arial"/>
              </w:rPr>
              <w:t xml:space="preserve">f </w:t>
            </w:r>
            <w:r w:rsidRPr="00E14ED5">
              <w:rPr>
                <w:rFonts w:ascii="Arial" w:eastAsia="Arial" w:hAnsi="Arial" w:cs="Arial"/>
                <w:spacing w:val="1"/>
              </w:rPr>
              <w:t>t</w:t>
            </w:r>
            <w:r w:rsidRPr="00E14ED5">
              <w:rPr>
                <w:rFonts w:ascii="Arial" w:eastAsia="Arial" w:hAnsi="Arial" w:cs="Arial"/>
                <w:spacing w:val="-2"/>
              </w:rPr>
              <w:t>h</w:t>
            </w:r>
            <w:r w:rsidRPr="00E14ED5">
              <w:rPr>
                <w:rFonts w:ascii="Arial" w:eastAsia="Arial" w:hAnsi="Arial" w:cs="Arial"/>
              </w:rPr>
              <w:t>e</w:t>
            </w:r>
            <w:r w:rsidRPr="00E14ED5">
              <w:rPr>
                <w:rFonts w:ascii="Arial" w:eastAsia="Arial" w:hAnsi="Arial" w:cs="Arial"/>
                <w:spacing w:val="1"/>
              </w:rPr>
              <w:t xml:space="preserve"> </w:t>
            </w:r>
            <w:r w:rsidRPr="00E14ED5">
              <w:rPr>
                <w:rFonts w:ascii="Arial" w:eastAsia="Arial" w:hAnsi="Arial" w:cs="Arial"/>
              </w:rPr>
              <w:t>A</w:t>
            </w:r>
            <w:r w:rsidRPr="00E14ED5">
              <w:rPr>
                <w:rFonts w:ascii="Arial" w:eastAsia="Arial" w:hAnsi="Arial" w:cs="Arial"/>
                <w:spacing w:val="-5"/>
              </w:rPr>
              <w:t>r</w:t>
            </w:r>
            <w:r w:rsidRPr="00E14ED5">
              <w:rPr>
                <w:rFonts w:ascii="Arial" w:eastAsia="Arial" w:hAnsi="Arial" w:cs="Arial"/>
                <w:spacing w:val="1"/>
                <w:w w:val="101"/>
              </w:rPr>
              <w:t>t</w:t>
            </w:r>
            <w:r w:rsidRPr="00E14ED5">
              <w:rPr>
                <w:rFonts w:ascii="Arial" w:eastAsia="Arial" w:hAnsi="Arial" w:cs="Arial"/>
                <w:spacing w:val="-2"/>
              </w:rPr>
              <w:t>i</w:t>
            </w:r>
            <w:r w:rsidRPr="00E14ED5">
              <w:rPr>
                <w:rFonts w:ascii="Arial" w:eastAsia="Arial" w:hAnsi="Arial" w:cs="Arial"/>
              </w:rPr>
              <w:t>c</w:t>
            </w:r>
            <w:r w:rsidRPr="00E14ED5">
              <w:rPr>
                <w:rFonts w:ascii="Arial" w:eastAsia="Arial" w:hAnsi="Arial" w:cs="Arial"/>
                <w:spacing w:val="-2"/>
              </w:rPr>
              <w:t>l</w:t>
            </w:r>
            <w:r w:rsidRPr="00E14ED5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E23C86" w14:textId="77777777" w:rsidR="00886440" w:rsidRPr="00E14ED5" w:rsidRDefault="00886440">
            <w:pPr>
              <w:rPr>
                <w:rFonts w:ascii="Arial" w:hAnsi="Arial" w:cs="Arial"/>
              </w:rPr>
            </w:pPr>
          </w:p>
        </w:tc>
      </w:tr>
    </w:tbl>
    <w:p w14:paraId="16FDC395" w14:textId="77777777" w:rsidR="00886440" w:rsidRPr="00E14ED5" w:rsidRDefault="00886440">
      <w:pPr>
        <w:spacing w:line="200" w:lineRule="exact"/>
        <w:rPr>
          <w:rFonts w:ascii="Arial" w:hAnsi="Arial" w:cs="Arial"/>
        </w:rPr>
      </w:pPr>
    </w:p>
    <w:p w14:paraId="2044E20E" w14:textId="77777777" w:rsidR="00886440" w:rsidRPr="00E14ED5" w:rsidRDefault="00886440">
      <w:pPr>
        <w:spacing w:before="16" w:line="260" w:lineRule="exact"/>
        <w:rPr>
          <w:rFonts w:ascii="Arial" w:hAnsi="Arial" w:cs="Arial"/>
        </w:rPr>
      </w:pPr>
    </w:p>
    <w:p w14:paraId="0DA0EC09" w14:textId="77777777" w:rsidR="00886440" w:rsidRPr="00E14ED5" w:rsidRDefault="000C075D">
      <w:pPr>
        <w:spacing w:before="35" w:line="220" w:lineRule="exact"/>
        <w:ind w:left="220"/>
        <w:rPr>
          <w:rFonts w:ascii="Arial" w:hAnsi="Arial" w:cs="Arial"/>
        </w:rPr>
      </w:pPr>
      <w:r>
        <w:rPr>
          <w:rFonts w:ascii="Arial" w:hAnsi="Arial" w:cs="Arial"/>
        </w:rPr>
        <w:pict w14:anchorId="1ACCB382">
          <v:group id="_x0000_s1054" style="position:absolute;left:0;text-align:left;margin-left:339.15pt;margin-top:36.3pt;width:429.95pt;height:24.05pt;z-index:-251658240;mso-position-horizontal-relative:page" coordorigin="6783,726" coordsize="8599,481">
            <v:shape id="_x0000_s1056" style="position:absolute;left:6793;top:736;width:8579;height:230" coordorigin="6793,736" coordsize="8579,230" path="m6793,966r8579,l15372,736r-8579,l6793,966xe" fillcolor="yellow" stroked="f">
              <v:path arrowok="t"/>
            </v:shape>
            <v:shape id="_x0000_s1055" style="position:absolute;left:6793;top:966;width:614;height:230" coordorigin="6793,966" coordsize="614,230" path="m6793,1197r615,l7408,966r-615,l6793,1197xe" fillcolor="yellow" stroked="f">
              <v:path arrowok="t"/>
            </v:shape>
            <w10:wrap anchorx="page"/>
          </v:group>
        </w:pict>
      </w:r>
      <w:r w:rsidR="00651BED" w:rsidRPr="00E14ED5">
        <w:rPr>
          <w:rFonts w:ascii="Arial" w:hAnsi="Arial" w:cs="Arial"/>
          <w:b/>
          <w:spacing w:val="1"/>
          <w:position w:val="-1"/>
          <w:highlight w:val="yellow"/>
        </w:rPr>
        <w:t>P</w:t>
      </w:r>
      <w:r w:rsidR="00651BED" w:rsidRPr="00E14ED5">
        <w:rPr>
          <w:rFonts w:ascii="Arial" w:hAnsi="Arial" w:cs="Arial"/>
          <w:b/>
          <w:spacing w:val="-2"/>
          <w:position w:val="-1"/>
          <w:highlight w:val="yellow"/>
        </w:rPr>
        <w:t>AR</w:t>
      </w:r>
      <w:r w:rsidR="00651BED" w:rsidRPr="00E14ED5">
        <w:rPr>
          <w:rFonts w:ascii="Arial" w:hAnsi="Arial" w:cs="Arial"/>
          <w:b/>
          <w:position w:val="-1"/>
          <w:highlight w:val="yellow"/>
        </w:rPr>
        <w:t>T  1:</w:t>
      </w:r>
      <w:r w:rsidR="00651BED" w:rsidRPr="00E14ED5">
        <w:rPr>
          <w:rFonts w:ascii="Arial" w:hAnsi="Arial" w:cs="Arial"/>
          <w:b/>
          <w:spacing w:val="-2"/>
          <w:position w:val="-1"/>
        </w:rPr>
        <w:t xml:space="preserve"> C</w:t>
      </w:r>
      <w:r w:rsidR="00651BED" w:rsidRPr="00E14ED5">
        <w:rPr>
          <w:rFonts w:ascii="Arial" w:hAnsi="Arial" w:cs="Arial"/>
          <w:b/>
          <w:position w:val="-1"/>
        </w:rPr>
        <w:t>om</w:t>
      </w:r>
      <w:r w:rsidR="00651BED" w:rsidRPr="00E14ED5">
        <w:rPr>
          <w:rFonts w:ascii="Arial" w:hAnsi="Arial" w:cs="Arial"/>
          <w:b/>
          <w:spacing w:val="-5"/>
          <w:position w:val="-1"/>
        </w:rPr>
        <w:t>m</w:t>
      </w:r>
      <w:r w:rsidR="00651BED" w:rsidRPr="00E14ED5">
        <w:rPr>
          <w:rFonts w:ascii="Arial" w:hAnsi="Arial" w:cs="Arial"/>
          <w:b/>
          <w:spacing w:val="1"/>
          <w:w w:val="101"/>
          <w:position w:val="-1"/>
        </w:rPr>
        <w:t>e</w:t>
      </w:r>
      <w:r w:rsidR="00651BED" w:rsidRPr="00E14ED5">
        <w:rPr>
          <w:rFonts w:ascii="Arial" w:hAnsi="Arial" w:cs="Arial"/>
          <w:b/>
          <w:spacing w:val="-2"/>
          <w:position w:val="-1"/>
        </w:rPr>
        <w:t>n</w:t>
      </w:r>
      <w:r w:rsidR="00651BED" w:rsidRPr="00E14ED5">
        <w:rPr>
          <w:rFonts w:ascii="Arial" w:hAnsi="Arial" w:cs="Arial"/>
          <w:b/>
          <w:position w:val="-1"/>
        </w:rPr>
        <w:t>ts</w:t>
      </w:r>
    </w:p>
    <w:p w14:paraId="718BCA8A" w14:textId="77777777" w:rsidR="00886440" w:rsidRPr="00E14ED5" w:rsidRDefault="00886440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61"/>
        <w:gridCol w:w="6443"/>
      </w:tblGrid>
      <w:tr w:rsidR="00886440" w:rsidRPr="00E14ED5" w14:paraId="6C066549" w14:textId="77777777">
        <w:trPr>
          <w:trHeight w:hRule="exact" w:val="97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615F5" w14:textId="77777777" w:rsidR="00886440" w:rsidRPr="00E14ED5" w:rsidRDefault="00886440">
            <w:pPr>
              <w:rPr>
                <w:rFonts w:ascii="Arial" w:hAnsi="Arial" w:cs="Arial"/>
              </w:rPr>
            </w:pP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51B5E" w14:textId="77777777" w:rsidR="00886440" w:rsidRPr="00E14ED5" w:rsidRDefault="00651BED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-2"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v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w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</w:rPr>
              <w:t>’s</w:t>
            </w:r>
            <w:r w:rsidRPr="00E14ED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3"/>
                <w:w w:val="101"/>
              </w:rPr>
              <w:t>c</w:t>
            </w:r>
            <w:r w:rsidRPr="00E14ED5">
              <w:rPr>
                <w:rFonts w:ascii="Arial" w:hAnsi="Arial" w:cs="Arial"/>
                <w:b/>
              </w:rPr>
              <w:t>om</w:t>
            </w:r>
            <w:r w:rsidRPr="00E14ED5">
              <w:rPr>
                <w:rFonts w:ascii="Arial" w:hAnsi="Arial" w:cs="Arial"/>
                <w:b/>
                <w:spacing w:val="-5"/>
              </w:rPr>
              <w:t>m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t</w:t>
            </w:r>
          </w:p>
          <w:p w14:paraId="7B57A3EF" w14:textId="77777777" w:rsidR="00886440" w:rsidRPr="00E14ED5" w:rsidRDefault="00651BED">
            <w:pPr>
              <w:ind w:left="105" w:right="640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-2"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5"/>
              </w:rPr>
              <w:t>f</w:t>
            </w:r>
            <w:r w:rsidRPr="00E14ED5">
              <w:rPr>
                <w:rFonts w:ascii="Arial" w:hAnsi="Arial" w:cs="Arial"/>
                <w:b/>
                <w:spacing w:val="1"/>
              </w:rPr>
              <w:t>ic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</w:rPr>
              <w:t>al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In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2"/>
              </w:rPr>
              <w:t>e</w:t>
            </w:r>
            <w:r w:rsidRPr="00E14ED5">
              <w:rPr>
                <w:rFonts w:ascii="Arial" w:hAnsi="Arial" w:cs="Arial"/>
                <w:b/>
                <w:spacing w:val="-3"/>
              </w:rPr>
              <w:t>l</w:t>
            </w:r>
            <w:r w:rsidRPr="00E14ED5">
              <w:rPr>
                <w:rFonts w:ascii="Arial" w:hAnsi="Arial" w:cs="Arial"/>
                <w:b/>
                <w:spacing w:val="1"/>
              </w:rPr>
              <w:t>li</w:t>
            </w:r>
            <w:r w:rsidRPr="00E14ED5">
              <w:rPr>
                <w:rFonts w:ascii="Arial" w:hAnsi="Arial" w:cs="Arial"/>
                <w:b/>
                <w:spacing w:val="-5"/>
              </w:rPr>
              <w:t>g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(</w:t>
            </w:r>
            <w:r w:rsidRPr="00E14ED5">
              <w:rPr>
                <w:rFonts w:ascii="Arial" w:hAnsi="Arial" w:cs="Arial"/>
                <w:b/>
                <w:spacing w:val="-1"/>
              </w:rPr>
              <w:t>A</w:t>
            </w:r>
            <w:r w:rsidRPr="00E14ED5">
              <w:rPr>
                <w:rFonts w:ascii="Arial" w:hAnsi="Arial" w:cs="Arial"/>
                <w:b/>
                <w:spacing w:val="-2"/>
              </w:rPr>
              <w:t>I</w:t>
            </w:r>
            <w:r w:rsidRPr="00E14ED5">
              <w:rPr>
                <w:rFonts w:ascii="Arial" w:hAnsi="Arial" w:cs="Arial"/>
                <w:b/>
              </w:rPr>
              <w:t>)</w:t>
            </w:r>
            <w:r w:rsidRPr="00E14ED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5"/>
              </w:rPr>
              <w:t>g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</w:rPr>
              <w:t>at</w:t>
            </w:r>
            <w:r w:rsidRPr="00E14ED5">
              <w:rPr>
                <w:rFonts w:ascii="Arial" w:hAnsi="Arial" w:cs="Arial"/>
                <w:b/>
                <w:spacing w:val="2"/>
              </w:rPr>
              <w:t>e</w:t>
            </w:r>
            <w:r w:rsidRPr="00E14ED5">
              <w:rPr>
                <w:rFonts w:ascii="Arial" w:hAnsi="Arial" w:cs="Arial"/>
                <w:b/>
              </w:rPr>
              <w:t>d</w:t>
            </w:r>
            <w:r w:rsidRPr="00E14ED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or a</w:t>
            </w:r>
            <w:r w:rsidRPr="00E14ED5">
              <w:rPr>
                <w:rFonts w:ascii="Arial" w:hAnsi="Arial" w:cs="Arial"/>
                <w:b/>
                <w:spacing w:val="-2"/>
              </w:rPr>
              <w:t>ss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2"/>
              </w:rPr>
              <w:t>e</w:t>
            </w:r>
            <w:r w:rsidRPr="00E14ED5">
              <w:rPr>
                <w:rFonts w:ascii="Arial" w:hAnsi="Arial" w:cs="Arial"/>
                <w:b/>
              </w:rPr>
              <w:t>d</w:t>
            </w:r>
            <w:r w:rsidRPr="00E14ED5">
              <w:rPr>
                <w:rFonts w:ascii="Arial" w:hAnsi="Arial" w:cs="Arial"/>
                <w:b/>
                <w:spacing w:val="-3"/>
              </w:rPr>
              <w:t xml:space="preserve"> r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v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w</w:t>
            </w:r>
            <w:r w:rsidRPr="00E14ED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</w:rPr>
              <w:t>omm</w:t>
            </w:r>
            <w:r w:rsidRPr="00E14ED5">
              <w:rPr>
                <w:rFonts w:ascii="Arial" w:hAnsi="Arial" w:cs="Arial"/>
                <w:b/>
                <w:spacing w:val="2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ts</w:t>
            </w:r>
            <w:r w:rsidRPr="00E14ED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l</w:t>
            </w:r>
            <w:r w:rsidRPr="00E14ED5">
              <w:rPr>
                <w:rFonts w:ascii="Arial" w:hAnsi="Arial" w:cs="Arial"/>
                <w:b/>
              </w:rPr>
              <w:t xml:space="preserve">y </w:t>
            </w:r>
            <w:r w:rsidRPr="00E14ED5">
              <w:rPr>
                <w:rFonts w:ascii="Arial" w:hAnsi="Arial" w:cs="Arial"/>
                <w:b/>
                <w:spacing w:val="-2"/>
              </w:rPr>
              <w:t>p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2"/>
              </w:rPr>
              <w:t>b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d</w:t>
            </w:r>
            <w:r w:rsidRPr="00E14ED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du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g</w:t>
            </w:r>
            <w:r w:rsidRPr="00E14ED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6"/>
              </w:rPr>
              <w:t>p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E14ED5">
              <w:rPr>
                <w:rFonts w:ascii="Arial" w:hAnsi="Arial" w:cs="Arial"/>
                <w:b/>
                <w:w w:val="101"/>
              </w:rPr>
              <w:t xml:space="preserve">r 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re</w:t>
            </w:r>
            <w:r w:rsidRPr="00E14ED5">
              <w:rPr>
                <w:rFonts w:ascii="Arial" w:hAnsi="Arial" w:cs="Arial"/>
                <w:b/>
                <w:spacing w:val="-5"/>
              </w:rPr>
              <w:t>v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ie</w:t>
            </w:r>
            <w:r w:rsidRPr="00E14ED5">
              <w:rPr>
                <w:rFonts w:ascii="Arial" w:hAnsi="Arial" w:cs="Arial"/>
                <w:b/>
                <w:spacing w:val="-6"/>
              </w:rPr>
              <w:t>w</w:t>
            </w:r>
            <w:r w:rsidRPr="00E14ED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91044" w14:textId="77777777" w:rsidR="00886440" w:rsidRPr="00E14ED5" w:rsidRDefault="00651BED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-2"/>
              </w:rPr>
              <w:t>Au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6"/>
              </w:rPr>
              <w:t>r</w:t>
            </w:r>
            <w:r w:rsidRPr="00E14ED5">
              <w:rPr>
                <w:rFonts w:ascii="Arial" w:hAnsi="Arial" w:cs="Arial"/>
                <w:b/>
                <w:spacing w:val="-9"/>
              </w:rPr>
              <w:t>’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3"/>
              </w:rPr>
              <w:t>F</w:t>
            </w:r>
            <w:r w:rsidRPr="00E14ED5">
              <w:rPr>
                <w:rFonts w:ascii="Arial" w:hAnsi="Arial" w:cs="Arial"/>
                <w:b/>
                <w:spacing w:val="1"/>
              </w:rPr>
              <w:t>ee</w:t>
            </w:r>
            <w:r w:rsidRPr="00E14ED5">
              <w:rPr>
                <w:rFonts w:ascii="Arial" w:hAnsi="Arial" w:cs="Arial"/>
                <w:b/>
                <w:spacing w:val="-2"/>
              </w:rPr>
              <w:t>db</w:t>
            </w:r>
            <w:r w:rsidRPr="00E14ED5">
              <w:rPr>
                <w:rFonts w:ascii="Arial" w:hAnsi="Arial" w:cs="Arial"/>
                <w:b/>
                <w:spacing w:val="-5"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</w:rPr>
              <w:t>k</w:t>
            </w:r>
            <w:r w:rsidRPr="00E14ED5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E14ED5">
              <w:rPr>
                <w:rFonts w:ascii="Arial" w:hAnsi="Arial" w:cs="Arial"/>
              </w:rPr>
              <w:t>(</w:t>
            </w:r>
            <w:r w:rsidRPr="00E14ED5">
              <w:rPr>
                <w:rFonts w:ascii="Arial" w:hAnsi="Arial" w:cs="Arial"/>
                <w:spacing w:val="-5"/>
              </w:rPr>
              <w:t>I</w:t>
            </w:r>
            <w:r w:rsidRPr="00E14ED5">
              <w:rPr>
                <w:rFonts w:ascii="Arial" w:hAnsi="Arial" w:cs="Arial"/>
              </w:rPr>
              <w:t xml:space="preserve">t 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</w:rPr>
              <w:t>s</w:t>
            </w:r>
            <w:r w:rsidRPr="00E14ED5">
              <w:rPr>
                <w:rFonts w:ascii="Arial" w:hAnsi="Arial" w:cs="Arial"/>
                <w:spacing w:val="-3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ma</w:t>
            </w:r>
            <w:r w:rsidRPr="00E14ED5">
              <w:rPr>
                <w:rFonts w:ascii="Arial" w:hAnsi="Arial" w:cs="Arial"/>
                <w:spacing w:val="-5"/>
              </w:rPr>
              <w:t>n</w:t>
            </w:r>
            <w:r w:rsidRPr="00E14ED5">
              <w:rPr>
                <w:rFonts w:ascii="Arial" w:hAnsi="Arial" w:cs="Arial"/>
              </w:rPr>
              <w:t>d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</w:rPr>
              <w:t>ory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  <w:spacing w:val="-5"/>
              </w:rPr>
              <w:t>h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t</w:t>
            </w:r>
            <w:r w:rsidRPr="00E14ED5">
              <w:rPr>
                <w:rFonts w:ascii="Arial" w:hAnsi="Arial" w:cs="Arial"/>
                <w:spacing w:val="1"/>
              </w:rPr>
              <w:t xml:space="preserve"> a</w:t>
            </w:r>
            <w:r w:rsidRPr="00E14ED5">
              <w:rPr>
                <w:rFonts w:ascii="Arial" w:hAnsi="Arial" w:cs="Arial"/>
                <w:spacing w:val="-5"/>
              </w:rPr>
              <w:t>u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</w:rPr>
              <w:t>hors</w:t>
            </w:r>
            <w:r w:rsidRPr="00E14ED5">
              <w:rPr>
                <w:rFonts w:ascii="Arial" w:hAnsi="Arial" w:cs="Arial"/>
                <w:spacing w:val="-3"/>
              </w:rPr>
              <w:t xml:space="preserve"> 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</w:rPr>
              <w:t>hou</w:t>
            </w:r>
            <w:r w:rsidRPr="00E14ED5">
              <w:rPr>
                <w:rFonts w:ascii="Arial" w:hAnsi="Arial" w:cs="Arial"/>
                <w:spacing w:val="1"/>
              </w:rPr>
              <w:t>l</w:t>
            </w:r>
            <w:r w:rsidRPr="00E14ED5">
              <w:rPr>
                <w:rFonts w:ascii="Arial" w:hAnsi="Arial" w:cs="Arial"/>
              </w:rPr>
              <w:t>d</w:t>
            </w:r>
            <w:r w:rsidRPr="00E14ED5">
              <w:rPr>
                <w:rFonts w:ascii="Arial" w:hAnsi="Arial" w:cs="Arial"/>
                <w:spacing w:val="-2"/>
              </w:rPr>
              <w:t xml:space="preserve"> w</w:t>
            </w:r>
            <w:r w:rsidRPr="00E14ED5">
              <w:rPr>
                <w:rFonts w:ascii="Arial" w:hAnsi="Arial" w:cs="Arial"/>
              </w:rPr>
              <w:t>r</w:t>
            </w:r>
            <w:r w:rsidRPr="00E14ED5">
              <w:rPr>
                <w:rFonts w:ascii="Arial" w:hAnsi="Arial" w:cs="Arial"/>
                <w:spacing w:val="-3"/>
              </w:rPr>
              <w:t>it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h</w:t>
            </w:r>
            <w:r w:rsidRPr="00E14ED5">
              <w:rPr>
                <w:rFonts w:ascii="Arial" w:hAnsi="Arial" w:cs="Arial"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  <w:spacing w:val="1"/>
                <w:w w:val="101"/>
              </w:rPr>
              <w:t>/</w:t>
            </w:r>
            <w:r w:rsidRPr="00E14ED5">
              <w:rPr>
                <w:rFonts w:ascii="Arial" w:hAnsi="Arial" w:cs="Arial"/>
                <w:spacing w:val="-5"/>
              </w:rPr>
              <w:t>h</w:t>
            </w:r>
            <w:r w:rsidRPr="00E14ED5">
              <w:rPr>
                <w:rFonts w:ascii="Arial" w:hAnsi="Arial" w:cs="Arial"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</w:rPr>
              <w:t>r</w:t>
            </w:r>
          </w:p>
          <w:p w14:paraId="6431F810" w14:textId="77777777" w:rsidR="00886440" w:rsidRPr="00E14ED5" w:rsidRDefault="00651BED">
            <w:pPr>
              <w:spacing w:before="19"/>
              <w:ind w:left="100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</w:rPr>
              <w:t>f</w:t>
            </w:r>
            <w:r w:rsidRPr="00E14ED5">
              <w:rPr>
                <w:rFonts w:ascii="Arial" w:hAnsi="Arial" w:cs="Arial"/>
                <w:spacing w:val="2"/>
              </w:rPr>
              <w:t>e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>d</w:t>
            </w:r>
            <w:r w:rsidRPr="00E14ED5">
              <w:rPr>
                <w:rFonts w:ascii="Arial" w:hAnsi="Arial" w:cs="Arial"/>
                <w:spacing w:val="-5"/>
              </w:rPr>
              <w:t>b</w:t>
            </w:r>
            <w:r w:rsidRPr="00E14ED5">
              <w:rPr>
                <w:rFonts w:ascii="Arial" w:hAnsi="Arial" w:cs="Arial"/>
                <w:spacing w:val="-3"/>
              </w:rPr>
              <w:t>a</w:t>
            </w:r>
            <w:r w:rsidRPr="00E14ED5">
              <w:rPr>
                <w:rFonts w:ascii="Arial" w:hAnsi="Arial" w:cs="Arial"/>
                <w:spacing w:val="1"/>
              </w:rPr>
              <w:t>c</w:t>
            </w:r>
            <w:r w:rsidRPr="00E14ED5">
              <w:rPr>
                <w:rFonts w:ascii="Arial" w:hAnsi="Arial" w:cs="Arial"/>
              </w:rPr>
              <w:t>k</w:t>
            </w:r>
            <w:r w:rsidRPr="00E14ED5">
              <w:rPr>
                <w:rFonts w:ascii="Arial" w:hAnsi="Arial" w:cs="Arial"/>
                <w:spacing w:val="6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h</w:t>
            </w:r>
            <w:r w:rsidRPr="00E14ED5">
              <w:rPr>
                <w:rFonts w:ascii="Arial" w:hAnsi="Arial" w:cs="Arial"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</w:rPr>
              <w:t>)</w:t>
            </w:r>
          </w:p>
        </w:tc>
      </w:tr>
      <w:tr w:rsidR="00886440" w:rsidRPr="00E14ED5" w14:paraId="057F2C33" w14:textId="77777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89BCD" w14:textId="77777777" w:rsidR="00886440" w:rsidRPr="00E14ED5" w:rsidRDefault="00651BED">
            <w:pPr>
              <w:ind w:left="463" w:right="229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1"/>
              </w:rPr>
              <w:t>Pl</w:t>
            </w:r>
            <w:r w:rsidRPr="00E14ED5">
              <w:rPr>
                <w:rFonts w:ascii="Arial" w:hAnsi="Arial" w:cs="Arial"/>
                <w:b/>
                <w:spacing w:val="-3"/>
              </w:rPr>
              <w:t>e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w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</w:rPr>
              <w:t>te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5"/>
              </w:rPr>
              <w:t>f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w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6"/>
              </w:rPr>
              <w:t>s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2"/>
              </w:rPr>
              <w:t>e</w:t>
            </w:r>
            <w:r w:rsidRPr="00E14ED5">
              <w:rPr>
                <w:rFonts w:ascii="Arial" w:hAnsi="Arial" w:cs="Arial"/>
                <w:b/>
                <w:spacing w:val="-6"/>
              </w:rPr>
              <w:t>n</w:t>
            </w:r>
            <w:r w:rsidRPr="00E14ED5">
              <w:rPr>
                <w:rFonts w:ascii="Arial" w:hAnsi="Arial" w:cs="Arial"/>
                <w:b/>
                <w:spacing w:val="1"/>
              </w:rPr>
              <w:t>ce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ga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  <w:spacing w:val="-6"/>
              </w:rPr>
              <w:t>d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g</w:t>
            </w:r>
            <w:r w:rsidRPr="00E14ED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6"/>
              </w:rPr>
              <w:t>h</w:t>
            </w:r>
            <w:r w:rsidRPr="00E14ED5">
              <w:rPr>
                <w:rFonts w:ascii="Arial" w:hAnsi="Arial" w:cs="Arial"/>
                <w:b/>
              </w:rPr>
              <w:t xml:space="preserve">e 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b/>
              </w:rPr>
              <w:t>m</w:t>
            </w:r>
            <w:r w:rsidRPr="00E14ED5">
              <w:rPr>
                <w:rFonts w:ascii="Arial" w:hAnsi="Arial" w:cs="Arial"/>
                <w:b/>
                <w:spacing w:val="-2"/>
              </w:rPr>
              <w:t>p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</w:rPr>
              <w:t>ta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3"/>
                <w:w w:val="101"/>
              </w:rPr>
              <w:t>c</w:t>
            </w:r>
            <w:r w:rsidRPr="00E14ED5">
              <w:rPr>
                <w:rFonts w:ascii="Arial" w:hAnsi="Arial" w:cs="Arial"/>
                <w:b/>
                <w:w w:val="101"/>
              </w:rPr>
              <w:t xml:space="preserve">e </w:t>
            </w:r>
            <w:r w:rsidRPr="00E14ED5">
              <w:rPr>
                <w:rFonts w:ascii="Arial" w:hAnsi="Arial" w:cs="Arial"/>
                <w:b/>
              </w:rPr>
              <w:t>of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ma</w:t>
            </w:r>
            <w:r w:rsidRPr="00E14ED5">
              <w:rPr>
                <w:rFonts w:ascii="Arial" w:hAnsi="Arial" w:cs="Arial"/>
                <w:b/>
                <w:spacing w:val="-2"/>
              </w:rPr>
              <w:t>nus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  <w:spacing w:val="1"/>
              </w:rPr>
              <w:t>ri</w:t>
            </w:r>
            <w:r w:rsidRPr="00E14ED5">
              <w:rPr>
                <w:rFonts w:ascii="Arial" w:hAnsi="Arial" w:cs="Arial"/>
                <w:b/>
                <w:spacing w:val="-2"/>
              </w:rPr>
              <w:t>p</w:t>
            </w:r>
            <w:r w:rsidRPr="00E14ED5">
              <w:rPr>
                <w:rFonts w:ascii="Arial" w:hAnsi="Arial" w:cs="Arial"/>
                <w:b/>
              </w:rPr>
              <w:t>t for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  <w:spacing w:val="1"/>
              </w:rPr>
              <w:t>ie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f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</w:rPr>
              <w:t>c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5"/>
              </w:rPr>
              <w:t>m</w:t>
            </w:r>
            <w:r w:rsidRPr="00E14ED5">
              <w:rPr>
                <w:rFonts w:ascii="Arial" w:hAnsi="Arial" w:cs="Arial"/>
                <w:b/>
              </w:rPr>
              <w:t>m</w:t>
            </w:r>
            <w:r w:rsidRPr="00E14ED5">
              <w:rPr>
                <w:rFonts w:ascii="Arial" w:hAnsi="Arial" w:cs="Arial"/>
                <w:b/>
                <w:spacing w:val="-2"/>
              </w:rPr>
              <w:t>un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ty.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 m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m</w:t>
            </w:r>
            <w:r w:rsidRPr="00E14ED5">
              <w:rPr>
                <w:rFonts w:ascii="Arial" w:hAnsi="Arial" w:cs="Arial"/>
                <w:b/>
                <w:spacing w:val="-2"/>
              </w:rPr>
              <w:t>u</w:t>
            </w:r>
            <w:r w:rsidRPr="00E14ED5">
              <w:rPr>
                <w:rFonts w:ascii="Arial" w:hAnsi="Arial" w:cs="Arial"/>
                <w:b/>
              </w:rPr>
              <w:t>m</w:t>
            </w:r>
            <w:r w:rsidRPr="00E14ED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of</w:t>
            </w:r>
            <w:r w:rsidRPr="00E14ED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3-4</w:t>
            </w:r>
            <w:r w:rsidRPr="00E14ED5">
              <w:rPr>
                <w:rFonts w:ascii="Arial" w:hAnsi="Arial" w:cs="Arial"/>
                <w:b/>
                <w:spacing w:val="-2"/>
              </w:rPr>
              <w:t xml:space="preserve"> s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m</w:t>
            </w:r>
            <w:r w:rsidRPr="00E14ED5">
              <w:rPr>
                <w:rFonts w:ascii="Arial" w:hAnsi="Arial" w:cs="Arial"/>
                <w:b/>
                <w:spacing w:val="-5"/>
              </w:rPr>
              <w:t>a</w:t>
            </w:r>
            <w:r w:rsidRPr="00E14ED5">
              <w:rPr>
                <w:rFonts w:ascii="Arial" w:hAnsi="Arial" w:cs="Arial"/>
                <w:b/>
              </w:rPr>
              <w:t>y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b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1"/>
              </w:rPr>
              <w:t>re</w:t>
            </w:r>
            <w:r w:rsidRPr="00E14ED5">
              <w:rPr>
                <w:rFonts w:ascii="Arial" w:hAnsi="Arial" w:cs="Arial"/>
                <w:b/>
                <w:spacing w:val="-2"/>
              </w:rPr>
              <w:t>qu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  <w:spacing w:val="1"/>
              </w:rPr>
              <w:t>re</w:t>
            </w:r>
            <w:r w:rsidRPr="00E14ED5">
              <w:rPr>
                <w:rFonts w:ascii="Arial" w:hAnsi="Arial" w:cs="Arial"/>
                <w:b/>
              </w:rPr>
              <w:t>d for 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b/>
              </w:rPr>
              <w:t xml:space="preserve">s </w:t>
            </w:r>
            <w:r w:rsidRPr="00E14ED5">
              <w:rPr>
                <w:rFonts w:ascii="Arial" w:hAnsi="Arial" w:cs="Arial"/>
                <w:b/>
                <w:spacing w:val="-2"/>
              </w:rPr>
              <w:t>p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</w:rPr>
              <w:t>t.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DF218" w14:textId="77777777" w:rsidR="00886440" w:rsidRPr="00E14ED5" w:rsidRDefault="00651BED">
            <w:pPr>
              <w:spacing w:before="2" w:line="220" w:lineRule="exact"/>
              <w:ind w:left="105" w:right="100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</w:rPr>
              <w:t xml:space="preserve">he </w:t>
            </w:r>
            <w:r w:rsidRPr="00E14ED5">
              <w:rPr>
                <w:rFonts w:ascii="Arial" w:hAnsi="Arial" w:cs="Arial"/>
                <w:spacing w:val="-3"/>
              </w:rPr>
              <w:t>m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nu</w:t>
            </w:r>
            <w:r w:rsidRPr="00E14ED5">
              <w:rPr>
                <w:rFonts w:ascii="Arial" w:hAnsi="Arial" w:cs="Arial"/>
                <w:spacing w:val="-6"/>
              </w:rPr>
              <w:t>s</w:t>
            </w:r>
            <w:r w:rsidRPr="00E14ED5">
              <w:rPr>
                <w:rFonts w:ascii="Arial" w:hAnsi="Arial" w:cs="Arial"/>
                <w:spacing w:val="1"/>
              </w:rPr>
              <w:t>c</w:t>
            </w:r>
            <w:r w:rsidRPr="00E14ED5">
              <w:rPr>
                <w:rFonts w:ascii="Arial" w:hAnsi="Arial" w:cs="Arial"/>
              </w:rPr>
              <w:t>r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  <w:spacing w:val="-5"/>
              </w:rPr>
              <w:t>p</w:t>
            </w:r>
            <w:r w:rsidRPr="00E14ED5">
              <w:rPr>
                <w:rFonts w:ascii="Arial" w:hAnsi="Arial" w:cs="Arial"/>
              </w:rPr>
              <w:t>t</w:t>
            </w:r>
            <w:r w:rsidRPr="00E14ED5">
              <w:rPr>
                <w:rFonts w:ascii="Arial" w:hAnsi="Arial" w:cs="Arial"/>
                <w:spacing w:val="6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h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s</w:t>
            </w:r>
            <w:r w:rsidRPr="00E14ED5">
              <w:rPr>
                <w:rFonts w:ascii="Arial" w:hAnsi="Arial" w:cs="Arial"/>
                <w:spacing w:val="-3"/>
              </w:rPr>
              <w:t xml:space="preserve"> </w:t>
            </w:r>
            <w:r w:rsidRPr="00E14ED5">
              <w:rPr>
                <w:rFonts w:ascii="Arial" w:hAnsi="Arial" w:cs="Arial"/>
              </w:rPr>
              <w:t>pro</w:t>
            </w:r>
            <w:r w:rsidRPr="00E14ED5">
              <w:rPr>
                <w:rFonts w:ascii="Arial" w:hAnsi="Arial" w:cs="Arial"/>
                <w:spacing w:val="-3"/>
              </w:rPr>
              <w:t>m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</w:rPr>
              <w:t>ng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-3"/>
              </w:rPr>
              <w:t>i</w:t>
            </w:r>
            <w:r w:rsidRPr="00E14ED5">
              <w:rPr>
                <w:rFonts w:ascii="Arial" w:hAnsi="Arial" w:cs="Arial"/>
              </w:rPr>
              <w:t>nfo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</w:rPr>
              <w:t>m</w:t>
            </w:r>
            <w:r w:rsidRPr="00E14ED5">
              <w:rPr>
                <w:rFonts w:ascii="Arial" w:hAnsi="Arial" w:cs="Arial"/>
                <w:spacing w:val="-3"/>
              </w:rPr>
              <w:t>a</w:t>
            </w:r>
            <w:r w:rsidRPr="00E14ED5">
              <w:rPr>
                <w:rFonts w:ascii="Arial" w:hAnsi="Arial" w:cs="Arial"/>
                <w:spacing w:val="1"/>
              </w:rPr>
              <w:t>ti</w:t>
            </w:r>
            <w:r w:rsidRPr="00E14ED5">
              <w:rPr>
                <w:rFonts w:ascii="Arial" w:hAnsi="Arial" w:cs="Arial"/>
              </w:rPr>
              <w:t>on</w:t>
            </w:r>
            <w:r w:rsidRPr="00E14ED5">
              <w:rPr>
                <w:rFonts w:ascii="Arial" w:hAnsi="Arial" w:cs="Arial"/>
                <w:spacing w:val="1"/>
              </w:rPr>
              <w:t xml:space="preserve"> t</w:t>
            </w:r>
            <w:r w:rsidRPr="00E14ED5">
              <w:rPr>
                <w:rFonts w:ascii="Arial" w:hAnsi="Arial" w:cs="Arial"/>
                <w:spacing w:val="-5"/>
              </w:rPr>
              <w:t>h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t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spacing w:val="-3"/>
              </w:rPr>
              <w:t>c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 xml:space="preserve">n 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  <w:spacing w:val="-5"/>
              </w:rPr>
              <w:t>n</w:t>
            </w:r>
            <w:r w:rsidRPr="00E14ED5">
              <w:rPr>
                <w:rFonts w:ascii="Arial" w:hAnsi="Arial" w:cs="Arial"/>
              </w:rPr>
              <w:t>r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  <w:spacing w:val="-3"/>
              </w:rPr>
              <w:t>c</w:t>
            </w:r>
            <w:r w:rsidRPr="00E14ED5">
              <w:rPr>
                <w:rFonts w:ascii="Arial" w:hAnsi="Arial" w:cs="Arial"/>
              </w:rPr>
              <w:t>h</w:t>
            </w:r>
            <w:r w:rsidRPr="00E14ED5">
              <w:rPr>
                <w:rFonts w:ascii="Arial" w:hAnsi="Arial" w:cs="Arial"/>
                <w:spacing w:val="5"/>
              </w:rPr>
              <w:t xml:space="preserve"> </w:t>
            </w:r>
            <w:proofErr w:type="spellStart"/>
            <w:r w:rsidRPr="00E14ED5">
              <w:rPr>
                <w:rFonts w:ascii="Arial" w:hAnsi="Arial" w:cs="Arial"/>
                <w:spacing w:val="-5"/>
              </w:rPr>
              <w:t>ou</w:t>
            </w:r>
            <w:r w:rsidRPr="00E14ED5">
              <w:rPr>
                <w:rFonts w:ascii="Arial" w:hAnsi="Arial" w:cs="Arial"/>
              </w:rPr>
              <w:t>t</w:t>
            </w:r>
            <w:proofErr w:type="spellEnd"/>
            <w:r w:rsidRPr="00E14ED5">
              <w:rPr>
                <w:rFonts w:ascii="Arial" w:hAnsi="Arial" w:cs="Arial"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</w:rPr>
              <w:t>u</w:t>
            </w:r>
            <w:r w:rsidRPr="00E14ED5">
              <w:rPr>
                <w:rFonts w:ascii="Arial" w:hAnsi="Arial" w:cs="Arial"/>
                <w:spacing w:val="-5"/>
              </w:rPr>
              <w:t>n</w:t>
            </w:r>
            <w:r w:rsidRPr="00E14ED5">
              <w:rPr>
                <w:rFonts w:ascii="Arial" w:hAnsi="Arial" w:cs="Arial"/>
              </w:rPr>
              <w:t>d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>r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n</w:t>
            </w:r>
            <w:r w:rsidRPr="00E14ED5">
              <w:rPr>
                <w:rFonts w:ascii="Arial" w:hAnsi="Arial" w:cs="Arial"/>
                <w:spacing w:val="-5"/>
              </w:rPr>
              <w:t>d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</w:rPr>
              <w:t>ng on</w:t>
            </w:r>
            <w:r w:rsidRPr="00E14ED5">
              <w:rPr>
                <w:rFonts w:ascii="Arial" w:hAnsi="Arial" w:cs="Arial"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  <w:spacing w:val="-5"/>
              </w:rPr>
              <w:t>h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b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</w:rPr>
              <w:t>o</w:t>
            </w:r>
            <w:r w:rsidRPr="00E14ED5">
              <w:rPr>
                <w:rFonts w:ascii="Arial" w:hAnsi="Arial" w:cs="Arial"/>
                <w:spacing w:val="-3"/>
              </w:rPr>
              <w:t>l</w:t>
            </w:r>
            <w:r w:rsidRPr="00E14ED5">
              <w:rPr>
                <w:rFonts w:ascii="Arial" w:hAnsi="Arial" w:cs="Arial"/>
              </w:rPr>
              <w:t>og</w:t>
            </w:r>
            <w:r w:rsidRPr="00E14ED5">
              <w:rPr>
                <w:rFonts w:ascii="Arial" w:hAnsi="Arial" w:cs="Arial"/>
                <w:spacing w:val="-3"/>
              </w:rPr>
              <w:t>i</w:t>
            </w:r>
            <w:r w:rsidRPr="00E14ED5">
              <w:rPr>
                <w:rFonts w:ascii="Arial" w:hAnsi="Arial" w:cs="Arial"/>
                <w:spacing w:val="1"/>
              </w:rPr>
              <w:t>c</w:t>
            </w:r>
            <w:r w:rsidRPr="00E14ED5">
              <w:rPr>
                <w:rFonts w:ascii="Arial" w:hAnsi="Arial" w:cs="Arial"/>
                <w:spacing w:val="-3"/>
              </w:rPr>
              <w:t>a</w:t>
            </w:r>
            <w:r w:rsidRPr="00E14ED5">
              <w:rPr>
                <w:rFonts w:ascii="Arial" w:hAnsi="Arial" w:cs="Arial"/>
              </w:rPr>
              <w:t>l</w:t>
            </w:r>
            <w:r w:rsidRPr="00E14ED5">
              <w:rPr>
                <w:rFonts w:ascii="Arial" w:hAnsi="Arial" w:cs="Arial"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>ff</w:t>
            </w:r>
            <w:r w:rsidRPr="00E14ED5">
              <w:rPr>
                <w:rFonts w:ascii="Arial" w:hAnsi="Arial" w:cs="Arial"/>
                <w:spacing w:val="-3"/>
              </w:rPr>
              <w:t>e</w:t>
            </w:r>
            <w:r w:rsidRPr="00E14ED5">
              <w:rPr>
                <w:rFonts w:ascii="Arial" w:hAnsi="Arial" w:cs="Arial"/>
                <w:spacing w:val="1"/>
              </w:rPr>
              <w:t>ct</w:t>
            </w:r>
            <w:r w:rsidRPr="00E14ED5">
              <w:rPr>
                <w:rFonts w:ascii="Arial" w:hAnsi="Arial" w:cs="Arial"/>
              </w:rPr>
              <w:t>s</w:t>
            </w:r>
            <w:r w:rsidRPr="00E14ED5">
              <w:rPr>
                <w:rFonts w:ascii="Arial" w:hAnsi="Arial" w:cs="Arial"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</w:rPr>
              <w:t xml:space="preserve">of 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>nv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</w:rPr>
              <w:t>on</w:t>
            </w:r>
            <w:r w:rsidRPr="00E14ED5">
              <w:rPr>
                <w:rFonts w:ascii="Arial" w:hAnsi="Arial" w:cs="Arial"/>
                <w:spacing w:val="-3"/>
              </w:rPr>
              <w:t>m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>n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l</w:t>
            </w:r>
            <w:r w:rsidRPr="00E14ED5">
              <w:rPr>
                <w:rFonts w:ascii="Arial" w:hAnsi="Arial" w:cs="Arial"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</w:rPr>
              <w:t>p</w:t>
            </w:r>
            <w:r w:rsidRPr="00E14ED5">
              <w:rPr>
                <w:rFonts w:ascii="Arial" w:hAnsi="Arial" w:cs="Arial"/>
                <w:spacing w:val="-5"/>
              </w:rPr>
              <w:t>o</w:t>
            </w:r>
            <w:r w:rsidRPr="00E14ED5">
              <w:rPr>
                <w:rFonts w:ascii="Arial" w:hAnsi="Arial" w:cs="Arial"/>
                <w:spacing w:val="1"/>
              </w:rPr>
              <w:t>ll</w:t>
            </w:r>
            <w:r w:rsidRPr="00E14ED5">
              <w:rPr>
                <w:rFonts w:ascii="Arial" w:hAnsi="Arial" w:cs="Arial"/>
                <w:spacing w:val="-5"/>
              </w:rPr>
              <w:t>u</w:t>
            </w:r>
            <w:r w:rsidRPr="00E14ED5">
              <w:rPr>
                <w:rFonts w:ascii="Arial" w:hAnsi="Arial" w:cs="Arial"/>
                <w:spacing w:val="1"/>
              </w:rPr>
              <w:t>ta</w:t>
            </w:r>
            <w:r w:rsidRPr="00E14ED5">
              <w:rPr>
                <w:rFonts w:ascii="Arial" w:hAnsi="Arial" w:cs="Arial"/>
                <w:spacing w:val="-5"/>
              </w:rPr>
              <w:t>n</w:t>
            </w:r>
            <w:r w:rsidRPr="00E14ED5">
              <w:rPr>
                <w:rFonts w:ascii="Arial" w:hAnsi="Arial" w:cs="Arial"/>
              </w:rPr>
              <w:t>t</w:t>
            </w:r>
            <w:r w:rsidRPr="00E14ED5">
              <w:rPr>
                <w:rFonts w:ascii="Arial" w:hAnsi="Arial" w:cs="Arial"/>
                <w:spacing w:val="7"/>
              </w:rPr>
              <w:t xml:space="preserve"> </w:t>
            </w:r>
            <w:r w:rsidRPr="00E14ED5">
              <w:rPr>
                <w:rFonts w:ascii="Arial" w:hAnsi="Arial" w:cs="Arial"/>
                <w:spacing w:val="-6"/>
              </w:rPr>
              <w:t>w</w:t>
            </w:r>
            <w:r w:rsidRPr="00E14ED5">
              <w:rPr>
                <w:rFonts w:ascii="Arial" w:hAnsi="Arial" w:cs="Arial"/>
                <w:spacing w:val="1"/>
              </w:rPr>
              <w:t>it</w:t>
            </w:r>
            <w:r w:rsidRPr="00E14ED5">
              <w:rPr>
                <w:rFonts w:ascii="Arial" w:hAnsi="Arial" w:cs="Arial"/>
              </w:rPr>
              <w:t>h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</w:rPr>
              <w:t>p</w:t>
            </w:r>
            <w:r w:rsidRPr="00E14ED5">
              <w:rPr>
                <w:rFonts w:ascii="Arial" w:hAnsi="Arial" w:cs="Arial"/>
                <w:spacing w:val="-3"/>
              </w:rPr>
              <w:t>e</w:t>
            </w:r>
            <w:r w:rsidRPr="00E14ED5">
              <w:rPr>
                <w:rFonts w:ascii="Arial" w:hAnsi="Arial" w:cs="Arial"/>
                <w:spacing w:val="1"/>
              </w:rPr>
              <w:t>ci</w:t>
            </w:r>
            <w:r w:rsidRPr="00E14ED5">
              <w:rPr>
                <w:rFonts w:ascii="Arial" w:hAnsi="Arial" w:cs="Arial"/>
                <w:spacing w:val="-5"/>
              </w:rPr>
              <w:t>f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</w:rPr>
              <w:t>c</w:t>
            </w:r>
            <w:r w:rsidRPr="00E14ED5">
              <w:rPr>
                <w:rFonts w:ascii="Arial" w:hAnsi="Arial" w:cs="Arial"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>f</w:t>
            </w:r>
            <w:r w:rsidRPr="00E14ED5">
              <w:rPr>
                <w:rFonts w:ascii="Arial" w:hAnsi="Arial" w:cs="Arial"/>
                <w:spacing w:val="2"/>
              </w:rPr>
              <w:t>e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  <w:spacing w:val="-5"/>
              </w:rPr>
              <w:t>n</w:t>
            </w:r>
            <w:r w:rsidRPr="00E14ED5">
              <w:rPr>
                <w:rFonts w:ascii="Arial" w:hAnsi="Arial" w:cs="Arial"/>
                <w:spacing w:val="1"/>
              </w:rPr>
              <w:t>c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4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</w:rPr>
              <w:t>o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-2"/>
              </w:rPr>
              <w:t>PAH</w:t>
            </w:r>
            <w:r w:rsidRPr="00E14ED5">
              <w:rPr>
                <w:rFonts w:ascii="Arial" w:hAnsi="Arial" w:cs="Arial"/>
              </w:rPr>
              <w:t>s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spacing w:val="-3"/>
              </w:rPr>
              <w:t>a</w:t>
            </w:r>
            <w:r w:rsidRPr="00E14ED5">
              <w:rPr>
                <w:rFonts w:ascii="Arial" w:hAnsi="Arial" w:cs="Arial"/>
              </w:rPr>
              <w:t>nd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m</w:t>
            </w:r>
            <w:r w:rsidRPr="00E14ED5">
              <w:rPr>
                <w:rFonts w:ascii="Arial" w:hAnsi="Arial" w:cs="Arial"/>
                <w:spacing w:val="-3"/>
              </w:rPr>
              <w:t>e</w:t>
            </w:r>
            <w:r w:rsidRPr="00E14ED5">
              <w:rPr>
                <w:rFonts w:ascii="Arial" w:hAnsi="Arial" w:cs="Arial"/>
                <w:spacing w:val="1"/>
              </w:rPr>
              <w:t>tal</w:t>
            </w:r>
            <w:r w:rsidRPr="00E14ED5">
              <w:rPr>
                <w:rFonts w:ascii="Arial" w:hAnsi="Arial" w:cs="Arial"/>
                <w:spacing w:val="-6"/>
              </w:rPr>
              <w:t>s</w:t>
            </w:r>
            <w:r w:rsidRPr="00E14ED5">
              <w:rPr>
                <w:rFonts w:ascii="Arial" w:hAnsi="Arial" w:cs="Arial"/>
              </w:rPr>
              <w:t>.</w:t>
            </w:r>
            <w:r w:rsidRPr="00E14ED5">
              <w:rPr>
                <w:rFonts w:ascii="Arial" w:hAnsi="Arial" w:cs="Arial"/>
                <w:spacing w:val="8"/>
              </w:rPr>
              <w:t xml:space="preserve"> </w:t>
            </w:r>
            <w:r w:rsidRPr="00E14ED5">
              <w:rPr>
                <w:rFonts w:ascii="Arial" w:hAnsi="Arial" w:cs="Arial"/>
                <w:spacing w:val="-6"/>
              </w:rPr>
              <w:t>H</w:t>
            </w:r>
            <w:r w:rsidRPr="00E14ED5">
              <w:rPr>
                <w:rFonts w:ascii="Arial" w:hAnsi="Arial" w:cs="Arial"/>
              </w:rPr>
              <w:t>o</w:t>
            </w:r>
            <w:r w:rsidRPr="00E14ED5">
              <w:rPr>
                <w:rFonts w:ascii="Arial" w:hAnsi="Arial" w:cs="Arial"/>
                <w:spacing w:val="-2"/>
              </w:rPr>
              <w:t>w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  <w:spacing w:val="-5"/>
              </w:rPr>
              <w:t>v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>r,</w:t>
            </w:r>
            <w:r w:rsidRPr="00E14ED5">
              <w:rPr>
                <w:rFonts w:ascii="Arial" w:hAnsi="Arial" w:cs="Arial"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p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</w:rPr>
              <w:t>vo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l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</w:rPr>
              <w:t>d</w:t>
            </w:r>
            <w:r w:rsidRPr="00E14ED5">
              <w:rPr>
                <w:rFonts w:ascii="Arial" w:hAnsi="Arial" w:cs="Arial"/>
                <w:spacing w:val="-3"/>
              </w:rPr>
              <w:t>a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</w:rPr>
              <w:t>a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d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  <w:spacing w:val="1"/>
              </w:rPr>
              <w:t>c</w:t>
            </w:r>
            <w:r w:rsidRPr="00E14ED5">
              <w:rPr>
                <w:rFonts w:ascii="Arial" w:hAnsi="Arial" w:cs="Arial"/>
              </w:rPr>
              <w:t>u</w:t>
            </w:r>
            <w:r w:rsidRPr="00E14ED5">
              <w:rPr>
                <w:rFonts w:ascii="Arial" w:hAnsi="Arial" w:cs="Arial"/>
                <w:spacing w:val="-2"/>
              </w:rPr>
              <w:t>ss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 xml:space="preserve">d 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</w:rPr>
              <w:t>n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</w:rPr>
              <w:t>he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</w:rPr>
              <w:t>p</w:t>
            </w:r>
            <w:r w:rsidRPr="00E14ED5">
              <w:rPr>
                <w:rFonts w:ascii="Arial" w:hAnsi="Arial" w:cs="Arial"/>
                <w:spacing w:val="-3"/>
              </w:rPr>
              <w:t>a</w:t>
            </w:r>
            <w:r w:rsidRPr="00E14ED5">
              <w:rPr>
                <w:rFonts w:ascii="Arial" w:hAnsi="Arial" w:cs="Arial"/>
              </w:rPr>
              <w:t>p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 xml:space="preserve">r 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re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</w:rPr>
              <w:t>not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</w:rPr>
              <w:t>p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  <w:spacing w:val="-5"/>
              </w:rPr>
              <w:t>n</w:t>
            </w:r>
            <w:r w:rsidRPr="00E14ED5">
              <w:rPr>
                <w:rFonts w:ascii="Arial" w:hAnsi="Arial" w:cs="Arial"/>
                <w:spacing w:val="1"/>
              </w:rPr>
              <w:t>te</w:t>
            </w:r>
            <w:r w:rsidRPr="00E14ED5">
              <w:rPr>
                <w:rFonts w:ascii="Arial" w:hAnsi="Arial" w:cs="Arial"/>
                <w:spacing w:val="-5"/>
              </w:rPr>
              <w:t>d</w:t>
            </w:r>
            <w:r w:rsidRPr="00E14ED5">
              <w:rPr>
                <w:rFonts w:ascii="Arial" w:hAnsi="Arial" w:cs="Arial"/>
              </w:rPr>
              <w:t>.</w:t>
            </w:r>
            <w:r w:rsidRPr="00E14ED5">
              <w:rPr>
                <w:rFonts w:ascii="Arial" w:hAnsi="Arial" w:cs="Arial"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</w:rPr>
              <w:t>I</w:t>
            </w:r>
            <w:r w:rsidRPr="00E14ED5">
              <w:rPr>
                <w:rFonts w:ascii="Arial" w:hAnsi="Arial" w:cs="Arial"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d</w:t>
            </w:r>
            <w:r w:rsidRPr="00E14ED5">
              <w:rPr>
                <w:rFonts w:ascii="Arial" w:hAnsi="Arial" w:cs="Arial"/>
                <w:spacing w:val="-5"/>
              </w:rPr>
              <w:t>v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 xml:space="preserve">d 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</w:rPr>
              <w:t>ho</w:t>
            </w:r>
            <w:r w:rsidRPr="00E14ED5">
              <w:rPr>
                <w:rFonts w:ascii="Arial" w:hAnsi="Arial" w:cs="Arial"/>
                <w:spacing w:val="-6"/>
              </w:rPr>
              <w:t>s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d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</w:rPr>
              <w:t>a</w:t>
            </w:r>
            <w:r w:rsidRPr="00E14ED5">
              <w:rPr>
                <w:rFonts w:ascii="Arial" w:hAnsi="Arial" w:cs="Arial"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</w:rPr>
              <w:t xml:space="preserve">be </w:t>
            </w:r>
            <w:r w:rsidRPr="00E14ED5">
              <w:rPr>
                <w:rFonts w:ascii="Arial" w:hAnsi="Arial" w:cs="Arial"/>
                <w:spacing w:val="-3"/>
              </w:rPr>
              <w:t>m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  <w:spacing w:val="-5"/>
              </w:rPr>
              <w:t>d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1"/>
              </w:rPr>
              <w:t xml:space="preserve"> a</w:t>
            </w:r>
            <w:r w:rsidRPr="00E14ED5">
              <w:rPr>
                <w:rFonts w:ascii="Arial" w:hAnsi="Arial" w:cs="Arial"/>
              </w:rPr>
              <w:t>v</w:t>
            </w:r>
            <w:r w:rsidRPr="00E14ED5">
              <w:rPr>
                <w:rFonts w:ascii="Arial" w:hAnsi="Arial" w:cs="Arial"/>
                <w:spacing w:val="-3"/>
              </w:rPr>
              <w:t>a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  <w:spacing w:val="-3"/>
              </w:rPr>
              <w:t>l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b</w:t>
            </w:r>
            <w:r w:rsidRPr="00E14ED5">
              <w:rPr>
                <w:rFonts w:ascii="Arial" w:hAnsi="Arial" w:cs="Arial"/>
                <w:spacing w:val="-3"/>
              </w:rPr>
              <w:t>l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</w:rPr>
              <w:t>o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v</w:t>
            </w:r>
            <w:r w:rsidRPr="00E14ED5">
              <w:rPr>
                <w:rFonts w:ascii="Arial" w:hAnsi="Arial" w:cs="Arial"/>
                <w:spacing w:val="1"/>
              </w:rPr>
              <w:t>al</w:t>
            </w:r>
            <w:r w:rsidRPr="00E14ED5">
              <w:rPr>
                <w:rFonts w:ascii="Arial" w:hAnsi="Arial" w:cs="Arial"/>
                <w:spacing w:val="-3"/>
              </w:rPr>
              <w:t>i</w:t>
            </w:r>
            <w:r w:rsidRPr="00E14ED5">
              <w:rPr>
                <w:rFonts w:ascii="Arial" w:hAnsi="Arial" w:cs="Arial"/>
              </w:rPr>
              <w:t>d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  <w:spacing w:val="-5"/>
              </w:rPr>
              <w:t>h</w:t>
            </w:r>
            <w:r w:rsidRPr="00E14ED5">
              <w:rPr>
                <w:rFonts w:ascii="Arial" w:hAnsi="Arial" w:cs="Arial"/>
              </w:rPr>
              <w:t xml:space="preserve">e 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</w:rPr>
              <w:t>nfo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</w:rPr>
              <w:t>m</w:t>
            </w:r>
            <w:r w:rsidRPr="00E14ED5">
              <w:rPr>
                <w:rFonts w:ascii="Arial" w:hAnsi="Arial" w:cs="Arial"/>
                <w:spacing w:val="-3"/>
              </w:rPr>
              <w:t>a</w:t>
            </w:r>
            <w:r w:rsidRPr="00E14ED5">
              <w:rPr>
                <w:rFonts w:ascii="Arial" w:hAnsi="Arial" w:cs="Arial"/>
                <w:spacing w:val="1"/>
              </w:rPr>
              <w:t>ti</w:t>
            </w:r>
            <w:r w:rsidRPr="00E14ED5">
              <w:rPr>
                <w:rFonts w:ascii="Arial" w:hAnsi="Arial" w:cs="Arial"/>
                <w:spacing w:val="-5"/>
              </w:rPr>
              <w:t>o</w:t>
            </w:r>
            <w:r w:rsidRPr="00E14ED5">
              <w:rPr>
                <w:rFonts w:ascii="Arial" w:hAnsi="Arial" w:cs="Arial"/>
              </w:rPr>
              <w:t>n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proofErr w:type="gramStart"/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</w:rPr>
              <w:t>h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</w:rPr>
              <w:t>e</w:t>
            </w:r>
            <w:proofErr w:type="gramEnd"/>
            <w:r w:rsidRPr="00E14ED5">
              <w:rPr>
                <w:rFonts w:ascii="Arial" w:hAnsi="Arial" w:cs="Arial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spacing w:val="-5"/>
              </w:rPr>
              <w:t>n</w:t>
            </w:r>
            <w:r w:rsidRPr="00E14ED5">
              <w:rPr>
                <w:rFonts w:ascii="Arial" w:hAnsi="Arial" w:cs="Arial"/>
              </w:rPr>
              <w:t>.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D6EC4" w14:textId="77777777" w:rsidR="00886440" w:rsidRPr="00E14ED5" w:rsidRDefault="00886440">
            <w:pPr>
              <w:rPr>
                <w:rFonts w:ascii="Arial" w:hAnsi="Arial" w:cs="Arial"/>
              </w:rPr>
            </w:pPr>
          </w:p>
        </w:tc>
      </w:tr>
      <w:tr w:rsidR="00886440" w:rsidRPr="00E14ED5" w14:paraId="4E3BF181" w14:textId="77777777" w:rsidTr="00613996">
        <w:trPr>
          <w:trHeight w:hRule="exact" w:val="52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F4F94" w14:textId="77777777" w:rsidR="00886440" w:rsidRPr="00E14ED5" w:rsidRDefault="00651BED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-2"/>
              </w:rPr>
              <w:t>I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3"/>
              </w:rPr>
              <w:t>l</w:t>
            </w:r>
            <w:r w:rsidRPr="00E14ED5">
              <w:rPr>
                <w:rFonts w:ascii="Arial" w:hAnsi="Arial" w:cs="Arial"/>
                <w:b/>
              </w:rPr>
              <w:t>e of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6"/>
              </w:rPr>
              <w:t>h</w:t>
            </w:r>
            <w:r w:rsidRPr="00E14ED5">
              <w:rPr>
                <w:rFonts w:ascii="Arial" w:hAnsi="Arial" w:cs="Arial"/>
                <w:b/>
              </w:rPr>
              <w:t>e a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  <w:spacing w:val="1"/>
              </w:rPr>
              <w:t>l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su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b/>
              </w:rPr>
              <w:t>ta</w:t>
            </w:r>
            <w:r w:rsidRPr="00E14ED5">
              <w:rPr>
                <w:rFonts w:ascii="Arial" w:hAnsi="Arial" w:cs="Arial"/>
                <w:b/>
                <w:spacing w:val="-2"/>
              </w:rPr>
              <w:t>b</w:t>
            </w:r>
            <w:r w:rsidRPr="00E14ED5">
              <w:rPr>
                <w:rFonts w:ascii="Arial" w:hAnsi="Arial" w:cs="Arial"/>
                <w:b/>
                <w:spacing w:val="-3"/>
                <w:w w:val="101"/>
              </w:rPr>
              <w:t>l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  <w:b/>
              </w:rPr>
              <w:t>?</w:t>
            </w:r>
          </w:p>
          <w:p w14:paraId="255849F2" w14:textId="77777777" w:rsidR="00886440" w:rsidRPr="00E14ED5" w:rsidRDefault="00651BED">
            <w:pPr>
              <w:ind w:left="463"/>
              <w:rPr>
                <w:rFonts w:ascii="Arial" w:hAnsi="Arial" w:cs="Arial"/>
                <w:b/>
              </w:rPr>
            </w:pPr>
            <w:r w:rsidRPr="00E14ED5">
              <w:rPr>
                <w:rFonts w:ascii="Arial" w:hAnsi="Arial" w:cs="Arial"/>
                <w:b/>
              </w:rPr>
              <w:t>(</w:t>
            </w:r>
            <w:r w:rsidRPr="00E14ED5">
              <w:rPr>
                <w:rFonts w:ascii="Arial" w:hAnsi="Arial" w:cs="Arial"/>
                <w:b/>
                <w:spacing w:val="-2"/>
              </w:rPr>
              <w:t>I</w:t>
            </w:r>
            <w:r w:rsidRPr="00E14ED5">
              <w:rPr>
                <w:rFonts w:ascii="Arial" w:hAnsi="Arial" w:cs="Arial"/>
                <w:b/>
              </w:rPr>
              <w:t>f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ot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6"/>
              </w:rPr>
              <w:t>p</w:t>
            </w:r>
            <w:r w:rsidRPr="00E14ED5">
              <w:rPr>
                <w:rFonts w:ascii="Arial" w:hAnsi="Arial" w:cs="Arial"/>
                <w:b/>
                <w:spacing w:val="1"/>
              </w:rPr>
              <w:t>le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6"/>
              </w:rPr>
              <w:t>s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su</w:t>
            </w:r>
            <w:r w:rsidRPr="00E14ED5">
              <w:rPr>
                <w:rFonts w:ascii="Arial" w:hAnsi="Arial" w:cs="Arial"/>
                <w:b/>
              </w:rPr>
              <w:t>g</w:t>
            </w:r>
            <w:r w:rsidRPr="00E14ED5">
              <w:rPr>
                <w:rFonts w:ascii="Arial" w:hAnsi="Arial" w:cs="Arial"/>
                <w:b/>
                <w:spacing w:val="-5"/>
              </w:rPr>
              <w:t>g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an</w:t>
            </w:r>
            <w:r w:rsidRPr="00E14ED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</w:rPr>
              <w:t>l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er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5"/>
              </w:rPr>
              <w:t>a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5"/>
              </w:rPr>
              <w:t>v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3"/>
              </w:rPr>
              <w:t>l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  <w:b/>
              </w:rPr>
              <w:t>)</w:t>
            </w:r>
          </w:p>
          <w:p w14:paraId="7E2CE3A9" w14:textId="77777777" w:rsidR="00613996" w:rsidRPr="00E14ED5" w:rsidRDefault="00613996">
            <w:pPr>
              <w:ind w:left="463"/>
              <w:rPr>
                <w:rFonts w:ascii="Arial" w:hAnsi="Arial" w:cs="Arial"/>
              </w:rPr>
            </w:pP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6D730" w14:textId="77777777" w:rsidR="00886440" w:rsidRPr="00E14ED5" w:rsidRDefault="00651BED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</w:rPr>
              <w:t xml:space="preserve">he 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  <w:spacing w:val="1"/>
              </w:rPr>
              <w:t>l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</w:rPr>
              <w:t>s</w:t>
            </w:r>
            <w:r w:rsidRPr="00E14ED5">
              <w:rPr>
                <w:rFonts w:ascii="Arial" w:hAnsi="Arial" w:cs="Arial"/>
                <w:spacing w:val="-3"/>
              </w:rPr>
              <w:t xml:space="preserve"> </w:t>
            </w:r>
            <w:r w:rsidRPr="00E14ED5">
              <w:rPr>
                <w:rFonts w:ascii="Arial" w:hAnsi="Arial" w:cs="Arial"/>
              </w:rPr>
              <w:t>ok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y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A0B9A" w14:textId="255FE3B6" w:rsidR="00886440" w:rsidRPr="00E14ED5" w:rsidRDefault="00D52B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Thanks </w:t>
            </w:r>
          </w:p>
        </w:tc>
      </w:tr>
      <w:tr w:rsidR="00886440" w:rsidRPr="00E14ED5" w14:paraId="12BA7E0C" w14:textId="77777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CC48B" w14:textId="77777777" w:rsidR="00886440" w:rsidRPr="00E14ED5" w:rsidRDefault="00651BED">
            <w:pPr>
              <w:spacing w:before="2" w:line="220" w:lineRule="exact"/>
              <w:ind w:left="463" w:right="191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-2"/>
              </w:rPr>
              <w:t>I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2"/>
              </w:rPr>
              <w:t>bs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of</w:t>
            </w:r>
            <w:r w:rsidRPr="00E14ED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5"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  <w:spacing w:val="-3"/>
              </w:rPr>
              <w:t>l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</w:rPr>
              <w:t>om</w:t>
            </w:r>
            <w:r w:rsidRPr="00E14ED5">
              <w:rPr>
                <w:rFonts w:ascii="Arial" w:hAnsi="Arial" w:cs="Arial"/>
                <w:b/>
                <w:spacing w:val="-6"/>
              </w:rPr>
              <w:t>p</w:t>
            </w:r>
            <w:r w:rsidRPr="00E14ED5">
              <w:rPr>
                <w:rFonts w:ascii="Arial" w:hAnsi="Arial" w:cs="Arial"/>
                <w:b/>
                <w:spacing w:val="1"/>
              </w:rPr>
              <w:t>re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ns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</w:rPr>
              <w:t>v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?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D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 xml:space="preserve">you </w:t>
            </w:r>
            <w:r w:rsidRPr="00E14ED5">
              <w:rPr>
                <w:rFonts w:ascii="Arial" w:hAnsi="Arial" w:cs="Arial"/>
                <w:b/>
                <w:spacing w:val="-2"/>
              </w:rPr>
              <w:t>su</w:t>
            </w:r>
            <w:r w:rsidRPr="00E14ED5">
              <w:rPr>
                <w:rFonts w:ascii="Arial" w:hAnsi="Arial" w:cs="Arial"/>
                <w:b/>
              </w:rPr>
              <w:t>gg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2"/>
              </w:rPr>
              <w:t>dd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on</w:t>
            </w:r>
            <w:r w:rsidRPr="00E14ED5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 xml:space="preserve">(or </w:t>
            </w:r>
            <w:r w:rsidRPr="00E14ED5">
              <w:rPr>
                <w:rFonts w:ascii="Arial" w:hAnsi="Arial" w:cs="Arial"/>
                <w:b/>
                <w:spacing w:val="-2"/>
              </w:rPr>
              <w:t>d</w:t>
            </w:r>
            <w:r w:rsidRPr="00E14ED5">
              <w:rPr>
                <w:rFonts w:ascii="Arial" w:hAnsi="Arial" w:cs="Arial"/>
                <w:b/>
                <w:spacing w:val="-3"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>le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)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of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5"/>
              </w:rPr>
              <w:t>m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p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ts</w:t>
            </w:r>
            <w:r w:rsidRPr="00E14ED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n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6"/>
              </w:rPr>
              <w:t>h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b/>
              </w:rPr>
              <w:t xml:space="preserve">s 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  <w:spacing w:val="1"/>
              </w:rPr>
              <w:t>ec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 xml:space="preserve">? </w:t>
            </w:r>
            <w:r w:rsidRPr="00E14ED5">
              <w:rPr>
                <w:rFonts w:ascii="Arial" w:hAnsi="Arial" w:cs="Arial"/>
                <w:b/>
                <w:spacing w:val="1"/>
              </w:rPr>
              <w:t>P</w:t>
            </w:r>
            <w:r w:rsidRPr="00E14ED5">
              <w:rPr>
                <w:rFonts w:ascii="Arial" w:hAnsi="Arial" w:cs="Arial"/>
                <w:b/>
                <w:spacing w:val="-3"/>
              </w:rPr>
              <w:t>l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w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te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yo</w:t>
            </w:r>
            <w:r w:rsidRPr="00E14ED5">
              <w:rPr>
                <w:rFonts w:ascii="Arial" w:hAnsi="Arial" w:cs="Arial"/>
                <w:b/>
                <w:spacing w:val="-2"/>
              </w:rPr>
              <w:t>u</w:t>
            </w:r>
            <w:r w:rsidRPr="00E14ED5">
              <w:rPr>
                <w:rFonts w:ascii="Arial" w:hAnsi="Arial" w:cs="Arial"/>
                <w:b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su</w:t>
            </w:r>
            <w:r w:rsidRPr="00E14ED5">
              <w:rPr>
                <w:rFonts w:ascii="Arial" w:hAnsi="Arial" w:cs="Arial"/>
                <w:b/>
              </w:rPr>
              <w:t>gg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6"/>
              </w:rPr>
              <w:t>h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  <w:b/>
                <w:spacing w:val="-3"/>
                <w:w w:val="101"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CEACD" w14:textId="77777777" w:rsidR="00886440" w:rsidRPr="00E14ED5" w:rsidRDefault="00651BED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spacing w:val="-2"/>
              </w:rPr>
              <w:t>No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8A04E" w14:textId="590FF0AA" w:rsidR="00886440" w:rsidRPr="00E14ED5" w:rsidRDefault="008A0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Revised</w:t>
            </w:r>
          </w:p>
        </w:tc>
      </w:tr>
      <w:tr w:rsidR="00886440" w:rsidRPr="00E14ED5" w14:paraId="5941D42C" w14:textId="77777777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23E32" w14:textId="77777777" w:rsidR="00886440" w:rsidRPr="00E14ED5" w:rsidRDefault="00651BED">
            <w:pPr>
              <w:spacing w:before="2" w:line="220" w:lineRule="exact"/>
              <w:ind w:left="463" w:right="340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-2"/>
              </w:rPr>
              <w:t>I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ma</w:t>
            </w:r>
            <w:r w:rsidRPr="00E14ED5">
              <w:rPr>
                <w:rFonts w:ascii="Arial" w:hAnsi="Arial" w:cs="Arial"/>
                <w:b/>
                <w:spacing w:val="-2"/>
              </w:rPr>
              <w:t>nus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2"/>
              </w:rPr>
              <w:t>p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  <w:spacing w:val="1"/>
              </w:rPr>
              <w:t>ie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f</w:t>
            </w:r>
            <w:r w:rsidRPr="00E14ED5">
              <w:rPr>
                <w:rFonts w:ascii="Arial" w:hAnsi="Arial" w:cs="Arial"/>
                <w:b/>
                <w:spacing w:val="-3"/>
              </w:rPr>
              <w:t>i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3"/>
              </w:rPr>
              <w:t>l</w:t>
            </w:r>
            <w:r w:rsidRPr="00E14ED5">
              <w:rPr>
                <w:rFonts w:ascii="Arial" w:hAnsi="Arial" w:cs="Arial"/>
                <w:b/>
                <w:spacing w:val="1"/>
              </w:rPr>
              <w:t>l</w:t>
            </w:r>
            <w:r w:rsidRPr="00E14ED5">
              <w:rPr>
                <w:rFonts w:ascii="Arial" w:hAnsi="Arial" w:cs="Arial"/>
                <w:b/>
                <w:spacing w:val="-5"/>
              </w:rPr>
              <w:t>y</w:t>
            </w:r>
            <w:r w:rsidRPr="00E14ED5">
              <w:rPr>
                <w:rFonts w:ascii="Arial" w:hAnsi="Arial" w:cs="Arial"/>
                <w:b/>
              </w:rPr>
              <w:t>,</w:t>
            </w:r>
            <w:r w:rsidRPr="00E14ED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  <w:spacing w:val="-3"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</w:rPr>
              <w:t>t?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3"/>
              </w:rPr>
              <w:t>P</w:t>
            </w:r>
            <w:r w:rsidRPr="00E14ED5">
              <w:rPr>
                <w:rFonts w:ascii="Arial" w:hAnsi="Arial" w:cs="Arial"/>
                <w:b/>
                <w:spacing w:val="1"/>
              </w:rPr>
              <w:t>le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6"/>
              </w:rPr>
              <w:t>s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6"/>
              </w:rPr>
              <w:t>w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ri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w w:val="101"/>
              </w:rPr>
              <w:t xml:space="preserve">e 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er</w:t>
            </w:r>
            <w:r w:rsidRPr="00E14ED5">
              <w:rPr>
                <w:rFonts w:ascii="Arial" w:hAnsi="Arial" w:cs="Arial"/>
                <w:b/>
                <w:spacing w:val="-3"/>
                <w:w w:val="101"/>
              </w:rPr>
              <w:t>e</w:t>
            </w:r>
            <w:r w:rsidRPr="00E14ED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8C19A" w14:textId="77777777" w:rsidR="00886440" w:rsidRPr="00E14ED5" w:rsidRDefault="00651BED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</w:rPr>
              <w:t>I</w:t>
            </w:r>
            <w:r w:rsidRPr="00E14ED5">
              <w:rPr>
                <w:rFonts w:ascii="Arial" w:hAnsi="Arial" w:cs="Arial"/>
                <w:spacing w:val="1"/>
              </w:rPr>
              <w:t>m</w:t>
            </w:r>
            <w:r w:rsidRPr="00E14ED5">
              <w:rPr>
                <w:rFonts w:ascii="Arial" w:hAnsi="Arial" w:cs="Arial"/>
              </w:rPr>
              <w:t>po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</w:rPr>
              <w:t>ta</w:t>
            </w:r>
            <w:r w:rsidRPr="00E14ED5">
              <w:rPr>
                <w:rFonts w:ascii="Arial" w:hAnsi="Arial" w:cs="Arial"/>
                <w:spacing w:val="-5"/>
              </w:rPr>
              <w:t>n</w:t>
            </w:r>
            <w:r w:rsidRPr="00E14ED5">
              <w:rPr>
                <w:rFonts w:ascii="Arial" w:hAnsi="Arial" w:cs="Arial"/>
              </w:rPr>
              <w:t>t</w:t>
            </w:r>
            <w:r w:rsidRPr="00E14ED5">
              <w:rPr>
                <w:rFonts w:ascii="Arial" w:hAnsi="Arial" w:cs="Arial"/>
                <w:spacing w:val="6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d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  <w:spacing w:val="-3"/>
              </w:rPr>
              <w:t>t</w:t>
            </w:r>
            <w:r w:rsidRPr="00E14ED5">
              <w:rPr>
                <w:rFonts w:ascii="Arial" w:hAnsi="Arial" w:cs="Arial"/>
              </w:rPr>
              <w:t>a</w:t>
            </w:r>
            <w:r w:rsidRPr="00E14ED5">
              <w:rPr>
                <w:rFonts w:ascii="Arial" w:hAnsi="Arial" w:cs="Arial"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1"/>
              </w:rPr>
              <w:t xml:space="preserve"> mi</w:t>
            </w:r>
            <w:r w:rsidRPr="00E14ED5">
              <w:rPr>
                <w:rFonts w:ascii="Arial" w:hAnsi="Arial" w:cs="Arial"/>
                <w:spacing w:val="-2"/>
              </w:rPr>
              <w:t>ss</w:t>
            </w:r>
            <w:r w:rsidRPr="00E14ED5">
              <w:rPr>
                <w:rFonts w:ascii="Arial" w:hAnsi="Arial" w:cs="Arial"/>
                <w:spacing w:val="1"/>
              </w:rPr>
              <w:t>i</w:t>
            </w:r>
            <w:r w:rsidRPr="00E14ED5">
              <w:rPr>
                <w:rFonts w:ascii="Arial" w:hAnsi="Arial" w:cs="Arial"/>
                <w:spacing w:val="-5"/>
              </w:rPr>
              <w:t>n</w:t>
            </w:r>
            <w:r w:rsidRPr="00E14ED5">
              <w:rPr>
                <w:rFonts w:ascii="Arial" w:hAnsi="Arial" w:cs="Arial"/>
              </w:rPr>
              <w:t>g</w:t>
            </w:r>
            <w:r w:rsidRPr="00E14ED5">
              <w:rPr>
                <w:rFonts w:ascii="Arial" w:hAnsi="Arial" w:cs="Arial"/>
                <w:spacing w:val="4"/>
              </w:rPr>
              <w:t xml:space="preserve"> </w:t>
            </w:r>
            <w:r w:rsidRPr="00E14ED5">
              <w:rPr>
                <w:rFonts w:ascii="Arial" w:hAnsi="Arial" w:cs="Arial"/>
              </w:rPr>
              <w:t>f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</w:rPr>
              <w:t>om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  <w:spacing w:val="-5"/>
              </w:rPr>
              <w:t>h</w:t>
            </w:r>
            <w:r w:rsidRPr="00E14ED5">
              <w:rPr>
                <w:rFonts w:ascii="Arial" w:hAnsi="Arial" w:cs="Arial"/>
              </w:rPr>
              <w:t xml:space="preserve">e </w:t>
            </w:r>
            <w:r w:rsidRPr="00E14ED5">
              <w:rPr>
                <w:rFonts w:ascii="Arial" w:hAnsi="Arial" w:cs="Arial"/>
                <w:spacing w:val="-3"/>
              </w:rPr>
              <w:t>m</w:t>
            </w:r>
            <w:r w:rsidRPr="00E14ED5">
              <w:rPr>
                <w:rFonts w:ascii="Arial" w:hAnsi="Arial" w:cs="Arial"/>
                <w:spacing w:val="1"/>
                <w:w w:val="101"/>
              </w:rPr>
              <w:t>a</w:t>
            </w:r>
            <w:r w:rsidRPr="00E14ED5">
              <w:rPr>
                <w:rFonts w:ascii="Arial" w:hAnsi="Arial" w:cs="Arial"/>
              </w:rPr>
              <w:t>nu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  <w:spacing w:val="1"/>
                <w:w w:val="101"/>
              </w:rPr>
              <w:t>c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</w:rPr>
              <w:t>pt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82F0D" w14:textId="5F8CD440" w:rsidR="00886440" w:rsidRPr="00E14ED5" w:rsidRDefault="00334C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Added</w:t>
            </w:r>
          </w:p>
        </w:tc>
      </w:tr>
      <w:tr w:rsidR="00886440" w:rsidRPr="00E14ED5" w14:paraId="4A8EE32C" w14:textId="77777777">
        <w:trPr>
          <w:trHeight w:hRule="exact" w:val="71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57CA4" w14:textId="77777777" w:rsidR="00886440" w:rsidRPr="00E14ED5" w:rsidRDefault="00651BED">
            <w:pPr>
              <w:spacing w:before="2" w:line="220" w:lineRule="exact"/>
              <w:ind w:left="463" w:right="378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-2"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f</w:t>
            </w:r>
            <w:r w:rsidRPr="00E14ED5">
              <w:rPr>
                <w:rFonts w:ascii="Arial" w:hAnsi="Arial" w:cs="Arial"/>
                <w:b/>
                <w:spacing w:val="-3"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>re</w:t>
            </w:r>
            <w:r w:rsidRPr="00E14ED5">
              <w:rPr>
                <w:rFonts w:ascii="Arial" w:hAnsi="Arial" w:cs="Arial"/>
                <w:b/>
                <w:spacing w:val="-6"/>
              </w:rPr>
              <w:t>n</w:t>
            </w:r>
            <w:r w:rsidRPr="00E14ED5">
              <w:rPr>
                <w:rFonts w:ascii="Arial" w:hAnsi="Arial" w:cs="Arial"/>
                <w:b/>
                <w:spacing w:val="1"/>
              </w:rPr>
              <w:t>ce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su</w:t>
            </w:r>
            <w:r w:rsidRPr="00E14ED5">
              <w:rPr>
                <w:rFonts w:ascii="Arial" w:hAnsi="Arial" w:cs="Arial"/>
                <w:b/>
              </w:rPr>
              <w:t>f</w:t>
            </w:r>
            <w:r w:rsidRPr="00E14ED5">
              <w:rPr>
                <w:rFonts w:ascii="Arial" w:hAnsi="Arial" w:cs="Arial"/>
                <w:b/>
                <w:spacing w:val="-5"/>
              </w:rPr>
              <w:t>f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  <w:spacing w:val="1"/>
              </w:rPr>
              <w:t>ie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d</w:t>
            </w:r>
            <w:r w:rsidRPr="00E14ED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  <w:spacing w:val="-3"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>ce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t?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I</w:t>
            </w:r>
            <w:r w:rsidRPr="00E14ED5">
              <w:rPr>
                <w:rFonts w:ascii="Arial" w:hAnsi="Arial" w:cs="Arial"/>
                <w:b/>
              </w:rPr>
              <w:t>f</w:t>
            </w:r>
            <w:r w:rsidRPr="00E14ED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you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5"/>
              </w:rPr>
              <w:t>v</w:t>
            </w:r>
            <w:r w:rsidRPr="00E14ED5">
              <w:rPr>
                <w:rFonts w:ascii="Arial" w:hAnsi="Arial" w:cs="Arial"/>
                <w:b/>
                <w:w w:val="101"/>
              </w:rPr>
              <w:t xml:space="preserve">e </w:t>
            </w:r>
            <w:r w:rsidRPr="00E14ED5">
              <w:rPr>
                <w:rFonts w:ascii="Arial" w:hAnsi="Arial" w:cs="Arial"/>
                <w:b/>
                <w:spacing w:val="-2"/>
              </w:rPr>
              <w:t>su</w:t>
            </w:r>
            <w:r w:rsidRPr="00E14ED5">
              <w:rPr>
                <w:rFonts w:ascii="Arial" w:hAnsi="Arial" w:cs="Arial"/>
                <w:b/>
              </w:rPr>
              <w:t>gg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of</w:t>
            </w:r>
            <w:r w:rsidRPr="00E14ED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2"/>
              </w:rPr>
              <w:t>dd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al</w:t>
            </w:r>
            <w:r w:rsidRPr="00E14ED5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1"/>
              </w:rPr>
              <w:t>re</w:t>
            </w:r>
            <w:r w:rsidRPr="00E14ED5">
              <w:rPr>
                <w:rFonts w:ascii="Arial" w:hAnsi="Arial" w:cs="Arial"/>
                <w:b/>
                <w:spacing w:val="-5"/>
              </w:rPr>
              <w:t>f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3"/>
              </w:rPr>
              <w:t>r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</w:rPr>
              <w:t>,</w:t>
            </w:r>
            <w:r w:rsidRPr="00E14ED5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p</w:t>
            </w:r>
            <w:r w:rsidRPr="00E14ED5">
              <w:rPr>
                <w:rFonts w:ascii="Arial" w:hAnsi="Arial" w:cs="Arial"/>
                <w:b/>
                <w:spacing w:val="1"/>
              </w:rPr>
              <w:t>le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6"/>
              </w:rPr>
              <w:t>s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m</w:t>
            </w:r>
            <w:r w:rsidRPr="00E14ED5">
              <w:rPr>
                <w:rFonts w:ascii="Arial" w:hAnsi="Arial" w:cs="Arial"/>
                <w:b/>
                <w:spacing w:val="2"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b/>
              </w:rPr>
              <w:t>on 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  <w:spacing w:val="1"/>
              </w:rPr>
              <w:t>e</w:t>
            </w:r>
            <w:r w:rsidRPr="00E14ED5">
              <w:rPr>
                <w:rFonts w:ascii="Arial" w:hAnsi="Arial" w:cs="Arial"/>
                <w:b/>
              </w:rPr>
              <w:t>m</w:t>
            </w:r>
            <w:r w:rsidRPr="00E14ED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n</w:t>
            </w:r>
            <w:r w:rsidRPr="00E14ED5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6"/>
              </w:rPr>
              <w:t>h</w:t>
            </w:r>
            <w:r w:rsidRPr="00E14ED5">
              <w:rPr>
                <w:rFonts w:ascii="Arial" w:hAnsi="Arial" w:cs="Arial"/>
                <w:b/>
              </w:rPr>
              <w:t xml:space="preserve">e </w:t>
            </w:r>
            <w:r w:rsidRPr="00E14ED5">
              <w:rPr>
                <w:rFonts w:ascii="Arial" w:hAnsi="Arial" w:cs="Arial"/>
                <w:b/>
                <w:spacing w:val="1"/>
              </w:rPr>
              <w:t>re</w:t>
            </w:r>
            <w:r w:rsidRPr="00E14ED5">
              <w:rPr>
                <w:rFonts w:ascii="Arial" w:hAnsi="Arial" w:cs="Arial"/>
                <w:b/>
                <w:spacing w:val="-5"/>
              </w:rPr>
              <w:t>v</w:t>
            </w:r>
            <w:r w:rsidRPr="00E14ED5">
              <w:rPr>
                <w:rFonts w:ascii="Arial" w:hAnsi="Arial" w:cs="Arial"/>
                <w:b/>
                <w:spacing w:val="1"/>
              </w:rPr>
              <w:t>ie</w:t>
            </w:r>
            <w:r w:rsidRPr="00E14ED5">
              <w:rPr>
                <w:rFonts w:ascii="Arial" w:hAnsi="Arial" w:cs="Arial"/>
                <w:b/>
              </w:rPr>
              <w:t>w</w:t>
            </w:r>
            <w:r w:rsidRPr="00E14ED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f</w:t>
            </w:r>
            <w:r w:rsidRPr="00E14ED5">
              <w:rPr>
                <w:rFonts w:ascii="Arial" w:hAnsi="Arial" w:cs="Arial"/>
                <w:b/>
                <w:spacing w:val="-5"/>
              </w:rPr>
              <w:t>o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r</w:t>
            </w:r>
            <w:r w:rsidRPr="00E14ED5">
              <w:rPr>
                <w:rFonts w:ascii="Arial" w:hAnsi="Arial" w:cs="Arial"/>
                <w:b/>
                <w:spacing w:val="-5"/>
              </w:rPr>
              <w:t>m</w:t>
            </w:r>
            <w:r w:rsidRPr="00E14ED5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B858F" w14:textId="77777777" w:rsidR="00886440" w:rsidRPr="00E14ED5" w:rsidRDefault="00651BED">
            <w:pPr>
              <w:spacing w:line="220" w:lineRule="exact"/>
              <w:ind w:left="105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</w:rPr>
              <w:t>o</w:t>
            </w:r>
            <w:r w:rsidRPr="00E14ED5">
              <w:rPr>
                <w:rFonts w:ascii="Arial" w:hAnsi="Arial" w:cs="Arial"/>
                <w:spacing w:val="1"/>
              </w:rPr>
              <w:t>m</w:t>
            </w:r>
            <w:r w:rsidRPr="00E14ED5">
              <w:rPr>
                <w:rFonts w:ascii="Arial" w:hAnsi="Arial" w:cs="Arial"/>
              </w:rPr>
              <w:t>e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</w:rPr>
              <w:t>r</w:t>
            </w:r>
            <w:r w:rsidRPr="00E14ED5">
              <w:rPr>
                <w:rFonts w:ascii="Arial" w:hAnsi="Arial" w:cs="Arial"/>
                <w:spacing w:val="2"/>
              </w:rPr>
              <w:t>e</w:t>
            </w:r>
            <w:r w:rsidRPr="00E14ED5">
              <w:rPr>
                <w:rFonts w:ascii="Arial" w:hAnsi="Arial" w:cs="Arial"/>
                <w:spacing w:val="-5"/>
              </w:rPr>
              <w:t>f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>n</w:t>
            </w:r>
            <w:r w:rsidRPr="00E14ED5">
              <w:rPr>
                <w:rFonts w:ascii="Arial" w:hAnsi="Arial" w:cs="Arial"/>
                <w:spacing w:val="-3"/>
              </w:rPr>
              <w:t>c</w:t>
            </w:r>
            <w:r w:rsidRPr="00E14ED5">
              <w:rPr>
                <w:rFonts w:ascii="Arial" w:hAnsi="Arial" w:cs="Arial"/>
                <w:spacing w:val="1"/>
              </w:rPr>
              <w:t>e</w:t>
            </w:r>
            <w:r w:rsidRPr="00E14ED5">
              <w:rPr>
                <w:rFonts w:ascii="Arial" w:hAnsi="Arial" w:cs="Arial"/>
              </w:rPr>
              <w:t>s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</w:rPr>
              <w:t>a</w:t>
            </w:r>
            <w:r w:rsidRPr="00E14ED5">
              <w:rPr>
                <w:rFonts w:ascii="Arial" w:hAnsi="Arial" w:cs="Arial"/>
              </w:rPr>
              <w:t>re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</w:rPr>
              <w:t>o</w:t>
            </w:r>
            <w:r w:rsidRPr="00E14ED5">
              <w:rPr>
                <w:rFonts w:ascii="Arial" w:hAnsi="Arial" w:cs="Arial"/>
                <w:spacing w:val="-3"/>
              </w:rPr>
              <w:t>l</w:t>
            </w:r>
            <w:r w:rsidRPr="00E14ED5">
              <w:rPr>
                <w:rFonts w:ascii="Arial" w:hAnsi="Arial" w:cs="Arial"/>
              </w:rPr>
              <w:t>d</w:t>
            </w:r>
            <w:r w:rsidRPr="00E14ED5">
              <w:rPr>
                <w:rFonts w:ascii="Arial" w:hAnsi="Arial" w:cs="Arial"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spacing w:val="-5"/>
              </w:rPr>
              <w:t>b</w:t>
            </w:r>
            <w:r w:rsidRPr="00E14ED5">
              <w:rPr>
                <w:rFonts w:ascii="Arial" w:hAnsi="Arial" w:cs="Arial"/>
              </w:rPr>
              <w:t>ut</w:t>
            </w:r>
            <w:r w:rsidRPr="00E14ED5">
              <w:rPr>
                <w:rFonts w:ascii="Arial" w:hAnsi="Arial" w:cs="Arial"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spacing w:val="-2"/>
              </w:rPr>
              <w:t>s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  <w:spacing w:val="-3"/>
              </w:rPr>
              <w:t>i</w:t>
            </w:r>
            <w:r w:rsidRPr="00E14ED5">
              <w:rPr>
                <w:rFonts w:ascii="Arial" w:hAnsi="Arial" w:cs="Arial"/>
                <w:spacing w:val="1"/>
              </w:rPr>
              <w:t>l</w:t>
            </w:r>
            <w:r w:rsidRPr="00E14ED5">
              <w:rPr>
                <w:rFonts w:ascii="Arial" w:hAnsi="Arial" w:cs="Arial"/>
              </w:rPr>
              <w:t>l</w:t>
            </w:r>
            <w:r w:rsidRPr="00E14ED5">
              <w:rPr>
                <w:rFonts w:ascii="Arial" w:hAnsi="Arial" w:cs="Arial"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</w:rPr>
              <w:t>v</w:t>
            </w:r>
            <w:r w:rsidRPr="00E14ED5">
              <w:rPr>
                <w:rFonts w:ascii="Arial" w:hAnsi="Arial" w:cs="Arial"/>
                <w:spacing w:val="-3"/>
              </w:rPr>
              <w:t>a</w:t>
            </w:r>
            <w:r w:rsidRPr="00E14ED5">
              <w:rPr>
                <w:rFonts w:ascii="Arial" w:hAnsi="Arial" w:cs="Arial"/>
                <w:spacing w:val="1"/>
                <w:w w:val="101"/>
              </w:rPr>
              <w:t>li</w:t>
            </w:r>
            <w:r w:rsidRPr="00E14ED5">
              <w:rPr>
                <w:rFonts w:ascii="Arial" w:hAnsi="Arial" w:cs="Arial"/>
              </w:rPr>
              <w:t>d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F7A98" w14:textId="1FA92B5E" w:rsidR="00886440" w:rsidRPr="00E14ED5" w:rsidRDefault="00434F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Revised</w:t>
            </w:r>
            <w:bookmarkStart w:id="0" w:name="_GoBack"/>
            <w:bookmarkEnd w:id="0"/>
          </w:p>
        </w:tc>
      </w:tr>
      <w:tr w:rsidR="00886440" w:rsidRPr="00E14ED5" w14:paraId="57016CB7" w14:textId="77777777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DF389" w14:textId="77777777" w:rsidR="00886440" w:rsidRPr="00E14ED5" w:rsidRDefault="00651BED">
            <w:pPr>
              <w:ind w:left="463" w:right="357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-2"/>
              </w:rPr>
              <w:t>I</w:t>
            </w:r>
            <w:r w:rsidRPr="00E14ED5">
              <w:rPr>
                <w:rFonts w:ascii="Arial" w:hAnsi="Arial" w:cs="Arial"/>
                <w:b/>
              </w:rPr>
              <w:t>s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l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</w:rPr>
              <w:t>g</w:t>
            </w:r>
            <w:r w:rsidRPr="00E14ED5">
              <w:rPr>
                <w:rFonts w:ascii="Arial" w:hAnsi="Arial" w:cs="Arial"/>
                <w:b/>
                <w:spacing w:val="-2"/>
              </w:rPr>
              <w:t>u</w:t>
            </w:r>
            <w:r w:rsidRPr="00E14ED5">
              <w:rPr>
                <w:rFonts w:ascii="Arial" w:hAnsi="Arial" w:cs="Arial"/>
                <w:b/>
              </w:rPr>
              <w:t>ag</w:t>
            </w:r>
            <w:r w:rsidRPr="00E14ED5">
              <w:rPr>
                <w:rFonts w:ascii="Arial" w:hAnsi="Arial" w:cs="Arial"/>
                <w:b/>
                <w:spacing w:val="-3"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>/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-2"/>
              </w:rPr>
              <w:t>n</w:t>
            </w:r>
            <w:r w:rsidRPr="00E14ED5">
              <w:rPr>
                <w:rFonts w:ascii="Arial" w:hAnsi="Arial" w:cs="Arial"/>
                <w:b/>
                <w:spacing w:val="-5"/>
              </w:rPr>
              <w:t>g</w:t>
            </w:r>
            <w:r w:rsidRPr="00E14ED5">
              <w:rPr>
                <w:rFonts w:ascii="Arial" w:hAnsi="Arial" w:cs="Arial"/>
                <w:b/>
                <w:spacing w:val="1"/>
              </w:rPr>
              <w:t>li</w:t>
            </w:r>
            <w:r w:rsidRPr="00E14ED5">
              <w:rPr>
                <w:rFonts w:ascii="Arial" w:hAnsi="Arial" w:cs="Arial"/>
                <w:b/>
                <w:spacing w:val="-2"/>
              </w:rPr>
              <w:t>s</w:t>
            </w:r>
            <w:r w:rsidRPr="00E14ED5">
              <w:rPr>
                <w:rFonts w:ascii="Arial" w:hAnsi="Arial" w:cs="Arial"/>
                <w:b/>
              </w:rPr>
              <w:t>h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qu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3"/>
              </w:rPr>
              <w:t>l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</w:rPr>
              <w:t>ty</w:t>
            </w:r>
            <w:r w:rsidRPr="00E14ED5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of</w:t>
            </w:r>
            <w:r w:rsidRPr="00E14ED5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t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</w:rPr>
              <w:t>r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</w:rPr>
              <w:t>i</w:t>
            </w:r>
            <w:r w:rsidRPr="00E14ED5">
              <w:rPr>
                <w:rFonts w:ascii="Arial" w:hAnsi="Arial" w:cs="Arial"/>
                <w:b/>
                <w:spacing w:val="-3"/>
              </w:rPr>
              <w:t>c</w:t>
            </w:r>
            <w:r w:rsidRPr="00E14ED5">
              <w:rPr>
                <w:rFonts w:ascii="Arial" w:hAnsi="Arial" w:cs="Arial"/>
                <w:b/>
                <w:spacing w:val="1"/>
              </w:rPr>
              <w:t>l</w:t>
            </w:r>
            <w:r w:rsidRPr="00E14ED5">
              <w:rPr>
                <w:rFonts w:ascii="Arial" w:hAnsi="Arial" w:cs="Arial"/>
                <w:b/>
              </w:rPr>
              <w:t>e</w:t>
            </w:r>
            <w:r w:rsidRPr="00E14ED5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2"/>
              </w:rPr>
              <w:t>su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b/>
              </w:rPr>
              <w:t>ta</w:t>
            </w:r>
            <w:r w:rsidRPr="00E14ED5">
              <w:rPr>
                <w:rFonts w:ascii="Arial" w:hAnsi="Arial" w:cs="Arial"/>
                <w:b/>
                <w:spacing w:val="-6"/>
              </w:rPr>
              <w:t>b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l</w:t>
            </w:r>
            <w:r w:rsidRPr="00E14ED5">
              <w:rPr>
                <w:rFonts w:ascii="Arial" w:hAnsi="Arial" w:cs="Arial"/>
                <w:b/>
                <w:w w:val="101"/>
              </w:rPr>
              <w:t xml:space="preserve">e </w:t>
            </w:r>
            <w:r w:rsidRPr="00E14ED5">
              <w:rPr>
                <w:rFonts w:ascii="Arial" w:hAnsi="Arial" w:cs="Arial"/>
                <w:b/>
              </w:rPr>
              <w:t>for</w:t>
            </w:r>
            <w:r w:rsidRPr="00E14ED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E14ED5">
              <w:rPr>
                <w:rFonts w:ascii="Arial" w:hAnsi="Arial" w:cs="Arial"/>
                <w:b/>
                <w:spacing w:val="-6"/>
              </w:rPr>
              <w:t>s</w:t>
            </w:r>
            <w:r w:rsidRPr="00E14ED5">
              <w:rPr>
                <w:rFonts w:ascii="Arial" w:hAnsi="Arial" w:cs="Arial"/>
                <w:b/>
                <w:spacing w:val="1"/>
              </w:rPr>
              <w:t>c</w:t>
            </w:r>
            <w:r w:rsidRPr="00E14ED5">
              <w:rPr>
                <w:rFonts w:ascii="Arial" w:hAnsi="Arial" w:cs="Arial"/>
                <w:b/>
                <w:spacing w:val="-2"/>
              </w:rPr>
              <w:t>h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1"/>
              </w:rPr>
              <w:t>l</w:t>
            </w:r>
            <w:r w:rsidRPr="00E14ED5">
              <w:rPr>
                <w:rFonts w:ascii="Arial" w:hAnsi="Arial" w:cs="Arial"/>
                <w:b/>
                <w:spacing w:val="-5"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</w:rPr>
              <w:t>rl</w:t>
            </w:r>
            <w:r w:rsidRPr="00E14ED5">
              <w:rPr>
                <w:rFonts w:ascii="Arial" w:hAnsi="Arial" w:cs="Arial"/>
                <w:b/>
              </w:rPr>
              <w:t xml:space="preserve">y </w:t>
            </w:r>
            <w:r w:rsidRPr="00E14ED5">
              <w:rPr>
                <w:rFonts w:ascii="Arial" w:hAnsi="Arial" w:cs="Arial"/>
                <w:b/>
                <w:spacing w:val="-3"/>
                <w:w w:val="101"/>
              </w:rPr>
              <w:t>c</w:t>
            </w:r>
            <w:r w:rsidRPr="00E14ED5">
              <w:rPr>
                <w:rFonts w:ascii="Arial" w:hAnsi="Arial" w:cs="Arial"/>
                <w:b/>
              </w:rPr>
              <w:t>omm</w:t>
            </w:r>
            <w:r w:rsidRPr="00E14ED5">
              <w:rPr>
                <w:rFonts w:ascii="Arial" w:hAnsi="Arial" w:cs="Arial"/>
                <w:b/>
                <w:spacing w:val="-2"/>
              </w:rPr>
              <w:t>un</w:t>
            </w:r>
            <w:r w:rsidRPr="00E14ED5">
              <w:rPr>
                <w:rFonts w:ascii="Arial" w:hAnsi="Arial" w:cs="Arial"/>
                <w:b/>
                <w:spacing w:val="-3"/>
                <w:w w:val="101"/>
              </w:rPr>
              <w:t>i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c</w:t>
            </w:r>
            <w:r w:rsidRPr="00E14ED5">
              <w:rPr>
                <w:rFonts w:ascii="Arial" w:hAnsi="Arial" w:cs="Arial"/>
                <w:b/>
              </w:rPr>
              <w:t>a</w:t>
            </w:r>
            <w:r w:rsidRPr="00E14ED5">
              <w:rPr>
                <w:rFonts w:ascii="Arial" w:hAnsi="Arial" w:cs="Arial"/>
                <w:b/>
                <w:spacing w:val="-5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b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</w:rPr>
              <w:t>ns</w:t>
            </w:r>
            <w:r w:rsidRPr="00E14ED5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4C5D5" w14:textId="77777777" w:rsidR="00886440" w:rsidRPr="00E14ED5" w:rsidRDefault="00651BED">
            <w:pPr>
              <w:ind w:left="105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spacing w:val="1"/>
                <w:w w:val="101"/>
              </w:rPr>
              <w:t>a</w:t>
            </w:r>
            <w:r w:rsidRPr="00E14ED5">
              <w:rPr>
                <w:rFonts w:ascii="Arial" w:hAnsi="Arial" w:cs="Arial"/>
              </w:rPr>
              <w:t>pprop</w:t>
            </w:r>
            <w:r w:rsidRPr="00E14ED5">
              <w:rPr>
                <w:rFonts w:ascii="Arial" w:hAnsi="Arial" w:cs="Arial"/>
                <w:spacing w:val="-5"/>
              </w:rPr>
              <w:t>r</w:t>
            </w:r>
            <w:r w:rsidRPr="00E14ED5">
              <w:rPr>
                <w:rFonts w:ascii="Arial" w:hAnsi="Arial" w:cs="Arial"/>
                <w:spacing w:val="1"/>
                <w:w w:val="101"/>
              </w:rPr>
              <w:t>i</w:t>
            </w:r>
            <w:r w:rsidRPr="00E14ED5">
              <w:rPr>
                <w:rFonts w:ascii="Arial" w:hAnsi="Arial" w:cs="Arial"/>
                <w:spacing w:val="-3"/>
                <w:w w:val="101"/>
              </w:rPr>
              <w:t>a</w:t>
            </w:r>
            <w:r w:rsidRPr="00E14ED5">
              <w:rPr>
                <w:rFonts w:ascii="Arial" w:hAnsi="Arial" w:cs="Arial"/>
                <w:spacing w:val="1"/>
                <w:w w:val="101"/>
              </w:rPr>
              <w:t>t</w:t>
            </w:r>
            <w:r w:rsidRPr="00E14ED5">
              <w:rPr>
                <w:rFonts w:ascii="Arial" w:hAnsi="Arial" w:cs="Arial"/>
                <w:w w:val="101"/>
              </w:rPr>
              <w:t>e</w:t>
            </w: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647E8" w14:textId="77777777" w:rsidR="00886440" w:rsidRPr="00E14ED5" w:rsidRDefault="00886440">
            <w:pPr>
              <w:rPr>
                <w:rFonts w:ascii="Arial" w:hAnsi="Arial" w:cs="Arial"/>
              </w:rPr>
            </w:pPr>
          </w:p>
        </w:tc>
      </w:tr>
      <w:tr w:rsidR="00886440" w:rsidRPr="00E14ED5" w14:paraId="1351DB98" w14:textId="77777777" w:rsidTr="00613996">
        <w:trPr>
          <w:trHeight w:hRule="exact" w:val="53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495B9" w14:textId="77777777" w:rsidR="00886440" w:rsidRPr="00E14ED5" w:rsidRDefault="00651BED">
            <w:pPr>
              <w:spacing w:line="220" w:lineRule="exact"/>
              <w:ind w:left="103"/>
              <w:rPr>
                <w:rFonts w:ascii="Arial" w:hAnsi="Arial" w:cs="Arial"/>
              </w:rPr>
            </w:pPr>
            <w:r w:rsidRPr="00E14ED5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  <w:u w:val="thick" w:color="000000"/>
              </w:rPr>
              <w:t>p</w:t>
            </w:r>
            <w:r w:rsidRPr="00E14ED5">
              <w:rPr>
                <w:rFonts w:ascii="Arial" w:hAnsi="Arial" w:cs="Arial"/>
                <w:b/>
                <w:u w:val="thick" w:color="000000"/>
              </w:rPr>
              <w:t>t</w:t>
            </w:r>
            <w:r w:rsidRPr="00E14ED5">
              <w:rPr>
                <w:rFonts w:ascii="Arial" w:hAnsi="Arial" w:cs="Arial"/>
                <w:b/>
                <w:spacing w:val="1"/>
                <w:u w:val="thick" w:color="000000"/>
              </w:rPr>
              <w:t>i</w:t>
            </w:r>
            <w:r w:rsidRPr="00E14ED5">
              <w:rPr>
                <w:rFonts w:ascii="Arial" w:hAnsi="Arial" w:cs="Arial"/>
                <w:b/>
                <w:u w:val="thick" w:color="000000"/>
              </w:rPr>
              <w:t>o</w:t>
            </w:r>
            <w:r w:rsidRPr="00E14ED5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E14ED5">
              <w:rPr>
                <w:rFonts w:ascii="Arial" w:hAnsi="Arial" w:cs="Arial"/>
                <w:b/>
                <w:spacing w:val="-5"/>
                <w:u w:val="thick" w:color="000000"/>
              </w:rPr>
              <w:t>a</w:t>
            </w:r>
            <w:r w:rsidRPr="00E14ED5">
              <w:rPr>
                <w:rFonts w:ascii="Arial" w:hAnsi="Arial" w:cs="Arial"/>
                <w:b/>
                <w:spacing w:val="1"/>
                <w:u w:val="thick" w:color="000000"/>
              </w:rPr>
              <w:t>l</w:t>
            </w:r>
            <w:r w:rsidRPr="00E14ED5">
              <w:rPr>
                <w:rFonts w:ascii="Arial" w:hAnsi="Arial" w:cs="Arial"/>
                <w:b/>
                <w:spacing w:val="-3"/>
                <w:u w:val="thick" w:color="000000"/>
              </w:rPr>
              <w:t>/</w:t>
            </w:r>
            <w:r w:rsidRPr="00E14ED5">
              <w:rPr>
                <w:rFonts w:ascii="Arial" w:hAnsi="Arial" w:cs="Arial"/>
                <w:b/>
                <w:spacing w:val="1"/>
                <w:u w:val="thick" w:color="000000"/>
              </w:rPr>
              <w:t>Ge</w:t>
            </w:r>
            <w:r w:rsidRPr="00E14ED5">
              <w:rPr>
                <w:rFonts w:ascii="Arial" w:hAnsi="Arial" w:cs="Arial"/>
                <w:b/>
                <w:spacing w:val="-2"/>
                <w:u w:val="thick" w:color="000000"/>
              </w:rPr>
              <w:t>n</w:t>
            </w:r>
            <w:r w:rsidRPr="00E14ED5">
              <w:rPr>
                <w:rFonts w:ascii="Arial" w:hAnsi="Arial" w:cs="Arial"/>
                <w:b/>
                <w:spacing w:val="-3"/>
                <w:u w:val="thick" w:color="000000"/>
              </w:rPr>
              <w:t>e</w:t>
            </w:r>
            <w:r w:rsidRPr="00E14ED5">
              <w:rPr>
                <w:rFonts w:ascii="Arial" w:hAnsi="Arial" w:cs="Arial"/>
                <w:b/>
                <w:spacing w:val="1"/>
                <w:u w:val="thick" w:color="000000"/>
              </w:rPr>
              <w:t>r</w:t>
            </w:r>
            <w:r w:rsidRPr="00E14ED5">
              <w:rPr>
                <w:rFonts w:ascii="Arial" w:hAnsi="Arial" w:cs="Arial"/>
                <w:b/>
                <w:spacing w:val="-5"/>
                <w:u w:val="thick" w:color="000000"/>
              </w:rPr>
              <w:t>a</w:t>
            </w:r>
            <w:r w:rsidRPr="00E14ED5">
              <w:rPr>
                <w:rFonts w:ascii="Arial" w:hAnsi="Arial" w:cs="Arial"/>
                <w:b/>
                <w:u w:val="thick" w:color="000000"/>
              </w:rPr>
              <w:t>l</w:t>
            </w:r>
            <w:r w:rsidRPr="00E14ED5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E14ED5">
              <w:rPr>
                <w:rFonts w:ascii="Arial" w:hAnsi="Arial" w:cs="Arial"/>
                <w:spacing w:val="1"/>
                <w:w w:val="101"/>
              </w:rPr>
              <w:t>c</w:t>
            </w:r>
            <w:r w:rsidRPr="00E14ED5">
              <w:rPr>
                <w:rFonts w:ascii="Arial" w:hAnsi="Arial" w:cs="Arial"/>
              </w:rPr>
              <w:t>o</w:t>
            </w:r>
            <w:r w:rsidRPr="00E14ED5">
              <w:rPr>
                <w:rFonts w:ascii="Arial" w:hAnsi="Arial" w:cs="Arial"/>
                <w:spacing w:val="-3"/>
              </w:rPr>
              <w:t>mm</w:t>
            </w:r>
            <w:r w:rsidRPr="00E14ED5">
              <w:rPr>
                <w:rFonts w:ascii="Arial" w:hAnsi="Arial" w:cs="Arial"/>
                <w:spacing w:val="1"/>
                <w:w w:val="101"/>
              </w:rPr>
              <w:t>e</w:t>
            </w:r>
            <w:r w:rsidRPr="00E14ED5">
              <w:rPr>
                <w:rFonts w:ascii="Arial" w:hAnsi="Arial" w:cs="Arial"/>
              </w:rPr>
              <w:t>n</w:t>
            </w:r>
            <w:r w:rsidRPr="00E14ED5">
              <w:rPr>
                <w:rFonts w:ascii="Arial" w:hAnsi="Arial" w:cs="Arial"/>
                <w:spacing w:val="1"/>
              </w:rPr>
              <w:t>t</w:t>
            </w:r>
            <w:r w:rsidRPr="00E14ED5">
              <w:rPr>
                <w:rFonts w:ascii="Arial" w:hAnsi="Arial" w:cs="Arial"/>
              </w:rPr>
              <w:t>s</w:t>
            </w:r>
          </w:p>
        </w:tc>
        <w:tc>
          <w:tcPr>
            <w:tcW w:w="93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0D3F7" w14:textId="77777777" w:rsidR="00886440" w:rsidRPr="00E14ED5" w:rsidRDefault="00886440">
            <w:pPr>
              <w:rPr>
                <w:rFonts w:ascii="Arial" w:hAnsi="Arial" w:cs="Arial"/>
              </w:rPr>
            </w:pPr>
          </w:p>
        </w:tc>
        <w:tc>
          <w:tcPr>
            <w:tcW w:w="64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08B03" w14:textId="77777777" w:rsidR="00886440" w:rsidRPr="00E14ED5" w:rsidRDefault="00886440">
            <w:pPr>
              <w:rPr>
                <w:rFonts w:ascii="Arial" w:hAnsi="Arial" w:cs="Arial"/>
              </w:rPr>
            </w:pPr>
          </w:p>
        </w:tc>
      </w:tr>
    </w:tbl>
    <w:p w14:paraId="4F4FDB61" w14:textId="77777777" w:rsidR="00886440" w:rsidRPr="00E14ED5" w:rsidRDefault="00886440">
      <w:pPr>
        <w:spacing w:line="200" w:lineRule="exact"/>
        <w:rPr>
          <w:rFonts w:ascii="Arial" w:hAnsi="Arial" w:cs="Arial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7"/>
        <w:gridCol w:w="8733"/>
        <w:gridCol w:w="5599"/>
      </w:tblGrid>
      <w:tr w:rsidR="00807DA5" w:rsidRPr="00E14ED5" w14:paraId="66AAAE13" w14:textId="77777777" w:rsidTr="002C48D8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AF765" w14:textId="77777777" w:rsidR="00807DA5" w:rsidRPr="00E14ED5" w:rsidRDefault="00807DA5" w:rsidP="00772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E14ED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14ED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4C1B789" w14:textId="77777777" w:rsidR="00807DA5" w:rsidRPr="00E14ED5" w:rsidRDefault="00807DA5" w:rsidP="00772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07DA5" w:rsidRPr="00E14ED5" w14:paraId="518474AD" w14:textId="77777777" w:rsidTr="002C48D8">
        <w:trPr>
          <w:trHeight w:val="935"/>
        </w:trPr>
        <w:tc>
          <w:tcPr>
            <w:tcW w:w="162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50EA8" w14:textId="77777777" w:rsidR="00807DA5" w:rsidRPr="00E14ED5" w:rsidRDefault="00807DA5" w:rsidP="00772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1142" w14:textId="77777777" w:rsidR="00807DA5" w:rsidRPr="00E14ED5" w:rsidRDefault="00807DA5" w:rsidP="0077287D">
            <w:pPr>
              <w:pStyle w:val="Heading2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14ED5">
              <w:rPr>
                <w:rFonts w:ascii="Arial" w:hAnsi="Arial" w:cs="Arial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318" w:type="pct"/>
            <w:shd w:val="clear" w:color="auto" w:fill="auto"/>
          </w:tcPr>
          <w:p w14:paraId="7852DCBA" w14:textId="77777777" w:rsidR="00807DA5" w:rsidRPr="00E14ED5" w:rsidRDefault="00807DA5" w:rsidP="0077287D">
            <w:pPr>
              <w:spacing w:after="160" w:line="256" w:lineRule="auto"/>
              <w:rPr>
                <w:rFonts w:ascii="Arial" w:eastAsia="Calibri" w:hAnsi="Arial" w:cs="Arial"/>
                <w:kern w:val="2"/>
                <w:lang w:val="en-IN"/>
              </w:rPr>
            </w:pPr>
            <w:r w:rsidRPr="00E14ED5">
              <w:rPr>
                <w:rFonts w:ascii="Arial" w:eastAsia="Calibri" w:hAnsi="Arial" w:cs="Arial"/>
                <w:b/>
                <w:kern w:val="2"/>
                <w:lang w:val="en-IN"/>
              </w:rPr>
              <w:t>Author’s Feedback</w:t>
            </w:r>
            <w:r w:rsidRPr="00E14ED5">
              <w:rPr>
                <w:rFonts w:ascii="Arial" w:eastAsia="Calibri" w:hAnsi="Arial" w:cs="Arial"/>
                <w:kern w:val="2"/>
                <w:lang w:val="en-IN"/>
              </w:rPr>
              <w:t xml:space="preserve"> (It is mandatory that authors should write his/her feedback here)</w:t>
            </w:r>
          </w:p>
          <w:p w14:paraId="1DEABDEA" w14:textId="77777777" w:rsidR="00807DA5" w:rsidRPr="00E14ED5" w:rsidRDefault="00807DA5" w:rsidP="0077287D">
            <w:pPr>
              <w:pStyle w:val="Heading2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</w:tr>
      <w:tr w:rsidR="00807DA5" w:rsidRPr="00E14ED5" w14:paraId="6603F606" w14:textId="77777777" w:rsidTr="002C48D8">
        <w:trPr>
          <w:trHeight w:val="697"/>
        </w:trPr>
        <w:tc>
          <w:tcPr>
            <w:tcW w:w="162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CF34D" w14:textId="77777777" w:rsidR="00807DA5" w:rsidRPr="00E14ED5" w:rsidRDefault="00807DA5" w:rsidP="00772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14ED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18EC4BD" w14:textId="77777777" w:rsidR="00807DA5" w:rsidRPr="00E14ED5" w:rsidRDefault="00807DA5" w:rsidP="00772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E527D" w14:textId="77777777" w:rsidR="00807DA5" w:rsidRPr="00E14ED5" w:rsidRDefault="00807DA5" w:rsidP="00772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</w:p>
          <w:p w14:paraId="7F4F585A" w14:textId="77777777" w:rsidR="00807DA5" w:rsidRPr="00E14ED5" w:rsidRDefault="00807DA5" w:rsidP="00772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21FD77D2" w14:textId="77777777" w:rsidR="00807DA5" w:rsidRPr="00E14ED5" w:rsidRDefault="00807DA5" w:rsidP="00772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18" w:type="pct"/>
            <w:shd w:val="clear" w:color="auto" w:fill="auto"/>
            <w:vAlign w:val="center"/>
          </w:tcPr>
          <w:p w14:paraId="13EA8856" w14:textId="77777777" w:rsidR="00807DA5" w:rsidRPr="00E14ED5" w:rsidRDefault="00807DA5" w:rsidP="0077287D">
            <w:pPr>
              <w:rPr>
                <w:rFonts w:ascii="Arial" w:eastAsia="Arial Unicode MS" w:hAnsi="Arial" w:cs="Arial"/>
                <w:lang w:val="en-GB"/>
              </w:rPr>
            </w:pPr>
          </w:p>
          <w:p w14:paraId="277D04F0" w14:textId="77777777" w:rsidR="00807DA5" w:rsidRPr="00E14ED5" w:rsidRDefault="00807DA5" w:rsidP="0077287D">
            <w:pPr>
              <w:rPr>
                <w:rFonts w:ascii="Arial" w:eastAsia="Arial Unicode MS" w:hAnsi="Arial" w:cs="Arial"/>
                <w:lang w:val="en-GB"/>
              </w:rPr>
            </w:pPr>
          </w:p>
          <w:p w14:paraId="02333FC9" w14:textId="77777777" w:rsidR="00807DA5" w:rsidRPr="00E14ED5" w:rsidRDefault="00807DA5" w:rsidP="0077287D">
            <w:pPr>
              <w:rPr>
                <w:rFonts w:ascii="Arial" w:eastAsia="Arial Unicode MS" w:hAnsi="Arial" w:cs="Arial"/>
                <w:lang w:val="en-GB"/>
              </w:rPr>
            </w:pPr>
          </w:p>
          <w:p w14:paraId="0322B846" w14:textId="77777777" w:rsidR="00807DA5" w:rsidRPr="00E14ED5" w:rsidRDefault="00807DA5" w:rsidP="0077287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102358B" w14:textId="77777777" w:rsidR="00807DA5" w:rsidRPr="00E14ED5" w:rsidRDefault="00807DA5" w:rsidP="00807DA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459FE604" w14:textId="77777777" w:rsidR="00886440" w:rsidRPr="00E14ED5" w:rsidRDefault="00886440">
      <w:pPr>
        <w:spacing w:line="200" w:lineRule="exact"/>
        <w:rPr>
          <w:rFonts w:ascii="Arial" w:hAnsi="Arial" w:cs="Arial"/>
          <w:lang w:val="en-GB"/>
        </w:rPr>
      </w:pPr>
    </w:p>
    <w:sectPr w:rsidR="00886440" w:rsidRPr="00E14ED5">
      <w:pgSz w:w="23820" w:h="16840" w:orient="landscape"/>
      <w:pgMar w:top="1540" w:right="1220" w:bottom="280" w:left="1220" w:header="1308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98A4F" w14:textId="77777777" w:rsidR="000C075D" w:rsidRDefault="000C075D">
      <w:r>
        <w:separator/>
      </w:r>
    </w:p>
  </w:endnote>
  <w:endnote w:type="continuationSeparator" w:id="0">
    <w:p w14:paraId="771594D0" w14:textId="77777777" w:rsidR="000C075D" w:rsidRDefault="000C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A132E" w14:textId="77777777" w:rsidR="000C075D" w:rsidRDefault="000C075D">
      <w:r>
        <w:separator/>
      </w:r>
    </w:p>
  </w:footnote>
  <w:footnote w:type="continuationSeparator" w:id="0">
    <w:p w14:paraId="7220C5C6" w14:textId="77777777" w:rsidR="000C075D" w:rsidRDefault="000C0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10567"/>
    <w:multiLevelType w:val="multilevel"/>
    <w:tmpl w:val="E1CCD9F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40"/>
    <w:rsid w:val="00004993"/>
    <w:rsid w:val="000C075D"/>
    <w:rsid w:val="000C2758"/>
    <w:rsid w:val="002C48D8"/>
    <w:rsid w:val="00334C04"/>
    <w:rsid w:val="003D0A68"/>
    <w:rsid w:val="00434F77"/>
    <w:rsid w:val="00613996"/>
    <w:rsid w:val="00651BED"/>
    <w:rsid w:val="00661EDD"/>
    <w:rsid w:val="007850F8"/>
    <w:rsid w:val="00795056"/>
    <w:rsid w:val="00807DA5"/>
    <w:rsid w:val="00886440"/>
    <w:rsid w:val="008A04C3"/>
    <w:rsid w:val="008C1A7C"/>
    <w:rsid w:val="009517FC"/>
    <w:rsid w:val="00981B51"/>
    <w:rsid w:val="00C14A3E"/>
    <w:rsid w:val="00C40E11"/>
    <w:rsid w:val="00D52BD1"/>
    <w:rsid w:val="00E1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B8F9D3"/>
  <w15:docId w15:val="{1A3A6D95-EA26-4C63-A57E-79DA7F3F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ormalWeb">
    <w:name w:val="Normal (Web)"/>
    <w:basedOn w:val="Normal"/>
    <w:rsid w:val="00807DA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BodyText">
    <w:name w:val="Body Text"/>
    <w:basedOn w:val="Normal"/>
    <w:link w:val="BodyTextChar"/>
    <w:rsid w:val="00807DA5"/>
    <w:pPr>
      <w:jc w:val="both"/>
    </w:pPr>
    <w:rPr>
      <w:rFonts w:ascii="Helvetica" w:eastAsia="MS Mincho" w:hAnsi="Helvetica" w:cs="Helvetica"/>
      <w:sz w:val="24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807DA5"/>
    <w:rPr>
      <w:rFonts w:ascii="Helvetica" w:eastAsia="MS Mincho" w:hAnsi="Helvetica" w:cs="Helvetica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ajbgmb.com/index.php/AJBGM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PC New 16</cp:lastModifiedBy>
  <cp:revision>15</cp:revision>
  <dcterms:created xsi:type="dcterms:W3CDTF">2025-05-05T06:21:00Z</dcterms:created>
  <dcterms:modified xsi:type="dcterms:W3CDTF">2025-05-14T07:50:00Z</dcterms:modified>
</cp:coreProperties>
</file>