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4FF" w:rsidRPr="0085010E" w:rsidRDefault="007724FF">
      <w:pPr>
        <w:spacing w:line="200" w:lineRule="exact"/>
        <w:rPr>
          <w:rFonts w:ascii="Arial" w:hAnsi="Arial" w:cs="Arial"/>
        </w:rPr>
      </w:pPr>
    </w:p>
    <w:p w:rsidR="007724FF" w:rsidRPr="0085010E" w:rsidRDefault="007724FF">
      <w:pPr>
        <w:spacing w:line="200" w:lineRule="exact"/>
        <w:rPr>
          <w:rFonts w:ascii="Arial" w:hAnsi="Arial" w:cs="Arial"/>
        </w:rPr>
      </w:pPr>
    </w:p>
    <w:p w:rsidR="007724FF" w:rsidRPr="0085010E" w:rsidRDefault="007724FF">
      <w:pPr>
        <w:spacing w:before="1" w:line="200" w:lineRule="exact"/>
        <w:rPr>
          <w:rFonts w:ascii="Arial" w:hAnsi="Arial" w:cs="Arial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6"/>
      </w:tblGrid>
      <w:tr w:rsidR="007724FF" w:rsidRPr="0085010E">
        <w:trPr>
          <w:trHeight w:hRule="exact"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ind w:left="87"/>
              <w:rPr>
                <w:rFonts w:ascii="Arial" w:eastAsia="Arial" w:hAnsi="Arial" w:cs="Arial"/>
              </w:rPr>
            </w:pPr>
            <w:r w:rsidRPr="0085010E">
              <w:rPr>
                <w:rFonts w:ascii="Arial" w:eastAsia="Arial" w:hAnsi="Arial" w:cs="Arial"/>
                <w:spacing w:val="-2"/>
              </w:rPr>
              <w:t>J</w:t>
            </w:r>
            <w:r w:rsidRPr="0085010E">
              <w:rPr>
                <w:rFonts w:ascii="Arial" w:eastAsia="Arial" w:hAnsi="Arial" w:cs="Arial"/>
                <w:spacing w:val="1"/>
              </w:rPr>
              <w:t>ou</w:t>
            </w:r>
            <w:r w:rsidRPr="0085010E">
              <w:rPr>
                <w:rFonts w:ascii="Arial" w:eastAsia="Arial" w:hAnsi="Arial" w:cs="Arial"/>
                <w:spacing w:val="-1"/>
              </w:rPr>
              <w:t>rn</w:t>
            </w:r>
            <w:r w:rsidRPr="0085010E">
              <w:rPr>
                <w:rFonts w:ascii="Arial" w:eastAsia="Arial" w:hAnsi="Arial" w:cs="Arial"/>
                <w:spacing w:val="1"/>
              </w:rPr>
              <w:t>a</w:t>
            </w:r>
            <w:r w:rsidRPr="0085010E">
              <w:rPr>
                <w:rFonts w:ascii="Arial" w:eastAsia="Arial" w:hAnsi="Arial" w:cs="Arial"/>
              </w:rPr>
              <w:t>l N</w:t>
            </w:r>
            <w:r w:rsidRPr="0085010E">
              <w:rPr>
                <w:rFonts w:ascii="Arial" w:eastAsia="Arial" w:hAnsi="Arial" w:cs="Arial"/>
                <w:spacing w:val="1"/>
              </w:rPr>
              <w:t>a</w:t>
            </w:r>
            <w:r w:rsidRPr="0085010E">
              <w:rPr>
                <w:rFonts w:ascii="Arial" w:eastAsia="Arial" w:hAnsi="Arial" w:cs="Arial"/>
                <w:spacing w:val="-1"/>
              </w:rPr>
              <w:t>m</w:t>
            </w:r>
            <w:r w:rsidRPr="0085010E">
              <w:rPr>
                <w:rFonts w:ascii="Arial" w:eastAsia="Arial" w:hAnsi="Arial" w:cs="Arial"/>
                <w:spacing w:val="1"/>
              </w:rPr>
              <w:t>e</w:t>
            </w:r>
            <w:r w:rsidRPr="0085010E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before="26"/>
              <w:ind w:left="105"/>
              <w:rPr>
                <w:rFonts w:ascii="Arial" w:eastAsia="Arial" w:hAnsi="Arial" w:cs="Arial"/>
              </w:rPr>
            </w:pPr>
            <w:r w:rsidRPr="0085010E">
              <w:rPr>
                <w:rFonts w:ascii="Arial" w:eastAsia="Arial" w:hAnsi="Arial" w:cs="Arial"/>
                <w:b/>
                <w:color w:val="0000FF"/>
              </w:rPr>
              <w:t>A</w:t>
            </w:r>
            <w:r w:rsidRPr="0085010E">
              <w:rPr>
                <w:rFonts w:ascii="Arial" w:eastAsia="Arial" w:hAnsi="Arial" w:cs="Arial"/>
                <w:b/>
                <w:color w:val="0000FF"/>
                <w:spacing w:val="-1"/>
              </w:rPr>
              <w:t>s</w:t>
            </w:r>
            <w:r w:rsidRPr="0085010E">
              <w:rPr>
                <w:rFonts w:ascii="Arial" w:eastAsia="Arial" w:hAnsi="Arial" w:cs="Arial"/>
                <w:b/>
                <w:color w:val="0000FF"/>
              </w:rPr>
              <w:t>i</w:t>
            </w:r>
            <w:r w:rsidRPr="0085010E">
              <w:rPr>
                <w:rFonts w:ascii="Arial" w:eastAsia="Arial" w:hAnsi="Arial" w:cs="Arial"/>
                <w:b/>
                <w:color w:val="0000FF"/>
                <w:spacing w:val="1"/>
              </w:rPr>
              <w:t>a</w:t>
            </w:r>
            <w:r w:rsidRPr="0085010E">
              <w:rPr>
                <w:rFonts w:ascii="Arial" w:eastAsia="Arial" w:hAnsi="Arial" w:cs="Arial"/>
                <w:b/>
                <w:color w:val="0000FF"/>
              </w:rPr>
              <w:t xml:space="preserve">n </w:t>
            </w:r>
            <w:r w:rsidRPr="0085010E">
              <w:rPr>
                <w:rFonts w:ascii="Arial" w:eastAsia="Arial" w:hAnsi="Arial" w:cs="Arial"/>
                <w:b/>
                <w:color w:val="0000FF"/>
                <w:spacing w:val="-1"/>
              </w:rPr>
              <w:t>J</w:t>
            </w:r>
            <w:r w:rsidRPr="0085010E">
              <w:rPr>
                <w:rFonts w:ascii="Arial" w:eastAsia="Arial" w:hAnsi="Arial" w:cs="Arial"/>
                <w:b/>
                <w:color w:val="0000FF"/>
              </w:rPr>
              <w:t>ournal</w:t>
            </w:r>
            <w:r w:rsidRPr="0085010E">
              <w:rPr>
                <w:rFonts w:ascii="Arial" w:eastAsia="Arial" w:hAnsi="Arial" w:cs="Arial"/>
                <w:b/>
                <w:color w:val="0000FF"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  <w:b/>
                <w:color w:val="0000FF"/>
              </w:rPr>
              <w:t>of Appl</w:t>
            </w:r>
            <w:r w:rsidRPr="0085010E">
              <w:rPr>
                <w:rFonts w:ascii="Arial" w:eastAsia="Arial" w:hAnsi="Arial" w:cs="Arial"/>
                <w:b/>
                <w:color w:val="0000FF"/>
                <w:spacing w:val="-2"/>
              </w:rPr>
              <w:t>i</w:t>
            </w:r>
            <w:r w:rsidRPr="0085010E">
              <w:rPr>
                <w:rFonts w:ascii="Arial" w:eastAsia="Arial" w:hAnsi="Arial" w:cs="Arial"/>
                <w:b/>
                <w:color w:val="0000FF"/>
                <w:spacing w:val="1"/>
              </w:rPr>
              <w:t>e</w:t>
            </w:r>
            <w:r w:rsidRPr="0085010E">
              <w:rPr>
                <w:rFonts w:ascii="Arial" w:eastAsia="Arial" w:hAnsi="Arial" w:cs="Arial"/>
                <w:b/>
                <w:color w:val="0000FF"/>
              </w:rPr>
              <w:t>d Chem</w:t>
            </w:r>
            <w:r w:rsidRPr="0085010E">
              <w:rPr>
                <w:rFonts w:ascii="Arial" w:eastAsia="Arial" w:hAnsi="Arial" w:cs="Arial"/>
                <w:b/>
                <w:color w:val="0000FF"/>
                <w:spacing w:val="-2"/>
              </w:rPr>
              <w:t>i</w:t>
            </w:r>
            <w:r w:rsidRPr="0085010E">
              <w:rPr>
                <w:rFonts w:ascii="Arial" w:eastAsia="Arial" w:hAnsi="Arial" w:cs="Arial"/>
                <w:b/>
                <w:color w:val="0000FF"/>
                <w:spacing w:val="1"/>
              </w:rPr>
              <w:t>s</w:t>
            </w:r>
            <w:r w:rsidRPr="0085010E">
              <w:rPr>
                <w:rFonts w:ascii="Arial" w:eastAsia="Arial" w:hAnsi="Arial" w:cs="Arial"/>
                <w:b/>
                <w:color w:val="0000FF"/>
                <w:spacing w:val="-1"/>
              </w:rPr>
              <w:t>t</w:t>
            </w:r>
            <w:r w:rsidRPr="0085010E">
              <w:rPr>
                <w:rFonts w:ascii="Arial" w:eastAsia="Arial" w:hAnsi="Arial" w:cs="Arial"/>
                <w:b/>
                <w:color w:val="0000FF"/>
              </w:rPr>
              <w:t>ry</w:t>
            </w:r>
            <w:r w:rsidRPr="0085010E">
              <w:rPr>
                <w:rFonts w:ascii="Arial" w:eastAsia="Arial" w:hAnsi="Arial" w:cs="Arial"/>
                <w:b/>
                <w:color w:val="0000FF"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  <w:b/>
                <w:color w:val="0000FF"/>
              </w:rPr>
              <w:t>R</w:t>
            </w:r>
            <w:r w:rsidRPr="0085010E">
              <w:rPr>
                <w:rFonts w:ascii="Arial" w:eastAsia="Arial" w:hAnsi="Arial" w:cs="Arial"/>
                <w:b/>
                <w:color w:val="0000FF"/>
                <w:spacing w:val="-1"/>
              </w:rPr>
              <w:t>e</w:t>
            </w:r>
            <w:r w:rsidRPr="0085010E">
              <w:rPr>
                <w:rFonts w:ascii="Arial" w:eastAsia="Arial" w:hAnsi="Arial" w:cs="Arial"/>
                <w:b/>
                <w:color w:val="0000FF"/>
                <w:spacing w:val="1"/>
              </w:rPr>
              <w:t>s</w:t>
            </w:r>
            <w:r w:rsidRPr="0085010E">
              <w:rPr>
                <w:rFonts w:ascii="Arial" w:eastAsia="Arial" w:hAnsi="Arial" w:cs="Arial"/>
                <w:b/>
                <w:color w:val="0000FF"/>
                <w:spacing w:val="-1"/>
              </w:rPr>
              <w:t>e</w:t>
            </w:r>
            <w:r w:rsidRPr="0085010E">
              <w:rPr>
                <w:rFonts w:ascii="Arial" w:eastAsia="Arial" w:hAnsi="Arial" w:cs="Arial"/>
                <w:b/>
                <w:color w:val="0000FF"/>
                <w:spacing w:val="1"/>
              </w:rPr>
              <w:t>a</w:t>
            </w:r>
            <w:r w:rsidRPr="0085010E">
              <w:rPr>
                <w:rFonts w:ascii="Arial" w:eastAsia="Arial" w:hAnsi="Arial" w:cs="Arial"/>
                <w:b/>
                <w:color w:val="0000FF"/>
              </w:rPr>
              <w:t>r</w:t>
            </w:r>
            <w:r w:rsidRPr="0085010E">
              <w:rPr>
                <w:rFonts w:ascii="Arial" w:eastAsia="Arial" w:hAnsi="Arial" w:cs="Arial"/>
                <w:b/>
                <w:color w:val="0000FF"/>
                <w:spacing w:val="1"/>
              </w:rPr>
              <w:t>c</w:t>
            </w:r>
            <w:r w:rsidRPr="0085010E">
              <w:rPr>
                <w:rFonts w:ascii="Arial" w:eastAsia="Arial" w:hAnsi="Arial" w:cs="Arial"/>
                <w:b/>
                <w:color w:val="0000FF"/>
              </w:rPr>
              <w:t>h</w:t>
            </w:r>
          </w:p>
        </w:tc>
      </w:tr>
      <w:tr w:rsidR="007724FF" w:rsidRPr="0085010E">
        <w:trPr>
          <w:trHeight w:hRule="exact" w:val="24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87"/>
              <w:rPr>
                <w:rFonts w:ascii="Arial" w:eastAsia="Arial" w:hAnsi="Arial" w:cs="Arial"/>
              </w:rPr>
            </w:pPr>
            <w:r w:rsidRPr="0085010E">
              <w:rPr>
                <w:rFonts w:ascii="Arial" w:eastAsia="Arial" w:hAnsi="Arial" w:cs="Arial"/>
                <w:spacing w:val="-1"/>
              </w:rPr>
              <w:t>Ma</w:t>
            </w:r>
            <w:r w:rsidRPr="0085010E">
              <w:rPr>
                <w:rFonts w:ascii="Arial" w:eastAsia="Arial" w:hAnsi="Arial" w:cs="Arial"/>
                <w:spacing w:val="1"/>
              </w:rPr>
              <w:t>nu</w:t>
            </w:r>
            <w:r w:rsidRPr="0085010E">
              <w:rPr>
                <w:rFonts w:ascii="Arial" w:eastAsia="Arial" w:hAnsi="Arial" w:cs="Arial"/>
              </w:rPr>
              <w:t>sc</w:t>
            </w:r>
            <w:r w:rsidRPr="0085010E">
              <w:rPr>
                <w:rFonts w:ascii="Arial" w:eastAsia="Arial" w:hAnsi="Arial" w:cs="Arial"/>
                <w:spacing w:val="-1"/>
              </w:rPr>
              <w:t>r</w:t>
            </w:r>
            <w:r w:rsidRPr="0085010E">
              <w:rPr>
                <w:rFonts w:ascii="Arial" w:eastAsia="Arial" w:hAnsi="Arial" w:cs="Arial"/>
              </w:rPr>
              <w:t>i</w:t>
            </w:r>
            <w:r w:rsidRPr="0085010E">
              <w:rPr>
                <w:rFonts w:ascii="Arial" w:eastAsia="Arial" w:hAnsi="Arial" w:cs="Arial"/>
                <w:spacing w:val="1"/>
              </w:rPr>
              <w:t>p</w:t>
            </w:r>
            <w:r w:rsidRPr="0085010E">
              <w:rPr>
                <w:rFonts w:ascii="Arial" w:eastAsia="Arial" w:hAnsi="Arial" w:cs="Arial"/>
              </w:rPr>
              <w:t>t</w:t>
            </w:r>
            <w:r w:rsidRPr="0085010E">
              <w:rPr>
                <w:rFonts w:ascii="Arial" w:eastAsia="Arial" w:hAnsi="Arial" w:cs="Arial"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  <w:spacing w:val="-2"/>
              </w:rPr>
              <w:t>N</w:t>
            </w:r>
            <w:r w:rsidRPr="0085010E">
              <w:rPr>
                <w:rFonts w:ascii="Arial" w:eastAsia="Arial" w:hAnsi="Arial" w:cs="Arial"/>
                <w:spacing w:val="1"/>
              </w:rPr>
              <w:t>u</w:t>
            </w:r>
            <w:r w:rsidRPr="0085010E">
              <w:rPr>
                <w:rFonts w:ascii="Arial" w:eastAsia="Arial" w:hAnsi="Arial" w:cs="Arial"/>
                <w:spacing w:val="-1"/>
              </w:rPr>
              <w:t>m</w:t>
            </w:r>
            <w:r w:rsidRPr="0085010E">
              <w:rPr>
                <w:rFonts w:ascii="Arial" w:eastAsia="Arial" w:hAnsi="Arial" w:cs="Arial"/>
                <w:spacing w:val="1"/>
              </w:rPr>
              <w:t>be</w:t>
            </w:r>
            <w:r w:rsidRPr="0085010E">
              <w:rPr>
                <w:rFonts w:ascii="Arial" w:eastAsia="Arial" w:hAnsi="Arial" w:cs="Arial"/>
                <w:spacing w:val="-1"/>
              </w:rPr>
              <w:t>r</w:t>
            </w:r>
            <w:r w:rsidRPr="0085010E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  <w:r w:rsidRPr="0085010E">
              <w:rPr>
                <w:rFonts w:ascii="Arial" w:eastAsia="Arial" w:hAnsi="Arial" w:cs="Arial"/>
                <w:b/>
                <w:spacing w:val="-1"/>
              </w:rPr>
              <w:t>Ms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_</w:t>
            </w:r>
            <w:r w:rsidRPr="0085010E">
              <w:rPr>
                <w:rFonts w:ascii="Arial" w:eastAsia="Arial" w:hAnsi="Arial" w:cs="Arial"/>
                <w:b/>
              </w:rPr>
              <w:t>A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J</w:t>
            </w:r>
            <w:r w:rsidRPr="0085010E">
              <w:rPr>
                <w:rFonts w:ascii="Arial" w:eastAsia="Arial" w:hAnsi="Arial" w:cs="Arial"/>
                <w:b/>
              </w:rPr>
              <w:t>ACR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_1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2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2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6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4</w:t>
            </w:r>
            <w:r w:rsidRPr="0085010E">
              <w:rPr>
                <w:rFonts w:ascii="Arial" w:eastAsia="Arial" w:hAnsi="Arial" w:cs="Arial"/>
                <w:b/>
              </w:rPr>
              <w:t>3</w:t>
            </w:r>
          </w:p>
        </w:tc>
      </w:tr>
      <w:tr w:rsidR="007724FF" w:rsidRPr="0085010E">
        <w:trPr>
          <w:trHeight w:hRule="exact" w:val="65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ind w:left="87"/>
              <w:rPr>
                <w:rFonts w:ascii="Arial" w:eastAsia="Arial" w:hAnsi="Arial" w:cs="Arial"/>
              </w:rPr>
            </w:pPr>
            <w:r w:rsidRPr="0085010E">
              <w:rPr>
                <w:rFonts w:ascii="Arial" w:eastAsia="Arial" w:hAnsi="Arial" w:cs="Arial"/>
              </w:rPr>
              <w:t>T</w:t>
            </w:r>
            <w:r w:rsidRPr="0085010E">
              <w:rPr>
                <w:rFonts w:ascii="Arial" w:eastAsia="Arial" w:hAnsi="Arial" w:cs="Arial"/>
                <w:spacing w:val="-1"/>
              </w:rPr>
              <w:t>i</w:t>
            </w:r>
            <w:r w:rsidRPr="0085010E">
              <w:rPr>
                <w:rFonts w:ascii="Arial" w:eastAsia="Arial" w:hAnsi="Arial" w:cs="Arial"/>
              </w:rPr>
              <w:t>tle</w:t>
            </w:r>
            <w:r w:rsidRPr="0085010E">
              <w:rPr>
                <w:rFonts w:ascii="Arial" w:eastAsia="Arial" w:hAnsi="Arial" w:cs="Arial"/>
                <w:spacing w:val="-1"/>
              </w:rPr>
              <w:t xml:space="preserve"> </w:t>
            </w:r>
            <w:r w:rsidRPr="0085010E">
              <w:rPr>
                <w:rFonts w:ascii="Arial" w:eastAsia="Arial" w:hAnsi="Arial" w:cs="Arial"/>
                <w:spacing w:val="1"/>
              </w:rPr>
              <w:t>o</w:t>
            </w:r>
            <w:r w:rsidRPr="0085010E">
              <w:rPr>
                <w:rFonts w:ascii="Arial" w:eastAsia="Arial" w:hAnsi="Arial" w:cs="Arial"/>
              </w:rPr>
              <w:t>f</w:t>
            </w:r>
            <w:r w:rsidRPr="0085010E">
              <w:rPr>
                <w:rFonts w:ascii="Arial" w:eastAsia="Arial" w:hAnsi="Arial" w:cs="Arial"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  <w:spacing w:val="-2"/>
              </w:rPr>
              <w:t>t</w:t>
            </w:r>
            <w:r w:rsidRPr="0085010E">
              <w:rPr>
                <w:rFonts w:ascii="Arial" w:eastAsia="Arial" w:hAnsi="Arial" w:cs="Arial"/>
                <w:spacing w:val="1"/>
              </w:rPr>
              <w:t>h</w:t>
            </w:r>
            <w:r w:rsidRPr="0085010E">
              <w:rPr>
                <w:rFonts w:ascii="Arial" w:eastAsia="Arial" w:hAnsi="Arial" w:cs="Arial"/>
              </w:rPr>
              <w:t>e</w:t>
            </w:r>
            <w:r w:rsidRPr="0085010E">
              <w:rPr>
                <w:rFonts w:ascii="Arial" w:eastAsia="Arial" w:hAnsi="Arial" w:cs="Arial"/>
                <w:spacing w:val="-1"/>
              </w:rPr>
              <w:t xml:space="preserve"> M</w:t>
            </w:r>
            <w:r w:rsidRPr="0085010E">
              <w:rPr>
                <w:rFonts w:ascii="Arial" w:eastAsia="Arial" w:hAnsi="Arial" w:cs="Arial"/>
                <w:spacing w:val="1"/>
              </w:rPr>
              <w:t>a</w:t>
            </w:r>
            <w:r w:rsidRPr="0085010E">
              <w:rPr>
                <w:rFonts w:ascii="Arial" w:eastAsia="Arial" w:hAnsi="Arial" w:cs="Arial"/>
                <w:spacing w:val="-1"/>
              </w:rPr>
              <w:t>n</w:t>
            </w:r>
            <w:r w:rsidRPr="0085010E">
              <w:rPr>
                <w:rFonts w:ascii="Arial" w:eastAsia="Arial" w:hAnsi="Arial" w:cs="Arial"/>
                <w:spacing w:val="1"/>
              </w:rPr>
              <w:t>u</w:t>
            </w:r>
            <w:r w:rsidRPr="0085010E">
              <w:rPr>
                <w:rFonts w:ascii="Arial" w:eastAsia="Arial" w:hAnsi="Arial" w:cs="Arial"/>
              </w:rPr>
              <w:t>sc</w:t>
            </w:r>
            <w:r w:rsidRPr="0085010E">
              <w:rPr>
                <w:rFonts w:ascii="Arial" w:eastAsia="Arial" w:hAnsi="Arial" w:cs="Arial"/>
                <w:spacing w:val="-1"/>
              </w:rPr>
              <w:t>r</w:t>
            </w:r>
            <w:r w:rsidRPr="0085010E">
              <w:rPr>
                <w:rFonts w:ascii="Arial" w:eastAsia="Arial" w:hAnsi="Arial" w:cs="Arial"/>
              </w:rPr>
              <w:t>i</w:t>
            </w:r>
            <w:r w:rsidRPr="0085010E">
              <w:rPr>
                <w:rFonts w:ascii="Arial" w:eastAsia="Arial" w:hAnsi="Arial" w:cs="Arial"/>
                <w:spacing w:val="1"/>
              </w:rPr>
              <w:t>p</w:t>
            </w:r>
            <w:r w:rsidRPr="0085010E">
              <w:rPr>
                <w:rFonts w:ascii="Arial" w:eastAsia="Arial" w:hAnsi="Arial" w:cs="Arial"/>
              </w:rPr>
              <w:t>t: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724FF">
            <w:pPr>
              <w:spacing w:before="6" w:line="200" w:lineRule="exact"/>
              <w:rPr>
                <w:rFonts w:ascii="Arial" w:hAnsi="Arial" w:cs="Arial"/>
              </w:rPr>
            </w:pPr>
          </w:p>
          <w:p w:rsidR="007724FF" w:rsidRPr="0085010E" w:rsidRDefault="00BA2885">
            <w:pPr>
              <w:ind w:left="105"/>
              <w:rPr>
                <w:rFonts w:ascii="Arial" w:eastAsia="Arial" w:hAnsi="Arial" w:cs="Arial"/>
              </w:rPr>
            </w:pPr>
            <w:r w:rsidRPr="0085010E">
              <w:rPr>
                <w:rFonts w:ascii="Arial" w:eastAsia="Arial" w:hAnsi="Arial" w:cs="Arial"/>
                <w:b/>
              </w:rPr>
              <w:t>Corro</w:t>
            </w:r>
            <w:r w:rsidRPr="0085010E">
              <w:rPr>
                <w:rFonts w:ascii="Arial" w:eastAsia="Arial" w:hAnsi="Arial" w:cs="Arial"/>
                <w:b/>
                <w:spacing w:val="-2"/>
              </w:rPr>
              <w:t>s</w:t>
            </w:r>
            <w:r w:rsidRPr="0085010E">
              <w:rPr>
                <w:rFonts w:ascii="Arial" w:eastAsia="Arial" w:hAnsi="Arial" w:cs="Arial"/>
                <w:b/>
              </w:rPr>
              <w:t>ion Inhibi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t</w:t>
            </w:r>
            <w:r w:rsidRPr="0085010E">
              <w:rPr>
                <w:rFonts w:ascii="Arial" w:eastAsia="Arial" w:hAnsi="Arial" w:cs="Arial"/>
                <w:b/>
              </w:rPr>
              <w:t xml:space="preserve">ion of Aluminum 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a</w:t>
            </w:r>
            <w:r w:rsidRPr="0085010E">
              <w:rPr>
                <w:rFonts w:ascii="Arial" w:eastAsia="Arial" w:hAnsi="Arial" w:cs="Arial"/>
                <w:b/>
              </w:rPr>
              <w:t>nd Copper in</w:t>
            </w:r>
            <w:r w:rsidRPr="0085010E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85010E">
              <w:rPr>
                <w:rFonts w:ascii="Arial" w:eastAsia="Arial" w:hAnsi="Arial" w:cs="Arial"/>
                <w:b/>
              </w:rPr>
              <w:t>H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y</w:t>
            </w:r>
            <w:r w:rsidRPr="0085010E">
              <w:rPr>
                <w:rFonts w:ascii="Arial" w:eastAsia="Arial" w:hAnsi="Arial" w:cs="Arial"/>
                <w:b/>
              </w:rPr>
              <w:t>drochlo</w:t>
            </w:r>
            <w:r w:rsidRPr="0085010E">
              <w:rPr>
                <w:rFonts w:ascii="Arial" w:eastAsia="Arial" w:hAnsi="Arial" w:cs="Arial"/>
                <w:b/>
                <w:spacing w:val="-2"/>
              </w:rPr>
              <w:t>r</w:t>
            </w:r>
            <w:r w:rsidRPr="0085010E">
              <w:rPr>
                <w:rFonts w:ascii="Arial" w:eastAsia="Arial" w:hAnsi="Arial" w:cs="Arial"/>
                <w:b/>
              </w:rPr>
              <w:t>ic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  <w:b/>
              </w:rPr>
              <w:t>A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c</w:t>
            </w:r>
            <w:r w:rsidRPr="0085010E">
              <w:rPr>
                <w:rFonts w:ascii="Arial" w:eastAsia="Arial" w:hAnsi="Arial" w:cs="Arial"/>
                <w:b/>
              </w:rPr>
              <w:t>id Solu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t</w:t>
            </w:r>
            <w:r w:rsidRPr="0085010E">
              <w:rPr>
                <w:rFonts w:ascii="Arial" w:eastAsia="Arial" w:hAnsi="Arial" w:cs="Arial"/>
                <w:b/>
              </w:rPr>
              <w:t>ions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eastAsia="Arial" w:hAnsi="Arial" w:cs="Arial"/>
                <w:b/>
              </w:rPr>
              <w:t xml:space="preserve">using 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E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x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t</w:t>
            </w:r>
            <w:r w:rsidRPr="0085010E">
              <w:rPr>
                <w:rFonts w:ascii="Arial" w:eastAsia="Arial" w:hAnsi="Arial" w:cs="Arial"/>
                <w:b/>
              </w:rPr>
              <w:t>r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a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c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t</w:t>
            </w:r>
            <w:r w:rsidRPr="0085010E">
              <w:rPr>
                <w:rFonts w:ascii="Arial" w:eastAsia="Arial" w:hAnsi="Arial" w:cs="Arial"/>
                <w:b/>
              </w:rPr>
              <w:t>s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  <w:b/>
              </w:rPr>
              <w:t>of Almond L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e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av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e</w:t>
            </w:r>
            <w:r w:rsidRPr="0085010E">
              <w:rPr>
                <w:rFonts w:ascii="Arial" w:eastAsia="Arial" w:hAnsi="Arial" w:cs="Arial"/>
                <w:b/>
              </w:rPr>
              <w:t>s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(</w:t>
            </w:r>
            <w:r w:rsidRPr="0085010E">
              <w:rPr>
                <w:rFonts w:ascii="Arial" w:eastAsia="Arial" w:hAnsi="Arial" w:cs="Arial"/>
                <w:b/>
              </w:rPr>
              <w:t>Ter</w:t>
            </w:r>
            <w:r w:rsidRPr="0085010E">
              <w:rPr>
                <w:rFonts w:ascii="Arial" w:eastAsia="Arial" w:hAnsi="Arial" w:cs="Arial"/>
                <w:b/>
                <w:spacing w:val="-2"/>
              </w:rPr>
              <w:t>m</w:t>
            </w:r>
            <w:r w:rsidRPr="0085010E">
              <w:rPr>
                <w:rFonts w:ascii="Arial" w:eastAsia="Arial" w:hAnsi="Arial" w:cs="Arial"/>
                <w:b/>
              </w:rPr>
              <w:t>inal</w:t>
            </w:r>
            <w:r w:rsidRPr="0085010E">
              <w:rPr>
                <w:rFonts w:ascii="Arial" w:eastAsia="Arial" w:hAnsi="Arial" w:cs="Arial"/>
                <w:b/>
                <w:spacing w:val="-2"/>
              </w:rPr>
              <w:t>i</w:t>
            </w:r>
            <w:r w:rsidRPr="0085010E">
              <w:rPr>
                <w:rFonts w:ascii="Arial" w:eastAsia="Arial" w:hAnsi="Arial" w:cs="Arial"/>
                <w:b/>
              </w:rPr>
              <w:t>a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proofErr w:type="spellStart"/>
            <w:r w:rsidRPr="0085010E">
              <w:rPr>
                <w:rFonts w:ascii="Arial" w:eastAsia="Arial" w:hAnsi="Arial" w:cs="Arial"/>
                <w:b/>
              </w:rPr>
              <w:t>C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a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t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a</w:t>
            </w:r>
            <w:r w:rsidRPr="0085010E">
              <w:rPr>
                <w:rFonts w:ascii="Arial" w:eastAsia="Arial" w:hAnsi="Arial" w:cs="Arial"/>
                <w:b/>
              </w:rPr>
              <w:t>p</w:t>
            </w:r>
            <w:r w:rsidRPr="0085010E">
              <w:rPr>
                <w:rFonts w:ascii="Arial" w:eastAsia="Arial" w:hAnsi="Arial" w:cs="Arial"/>
                <w:b/>
                <w:spacing w:val="-2"/>
              </w:rPr>
              <w:t>p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a</w:t>
            </w:r>
            <w:proofErr w:type="spellEnd"/>
            <w:r w:rsidRPr="0085010E">
              <w:rPr>
                <w:rFonts w:ascii="Arial" w:eastAsia="Arial" w:hAnsi="Arial" w:cs="Arial"/>
                <w:b/>
              </w:rPr>
              <w:t>)</w:t>
            </w:r>
            <w:r w:rsidRPr="0085010E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eastAsia="Arial" w:hAnsi="Arial" w:cs="Arial"/>
                <w:b/>
                <w:spacing w:val="-2"/>
              </w:rPr>
              <w:t>L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e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a</w:t>
            </w:r>
            <w:r w:rsidRPr="0085010E">
              <w:rPr>
                <w:rFonts w:ascii="Arial" w:eastAsia="Arial" w:hAnsi="Arial" w:cs="Arial"/>
                <w:b/>
                <w:spacing w:val="1"/>
              </w:rPr>
              <w:t>ve</w:t>
            </w:r>
            <w:r w:rsidRPr="0085010E">
              <w:rPr>
                <w:rFonts w:ascii="Arial" w:eastAsia="Arial" w:hAnsi="Arial" w:cs="Arial"/>
                <w:b/>
              </w:rPr>
              <w:t>s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 xml:space="preserve"> (</w:t>
            </w:r>
            <w:r w:rsidRPr="0085010E">
              <w:rPr>
                <w:rFonts w:ascii="Arial" w:eastAsia="Arial" w:hAnsi="Arial" w:cs="Arial"/>
                <w:b/>
              </w:rPr>
              <w:t>T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C</w:t>
            </w:r>
            <w:r w:rsidRPr="0085010E">
              <w:rPr>
                <w:rFonts w:ascii="Arial" w:eastAsia="Arial" w:hAnsi="Arial" w:cs="Arial"/>
                <w:b/>
              </w:rPr>
              <w:t>E</w:t>
            </w:r>
            <w:r w:rsidRPr="0085010E">
              <w:rPr>
                <w:rFonts w:ascii="Arial" w:eastAsia="Arial" w:hAnsi="Arial" w:cs="Arial"/>
                <w:b/>
                <w:spacing w:val="-1"/>
              </w:rPr>
              <w:t>)</w:t>
            </w:r>
            <w:r w:rsidRPr="0085010E">
              <w:rPr>
                <w:rFonts w:ascii="Arial" w:eastAsia="Arial" w:hAnsi="Arial" w:cs="Arial"/>
                <w:b/>
              </w:rPr>
              <w:t>.</w:t>
            </w:r>
          </w:p>
        </w:tc>
      </w:tr>
      <w:tr w:rsidR="007724FF" w:rsidRPr="0085010E">
        <w:trPr>
          <w:trHeight w:hRule="exact" w:val="33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ind w:left="87"/>
              <w:rPr>
                <w:rFonts w:ascii="Arial" w:eastAsia="Arial" w:hAnsi="Arial" w:cs="Arial"/>
              </w:rPr>
            </w:pPr>
            <w:r w:rsidRPr="0085010E">
              <w:rPr>
                <w:rFonts w:ascii="Arial" w:eastAsia="Arial" w:hAnsi="Arial" w:cs="Arial"/>
              </w:rPr>
              <w:t>T</w:t>
            </w:r>
            <w:r w:rsidRPr="0085010E">
              <w:rPr>
                <w:rFonts w:ascii="Arial" w:eastAsia="Arial" w:hAnsi="Arial" w:cs="Arial"/>
                <w:spacing w:val="-2"/>
              </w:rPr>
              <w:t>y</w:t>
            </w:r>
            <w:r w:rsidRPr="0085010E">
              <w:rPr>
                <w:rFonts w:ascii="Arial" w:eastAsia="Arial" w:hAnsi="Arial" w:cs="Arial"/>
                <w:spacing w:val="1"/>
              </w:rPr>
              <w:t>p</w:t>
            </w:r>
            <w:r w:rsidRPr="0085010E">
              <w:rPr>
                <w:rFonts w:ascii="Arial" w:eastAsia="Arial" w:hAnsi="Arial" w:cs="Arial"/>
              </w:rPr>
              <w:t>e</w:t>
            </w:r>
            <w:r w:rsidRPr="0085010E">
              <w:rPr>
                <w:rFonts w:ascii="Arial" w:eastAsia="Arial" w:hAnsi="Arial" w:cs="Arial"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  <w:spacing w:val="-1"/>
              </w:rPr>
              <w:t>o</w:t>
            </w:r>
            <w:r w:rsidRPr="0085010E">
              <w:rPr>
                <w:rFonts w:ascii="Arial" w:eastAsia="Arial" w:hAnsi="Arial" w:cs="Arial"/>
              </w:rPr>
              <w:t>f</w:t>
            </w:r>
            <w:r w:rsidRPr="0085010E">
              <w:rPr>
                <w:rFonts w:ascii="Arial" w:eastAsia="Arial" w:hAnsi="Arial" w:cs="Arial"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  <w:spacing w:val="-2"/>
              </w:rPr>
              <w:t>t</w:t>
            </w:r>
            <w:r w:rsidRPr="0085010E">
              <w:rPr>
                <w:rFonts w:ascii="Arial" w:eastAsia="Arial" w:hAnsi="Arial" w:cs="Arial"/>
                <w:spacing w:val="1"/>
              </w:rPr>
              <w:t>h</w:t>
            </w:r>
            <w:r w:rsidRPr="0085010E">
              <w:rPr>
                <w:rFonts w:ascii="Arial" w:eastAsia="Arial" w:hAnsi="Arial" w:cs="Arial"/>
              </w:rPr>
              <w:t>e</w:t>
            </w:r>
            <w:r w:rsidRPr="0085010E">
              <w:rPr>
                <w:rFonts w:ascii="Arial" w:eastAsia="Arial" w:hAnsi="Arial" w:cs="Arial"/>
                <w:spacing w:val="1"/>
              </w:rPr>
              <w:t xml:space="preserve"> </w:t>
            </w:r>
            <w:r w:rsidRPr="0085010E">
              <w:rPr>
                <w:rFonts w:ascii="Arial" w:eastAsia="Arial" w:hAnsi="Arial" w:cs="Arial"/>
              </w:rPr>
              <w:t>A</w:t>
            </w:r>
            <w:r w:rsidRPr="0085010E">
              <w:rPr>
                <w:rFonts w:ascii="Arial" w:eastAsia="Arial" w:hAnsi="Arial" w:cs="Arial"/>
                <w:spacing w:val="-3"/>
              </w:rPr>
              <w:t>r</w:t>
            </w:r>
            <w:r w:rsidRPr="0085010E"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724FF">
            <w:pPr>
              <w:rPr>
                <w:rFonts w:ascii="Arial" w:hAnsi="Arial" w:cs="Arial"/>
              </w:rPr>
            </w:pPr>
          </w:p>
        </w:tc>
      </w:tr>
    </w:tbl>
    <w:p w:rsidR="0085010E" w:rsidRDefault="0085010E">
      <w:pPr>
        <w:spacing w:before="2"/>
        <w:ind w:left="222"/>
        <w:rPr>
          <w:rFonts w:ascii="Arial" w:hAnsi="Arial" w:cs="Arial"/>
          <w:b/>
          <w:position w:val="-1"/>
          <w:u w:val="single" w:color="000000"/>
        </w:rPr>
      </w:pPr>
    </w:p>
    <w:p w:rsidR="0085010E" w:rsidRDefault="0085010E">
      <w:pPr>
        <w:spacing w:before="2"/>
        <w:ind w:left="222"/>
        <w:rPr>
          <w:rFonts w:ascii="Arial" w:hAnsi="Arial" w:cs="Arial"/>
          <w:b/>
          <w:highlight w:val="yellow"/>
        </w:rPr>
      </w:pPr>
    </w:p>
    <w:p w:rsidR="007724FF" w:rsidRPr="0085010E" w:rsidRDefault="00BA2885">
      <w:pPr>
        <w:spacing w:before="2"/>
        <w:ind w:left="222"/>
        <w:rPr>
          <w:rFonts w:ascii="Arial" w:hAnsi="Arial" w:cs="Arial"/>
        </w:rPr>
      </w:pPr>
      <w:r w:rsidRPr="0085010E">
        <w:rPr>
          <w:rFonts w:ascii="Arial" w:hAnsi="Arial" w:cs="Arial"/>
          <w:b/>
          <w:highlight w:val="yellow"/>
        </w:rPr>
        <w:t>P</w:t>
      </w:r>
      <w:r w:rsidRPr="0085010E">
        <w:rPr>
          <w:rFonts w:ascii="Arial" w:hAnsi="Arial" w:cs="Arial"/>
          <w:b/>
          <w:spacing w:val="-1"/>
          <w:highlight w:val="yellow"/>
        </w:rPr>
        <w:t>A</w:t>
      </w:r>
      <w:r w:rsidRPr="0085010E">
        <w:rPr>
          <w:rFonts w:ascii="Arial" w:hAnsi="Arial" w:cs="Arial"/>
          <w:b/>
          <w:highlight w:val="yellow"/>
        </w:rPr>
        <w:t>RT</w:t>
      </w:r>
      <w:r w:rsidRPr="0085010E">
        <w:rPr>
          <w:rFonts w:ascii="Arial" w:hAnsi="Arial" w:cs="Arial"/>
          <w:b/>
          <w:spacing w:val="-33"/>
          <w:highlight w:val="yellow"/>
        </w:rPr>
        <w:t xml:space="preserve"> </w:t>
      </w:r>
      <w:r w:rsidRPr="0085010E">
        <w:rPr>
          <w:rFonts w:ascii="Arial" w:hAnsi="Arial" w:cs="Arial"/>
          <w:b/>
          <w:highlight w:val="yellow"/>
        </w:rPr>
        <w:t>1:</w:t>
      </w:r>
      <w:r w:rsidRPr="0085010E">
        <w:rPr>
          <w:rFonts w:ascii="Arial" w:hAnsi="Arial" w:cs="Arial"/>
          <w:b/>
          <w:spacing w:val="2"/>
        </w:rPr>
        <w:t xml:space="preserve"> </w:t>
      </w:r>
      <w:r w:rsidRPr="0085010E">
        <w:rPr>
          <w:rFonts w:ascii="Arial" w:hAnsi="Arial" w:cs="Arial"/>
          <w:b/>
        </w:rPr>
        <w:t>R</w:t>
      </w:r>
      <w:r w:rsidRPr="0085010E">
        <w:rPr>
          <w:rFonts w:ascii="Arial" w:hAnsi="Arial" w:cs="Arial"/>
          <w:b/>
          <w:spacing w:val="-1"/>
        </w:rPr>
        <w:t>e</w:t>
      </w:r>
      <w:r w:rsidRPr="0085010E">
        <w:rPr>
          <w:rFonts w:ascii="Arial" w:hAnsi="Arial" w:cs="Arial"/>
          <w:b/>
        </w:rPr>
        <w:t>vi</w:t>
      </w:r>
      <w:r w:rsidRPr="0085010E">
        <w:rPr>
          <w:rFonts w:ascii="Arial" w:hAnsi="Arial" w:cs="Arial"/>
          <w:b/>
          <w:spacing w:val="-1"/>
        </w:rPr>
        <w:t>e</w:t>
      </w:r>
      <w:r w:rsidRPr="0085010E">
        <w:rPr>
          <w:rFonts w:ascii="Arial" w:hAnsi="Arial" w:cs="Arial"/>
          <w:b/>
        </w:rPr>
        <w:t>w</w:t>
      </w:r>
      <w:r w:rsidRPr="0085010E">
        <w:rPr>
          <w:rFonts w:ascii="Arial" w:hAnsi="Arial" w:cs="Arial"/>
          <w:b/>
          <w:spacing w:val="1"/>
        </w:rPr>
        <w:t xml:space="preserve"> </w:t>
      </w:r>
      <w:r w:rsidRPr="0085010E">
        <w:rPr>
          <w:rFonts w:ascii="Arial" w:hAnsi="Arial" w:cs="Arial"/>
          <w:b/>
        </w:rPr>
        <w:t>Co</w:t>
      </w:r>
      <w:r w:rsidRPr="0085010E">
        <w:rPr>
          <w:rFonts w:ascii="Arial" w:hAnsi="Arial" w:cs="Arial"/>
          <w:b/>
          <w:spacing w:val="-1"/>
        </w:rPr>
        <w:t>mme</w:t>
      </w:r>
      <w:r w:rsidRPr="0085010E">
        <w:rPr>
          <w:rFonts w:ascii="Arial" w:hAnsi="Arial" w:cs="Arial"/>
          <w:b/>
          <w:spacing w:val="1"/>
        </w:rPr>
        <w:t>n</w:t>
      </w:r>
      <w:r w:rsidRPr="0085010E">
        <w:rPr>
          <w:rFonts w:ascii="Arial" w:hAnsi="Arial" w:cs="Arial"/>
          <w:b/>
          <w:spacing w:val="-1"/>
        </w:rPr>
        <w:t>t</w:t>
      </w:r>
      <w:r w:rsidRPr="0085010E">
        <w:rPr>
          <w:rFonts w:ascii="Arial" w:hAnsi="Arial" w:cs="Arial"/>
          <w:b/>
        </w:rPr>
        <w:t>s</w:t>
      </w:r>
    </w:p>
    <w:p w:rsidR="007724FF" w:rsidRPr="0085010E" w:rsidRDefault="007724FF">
      <w:pPr>
        <w:spacing w:before="6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0"/>
        <w:gridCol w:w="6376"/>
      </w:tblGrid>
      <w:tr w:rsidR="007724FF" w:rsidRPr="0085010E">
        <w:trPr>
          <w:trHeight w:hRule="exact" w:val="70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before="1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u w:val="single" w:color="000000"/>
              </w:rPr>
              <w:t>Co</w:t>
            </w:r>
            <w:r w:rsidRPr="0085010E">
              <w:rPr>
                <w:rFonts w:ascii="Arial" w:hAnsi="Arial" w:cs="Arial"/>
                <w:b/>
                <w:spacing w:val="-1"/>
                <w:u w:val="single" w:color="000000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  <w:u w:val="single" w:color="000000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  <w:u w:val="single" w:color="000000"/>
              </w:rPr>
              <w:t>u</w:t>
            </w:r>
            <w:r w:rsidRPr="0085010E">
              <w:rPr>
                <w:rFonts w:ascii="Arial" w:hAnsi="Arial" w:cs="Arial"/>
                <w:b/>
                <w:u w:val="single" w:color="000000"/>
              </w:rPr>
              <w:t>lso</w:t>
            </w:r>
            <w:r w:rsidRPr="0085010E">
              <w:rPr>
                <w:rFonts w:ascii="Arial" w:hAnsi="Arial" w:cs="Arial"/>
                <w:b/>
                <w:spacing w:val="-1"/>
                <w:u w:val="single" w:color="000000"/>
              </w:rPr>
              <w:t>r</w:t>
            </w:r>
            <w:r w:rsidRPr="0085010E">
              <w:rPr>
                <w:rFonts w:ascii="Arial" w:hAnsi="Arial" w:cs="Arial"/>
                <w:b/>
                <w:u w:val="single" w:color="000000"/>
              </w:rPr>
              <w:t>y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</w:rPr>
              <w:t>RE</w:t>
            </w:r>
            <w:r w:rsidRPr="0085010E">
              <w:rPr>
                <w:rFonts w:ascii="Arial" w:hAnsi="Arial" w:cs="Arial"/>
                <w:spacing w:val="-1"/>
              </w:rPr>
              <w:t>VI</w:t>
            </w:r>
            <w:r w:rsidRPr="0085010E">
              <w:rPr>
                <w:rFonts w:ascii="Arial" w:hAnsi="Arial" w:cs="Arial"/>
                <w:spacing w:val="1"/>
              </w:rPr>
              <w:t>S</w:t>
            </w:r>
            <w:r w:rsidRPr="0085010E">
              <w:rPr>
                <w:rFonts w:ascii="Arial" w:hAnsi="Arial" w:cs="Arial"/>
                <w:spacing w:val="-1"/>
              </w:rPr>
              <w:t>I</w:t>
            </w:r>
            <w:r w:rsidRPr="0085010E">
              <w:rPr>
                <w:rFonts w:ascii="Arial" w:hAnsi="Arial" w:cs="Arial"/>
              </w:rPr>
              <w:t>ON</w:t>
            </w:r>
            <w:r w:rsidRPr="0085010E">
              <w:rPr>
                <w:rFonts w:ascii="Arial" w:hAnsi="Arial" w:cs="Arial"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spacing w:val="-1"/>
              </w:rPr>
              <w:t>c</w:t>
            </w:r>
            <w:r w:rsidRPr="0085010E">
              <w:rPr>
                <w:rFonts w:ascii="Arial" w:hAnsi="Arial" w:cs="Arial"/>
              </w:rPr>
              <w:t>o</w:t>
            </w:r>
            <w:r w:rsidRPr="0085010E">
              <w:rPr>
                <w:rFonts w:ascii="Arial" w:hAnsi="Arial" w:cs="Arial"/>
                <w:spacing w:val="-2"/>
              </w:rPr>
              <w:t>m</w:t>
            </w:r>
            <w:r w:rsidRPr="0085010E">
              <w:rPr>
                <w:rFonts w:ascii="Arial" w:hAnsi="Arial" w:cs="Arial"/>
              </w:rPr>
              <w:t>m</w:t>
            </w:r>
            <w:r w:rsidRPr="0085010E">
              <w:rPr>
                <w:rFonts w:ascii="Arial" w:hAnsi="Arial" w:cs="Arial"/>
                <w:spacing w:val="-1"/>
              </w:rPr>
              <w:t>e</w:t>
            </w:r>
            <w:r w:rsidRPr="0085010E">
              <w:rPr>
                <w:rFonts w:ascii="Arial" w:hAnsi="Arial" w:cs="Arial"/>
              </w:rPr>
              <w:t>nts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before="1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R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vi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r</w:t>
            </w:r>
            <w:r w:rsidRPr="0085010E">
              <w:rPr>
                <w:rFonts w:ascii="Arial" w:hAnsi="Arial" w:cs="Arial"/>
                <w:b/>
                <w:spacing w:val="-1"/>
              </w:rPr>
              <w:t>’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mme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before="1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r’</w:t>
            </w:r>
            <w:r w:rsidRPr="0085010E">
              <w:rPr>
                <w:rFonts w:ascii="Arial" w:hAnsi="Arial" w:cs="Arial"/>
                <w:b/>
              </w:rPr>
              <w:t>s F</w:t>
            </w:r>
            <w:r w:rsidRPr="0085010E">
              <w:rPr>
                <w:rFonts w:ascii="Arial" w:hAnsi="Arial" w:cs="Arial"/>
                <w:b/>
                <w:spacing w:val="-1"/>
              </w:rPr>
              <w:t>ee</w:t>
            </w:r>
            <w:r w:rsidRPr="0085010E">
              <w:rPr>
                <w:rFonts w:ascii="Arial" w:hAnsi="Arial" w:cs="Arial"/>
                <w:b/>
                <w:spacing w:val="1"/>
              </w:rPr>
              <w:t>db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k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i/>
                <w:spacing w:val="-1"/>
              </w:rPr>
              <w:t>(</w:t>
            </w:r>
            <w:r w:rsidRPr="0085010E">
              <w:rPr>
                <w:rFonts w:ascii="Arial" w:hAnsi="Arial" w:cs="Arial"/>
                <w:i/>
              </w:rPr>
              <w:t>Pl</w:t>
            </w:r>
            <w:r w:rsidRPr="0085010E">
              <w:rPr>
                <w:rFonts w:ascii="Arial" w:hAnsi="Arial" w:cs="Arial"/>
                <w:i/>
                <w:spacing w:val="-1"/>
              </w:rPr>
              <w:t>e</w:t>
            </w:r>
            <w:r w:rsidRPr="0085010E">
              <w:rPr>
                <w:rFonts w:ascii="Arial" w:hAnsi="Arial" w:cs="Arial"/>
                <w:i/>
              </w:rPr>
              <w:t>ase</w:t>
            </w:r>
            <w:r w:rsidRPr="0085010E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i/>
                <w:spacing w:val="-1"/>
              </w:rPr>
              <w:t>c</w:t>
            </w:r>
            <w:r w:rsidRPr="0085010E">
              <w:rPr>
                <w:rFonts w:ascii="Arial" w:hAnsi="Arial" w:cs="Arial"/>
                <w:i/>
              </w:rPr>
              <w:t>orr</w:t>
            </w:r>
            <w:r w:rsidRPr="0085010E">
              <w:rPr>
                <w:rFonts w:ascii="Arial" w:hAnsi="Arial" w:cs="Arial"/>
                <w:i/>
                <w:spacing w:val="-1"/>
              </w:rPr>
              <w:t>ec</w:t>
            </w:r>
            <w:r w:rsidRPr="0085010E">
              <w:rPr>
                <w:rFonts w:ascii="Arial" w:hAnsi="Arial" w:cs="Arial"/>
                <w:i/>
              </w:rPr>
              <w:t>t</w:t>
            </w:r>
            <w:r w:rsidRPr="0085010E">
              <w:rPr>
                <w:rFonts w:ascii="Arial" w:hAnsi="Arial" w:cs="Arial"/>
                <w:i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i/>
                <w:spacing w:val="-2"/>
              </w:rPr>
              <w:t>t</w:t>
            </w:r>
            <w:r w:rsidRPr="0085010E">
              <w:rPr>
                <w:rFonts w:ascii="Arial" w:hAnsi="Arial" w:cs="Arial"/>
                <w:i/>
              </w:rPr>
              <w:t>he</w:t>
            </w:r>
            <w:r w:rsidRPr="0085010E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i/>
              </w:rPr>
              <w:t>manus</w:t>
            </w:r>
            <w:r w:rsidRPr="0085010E">
              <w:rPr>
                <w:rFonts w:ascii="Arial" w:hAnsi="Arial" w:cs="Arial"/>
                <w:i/>
                <w:spacing w:val="-1"/>
              </w:rPr>
              <w:t>c</w:t>
            </w:r>
            <w:r w:rsidRPr="0085010E">
              <w:rPr>
                <w:rFonts w:ascii="Arial" w:hAnsi="Arial" w:cs="Arial"/>
                <w:i/>
              </w:rPr>
              <w:t xml:space="preserve">ript and </w:t>
            </w:r>
            <w:r w:rsidRPr="0085010E">
              <w:rPr>
                <w:rFonts w:ascii="Arial" w:hAnsi="Arial" w:cs="Arial"/>
                <w:i/>
                <w:spacing w:val="-2"/>
              </w:rPr>
              <w:t>h</w:t>
            </w:r>
            <w:r w:rsidRPr="0085010E">
              <w:rPr>
                <w:rFonts w:ascii="Arial" w:hAnsi="Arial" w:cs="Arial"/>
                <w:i/>
              </w:rPr>
              <w:t xml:space="preserve">ighlight </w:t>
            </w:r>
            <w:r w:rsidRPr="0085010E">
              <w:rPr>
                <w:rFonts w:ascii="Arial" w:hAnsi="Arial" w:cs="Arial"/>
                <w:i/>
                <w:spacing w:val="-2"/>
              </w:rPr>
              <w:t>t</w:t>
            </w:r>
            <w:r w:rsidRPr="0085010E">
              <w:rPr>
                <w:rFonts w:ascii="Arial" w:hAnsi="Arial" w:cs="Arial"/>
                <w:i/>
              </w:rPr>
              <w:t>hat part</w:t>
            </w:r>
          </w:p>
          <w:p w:rsidR="007724FF" w:rsidRPr="0085010E" w:rsidRDefault="00BA2885">
            <w:pPr>
              <w:ind w:left="105" w:right="79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i/>
              </w:rPr>
              <w:t xml:space="preserve">in </w:t>
            </w:r>
            <w:r w:rsidRPr="0085010E">
              <w:rPr>
                <w:rFonts w:ascii="Arial" w:hAnsi="Arial" w:cs="Arial"/>
                <w:i/>
                <w:spacing w:val="-2"/>
              </w:rPr>
              <w:t>t</w:t>
            </w:r>
            <w:r w:rsidRPr="0085010E">
              <w:rPr>
                <w:rFonts w:ascii="Arial" w:hAnsi="Arial" w:cs="Arial"/>
                <w:i/>
              </w:rPr>
              <w:t>he</w:t>
            </w:r>
            <w:r w:rsidRPr="0085010E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i/>
              </w:rPr>
              <w:t>manus</w:t>
            </w:r>
            <w:r w:rsidRPr="0085010E">
              <w:rPr>
                <w:rFonts w:ascii="Arial" w:hAnsi="Arial" w:cs="Arial"/>
                <w:i/>
                <w:spacing w:val="-1"/>
              </w:rPr>
              <w:t>c</w:t>
            </w:r>
            <w:r w:rsidRPr="0085010E">
              <w:rPr>
                <w:rFonts w:ascii="Arial" w:hAnsi="Arial" w:cs="Arial"/>
                <w:i/>
              </w:rPr>
              <w:t xml:space="preserve">ript. </w:t>
            </w:r>
            <w:r w:rsidRPr="0085010E">
              <w:rPr>
                <w:rFonts w:ascii="Arial" w:hAnsi="Arial" w:cs="Arial"/>
                <w:i/>
                <w:spacing w:val="-1"/>
              </w:rPr>
              <w:t>I</w:t>
            </w:r>
            <w:r w:rsidRPr="0085010E">
              <w:rPr>
                <w:rFonts w:ascii="Arial" w:hAnsi="Arial" w:cs="Arial"/>
                <w:i/>
              </w:rPr>
              <w:t xml:space="preserve">t </w:t>
            </w:r>
            <w:r w:rsidRPr="0085010E">
              <w:rPr>
                <w:rFonts w:ascii="Arial" w:hAnsi="Arial" w:cs="Arial"/>
                <w:i/>
                <w:spacing w:val="-2"/>
              </w:rPr>
              <w:t>i</w:t>
            </w:r>
            <w:r w:rsidRPr="0085010E">
              <w:rPr>
                <w:rFonts w:ascii="Arial" w:hAnsi="Arial" w:cs="Arial"/>
                <w:i/>
              </w:rPr>
              <w:t>s mandatory</w:t>
            </w:r>
            <w:r w:rsidRPr="0085010E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i/>
              </w:rPr>
              <w:t>th</w:t>
            </w:r>
            <w:r w:rsidRPr="0085010E">
              <w:rPr>
                <w:rFonts w:ascii="Arial" w:hAnsi="Arial" w:cs="Arial"/>
                <w:i/>
                <w:spacing w:val="-2"/>
              </w:rPr>
              <w:t>a</w:t>
            </w:r>
            <w:r w:rsidRPr="0085010E">
              <w:rPr>
                <w:rFonts w:ascii="Arial" w:hAnsi="Arial" w:cs="Arial"/>
                <w:i/>
              </w:rPr>
              <w:t xml:space="preserve">t authors should </w:t>
            </w:r>
            <w:r w:rsidRPr="0085010E">
              <w:rPr>
                <w:rFonts w:ascii="Arial" w:hAnsi="Arial" w:cs="Arial"/>
                <w:i/>
                <w:spacing w:val="-1"/>
              </w:rPr>
              <w:t>w</w:t>
            </w:r>
            <w:r w:rsidRPr="0085010E">
              <w:rPr>
                <w:rFonts w:ascii="Arial" w:hAnsi="Arial" w:cs="Arial"/>
                <w:i/>
              </w:rPr>
              <w:t>rite</w:t>
            </w:r>
            <w:r w:rsidRPr="0085010E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i/>
              </w:rPr>
              <w:t>hi</w:t>
            </w:r>
            <w:r w:rsidRPr="0085010E">
              <w:rPr>
                <w:rFonts w:ascii="Arial" w:hAnsi="Arial" w:cs="Arial"/>
                <w:i/>
                <w:spacing w:val="-2"/>
              </w:rPr>
              <w:t>s</w:t>
            </w:r>
            <w:r w:rsidRPr="0085010E">
              <w:rPr>
                <w:rFonts w:ascii="Arial" w:hAnsi="Arial" w:cs="Arial"/>
                <w:i/>
              </w:rPr>
              <w:t>/h</w:t>
            </w:r>
            <w:r w:rsidRPr="0085010E">
              <w:rPr>
                <w:rFonts w:ascii="Arial" w:hAnsi="Arial" w:cs="Arial"/>
                <w:i/>
                <w:spacing w:val="-1"/>
              </w:rPr>
              <w:t>e</w:t>
            </w:r>
            <w:r w:rsidRPr="0085010E">
              <w:rPr>
                <w:rFonts w:ascii="Arial" w:hAnsi="Arial" w:cs="Arial"/>
                <w:i/>
              </w:rPr>
              <w:t>r</w:t>
            </w:r>
            <w:r w:rsidRPr="0085010E">
              <w:rPr>
                <w:rFonts w:ascii="Arial" w:hAnsi="Arial" w:cs="Arial"/>
                <w:i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i/>
              </w:rPr>
              <w:t>f</w:t>
            </w:r>
            <w:r w:rsidRPr="0085010E">
              <w:rPr>
                <w:rFonts w:ascii="Arial" w:hAnsi="Arial" w:cs="Arial"/>
                <w:i/>
                <w:spacing w:val="-1"/>
              </w:rPr>
              <w:t>ee</w:t>
            </w:r>
            <w:r w:rsidRPr="0085010E">
              <w:rPr>
                <w:rFonts w:ascii="Arial" w:hAnsi="Arial" w:cs="Arial"/>
                <w:i/>
              </w:rPr>
              <w:t>dba</w:t>
            </w:r>
            <w:r w:rsidRPr="0085010E">
              <w:rPr>
                <w:rFonts w:ascii="Arial" w:hAnsi="Arial" w:cs="Arial"/>
                <w:i/>
                <w:spacing w:val="-1"/>
              </w:rPr>
              <w:t>c</w:t>
            </w:r>
            <w:r w:rsidRPr="0085010E">
              <w:rPr>
                <w:rFonts w:ascii="Arial" w:hAnsi="Arial" w:cs="Arial"/>
                <w:i/>
              </w:rPr>
              <w:t>k h</w:t>
            </w:r>
            <w:r w:rsidRPr="0085010E">
              <w:rPr>
                <w:rFonts w:ascii="Arial" w:hAnsi="Arial" w:cs="Arial"/>
                <w:i/>
                <w:spacing w:val="-1"/>
              </w:rPr>
              <w:t>e</w:t>
            </w:r>
            <w:r w:rsidRPr="0085010E">
              <w:rPr>
                <w:rFonts w:ascii="Arial" w:hAnsi="Arial" w:cs="Arial"/>
                <w:i/>
              </w:rPr>
              <w:t>r</w:t>
            </w:r>
            <w:r w:rsidRPr="0085010E">
              <w:rPr>
                <w:rFonts w:ascii="Arial" w:hAnsi="Arial" w:cs="Arial"/>
                <w:i/>
                <w:spacing w:val="-1"/>
              </w:rPr>
              <w:t>e</w:t>
            </w:r>
            <w:r w:rsidRPr="0085010E">
              <w:rPr>
                <w:rFonts w:ascii="Arial" w:hAnsi="Arial" w:cs="Arial"/>
                <w:i/>
              </w:rPr>
              <w:t>)</w:t>
            </w:r>
          </w:p>
        </w:tc>
      </w:tr>
      <w:tr w:rsidR="007724FF" w:rsidRPr="0085010E">
        <w:trPr>
          <w:trHeight w:hRule="exact" w:val="126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465" w:right="17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Pl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ase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 </w:t>
            </w:r>
            <w:r w:rsidRPr="0085010E">
              <w:rPr>
                <w:rFonts w:ascii="Arial" w:hAnsi="Arial" w:cs="Arial"/>
                <w:b/>
                <w:spacing w:val="-1"/>
              </w:rPr>
              <w:t>fe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3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ga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e 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ic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mm</w:t>
            </w:r>
            <w:r w:rsidRPr="0085010E">
              <w:rPr>
                <w:rFonts w:ascii="Arial" w:hAnsi="Arial" w:cs="Arial"/>
                <w:b/>
                <w:spacing w:val="1"/>
              </w:rPr>
              <w:t>un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y.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y</w:t>
            </w:r>
          </w:p>
          <w:p w:rsidR="007724FF" w:rsidRPr="0085010E" w:rsidRDefault="00BA2885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</w:rPr>
              <w:t>o you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k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(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sli</w:t>
            </w:r>
            <w:r w:rsidRPr="0085010E">
              <w:rPr>
                <w:rFonts w:ascii="Arial" w:hAnsi="Arial" w:cs="Arial"/>
                <w:b/>
                <w:spacing w:val="1"/>
              </w:rPr>
              <w:t>k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)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?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</w:p>
          <w:p w:rsidR="007724FF" w:rsidRPr="0085010E" w:rsidRDefault="00BA2885">
            <w:pPr>
              <w:spacing w:before="2"/>
              <w:ind w:left="46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3</w:t>
            </w:r>
            <w:r w:rsidRPr="0085010E">
              <w:rPr>
                <w:rFonts w:ascii="Arial" w:hAnsi="Arial" w:cs="Arial"/>
                <w:b/>
                <w:spacing w:val="-1"/>
              </w:rPr>
              <w:t>-</w:t>
            </w:r>
            <w:r w:rsidRPr="0085010E">
              <w:rPr>
                <w:rFonts w:ascii="Arial" w:hAnsi="Arial" w:cs="Arial"/>
                <w:b/>
              </w:rPr>
              <w:t>4 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 xml:space="preserve">ay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re</w:t>
            </w:r>
            <w:r w:rsidRPr="0085010E">
              <w:rPr>
                <w:rFonts w:ascii="Arial" w:hAnsi="Arial" w:cs="Arial"/>
                <w:b/>
                <w:spacing w:val="1"/>
              </w:rPr>
              <w:t>qu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105" w:right="391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Co</w:t>
            </w:r>
            <w:r w:rsidRPr="0085010E">
              <w:rPr>
                <w:rFonts w:ascii="Arial" w:hAnsi="Arial" w:cs="Arial"/>
                <w:b/>
                <w:spacing w:val="-1"/>
              </w:rPr>
              <w:t>p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m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 xml:space="preserve">ly 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met</w:t>
            </w:r>
            <w:r w:rsidRPr="0085010E">
              <w:rPr>
                <w:rFonts w:ascii="Arial" w:hAnsi="Arial" w:cs="Arial"/>
                <w:b/>
              </w:rPr>
              <w:t>als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proofErr w:type="spellStart"/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fr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  <w:spacing w:val="1"/>
              </w:rPr>
              <w:t>ur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proofErr w:type="spellEnd"/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eref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tu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y 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 xml:space="preserve">w </w:t>
            </w:r>
            <w:r w:rsidRPr="0085010E">
              <w:rPr>
                <w:rFonts w:ascii="Arial" w:hAnsi="Arial" w:cs="Arial"/>
                <w:b/>
                <w:spacing w:val="-1"/>
              </w:rPr>
              <w:t>met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ol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osion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u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s 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.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r</w:t>
            </w:r>
          </w:p>
          <w:p w:rsidR="007724FF" w:rsidRPr="0085010E" w:rsidRDefault="00BA2885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iga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</w:rPr>
              <w:t>se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 </w:t>
            </w:r>
            <w:r w:rsidRPr="0085010E">
              <w:rPr>
                <w:rFonts w:ascii="Arial" w:hAnsi="Arial" w:cs="Arial"/>
                <w:b/>
                <w:spacing w:val="-1"/>
              </w:rPr>
              <w:t>p</w:t>
            </w:r>
            <w:r w:rsidRPr="0085010E">
              <w:rPr>
                <w:rFonts w:ascii="Arial" w:hAnsi="Arial" w:cs="Arial"/>
                <w:b/>
              </w:rPr>
              <w:t>la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e</w:t>
            </w:r>
            <w:r w:rsidRPr="0085010E">
              <w:rPr>
                <w:rFonts w:ascii="Arial" w:hAnsi="Arial" w:cs="Arial"/>
                <w:b/>
              </w:rPr>
              <w:t>x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as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ga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ic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ec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-</w:t>
            </w:r>
            <w:r w:rsidRPr="0085010E">
              <w:rPr>
                <w:rFonts w:ascii="Arial" w:hAnsi="Arial" w:cs="Arial"/>
                <w:b/>
                <w:spacing w:val="-1"/>
              </w:rPr>
              <w:t>fr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nd</w:t>
            </w:r>
            <w:r w:rsidRPr="0085010E">
              <w:rPr>
                <w:rFonts w:ascii="Arial" w:hAnsi="Arial" w:cs="Arial"/>
                <w:b/>
              </w:rPr>
              <w:t xml:space="preserve">ly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osion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rre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  <w:spacing w:val="1"/>
              </w:rPr>
              <w:t>nd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 in</w:t>
            </w:r>
          </w:p>
          <w:p w:rsidR="007724FF" w:rsidRPr="0085010E" w:rsidRDefault="00BA2885">
            <w:pPr>
              <w:spacing w:before="2"/>
              <w:ind w:left="105" w:right="257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osion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r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proofErr w:type="gramStart"/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proofErr w:type="gramEnd"/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wi</w:t>
            </w:r>
            <w:r w:rsidRPr="0085010E">
              <w:rPr>
                <w:rFonts w:ascii="Arial" w:hAnsi="Arial" w:cs="Arial"/>
                <w:b/>
                <w:spacing w:val="-3"/>
              </w:rPr>
              <w:t>t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k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eref</w:t>
            </w:r>
            <w:r w:rsidRPr="0085010E">
              <w:rPr>
                <w:rFonts w:ascii="Arial" w:hAnsi="Arial" w:cs="Arial"/>
                <w:b/>
                <w:spacing w:val="2"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va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e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rre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xt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9D45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Noted </w:t>
            </w:r>
          </w:p>
        </w:tc>
      </w:tr>
      <w:tr w:rsidR="007724FF" w:rsidRPr="0085010E">
        <w:trPr>
          <w:trHeight w:hRule="exact" w:val="126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le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le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?</w:t>
            </w:r>
          </w:p>
          <w:p w:rsidR="007724FF" w:rsidRPr="0085010E" w:rsidRDefault="00BA2885">
            <w:pPr>
              <w:spacing w:before="2"/>
              <w:ind w:left="46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(</w:t>
            </w:r>
            <w:r w:rsidRPr="0085010E">
              <w:rPr>
                <w:rFonts w:ascii="Arial" w:hAnsi="Arial" w:cs="Arial"/>
                <w:b/>
              </w:rPr>
              <w:t>If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ot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ase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gg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-1"/>
              </w:rPr>
              <w:t>ter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ive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le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qu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s of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8778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</w:tr>
      <w:tr w:rsidR="007724FF" w:rsidRPr="0085010E">
        <w:trPr>
          <w:trHeight w:hRule="exact" w:val="126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465" w:right="141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b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le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siv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?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Do y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 xml:space="preserve">u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gg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(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85010E">
              <w:rPr>
                <w:rFonts w:ascii="Arial" w:hAnsi="Arial" w:cs="Arial"/>
                <w:b/>
                <w:spacing w:val="-3"/>
              </w:rPr>
              <w:t>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)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p</w:t>
            </w:r>
            <w:r w:rsidRPr="0085010E">
              <w:rPr>
                <w:rFonts w:ascii="Arial" w:hAnsi="Arial" w:cs="Arial"/>
                <w:b/>
              </w:rPr>
              <w:t>oi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proofErr w:type="gramStart"/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is</w:t>
            </w:r>
            <w:proofErr w:type="gramEnd"/>
          </w:p>
          <w:p w:rsidR="007724FF" w:rsidRPr="0085010E" w:rsidRDefault="00BA2885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ect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? Pl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ase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yo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gg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ere</w:t>
            </w:r>
            <w:r w:rsidRPr="008501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105" w:right="224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 xml:space="preserve">I </w:t>
            </w:r>
            <w:r w:rsidRPr="0085010E">
              <w:rPr>
                <w:rFonts w:ascii="Arial" w:hAnsi="Arial" w:cs="Arial"/>
                <w:b/>
                <w:spacing w:val="-1"/>
              </w:rPr>
              <w:t>th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k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3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siv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, it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mm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ze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3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p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 xml:space="preserve">al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s 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k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rm</w:t>
            </w:r>
            <w:r w:rsidRPr="0085010E">
              <w:rPr>
                <w:rFonts w:ascii="Arial" w:hAnsi="Arial" w:cs="Arial"/>
                <w:b/>
              </w:rPr>
              <w:t>at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ile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ai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tere</w:t>
            </w:r>
            <w:r w:rsidRPr="0085010E">
              <w:rPr>
                <w:rFonts w:ascii="Arial" w:hAnsi="Arial" w:cs="Arial"/>
                <w:b/>
              </w:rPr>
              <w:t>st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3"/>
              </w:rPr>
              <w:t>f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r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.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s</w:t>
            </w:r>
          </w:p>
          <w:p w:rsidR="007724FF" w:rsidRPr="0085010E" w:rsidRDefault="00BA2885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, in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,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  <w:spacing w:val="1"/>
              </w:rPr>
              <w:t>dn</w:t>
            </w:r>
            <w:r w:rsidRPr="0085010E">
              <w:rPr>
                <w:rFonts w:ascii="Arial" w:hAnsi="Arial" w:cs="Arial"/>
                <w:b/>
                <w:spacing w:val="-1"/>
              </w:rPr>
              <w:t>’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as </w:t>
            </w:r>
            <w:r w:rsidRPr="0085010E">
              <w:rPr>
                <w:rFonts w:ascii="Arial" w:hAnsi="Arial" w:cs="Arial"/>
                <w:b/>
                <w:spacing w:val="-1"/>
              </w:rPr>
              <w:t>‘‘</w:t>
            </w:r>
            <w:r w:rsidRPr="0085010E">
              <w:rPr>
                <w:rFonts w:ascii="Arial" w:hAnsi="Arial" w:cs="Arial"/>
                <w:b/>
              </w:rPr>
              <w:t>ass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me’’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in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ly</w:t>
            </w:r>
          </w:p>
          <w:p w:rsidR="007724FF" w:rsidRPr="0085010E" w:rsidRDefault="00BA2885">
            <w:pPr>
              <w:spacing w:before="2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rme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s,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eref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as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  <w:spacing w:val="1"/>
              </w:rPr>
              <w:t>dn</w:t>
            </w:r>
            <w:r w:rsidRPr="0085010E">
              <w:rPr>
                <w:rFonts w:ascii="Arial" w:hAnsi="Arial" w:cs="Arial"/>
                <w:b/>
                <w:spacing w:val="-1"/>
              </w:rPr>
              <w:t>’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3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8778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Effected revision </w:t>
            </w:r>
          </w:p>
        </w:tc>
      </w:tr>
      <w:tr w:rsidR="007724FF" w:rsidRPr="0085010E">
        <w:trPr>
          <w:trHeight w:hRule="exact" w:val="858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465" w:right="680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ub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ect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 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 xml:space="preserve">t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pp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ia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 xml:space="preserve">s,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all 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>k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dh</w:t>
            </w:r>
            <w:r w:rsidRPr="0085010E">
              <w:rPr>
                <w:rFonts w:ascii="Arial" w:hAnsi="Arial" w:cs="Arial"/>
                <w:b/>
                <w:spacing w:val="-1"/>
              </w:rPr>
              <w:t>ere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nd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rm</w:t>
            </w:r>
            <w:r w:rsidRPr="0085010E">
              <w:rPr>
                <w:rFonts w:ascii="Arial" w:hAnsi="Arial" w:cs="Arial"/>
                <w:b/>
              </w:rPr>
              <w:t>at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 s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ic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724FF">
            <w:pPr>
              <w:rPr>
                <w:rFonts w:ascii="Arial" w:hAnsi="Arial" w:cs="Arial"/>
              </w:rPr>
            </w:pPr>
          </w:p>
        </w:tc>
      </w:tr>
      <w:tr w:rsidR="007724FF" w:rsidRPr="0085010E">
        <w:trPr>
          <w:trHeight w:hRule="exact" w:val="2320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before="1"/>
              <w:ind w:left="465" w:right="186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Pl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ase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 </w:t>
            </w:r>
            <w:r w:rsidRPr="0085010E">
              <w:rPr>
                <w:rFonts w:ascii="Arial" w:hAnsi="Arial" w:cs="Arial"/>
                <w:b/>
                <w:spacing w:val="-1"/>
              </w:rPr>
              <w:t>fe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3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ga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 xml:space="preserve">ic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rre</w:t>
            </w:r>
            <w:r w:rsidRPr="0085010E">
              <w:rPr>
                <w:rFonts w:ascii="Arial" w:hAnsi="Arial" w:cs="Arial"/>
                <w:b/>
                <w:spacing w:val="1"/>
              </w:rPr>
              <w:t>c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.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y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o you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th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k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at </w:t>
            </w:r>
            <w:r w:rsidRPr="0085010E">
              <w:rPr>
                <w:rFonts w:ascii="Arial" w:hAnsi="Arial" w:cs="Arial"/>
                <w:b/>
                <w:spacing w:val="-1"/>
              </w:rPr>
              <w:t>th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is s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 xml:space="preserve">ally 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bu</w:t>
            </w:r>
            <w:r w:rsidRPr="0085010E">
              <w:rPr>
                <w:rFonts w:ascii="Arial" w:hAnsi="Arial" w:cs="Arial"/>
                <w:b/>
              </w:rPr>
              <w:t>st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tec</w:t>
            </w:r>
            <w:r w:rsidRPr="0085010E">
              <w:rPr>
                <w:rFonts w:ascii="Arial" w:hAnsi="Arial" w:cs="Arial"/>
                <w:b/>
                <w:spacing w:val="1"/>
              </w:rPr>
              <w:t>hn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ally s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? A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m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3</w:t>
            </w:r>
            <w:r w:rsidRPr="0085010E">
              <w:rPr>
                <w:rFonts w:ascii="Arial" w:hAnsi="Arial" w:cs="Arial"/>
                <w:b/>
                <w:spacing w:val="-1"/>
              </w:rPr>
              <w:t>-</w:t>
            </w:r>
            <w:r w:rsidRPr="0085010E">
              <w:rPr>
                <w:rFonts w:ascii="Arial" w:hAnsi="Arial" w:cs="Arial"/>
                <w:b/>
              </w:rPr>
              <w:t>4 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 xml:space="preserve">ay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re</w:t>
            </w:r>
            <w:r w:rsidRPr="0085010E">
              <w:rPr>
                <w:rFonts w:ascii="Arial" w:hAnsi="Arial" w:cs="Arial"/>
                <w:b/>
                <w:spacing w:val="1"/>
              </w:rPr>
              <w:t>qu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 xml:space="preserve">d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3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before="1"/>
              <w:ind w:left="105" w:right="92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als wi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e</w:t>
            </w:r>
            <w:r w:rsidRPr="0085010E">
              <w:rPr>
                <w:rFonts w:ascii="Arial" w:hAnsi="Arial" w:cs="Arial"/>
                <w:b/>
              </w:rPr>
              <w:t>val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 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ov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 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e</w:t>
            </w:r>
            <w:r w:rsidRPr="0085010E">
              <w:rPr>
                <w:rFonts w:ascii="Arial" w:hAnsi="Arial" w:cs="Arial"/>
                <w:b/>
              </w:rPr>
              <w:t>x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c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(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>erm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alia </w:t>
            </w:r>
            <w:proofErr w:type="spellStart"/>
            <w:r w:rsidRPr="0085010E">
              <w:rPr>
                <w:rFonts w:ascii="Arial" w:hAnsi="Arial" w:cs="Arial"/>
                <w:b/>
              </w:rPr>
              <w:t>Ca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pp</w:t>
            </w:r>
            <w:r w:rsidRPr="0085010E">
              <w:rPr>
                <w:rFonts w:ascii="Arial" w:hAnsi="Arial" w:cs="Arial"/>
                <w:b/>
              </w:rPr>
              <w:t>a</w:t>
            </w:r>
            <w:proofErr w:type="spellEnd"/>
            <w:r w:rsidRPr="0085010E">
              <w:rPr>
                <w:rFonts w:ascii="Arial" w:hAnsi="Arial" w:cs="Arial"/>
                <w:b/>
              </w:rPr>
              <w:t>)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as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 xml:space="preserve">osion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h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Al 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.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ain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ss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, is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f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at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ly </w:t>
            </w:r>
            <w:r w:rsidRPr="0085010E">
              <w:rPr>
                <w:rFonts w:ascii="Arial" w:hAnsi="Arial" w:cs="Arial"/>
                <w:b/>
                <w:spacing w:val="-1"/>
              </w:rPr>
              <w:t>em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loys 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e </w:t>
            </w:r>
            <w:r w:rsidRPr="0085010E">
              <w:rPr>
                <w:rFonts w:ascii="Arial" w:hAnsi="Arial" w:cs="Arial"/>
                <w:b/>
                <w:spacing w:val="-1"/>
              </w:rPr>
              <w:t>q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ive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tec</w:t>
            </w:r>
            <w:r w:rsidRPr="0085010E">
              <w:rPr>
                <w:rFonts w:ascii="Arial" w:hAnsi="Arial" w:cs="Arial"/>
                <w:b/>
                <w:spacing w:val="1"/>
              </w:rPr>
              <w:t>hn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qu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ass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 xml:space="preserve">oss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eterm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g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tec</w:t>
            </w:r>
            <w:r w:rsidRPr="0085010E">
              <w:rPr>
                <w:rFonts w:ascii="Arial" w:hAnsi="Arial" w:cs="Arial"/>
                <w:b/>
                <w:spacing w:val="1"/>
              </w:rPr>
              <w:t>hn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q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eterm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e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h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eff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always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k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</w:rPr>
              <w:t>p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85010E">
              <w:rPr>
                <w:rFonts w:ascii="Arial" w:hAnsi="Arial" w:cs="Arial"/>
                <w:b/>
              </w:rPr>
              <w:t>y a s</w:t>
            </w:r>
            <w:r w:rsidRPr="0085010E">
              <w:rPr>
                <w:rFonts w:ascii="Arial" w:hAnsi="Arial" w:cs="Arial"/>
                <w:b/>
                <w:spacing w:val="-1"/>
              </w:rPr>
              <w:t>ec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q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ive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tec</w:t>
            </w:r>
            <w:r w:rsidRPr="0085010E">
              <w:rPr>
                <w:rFonts w:ascii="Arial" w:hAnsi="Arial" w:cs="Arial"/>
                <w:b/>
                <w:spacing w:val="1"/>
              </w:rPr>
              <w:t>hn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q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xa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 xml:space="preserve">, an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ectr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he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tec</w:t>
            </w:r>
            <w:r w:rsidRPr="0085010E">
              <w:rPr>
                <w:rFonts w:ascii="Arial" w:hAnsi="Arial" w:cs="Arial"/>
                <w:b/>
                <w:spacing w:val="1"/>
              </w:rPr>
              <w:t>hn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q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as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ec</w:t>
            </w:r>
            <w:r w:rsidRPr="0085010E">
              <w:rPr>
                <w:rFonts w:ascii="Arial" w:hAnsi="Arial" w:cs="Arial"/>
                <w:b/>
                <w:spacing w:val="1"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3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ectr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2"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spellStart"/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2"/>
              </w:rPr>
              <w:t>y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ic</w:t>
            </w:r>
            <w:proofErr w:type="spellEnd"/>
            <w:r w:rsidRPr="0085010E">
              <w:rPr>
                <w:rFonts w:ascii="Arial" w:hAnsi="Arial" w:cs="Arial"/>
                <w:b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p</w:t>
            </w:r>
            <w:r w:rsidRPr="0085010E">
              <w:rPr>
                <w:rFonts w:ascii="Arial" w:hAnsi="Arial" w:cs="Arial"/>
                <w:b/>
              </w:rPr>
              <w:t>ola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z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s.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Co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osion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is an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ectr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he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ph</w:t>
            </w:r>
            <w:r w:rsidRPr="0085010E">
              <w:rPr>
                <w:rFonts w:ascii="Arial" w:hAnsi="Arial" w:cs="Arial"/>
                <w:b/>
                <w:spacing w:val="-3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as 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ectr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he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tec</w:t>
            </w:r>
            <w:r w:rsidRPr="0085010E">
              <w:rPr>
                <w:rFonts w:ascii="Arial" w:hAnsi="Arial" w:cs="Arial"/>
                <w:b/>
                <w:spacing w:val="1"/>
              </w:rPr>
              <w:t>hn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q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always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ssi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 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y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as a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osion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.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Fu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erm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e </w:t>
            </w: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</w:rPr>
              <w:t>is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ssi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mec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ism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at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em</w:t>
            </w:r>
            <w:r w:rsidRPr="0085010E">
              <w:rPr>
                <w:rFonts w:ascii="Arial" w:hAnsi="Arial" w:cs="Arial"/>
                <w:b/>
              </w:rPr>
              <w:t>iso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cre</w:t>
            </w:r>
            <w:r w:rsidRPr="0085010E">
              <w:rPr>
                <w:rFonts w:ascii="Arial" w:hAnsi="Arial" w:cs="Arial"/>
                <w:b/>
              </w:rPr>
              <w:t>as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tem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ur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,</w:t>
            </w:r>
          </w:p>
          <w:p w:rsidR="007724FF" w:rsidRPr="0085010E" w:rsidRDefault="00BA2885">
            <w:pPr>
              <w:spacing w:before="1"/>
              <w:ind w:left="105" w:right="597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th</w:t>
            </w:r>
            <w:r w:rsidRPr="0085010E">
              <w:rPr>
                <w:rFonts w:ascii="Arial" w:hAnsi="Arial" w:cs="Arial"/>
                <w:b/>
              </w:rPr>
              <w:t xml:space="preserve">is is 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 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tem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  <w:spacing w:val="2"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y giv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gy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2"/>
              </w:rPr>
              <w:t>v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-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ile 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is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tem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  <w:spacing w:val="2"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>iva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gy of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ol</w:t>
            </w:r>
            <w:r w:rsidRPr="0085010E">
              <w:rPr>
                <w:rFonts w:ascii="Arial" w:hAnsi="Arial" w:cs="Arial"/>
                <w:b/>
                <w:spacing w:val="-1"/>
              </w:rPr>
              <w:t>ec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.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How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83E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Revised</w:t>
            </w:r>
            <w:bookmarkStart w:id="0" w:name="_GoBack"/>
            <w:bookmarkEnd w:id="0"/>
          </w:p>
        </w:tc>
      </w:tr>
    </w:tbl>
    <w:p w:rsidR="007724FF" w:rsidRPr="0085010E" w:rsidRDefault="007724FF">
      <w:pPr>
        <w:rPr>
          <w:rFonts w:ascii="Arial" w:hAnsi="Arial" w:cs="Arial"/>
        </w:rPr>
        <w:sectPr w:rsidR="007724FF" w:rsidRPr="0085010E">
          <w:headerReference w:type="default" r:id="rId7"/>
          <w:footerReference w:type="default" r:id="rId8"/>
          <w:pgSz w:w="23820" w:h="16840" w:orient="landscape"/>
          <w:pgMar w:top="1540" w:right="1320" w:bottom="280" w:left="1220" w:header="1308" w:footer="683" w:gutter="0"/>
          <w:cols w:space="720"/>
        </w:sectPr>
      </w:pPr>
    </w:p>
    <w:p w:rsidR="007724FF" w:rsidRPr="0085010E" w:rsidRDefault="007724FF">
      <w:pPr>
        <w:spacing w:before="19" w:line="26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0"/>
        <w:gridCol w:w="6376"/>
      </w:tblGrid>
      <w:tr w:rsidR="007724FF" w:rsidRPr="0085010E">
        <w:trPr>
          <w:trHeight w:hRule="exact" w:val="301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724FF">
            <w:pPr>
              <w:rPr>
                <w:rFonts w:ascii="Arial" w:hAnsi="Arial" w:cs="Arial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before="1"/>
              <w:ind w:left="105" w:right="80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cre</w:t>
            </w:r>
            <w:r w:rsidRPr="0085010E">
              <w:rPr>
                <w:rFonts w:ascii="Arial" w:hAnsi="Arial" w:cs="Arial"/>
                <w:b/>
              </w:rPr>
              <w:t>as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old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 xml:space="preserve">y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ol</w:t>
            </w:r>
            <w:r w:rsidRPr="0085010E">
              <w:rPr>
                <w:rFonts w:ascii="Arial" w:hAnsi="Arial" w:cs="Arial"/>
                <w:b/>
                <w:spacing w:val="-1"/>
              </w:rPr>
              <w:t>ec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lar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in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 xml:space="preserve">af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x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wo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</w:rPr>
              <w:t>ld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n</w:t>
            </w:r>
            <w:r w:rsidRPr="0085010E">
              <w:rPr>
                <w:rFonts w:ascii="Arial" w:hAnsi="Arial" w:cs="Arial"/>
                <w:b/>
              </w:rPr>
              <w:t>ot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re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ive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ig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al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x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>.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</w:rPr>
              <w:t>lly, in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re</w:t>
            </w:r>
            <w:r w:rsidRPr="0085010E">
              <w:rPr>
                <w:rFonts w:ascii="Arial" w:hAnsi="Arial" w:cs="Arial"/>
                <w:b/>
              </w:rPr>
              <w:t>ga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3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 xml:space="preserve">e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49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TCE 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Al,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85010E">
              <w:rPr>
                <w:rFonts w:ascii="Arial" w:hAnsi="Arial" w:cs="Arial"/>
                <w:b/>
                <w:spacing w:val="-1"/>
              </w:rPr>
              <w:t>eterm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eff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2"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te</w:t>
            </w:r>
            <w:r w:rsidRPr="0085010E">
              <w:rPr>
                <w:rFonts w:ascii="Arial" w:hAnsi="Arial" w:cs="Arial"/>
                <w:b/>
              </w:rPr>
              <w:t>xt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low 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va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rte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ir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iso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 in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3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ase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TCE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 xml:space="preserve">, 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ally a go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>d R</w:t>
            </w:r>
            <w:r w:rsidRPr="0085010E">
              <w:rPr>
                <w:rFonts w:ascii="Arial" w:hAnsi="Arial" w:cs="Arial"/>
                <w:b/>
                <w:position w:val="8"/>
              </w:rPr>
              <w:t>2</w:t>
            </w:r>
            <w:r w:rsidRPr="0085010E">
              <w:rPr>
                <w:rFonts w:ascii="Arial" w:hAnsi="Arial" w:cs="Arial"/>
                <w:b/>
                <w:spacing w:val="5"/>
                <w:position w:val="8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va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 l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 is 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0.99 </w:t>
            </w:r>
            <w:r w:rsidRPr="0085010E">
              <w:rPr>
                <w:rFonts w:ascii="Arial" w:hAnsi="Arial" w:cs="Arial"/>
                <w:b/>
                <w:spacing w:val="-1"/>
              </w:rPr>
              <w:t>(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85010E">
              <w:rPr>
                <w:rFonts w:ascii="Arial" w:hAnsi="Arial" w:cs="Arial"/>
                <w:b/>
              </w:rPr>
              <w:t>ase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CE 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)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h</w:t>
            </w:r>
            <w:r w:rsidRPr="0085010E">
              <w:rPr>
                <w:rFonts w:ascii="Arial" w:hAnsi="Arial" w:cs="Arial"/>
                <w:b/>
              </w:rPr>
              <w:t>ow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2"/>
              </w:rPr>
              <w:t>C</w:t>
            </w:r>
            <w:r w:rsidRPr="0085010E">
              <w:rPr>
                <w:rFonts w:ascii="Arial" w:hAnsi="Arial" w:cs="Arial"/>
                <w:b/>
              </w:rPr>
              <w:t>E 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Al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 va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low 0.99 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 xml:space="preserve">ly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ar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fr</w:t>
            </w:r>
            <w:r w:rsidRPr="0085010E">
              <w:rPr>
                <w:rFonts w:ascii="Arial" w:hAnsi="Arial" w:cs="Arial"/>
                <w:b/>
              </w:rPr>
              <w:t>om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ere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cce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le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s,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 xml:space="preserve">r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m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</w:rPr>
              <w:t>si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ere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?</w:t>
            </w:r>
          </w:p>
          <w:p w:rsidR="007724FF" w:rsidRPr="0085010E" w:rsidRDefault="00BA2885">
            <w:pPr>
              <w:spacing w:line="220" w:lineRule="exact"/>
              <w:ind w:left="105" w:right="259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FTIR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lo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s 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ow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sol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,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  <w:spacing w:val="-1"/>
              </w:rPr>
              <w:t>ette</w:t>
            </w:r>
            <w:r w:rsidRPr="0085010E">
              <w:rPr>
                <w:rFonts w:ascii="Arial" w:hAnsi="Arial" w:cs="Arial"/>
                <w:b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q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</w:rPr>
              <w:t>ali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y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lo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ovi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 xml:space="preserve">,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cre</w:t>
            </w:r>
            <w:r w:rsidRPr="0085010E">
              <w:rPr>
                <w:rFonts w:ascii="Arial" w:hAnsi="Arial" w:cs="Arial"/>
                <w:b/>
              </w:rPr>
              <w:t>asi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sol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ion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re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. 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ally,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</w:rPr>
              <w:t>is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ssi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2"/>
              </w:rPr>
              <w:t>v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ga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y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du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 of</w:t>
            </w:r>
          </w:p>
          <w:p w:rsidR="007724FF" w:rsidRPr="0085010E" w:rsidRDefault="00BA2885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k</w:t>
            </w:r>
            <w:r w:rsidRPr="0085010E">
              <w:rPr>
                <w:rFonts w:ascii="Arial" w:hAnsi="Arial" w:cs="Arial"/>
                <w:b/>
              </w:rPr>
              <w:t>s.</w:t>
            </w:r>
          </w:p>
          <w:p w:rsidR="007724FF" w:rsidRPr="0085010E" w:rsidRDefault="00BA2885">
            <w:pPr>
              <w:spacing w:before="2"/>
              <w:ind w:left="105" w:right="13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S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ila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 xml:space="preserve">ly, </w:t>
            </w:r>
            <w:r w:rsidRPr="0085010E">
              <w:rPr>
                <w:rFonts w:ascii="Arial" w:hAnsi="Arial" w:cs="Arial"/>
                <w:b/>
                <w:spacing w:val="1"/>
              </w:rPr>
              <w:t>S</w:t>
            </w:r>
            <w:r w:rsidRPr="0085010E">
              <w:rPr>
                <w:rFonts w:ascii="Arial" w:hAnsi="Arial" w:cs="Arial"/>
                <w:b/>
              </w:rPr>
              <w:t>EM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og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ph</w:t>
            </w:r>
            <w:r w:rsidRPr="0085010E">
              <w:rPr>
                <w:rFonts w:ascii="Arial" w:hAnsi="Arial" w:cs="Arial"/>
                <w:b/>
              </w:rPr>
              <w:t>s 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low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sol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k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 it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ff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is</w:t>
            </w:r>
            <w:r w:rsidRPr="0085010E">
              <w:rPr>
                <w:rFonts w:ascii="Arial" w:hAnsi="Arial" w:cs="Arial"/>
                <w:b/>
                <w:spacing w:val="-1"/>
              </w:rPr>
              <w:t>cer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x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me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al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 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S</w:t>
            </w:r>
            <w:r w:rsidRPr="0085010E">
              <w:rPr>
                <w:rFonts w:ascii="Arial" w:hAnsi="Arial" w:cs="Arial"/>
                <w:b/>
              </w:rPr>
              <w:t>EM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ag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(t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 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 xml:space="preserve">so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ovi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ect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2.5</w:t>
            </w:r>
            <w:r w:rsidRPr="0085010E">
              <w:rPr>
                <w:rFonts w:ascii="Arial" w:hAnsi="Arial" w:cs="Arial"/>
                <w:b/>
                <w:spacing w:val="-1"/>
              </w:rPr>
              <w:t>)</w:t>
            </w:r>
            <w:r w:rsidRPr="0085010E">
              <w:rPr>
                <w:rFonts w:ascii="Arial" w:hAnsi="Arial" w:cs="Arial"/>
                <w:b/>
              </w:rPr>
              <w:t xml:space="preserve">, also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EDS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eme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alysis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1"/>
              </w:rPr>
              <w:t>rec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m</w:t>
            </w:r>
            <w:r w:rsidRPr="0085010E">
              <w:rPr>
                <w:rFonts w:ascii="Arial" w:hAnsi="Arial" w:cs="Arial"/>
                <w:b/>
                <w:spacing w:val="-1"/>
              </w:rPr>
              <w:t>me</w:t>
            </w:r>
            <w:r w:rsidRPr="0085010E">
              <w:rPr>
                <w:rFonts w:ascii="Arial" w:hAnsi="Arial" w:cs="Arial"/>
                <w:b/>
                <w:spacing w:val="1"/>
              </w:rPr>
              <w:t>nd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ol</w:t>
            </w:r>
            <w:r w:rsidRPr="0085010E">
              <w:rPr>
                <w:rFonts w:ascii="Arial" w:hAnsi="Arial" w:cs="Arial"/>
                <w:b/>
                <w:spacing w:val="-1"/>
              </w:rPr>
              <w:t>ec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724FF">
            <w:pPr>
              <w:rPr>
                <w:rFonts w:ascii="Arial" w:hAnsi="Arial" w:cs="Arial"/>
              </w:rPr>
            </w:pPr>
          </w:p>
        </w:tc>
      </w:tr>
      <w:tr w:rsidR="007724FF" w:rsidRPr="0085010E">
        <w:trPr>
          <w:trHeight w:hRule="exact" w:val="1858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465" w:right="323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ref</w:t>
            </w:r>
            <w:r w:rsidRPr="0085010E">
              <w:rPr>
                <w:rFonts w:ascii="Arial" w:hAnsi="Arial" w:cs="Arial"/>
                <w:b/>
                <w:spacing w:val="1"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nc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ff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rece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?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you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h</w:t>
            </w:r>
            <w:r w:rsidRPr="0085010E">
              <w:rPr>
                <w:rFonts w:ascii="Arial" w:hAnsi="Arial" w:cs="Arial"/>
                <w:b/>
              </w:rPr>
              <w:t xml:space="preserve">ave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gg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 of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al </w:t>
            </w:r>
            <w:r w:rsidRPr="0085010E">
              <w:rPr>
                <w:rFonts w:ascii="Arial" w:hAnsi="Arial" w:cs="Arial"/>
                <w:b/>
                <w:spacing w:val="-1"/>
              </w:rPr>
              <w:t>refe</w:t>
            </w:r>
            <w:r w:rsidRPr="0085010E">
              <w:rPr>
                <w:rFonts w:ascii="Arial" w:hAnsi="Arial" w:cs="Arial"/>
                <w:b/>
                <w:spacing w:val="1"/>
              </w:rPr>
              <w:t>r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ce</w:t>
            </w:r>
            <w:r w:rsidRPr="0085010E">
              <w:rPr>
                <w:rFonts w:ascii="Arial" w:hAnsi="Arial" w:cs="Arial"/>
                <w:b/>
              </w:rPr>
              <w:t>s,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p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ase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</w:p>
          <w:p w:rsidR="007724FF" w:rsidRPr="0085010E" w:rsidRDefault="00BA2885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m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re</w:t>
            </w:r>
            <w:r w:rsidRPr="0085010E">
              <w:rPr>
                <w:rFonts w:ascii="Arial" w:hAnsi="Arial" w:cs="Arial"/>
                <w:b/>
              </w:rPr>
              <w:t>vi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rm</w:t>
            </w:r>
            <w:r w:rsidRPr="0085010E">
              <w:rPr>
                <w:rFonts w:ascii="Arial" w:hAnsi="Arial" w:cs="Arial"/>
                <w:b/>
              </w:rPr>
              <w:t>.</w:t>
            </w:r>
          </w:p>
          <w:p w:rsidR="007724FF" w:rsidRPr="0085010E" w:rsidRDefault="00BA2885">
            <w:pPr>
              <w:spacing w:before="2"/>
              <w:ind w:left="46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105" w:right="308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ref</w:t>
            </w:r>
            <w:r w:rsidRPr="0085010E">
              <w:rPr>
                <w:rFonts w:ascii="Arial" w:hAnsi="Arial" w:cs="Arial"/>
                <w:b/>
                <w:spacing w:val="1"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n</w:t>
            </w:r>
            <w:r w:rsidRPr="0085010E">
              <w:rPr>
                <w:rFonts w:ascii="Arial" w:hAnsi="Arial" w:cs="Arial"/>
                <w:b/>
                <w:spacing w:val="-1"/>
              </w:rPr>
              <w:t>ee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ete</w:t>
            </w:r>
            <w:r w:rsidRPr="0085010E">
              <w:rPr>
                <w:rFonts w:ascii="Arial" w:hAnsi="Arial" w:cs="Arial"/>
                <w:b/>
              </w:rPr>
              <w:t>ly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ov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xt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3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k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du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, 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  <w:spacing w:val="1"/>
              </w:rPr>
              <w:t>k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qu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osion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met</w:t>
            </w:r>
            <w:r w:rsidRPr="0085010E">
              <w:rPr>
                <w:rFonts w:ascii="Arial" w:hAnsi="Arial" w:cs="Arial"/>
                <w:b/>
              </w:rPr>
              <w:t>als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loys, 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ly 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refere</w:t>
            </w:r>
            <w:r w:rsidRPr="0085010E">
              <w:rPr>
                <w:rFonts w:ascii="Arial" w:hAnsi="Arial" w:cs="Arial"/>
                <w:b/>
                <w:spacing w:val="1"/>
              </w:rPr>
              <w:t>nc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is giv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,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n</w:t>
            </w:r>
          </w:p>
          <w:p w:rsidR="007724FF" w:rsidRPr="0085010E" w:rsidRDefault="00BA2885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gh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ter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refe</w:t>
            </w:r>
            <w:r w:rsidRPr="0085010E">
              <w:rPr>
                <w:rFonts w:ascii="Arial" w:hAnsi="Arial" w:cs="Arial"/>
                <w:b/>
                <w:spacing w:val="1"/>
              </w:rPr>
              <w:t>r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(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 wi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osion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ud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 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met</w:t>
            </w:r>
            <w:r w:rsidRPr="0085010E">
              <w:rPr>
                <w:rFonts w:ascii="Arial" w:hAnsi="Arial" w:cs="Arial"/>
                <w:b/>
              </w:rPr>
              <w:t xml:space="preserve">als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in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</w:p>
          <w:p w:rsidR="007724FF" w:rsidRPr="0085010E" w:rsidRDefault="00BA2885">
            <w:pPr>
              <w:spacing w:before="2"/>
              <w:ind w:left="105" w:right="86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)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f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. For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xt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osion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nh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s,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a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ilar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cc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 xml:space="preserve">s,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 xml:space="preserve">e </w:t>
            </w:r>
            <w:r w:rsidRPr="0085010E">
              <w:rPr>
                <w:rFonts w:ascii="Arial" w:hAnsi="Arial" w:cs="Arial"/>
                <w:b/>
                <w:spacing w:val="-1"/>
              </w:rPr>
              <w:t>mu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le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is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 wi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ga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ic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ec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-</w:t>
            </w:r>
            <w:r w:rsidRPr="0085010E">
              <w:rPr>
                <w:rFonts w:ascii="Arial" w:hAnsi="Arial" w:cs="Arial"/>
                <w:b/>
                <w:spacing w:val="-1"/>
              </w:rPr>
              <w:t>fr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nd</w:t>
            </w:r>
            <w:r w:rsidRPr="0085010E">
              <w:rPr>
                <w:rFonts w:ascii="Arial" w:hAnsi="Arial" w:cs="Arial"/>
                <w:b/>
              </w:rPr>
              <w:t xml:space="preserve">ly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osion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h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s in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ter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ur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ly 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e </w:t>
            </w:r>
            <w:r w:rsidRPr="0085010E">
              <w:rPr>
                <w:rFonts w:ascii="Arial" w:hAnsi="Arial" w:cs="Arial"/>
                <w:b/>
                <w:spacing w:val="-1"/>
              </w:rPr>
              <w:t>refe</w:t>
            </w:r>
            <w:r w:rsidRPr="0085010E">
              <w:rPr>
                <w:rFonts w:ascii="Arial" w:hAnsi="Arial" w:cs="Arial"/>
                <w:b/>
                <w:spacing w:val="1"/>
              </w:rPr>
              <w:t>r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ovi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, sa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iso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erm</w:t>
            </w:r>
            <w:r w:rsidRPr="0085010E">
              <w:rPr>
                <w:rFonts w:ascii="Arial" w:hAnsi="Arial" w:cs="Arial"/>
                <w:b/>
              </w:rPr>
              <w:t>s.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ss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ref</w:t>
            </w:r>
            <w:r w:rsidRPr="0085010E">
              <w:rPr>
                <w:rFonts w:ascii="Arial" w:hAnsi="Arial" w:cs="Arial"/>
                <w:b/>
                <w:spacing w:val="1"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3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</w:p>
          <w:p w:rsidR="007724FF" w:rsidRPr="0085010E" w:rsidRDefault="00BA2885">
            <w:pPr>
              <w:spacing w:line="220" w:lineRule="exact"/>
              <w:ind w:left="105" w:right="266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re</w:t>
            </w:r>
            <w:r w:rsidRPr="0085010E">
              <w:rPr>
                <w:rFonts w:ascii="Arial" w:hAnsi="Arial" w:cs="Arial"/>
                <w:b/>
              </w:rPr>
              <w:t>aso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st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refe</w:t>
            </w:r>
            <w:r w:rsidRPr="0085010E">
              <w:rPr>
                <w:rFonts w:ascii="Arial" w:hAnsi="Arial" w:cs="Arial"/>
                <w:b/>
                <w:spacing w:val="1"/>
              </w:rPr>
              <w:t>r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du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 xml:space="preserve">s </w:t>
            </w:r>
            <w:r w:rsidRPr="0085010E">
              <w:rPr>
                <w:rFonts w:ascii="Arial" w:hAnsi="Arial" w:cs="Arial"/>
                <w:b/>
                <w:spacing w:val="-1"/>
              </w:rPr>
              <w:t>ref</w:t>
            </w:r>
            <w:r w:rsidRPr="0085010E">
              <w:rPr>
                <w:rFonts w:ascii="Arial" w:hAnsi="Arial" w:cs="Arial"/>
                <w:b/>
                <w:spacing w:val="1"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nc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21, it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1 if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 xml:space="preserve">st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pp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ter</w:t>
            </w:r>
            <w:r w:rsidRPr="0085010E">
              <w:rPr>
                <w:rFonts w:ascii="Arial" w:hAnsi="Arial" w:cs="Arial"/>
                <w:b/>
              </w:rPr>
              <w:t>ia.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724FF">
            <w:pPr>
              <w:rPr>
                <w:rFonts w:ascii="Arial" w:hAnsi="Arial" w:cs="Arial"/>
              </w:rPr>
            </w:pPr>
          </w:p>
        </w:tc>
      </w:tr>
      <w:tr w:rsidR="007724FF" w:rsidRPr="0085010E">
        <w:trPr>
          <w:trHeight w:hRule="exact" w:val="1396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spacing w:val="-2"/>
                <w:u w:val="single" w:color="000000"/>
              </w:rPr>
              <w:t>M</w:t>
            </w:r>
            <w:r w:rsidRPr="0085010E">
              <w:rPr>
                <w:rFonts w:ascii="Arial" w:hAnsi="Arial" w:cs="Arial"/>
                <w:u w:val="single" w:color="000000"/>
              </w:rPr>
              <w:t>inor</w:t>
            </w:r>
            <w:r w:rsidRPr="0085010E">
              <w:rPr>
                <w:rFonts w:ascii="Arial" w:hAnsi="Arial" w:cs="Arial"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</w:rPr>
              <w:t>RE</w:t>
            </w:r>
            <w:r w:rsidRPr="0085010E">
              <w:rPr>
                <w:rFonts w:ascii="Arial" w:hAnsi="Arial" w:cs="Arial"/>
                <w:spacing w:val="-1"/>
              </w:rPr>
              <w:t>VI</w:t>
            </w:r>
            <w:r w:rsidRPr="0085010E">
              <w:rPr>
                <w:rFonts w:ascii="Arial" w:hAnsi="Arial" w:cs="Arial"/>
                <w:spacing w:val="1"/>
              </w:rPr>
              <w:t>S</w:t>
            </w:r>
            <w:r w:rsidRPr="0085010E">
              <w:rPr>
                <w:rFonts w:ascii="Arial" w:hAnsi="Arial" w:cs="Arial"/>
                <w:spacing w:val="-1"/>
              </w:rPr>
              <w:t>I</w:t>
            </w:r>
            <w:r w:rsidRPr="0085010E">
              <w:rPr>
                <w:rFonts w:ascii="Arial" w:hAnsi="Arial" w:cs="Arial"/>
              </w:rPr>
              <w:t>ON</w:t>
            </w:r>
            <w:r w:rsidRPr="0085010E">
              <w:rPr>
                <w:rFonts w:ascii="Arial" w:hAnsi="Arial" w:cs="Arial"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spacing w:val="-1"/>
              </w:rPr>
              <w:t>c</w:t>
            </w:r>
            <w:r w:rsidRPr="0085010E">
              <w:rPr>
                <w:rFonts w:ascii="Arial" w:hAnsi="Arial" w:cs="Arial"/>
              </w:rPr>
              <w:t>o</w:t>
            </w:r>
            <w:r w:rsidRPr="0085010E">
              <w:rPr>
                <w:rFonts w:ascii="Arial" w:hAnsi="Arial" w:cs="Arial"/>
                <w:spacing w:val="-2"/>
              </w:rPr>
              <w:t>m</w:t>
            </w:r>
            <w:r w:rsidRPr="0085010E">
              <w:rPr>
                <w:rFonts w:ascii="Arial" w:hAnsi="Arial" w:cs="Arial"/>
              </w:rPr>
              <w:t>m</w:t>
            </w:r>
            <w:r w:rsidRPr="0085010E">
              <w:rPr>
                <w:rFonts w:ascii="Arial" w:hAnsi="Arial" w:cs="Arial"/>
                <w:spacing w:val="-1"/>
              </w:rPr>
              <w:t>e</w:t>
            </w:r>
            <w:r w:rsidRPr="0085010E">
              <w:rPr>
                <w:rFonts w:ascii="Arial" w:hAnsi="Arial" w:cs="Arial"/>
              </w:rPr>
              <w:t>nts</w:t>
            </w:r>
          </w:p>
          <w:p w:rsidR="007724FF" w:rsidRPr="0085010E" w:rsidRDefault="007724FF">
            <w:pPr>
              <w:spacing w:before="12" w:line="220" w:lineRule="exact"/>
              <w:rPr>
                <w:rFonts w:ascii="Arial" w:hAnsi="Arial" w:cs="Arial"/>
              </w:rPr>
            </w:pPr>
          </w:p>
          <w:p w:rsidR="007724FF" w:rsidRPr="0085010E" w:rsidRDefault="00BA2885">
            <w:pPr>
              <w:ind w:left="465" w:right="308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ag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/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gli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q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</w:rPr>
              <w:t>ali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y of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le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u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 xml:space="preserve">le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3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ola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 xml:space="preserve">ly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mm</w:t>
            </w:r>
            <w:r w:rsidRPr="0085010E">
              <w:rPr>
                <w:rFonts w:ascii="Arial" w:hAnsi="Arial" w:cs="Arial"/>
                <w:b/>
                <w:spacing w:val="1"/>
              </w:rPr>
              <w:t>un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s?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724FF">
            <w:pPr>
              <w:spacing w:line="200" w:lineRule="exact"/>
              <w:rPr>
                <w:rFonts w:ascii="Arial" w:hAnsi="Arial" w:cs="Arial"/>
              </w:rPr>
            </w:pPr>
          </w:p>
          <w:p w:rsidR="007724FF" w:rsidRPr="0085010E" w:rsidRDefault="007724FF">
            <w:pPr>
              <w:spacing w:before="1" w:line="260" w:lineRule="exact"/>
              <w:rPr>
                <w:rFonts w:ascii="Arial" w:hAnsi="Arial" w:cs="Arial"/>
              </w:rPr>
            </w:pPr>
          </w:p>
          <w:p w:rsidR="007724FF" w:rsidRPr="0085010E" w:rsidRDefault="00BA2885">
            <w:pPr>
              <w:ind w:left="105" w:right="314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y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 xml:space="preserve">os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g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mm</w:t>
            </w:r>
            <w:r w:rsidRPr="0085010E">
              <w:rPr>
                <w:rFonts w:ascii="Arial" w:hAnsi="Arial" w:cs="Arial"/>
                <w:b/>
              </w:rPr>
              <w:t>ar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ss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 in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xt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, 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ec</w:t>
            </w:r>
            <w:r w:rsidRPr="0085010E">
              <w:rPr>
                <w:rFonts w:ascii="Arial" w:hAnsi="Arial" w:cs="Arial"/>
                <w:b/>
              </w:rPr>
              <w:t>ially in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ct</w:t>
            </w:r>
            <w:r w:rsidRPr="0085010E">
              <w:rPr>
                <w:rFonts w:ascii="Arial" w:hAnsi="Arial" w:cs="Arial"/>
                <w:b/>
              </w:rPr>
              <w:t xml:space="preserve">ion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s s</w:t>
            </w:r>
            <w:r w:rsidRPr="0085010E">
              <w:rPr>
                <w:rFonts w:ascii="Arial" w:hAnsi="Arial" w:cs="Arial"/>
                <w:b/>
                <w:spacing w:val="-1"/>
              </w:rPr>
              <w:t>ect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s.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724FF">
            <w:pPr>
              <w:rPr>
                <w:rFonts w:ascii="Arial" w:hAnsi="Arial" w:cs="Arial"/>
              </w:rPr>
            </w:pPr>
          </w:p>
        </w:tc>
      </w:tr>
      <w:tr w:rsidR="007724FF" w:rsidRPr="0085010E">
        <w:trPr>
          <w:trHeight w:hRule="exact" w:val="1626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2"/>
                <w:u w:val="single" w:color="000000"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  <w:u w:val="single" w:color="000000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  <w:u w:val="single" w:color="000000"/>
              </w:rPr>
              <w:t>t</w:t>
            </w:r>
            <w:r w:rsidRPr="0085010E">
              <w:rPr>
                <w:rFonts w:ascii="Arial" w:hAnsi="Arial" w:cs="Arial"/>
                <w:b/>
                <w:u w:val="single" w:color="000000"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  <w:u w:val="single" w:color="000000"/>
              </w:rPr>
              <w:t>n</w:t>
            </w:r>
            <w:r w:rsidRPr="0085010E">
              <w:rPr>
                <w:rFonts w:ascii="Arial" w:hAnsi="Arial" w:cs="Arial"/>
                <w:b/>
                <w:u w:val="single" w:color="000000"/>
              </w:rPr>
              <w:t>a</w:t>
            </w:r>
            <w:r w:rsidRPr="0085010E">
              <w:rPr>
                <w:rFonts w:ascii="Arial" w:hAnsi="Arial" w:cs="Arial"/>
                <w:b/>
                <w:spacing w:val="-2"/>
                <w:u w:val="single" w:color="000000"/>
              </w:rPr>
              <w:t>l</w:t>
            </w:r>
            <w:r w:rsidRPr="0085010E">
              <w:rPr>
                <w:rFonts w:ascii="Arial" w:hAnsi="Arial" w:cs="Arial"/>
                <w:b/>
                <w:u w:val="single" w:color="000000"/>
              </w:rPr>
              <w:t>/G</w:t>
            </w:r>
            <w:r w:rsidRPr="0085010E">
              <w:rPr>
                <w:rFonts w:ascii="Arial" w:hAnsi="Arial" w:cs="Arial"/>
                <w:b/>
                <w:spacing w:val="-1"/>
                <w:u w:val="single" w:color="000000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  <w:u w:val="single" w:color="000000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  <w:u w:val="single" w:color="000000"/>
              </w:rPr>
              <w:t>er</w:t>
            </w:r>
            <w:r w:rsidRPr="0085010E">
              <w:rPr>
                <w:rFonts w:ascii="Arial" w:hAnsi="Arial" w:cs="Arial"/>
                <w:b/>
                <w:u w:val="single" w:color="000000"/>
              </w:rPr>
              <w:t>al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spacing w:val="-1"/>
              </w:rPr>
              <w:t>c</w:t>
            </w:r>
            <w:r w:rsidRPr="0085010E">
              <w:rPr>
                <w:rFonts w:ascii="Arial" w:hAnsi="Arial" w:cs="Arial"/>
              </w:rPr>
              <w:t>omm</w:t>
            </w:r>
            <w:r w:rsidRPr="0085010E">
              <w:rPr>
                <w:rFonts w:ascii="Arial" w:hAnsi="Arial" w:cs="Arial"/>
                <w:spacing w:val="-1"/>
              </w:rPr>
              <w:t>e</w:t>
            </w:r>
            <w:r w:rsidRPr="0085010E">
              <w:rPr>
                <w:rFonts w:ascii="Arial" w:hAnsi="Arial" w:cs="Arial"/>
              </w:rPr>
              <w:t>nts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BA2885">
            <w:pPr>
              <w:spacing w:line="220" w:lineRule="exact"/>
              <w:ind w:left="105" w:right="207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g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al,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als wi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a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tere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g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ub</w:t>
            </w:r>
            <w:r w:rsidRPr="0085010E">
              <w:rPr>
                <w:rFonts w:ascii="Arial" w:hAnsi="Arial" w:cs="Arial"/>
                <w:b/>
                <w:spacing w:val="-1"/>
              </w:rPr>
              <w:t>ject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w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is a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rre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p</w:t>
            </w:r>
            <w:r w:rsidRPr="0085010E">
              <w:rPr>
                <w:rFonts w:ascii="Arial" w:hAnsi="Arial" w:cs="Arial"/>
                <w:b/>
              </w:rPr>
              <w:t>ic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 xml:space="preserve">osion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rc</w:t>
            </w:r>
            <w:r w:rsidRPr="0085010E">
              <w:rPr>
                <w:rFonts w:ascii="Arial" w:hAnsi="Arial" w:cs="Arial"/>
                <w:b/>
              </w:rPr>
              <w:t>h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. How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v</w:t>
            </w:r>
            <w:r w:rsidRPr="0085010E">
              <w:rPr>
                <w:rFonts w:ascii="Arial" w:hAnsi="Arial" w:cs="Arial"/>
                <w:b/>
                <w:spacing w:val="-1"/>
              </w:rPr>
              <w:t>er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p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  <w:spacing w:val="1"/>
              </w:rPr>
              <w:t>qu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s a</w:t>
            </w:r>
            <w:r w:rsidRPr="0085010E">
              <w:rPr>
                <w:rFonts w:ascii="Arial" w:hAnsi="Arial" w:cs="Arial"/>
                <w:b/>
                <w:spacing w:val="-1"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al wo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k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cce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le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or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p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1"/>
              </w:rPr>
              <w:t>b</w:t>
            </w:r>
            <w:r w:rsidRPr="0085010E">
              <w:rPr>
                <w:rFonts w:ascii="Arial" w:hAnsi="Arial" w:cs="Arial"/>
                <w:b/>
              </w:rPr>
              <w:t>li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, at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ast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>e</w:t>
            </w:r>
          </w:p>
          <w:p w:rsidR="007724FF" w:rsidRPr="0085010E" w:rsidRDefault="00BA2885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</w:t>
            </w:r>
            <w:r w:rsidRPr="0085010E">
              <w:rPr>
                <w:rFonts w:ascii="Arial" w:hAnsi="Arial" w:cs="Arial"/>
                <w:b/>
                <w:spacing w:val="-1"/>
              </w:rPr>
              <w:t>ectr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  <w:spacing w:val="1"/>
              </w:rPr>
              <w:t>he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al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tec</w:t>
            </w:r>
            <w:r w:rsidRPr="0085010E">
              <w:rPr>
                <w:rFonts w:ascii="Arial" w:hAnsi="Arial" w:cs="Arial"/>
                <w:b/>
                <w:spacing w:val="1"/>
              </w:rPr>
              <w:t>hn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q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s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 xml:space="preserve">o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t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 o</w:t>
            </w:r>
            <w:r w:rsidRPr="0085010E">
              <w:rPr>
                <w:rFonts w:ascii="Arial" w:hAnsi="Arial" w:cs="Arial"/>
                <w:b/>
                <w:spacing w:val="1"/>
              </w:rPr>
              <w:t>b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b</w:t>
            </w:r>
            <w:r w:rsidRPr="0085010E">
              <w:rPr>
                <w:rFonts w:ascii="Arial" w:hAnsi="Arial" w:cs="Arial"/>
                <w:b/>
              </w:rPr>
              <w:t xml:space="preserve">y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 xml:space="preserve">ass </w:t>
            </w:r>
            <w:r w:rsidRPr="0085010E">
              <w:rPr>
                <w:rFonts w:ascii="Arial" w:hAnsi="Arial" w:cs="Arial"/>
                <w:b/>
                <w:spacing w:val="-2"/>
              </w:rPr>
              <w:t>l</w:t>
            </w:r>
            <w:r w:rsidRPr="0085010E">
              <w:rPr>
                <w:rFonts w:ascii="Arial" w:hAnsi="Arial" w:cs="Arial"/>
                <w:b/>
              </w:rPr>
              <w:t xml:space="preserve">oss 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as w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ll as</w:t>
            </w:r>
          </w:p>
          <w:p w:rsidR="007724FF" w:rsidRPr="0085010E" w:rsidRDefault="00BA2885">
            <w:pPr>
              <w:spacing w:before="2"/>
              <w:ind w:left="105" w:right="230"/>
              <w:rPr>
                <w:rFonts w:ascii="Arial" w:hAnsi="Arial" w:cs="Arial"/>
              </w:rPr>
            </w:pPr>
            <w:r w:rsidRPr="0085010E">
              <w:rPr>
                <w:rFonts w:ascii="Arial" w:hAnsi="Arial" w:cs="Arial"/>
                <w:b/>
              </w:rPr>
              <w:t xml:space="preserve">a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vision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is</w:t>
            </w:r>
            <w:r w:rsidRPr="0085010E">
              <w:rPr>
                <w:rFonts w:ascii="Arial" w:hAnsi="Arial" w:cs="Arial"/>
                <w:b/>
                <w:spacing w:val="-1"/>
              </w:rPr>
              <w:t>cu</w:t>
            </w:r>
            <w:r w:rsidRPr="0085010E">
              <w:rPr>
                <w:rFonts w:ascii="Arial" w:hAnsi="Arial" w:cs="Arial"/>
                <w:b/>
              </w:rPr>
              <w:t>ssion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re</w:t>
            </w:r>
            <w:r w:rsidRPr="0085010E">
              <w:rPr>
                <w:rFonts w:ascii="Arial" w:hAnsi="Arial" w:cs="Arial"/>
                <w:b/>
              </w:rPr>
              <w:t>ga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</w:rPr>
              <w:t xml:space="preserve">g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d</w:t>
            </w:r>
            <w:r w:rsidRPr="0085010E">
              <w:rPr>
                <w:rFonts w:ascii="Arial" w:hAnsi="Arial" w:cs="Arial"/>
                <w:b/>
              </w:rPr>
              <w:t>so</w:t>
            </w:r>
            <w:r w:rsidRPr="0085010E">
              <w:rPr>
                <w:rFonts w:ascii="Arial" w:hAnsi="Arial" w:cs="Arial"/>
                <w:b/>
                <w:spacing w:val="-1"/>
              </w:rPr>
              <w:t>r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2"/>
              </w:rPr>
              <w:t>o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iso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  <w:spacing w:val="-1"/>
              </w:rPr>
              <w:t>erm</w:t>
            </w:r>
            <w:r w:rsidRPr="0085010E">
              <w:rPr>
                <w:rFonts w:ascii="Arial" w:hAnsi="Arial" w:cs="Arial"/>
                <w:b/>
              </w:rPr>
              <w:t>s,</w:t>
            </w:r>
            <w:r w:rsidRPr="0085010E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as s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-1"/>
              </w:rPr>
              <w:t>te</w:t>
            </w:r>
            <w:r w:rsidRPr="0085010E">
              <w:rPr>
                <w:rFonts w:ascii="Arial" w:hAnsi="Arial" w:cs="Arial"/>
                <w:b/>
              </w:rPr>
              <w:t>d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2"/>
              </w:rPr>
              <w:t>i</w:t>
            </w:r>
            <w:r w:rsidRPr="0085010E">
              <w:rPr>
                <w:rFonts w:ascii="Arial" w:hAnsi="Arial" w:cs="Arial"/>
                <w:b/>
              </w:rPr>
              <w:t>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  <w:spacing w:val="1"/>
              </w:rPr>
              <w:t>h</w:t>
            </w:r>
            <w:r w:rsidRPr="0085010E">
              <w:rPr>
                <w:rFonts w:ascii="Arial" w:hAnsi="Arial" w:cs="Arial"/>
                <w:b/>
              </w:rPr>
              <w:t>e</w:t>
            </w:r>
            <w:r w:rsidRPr="0085010E">
              <w:rPr>
                <w:rFonts w:ascii="Arial" w:hAnsi="Arial" w:cs="Arial"/>
                <w:b/>
                <w:spacing w:val="-1"/>
              </w:rPr>
              <w:t xml:space="preserve"> ‘‘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t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ic</w:t>
            </w:r>
            <w:r w:rsidRPr="0085010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c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rrect</w:t>
            </w:r>
            <w:r w:rsidRPr="0085010E">
              <w:rPr>
                <w:rFonts w:ascii="Arial" w:hAnsi="Arial" w:cs="Arial"/>
                <w:b/>
                <w:spacing w:val="1"/>
              </w:rPr>
              <w:t>n</w:t>
            </w:r>
            <w:r w:rsidRPr="0085010E">
              <w:rPr>
                <w:rFonts w:ascii="Arial" w:hAnsi="Arial" w:cs="Arial"/>
                <w:b/>
                <w:spacing w:val="-1"/>
              </w:rPr>
              <w:t>e</w:t>
            </w:r>
            <w:r w:rsidRPr="0085010E">
              <w:rPr>
                <w:rFonts w:ascii="Arial" w:hAnsi="Arial" w:cs="Arial"/>
                <w:b/>
              </w:rPr>
              <w:t>ss</w:t>
            </w:r>
            <w:r w:rsidRPr="0085010E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 xml:space="preserve">of </w:t>
            </w:r>
            <w:r w:rsidRPr="0085010E">
              <w:rPr>
                <w:rFonts w:ascii="Arial" w:hAnsi="Arial" w:cs="Arial"/>
                <w:b/>
                <w:spacing w:val="-1"/>
              </w:rPr>
              <w:t>th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m</w:t>
            </w:r>
            <w:r w:rsidRPr="0085010E">
              <w:rPr>
                <w:rFonts w:ascii="Arial" w:hAnsi="Arial" w:cs="Arial"/>
                <w:b/>
              </w:rPr>
              <w:t>a</w:t>
            </w:r>
            <w:r w:rsidRPr="0085010E">
              <w:rPr>
                <w:rFonts w:ascii="Arial" w:hAnsi="Arial" w:cs="Arial"/>
                <w:b/>
                <w:spacing w:val="1"/>
              </w:rPr>
              <w:t>nu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cr</w:t>
            </w:r>
            <w:r w:rsidRPr="0085010E">
              <w:rPr>
                <w:rFonts w:ascii="Arial" w:hAnsi="Arial" w:cs="Arial"/>
                <w:b/>
              </w:rPr>
              <w:t>i</w:t>
            </w:r>
            <w:r w:rsidRPr="0085010E">
              <w:rPr>
                <w:rFonts w:ascii="Arial" w:hAnsi="Arial" w:cs="Arial"/>
                <w:b/>
                <w:spacing w:val="1"/>
              </w:rPr>
              <w:t>p</w:t>
            </w:r>
            <w:r w:rsidRPr="0085010E">
              <w:rPr>
                <w:rFonts w:ascii="Arial" w:hAnsi="Arial" w:cs="Arial"/>
                <w:b/>
                <w:spacing w:val="-1"/>
              </w:rPr>
              <w:t>t’</w:t>
            </w:r>
            <w:r w:rsidRPr="0085010E">
              <w:rPr>
                <w:rFonts w:ascii="Arial" w:hAnsi="Arial" w:cs="Arial"/>
                <w:b/>
              </w:rPr>
              <w:t>’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s</w:t>
            </w:r>
            <w:r w:rsidRPr="0085010E">
              <w:rPr>
                <w:rFonts w:ascii="Arial" w:hAnsi="Arial" w:cs="Arial"/>
                <w:b/>
                <w:spacing w:val="-1"/>
              </w:rPr>
              <w:t>ect</w:t>
            </w:r>
            <w:r w:rsidRPr="0085010E">
              <w:rPr>
                <w:rFonts w:ascii="Arial" w:hAnsi="Arial" w:cs="Arial"/>
                <w:b/>
              </w:rPr>
              <w:t>ion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</w:rPr>
              <w:t>of</w:t>
            </w:r>
            <w:r w:rsidRPr="008501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5010E">
              <w:rPr>
                <w:rFonts w:ascii="Arial" w:hAnsi="Arial" w:cs="Arial"/>
                <w:b/>
                <w:spacing w:val="-1"/>
              </w:rPr>
              <w:t>th</w:t>
            </w:r>
            <w:r w:rsidRPr="0085010E">
              <w:rPr>
                <w:rFonts w:ascii="Arial" w:hAnsi="Arial" w:cs="Arial"/>
                <w:b/>
              </w:rPr>
              <w:t xml:space="preserve">is </w:t>
            </w:r>
            <w:r w:rsidRPr="0085010E">
              <w:rPr>
                <w:rFonts w:ascii="Arial" w:hAnsi="Arial" w:cs="Arial"/>
                <w:b/>
                <w:spacing w:val="-1"/>
              </w:rPr>
              <w:t>f</w:t>
            </w:r>
            <w:r w:rsidRPr="0085010E">
              <w:rPr>
                <w:rFonts w:ascii="Arial" w:hAnsi="Arial" w:cs="Arial"/>
                <w:b/>
              </w:rPr>
              <w:t>o</w:t>
            </w:r>
            <w:r w:rsidRPr="0085010E">
              <w:rPr>
                <w:rFonts w:ascii="Arial" w:hAnsi="Arial" w:cs="Arial"/>
                <w:b/>
                <w:spacing w:val="-1"/>
              </w:rPr>
              <w:t>rm</w:t>
            </w:r>
            <w:r w:rsidRPr="008501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FF" w:rsidRPr="0085010E" w:rsidRDefault="007724FF">
            <w:pPr>
              <w:rPr>
                <w:rFonts w:ascii="Arial" w:hAnsi="Arial" w:cs="Arial"/>
              </w:rPr>
            </w:pPr>
          </w:p>
        </w:tc>
      </w:tr>
    </w:tbl>
    <w:p w:rsidR="007724FF" w:rsidRPr="0085010E" w:rsidRDefault="007724FF" w:rsidP="00146269">
      <w:pPr>
        <w:spacing w:before="2" w:line="180" w:lineRule="exact"/>
        <w:rPr>
          <w:rFonts w:ascii="Arial" w:eastAsia="Arial" w:hAnsi="Arial" w:cs="Arial"/>
        </w:rPr>
      </w:pPr>
    </w:p>
    <w:p w:rsidR="00146269" w:rsidRPr="0085010E" w:rsidRDefault="00146269" w:rsidP="00146269">
      <w:pPr>
        <w:spacing w:before="2" w:line="180" w:lineRule="exact"/>
        <w:rPr>
          <w:rFonts w:ascii="Arial" w:eastAsia="Arial" w:hAnsi="Arial" w:cs="Arial"/>
        </w:rPr>
      </w:pPr>
    </w:p>
    <w:p w:rsidR="00146269" w:rsidRPr="0085010E" w:rsidRDefault="00146269" w:rsidP="00146269">
      <w:pPr>
        <w:spacing w:before="2" w:line="180" w:lineRule="exact"/>
        <w:rPr>
          <w:rFonts w:ascii="Arial" w:eastAsia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5"/>
        <w:gridCol w:w="7169"/>
        <w:gridCol w:w="7156"/>
      </w:tblGrid>
      <w:tr w:rsidR="00146269" w:rsidRPr="0085010E" w:rsidTr="00E0055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269" w:rsidRPr="0085010E" w:rsidRDefault="00146269" w:rsidP="00146269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85010E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85010E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146269" w:rsidRPr="0085010E" w:rsidRDefault="00146269" w:rsidP="00146269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146269" w:rsidRPr="0085010E" w:rsidTr="00E0055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269" w:rsidRPr="0085010E" w:rsidRDefault="00146269" w:rsidP="00146269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269" w:rsidRPr="0085010E" w:rsidRDefault="00146269" w:rsidP="00146269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85010E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146269" w:rsidRPr="0085010E" w:rsidRDefault="00146269" w:rsidP="00146269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85010E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85010E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85010E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46269" w:rsidRPr="0085010E" w:rsidTr="00E0055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269" w:rsidRPr="0085010E" w:rsidRDefault="00146269" w:rsidP="00146269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85010E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146269" w:rsidRPr="0085010E" w:rsidRDefault="00146269" w:rsidP="00146269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269" w:rsidRPr="0085010E" w:rsidRDefault="00146269" w:rsidP="00146269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85010E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85010E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85010E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146269" w:rsidRPr="0085010E" w:rsidRDefault="00146269" w:rsidP="00146269">
            <w:pPr>
              <w:rPr>
                <w:rFonts w:ascii="Arial" w:eastAsia="Arial Unicode MS" w:hAnsi="Arial" w:cs="Arial"/>
                <w:lang w:val="en-GB"/>
              </w:rPr>
            </w:pPr>
          </w:p>
          <w:p w:rsidR="00146269" w:rsidRPr="0085010E" w:rsidRDefault="00146269" w:rsidP="00146269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146269" w:rsidRPr="0085010E" w:rsidRDefault="00146269" w:rsidP="00146269">
            <w:pPr>
              <w:rPr>
                <w:rFonts w:ascii="Arial" w:eastAsia="Arial Unicode MS" w:hAnsi="Arial" w:cs="Arial"/>
                <w:lang w:val="en-GB"/>
              </w:rPr>
            </w:pPr>
          </w:p>
          <w:p w:rsidR="00146269" w:rsidRPr="0085010E" w:rsidRDefault="00146269" w:rsidP="00146269">
            <w:pPr>
              <w:rPr>
                <w:rFonts w:ascii="Arial" w:eastAsia="Arial Unicode MS" w:hAnsi="Arial" w:cs="Arial"/>
                <w:lang w:val="en-GB"/>
              </w:rPr>
            </w:pPr>
          </w:p>
          <w:p w:rsidR="00146269" w:rsidRPr="0085010E" w:rsidRDefault="00146269" w:rsidP="00146269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  <w:bookmarkEnd w:id="2"/>
    </w:tbl>
    <w:p w:rsidR="00146269" w:rsidRPr="0085010E" w:rsidRDefault="00146269" w:rsidP="00146269">
      <w:pPr>
        <w:rPr>
          <w:rFonts w:ascii="Arial" w:hAnsi="Arial" w:cs="Arial"/>
        </w:rPr>
      </w:pPr>
    </w:p>
    <w:sectPr w:rsidR="00146269" w:rsidRPr="0085010E" w:rsidSect="00146269">
      <w:pgSz w:w="23820" w:h="16840" w:orient="landscape"/>
      <w:pgMar w:top="1540" w:right="1440" w:bottom="280" w:left="1220" w:header="1308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16D" w:rsidRDefault="0045216D">
      <w:r>
        <w:separator/>
      </w:r>
    </w:p>
  </w:endnote>
  <w:endnote w:type="continuationSeparator" w:id="0">
    <w:p w:rsidR="0045216D" w:rsidRDefault="0045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4FF" w:rsidRDefault="0045216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1pt;margin-top:796.75pt;width:52.2pt;height:10pt;z-index:-251659776;mso-position-horizontal-relative:page;mso-position-vertical-relative:page" filled="f" stroked="f">
          <v:textbox inset="0,0,0,0">
            <w:txbxContent>
              <w:p w:rsidR="007724FF" w:rsidRDefault="00BA2885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Cr</w:t>
                </w:r>
                <w:r>
                  <w:rPr>
                    <w:spacing w:val="1"/>
                    <w:sz w:val="16"/>
                    <w:szCs w:val="16"/>
                  </w:rPr>
                  <w:t>ea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 by: DR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171.1pt;margin-top:796.75pt;width:55.7pt;height:10pt;z-index:-251658752;mso-position-horizontal-relative:page;mso-position-vertical-relative:page" filled="f" stroked="f">
          <v:textbox inset="0,0,0,0">
            <w:txbxContent>
              <w:p w:rsidR="007724FF" w:rsidRDefault="00BA2885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-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10.85pt;margin-top:796.75pt;width:67.7pt;height:10pt;z-index:-251657728;mso-position-horizontal-relative:page;mso-position-vertical-relative:page" filled="f" stroked="f">
          <v:textbox inset="0,0,0,0">
            <w:txbxContent>
              <w:p w:rsidR="007724FF" w:rsidRDefault="00BA2885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pp</w:t>
                </w:r>
                <w:r>
                  <w:rPr>
                    <w:spacing w:val="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</w:t>
                </w:r>
                <w:r>
                  <w:rPr>
                    <w:spacing w:val="-2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 by: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M</w:t>
                </w:r>
                <w:r>
                  <w:rPr>
                    <w:spacing w:val="-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31.1pt;margin-top:796.75pt;width:80.15pt;height:10pt;z-index:-251656704;mso-position-horizontal-relative:page;mso-position-vertical-relative:page" filled="f" stroked="f">
          <v:textbox inset="0,0,0,0">
            <w:txbxContent>
              <w:p w:rsidR="007724FF" w:rsidRDefault="00BA2885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er</w:t>
                </w:r>
                <w:r>
                  <w:rPr>
                    <w:sz w:val="16"/>
                    <w:szCs w:val="16"/>
                  </w:rPr>
                  <w:t xml:space="preserve">sion: 3 </w:t>
                </w:r>
                <w:r>
                  <w:rPr>
                    <w:spacing w:val="1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1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</w:t>
                </w:r>
                <w:r>
                  <w:rPr>
                    <w:spacing w:val="-2"/>
                    <w:sz w:val="16"/>
                    <w:szCs w:val="16"/>
                  </w:rPr>
                  <w:t>7</w:t>
                </w:r>
                <w:r>
                  <w:rPr>
                    <w:spacing w:val="1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16D" w:rsidRDefault="0045216D">
      <w:r>
        <w:separator/>
      </w:r>
    </w:p>
  </w:footnote>
  <w:footnote w:type="continuationSeparator" w:id="0">
    <w:p w:rsidR="0045216D" w:rsidRDefault="00452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4FF" w:rsidRDefault="0045216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1pt;margin-top:64.4pt;width:86.6pt;height:14pt;z-index:-251660800;mso-position-horizontal-relative:page;mso-position-vertical-relative:page" filled="f" stroked="f">
          <v:textbox inset="0,0,0,0">
            <w:txbxContent>
              <w:p w:rsidR="007724FF" w:rsidRDefault="00BA2885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single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single" w:color="003399"/>
                  </w:rPr>
                  <w:t>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single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single" w:color="003399"/>
                  </w:rPr>
                  <w:t>ew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66"/>
                    <w:sz w:val="24"/>
                    <w:szCs w:val="24"/>
                    <w:u w:val="single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single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single" w:color="003399"/>
                  </w:rPr>
                  <w:t>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67"/>
                    <w:sz w:val="24"/>
                    <w:szCs w:val="24"/>
                    <w:u w:val="single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65D95"/>
    <w:multiLevelType w:val="multilevel"/>
    <w:tmpl w:val="E0388A4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I1M7UwMbawNLIwMLBU0lEKTi0uzszPAykwrAUAuQ1pRSwAAAA="/>
  </w:docVars>
  <w:rsids>
    <w:rsidRoot w:val="007724FF"/>
    <w:rsid w:val="00125EA9"/>
    <w:rsid w:val="00146269"/>
    <w:rsid w:val="0044204F"/>
    <w:rsid w:val="0045216D"/>
    <w:rsid w:val="00661A71"/>
    <w:rsid w:val="007724FF"/>
    <w:rsid w:val="00783EA0"/>
    <w:rsid w:val="0085010E"/>
    <w:rsid w:val="00877873"/>
    <w:rsid w:val="009D454F"/>
    <w:rsid w:val="00B07794"/>
    <w:rsid w:val="00BA2885"/>
    <w:rsid w:val="00C63B42"/>
    <w:rsid w:val="00E5745F"/>
    <w:rsid w:val="00E93015"/>
    <w:rsid w:val="00ED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08E3E58"/>
  <w15:docId w15:val="{B851136C-B6A8-45BF-BA8C-BCE2EEC22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4420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962</Words>
  <Characters>5489</Characters>
  <Application>Microsoft Office Word</Application>
  <DocSecurity>0</DocSecurity>
  <Lines>45</Lines>
  <Paragraphs>12</Paragraphs>
  <ScaleCrop>false</ScaleCrop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PC New 16</cp:lastModifiedBy>
  <cp:revision>10</cp:revision>
  <dcterms:created xsi:type="dcterms:W3CDTF">2024-08-26T10:11:00Z</dcterms:created>
  <dcterms:modified xsi:type="dcterms:W3CDTF">2025-05-24T13:11:00Z</dcterms:modified>
</cp:coreProperties>
</file>