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0FA3" w:rsidRPr="00F8068A" w:rsidRDefault="001A0FA3">
      <w:pPr>
        <w:spacing w:before="9" w:line="180" w:lineRule="exact"/>
        <w:rPr>
          <w:rFonts w:ascii="Arial" w:hAnsi="Arial" w:cs="Arial"/>
        </w:rPr>
      </w:pPr>
    </w:p>
    <w:p w:rsidR="001A0FA3" w:rsidRPr="00F8068A" w:rsidRDefault="001A0FA3">
      <w:pPr>
        <w:spacing w:line="200" w:lineRule="exact"/>
        <w:rPr>
          <w:rFonts w:ascii="Arial" w:hAnsi="Arial" w:cs="Arial"/>
        </w:rPr>
      </w:pPr>
    </w:p>
    <w:p w:rsidR="001A0FA3" w:rsidRPr="00F8068A" w:rsidRDefault="001A0FA3">
      <w:pPr>
        <w:spacing w:line="200" w:lineRule="exact"/>
        <w:rPr>
          <w:rFonts w:ascii="Arial" w:hAnsi="Arial" w:cs="Arial"/>
        </w:rPr>
      </w:pPr>
    </w:p>
    <w:tbl>
      <w:tblPr>
        <w:tblW w:w="0" w:type="auto"/>
        <w:tblInd w:w="109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166"/>
        <w:gridCol w:w="15770"/>
      </w:tblGrid>
      <w:tr w:rsidR="001A0FA3" w:rsidRPr="00F8068A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8068A">
              <w:rPr>
                <w:rFonts w:ascii="Arial" w:eastAsia="Arial" w:hAnsi="Arial" w:cs="Arial"/>
                <w:spacing w:val="1"/>
              </w:rPr>
              <w:t>J</w:t>
            </w:r>
            <w:r w:rsidRPr="00F8068A">
              <w:rPr>
                <w:rFonts w:ascii="Arial" w:eastAsia="Arial" w:hAnsi="Arial" w:cs="Arial"/>
              </w:rPr>
              <w:t>o</w:t>
            </w:r>
            <w:r w:rsidRPr="00F8068A">
              <w:rPr>
                <w:rFonts w:ascii="Arial" w:eastAsia="Arial" w:hAnsi="Arial" w:cs="Arial"/>
                <w:spacing w:val="-1"/>
              </w:rPr>
              <w:t>u</w:t>
            </w:r>
            <w:r w:rsidRPr="00F8068A">
              <w:rPr>
                <w:rFonts w:ascii="Arial" w:eastAsia="Arial" w:hAnsi="Arial" w:cs="Arial"/>
                <w:spacing w:val="1"/>
              </w:rPr>
              <w:t>r</w:t>
            </w:r>
            <w:r w:rsidRPr="00F8068A">
              <w:rPr>
                <w:rFonts w:ascii="Arial" w:eastAsia="Arial" w:hAnsi="Arial" w:cs="Arial"/>
              </w:rPr>
              <w:t>n</w:t>
            </w:r>
            <w:r w:rsidRPr="00F8068A">
              <w:rPr>
                <w:rFonts w:ascii="Arial" w:eastAsia="Arial" w:hAnsi="Arial" w:cs="Arial"/>
                <w:spacing w:val="-1"/>
              </w:rPr>
              <w:t>a</w:t>
            </w:r>
            <w:r w:rsidRPr="00F8068A">
              <w:rPr>
                <w:rFonts w:ascii="Arial" w:eastAsia="Arial" w:hAnsi="Arial" w:cs="Arial"/>
              </w:rPr>
              <w:t>l</w:t>
            </w:r>
            <w:r w:rsidRPr="00F8068A">
              <w:rPr>
                <w:rFonts w:ascii="Arial" w:eastAsia="Arial" w:hAnsi="Arial" w:cs="Arial"/>
                <w:spacing w:val="-6"/>
              </w:rPr>
              <w:t xml:space="preserve"> </w:t>
            </w:r>
            <w:r w:rsidRPr="00F8068A">
              <w:rPr>
                <w:rFonts w:ascii="Arial" w:eastAsia="Arial" w:hAnsi="Arial" w:cs="Arial"/>
              </w:rPr>
              <w:t>Na</w:t>
            </w:r>
            <w:r w:rsidRPr="00F8068A">
              <w:rPr>
                <w:rFonts w:ascii="Arial" w:eastAsia="Arial" w:hAnsi="Arial" w:cs="Arial"/>
                <w:spacing w:val="2"/>
              </w:rPr>
              <w:t>m</w:t>
            </w:r>
            <w:r w:rsidRPr="00F8068A">
              <w:rPr>
                <w:rFonts w:ascii="Arial" w:eastAsia="Arial" w:hAnsi="Arial" w:cs="Arial"/>
              </w:rPr>
              <w:t>e: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CC63B2">
            <w:pPr>
              <w:spacing w:before="30"/>
              <w:ind w:left="102"/>
              <w:rPr>
                <w:rFonts w:ascii="Arial" w:eastAsia="Arial" w:hAnsi="Arial" w:cs="Arial"/>
              </w:rPr>
            </w:pPr>
            <w:hyperlink r:id="rId7">
              <w:r w:rsidR="00D309A0" w:rsidRPr="00F8068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Asi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R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e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s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e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a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ch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-7"/>
                  <w:u w:val="thick" w:color="0000FF"/>
                </w:rPr>
                <w:t xml:space="preserve"> 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Jo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u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r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n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a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l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-6"/>
                  <w:u w:val="thick" w:color="0000FF"/>
                </w:rPr>
                <w:t xml:space="preserve"> 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of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 xml:space="preserve"> 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M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-1"/>
                  <w:u w:val="thick" w:color="0000FF"/>
                </w:rPr>
                <w:t>a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1"/>
                  <w:u w:val="thick" w:color="0000FF"/>
                </w:rPr>
                <w:t>t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hemati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spacing w:val="2"/>
                  <w:u w:val="thick" w:color="0000FF"/>
                </w:rPr>
                <w:t>c</w:t>
              </w:r>
              <w:r w:rsidR="00D309A0" w:rsidRPr="00F8068A">
                <w:rPr>
                  <w:rFonts w:ascii="Arial" w:eastAsia="Arial" w:hAnsi="Arial" w:cs="Arial"/>
                  <w:b/>
                  <w:color w:val="0000FF"/>
                  <w:u w:val="thick" w:color="0000FF"/>
                </w:rPr>
                <w:t>s</w:t>
              </w:r>
            </w:hyperlink>
          </w:p>
        </w:tc>
      </w:tr>
      <w:tr w:rsidR="001A0FA3" w:rsidRPr="00F8068A">
        <w:trPr>
          <w:trHeight w:hRule="exact" w:val="30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8068A">
              <w:rPr>
                <w:rFonts w:ascii="Arial" w:eastAsia="Arial" w:hAnsi="Arial" w:cs="Arial"/>
              </w:rPr>
              <w:t>M</w:t>
            </w:r>
            <w:r w:rsidRPr="00F8068A">
              <w:rPr>
                <w:rFonts w:ascii="Arial" w:eastAsia="Arial" w:hAnsi="Arial" w:cs="Arial"/>
                <w:spacing w:val="-1"/>
              </w:rPr>
              <w:t>a</w:t>
            </w:r>
            <w:r w:rsidRPr="00F8068A">
              <w:rPr>
                <w:rFonts w:ascii="Arial" w:eastAsia="Arial" w:hAnsi="Arial" w:cs="Arial"/>
              </w:rPr>
              <w:t>n</w:t>
            </w:r>
            <w:r w:rsidRPr="00F8068A">
              <w:rPr>
                <w:rFonts w:ascii="Arial" w:eastAsia="Arial" w:hAnsi="Arial" w:cs="Arial"/>
                <w:spacing w:val="-1"/>
              </w:rPr>
              <w:t>u</w:t>
            </w:r>
            <w:r w:rsidRPr="00F8068A">
              <w:rPr>
                <w:rFonts w:ascii="Arial" w:eastAsia="Arial" w:hAnsi="Arial" w:cs="Arial"/>
                <w:spacing w:val="1"/>
              </w:rPr>
              <w:t>scr</w:t>
            </w:r>
            <w:r w:rsidRPr="00F8068A">
              <w:rPr>
                <w:rFonts w:ascii="Arial" w:eastAsia="Arial" w:hAnsi="Arial" w:cs="Arial"/>
                <w:spacing w:val="-1"/>
              </w:rPr>
              <w:t>i</w:t>
            </w:r>
            <w:r w:rsidRPr="00F8068A">
              <w:rPr>
                <w:rFonts w:ascii="Arial" w:eastAsia="Arial" w:hAnsi="Arial" w:cs="Arial"/>
                <w:spacing w:val="2"/>
              </w:rPr>
              <w:t>p</w:t>
            </w:r>
            <w:r w:rsidRPr="00F8068A">
              <w:rPr>
                <w:rFonts w:ascii="Arial" w:eastAsia="Arial" w:hAnsi="Arial" w:cs="Arial"/>
              </w:rPr>
              <w:t>t</w:t>
            </w:r>
            <w:r w:rsidRPr="00F8068A">
              <w:rPr>
                <w:rFonts w:ascii="Arial" w:eastAsia="Arial" w:hAnsi="Arial" w:cs="Arial"/>
                <w:spacing w:val="-10"/>
              </w:rPr>
              <w:t xml:space="preserve"> </w:t>
            </w:r>
            <w:r w:rsidRPr="00F8068A">
              <w:rPr>
                <w:rFonts w:ascii="Arial" w:eastAsia="Arial" w:hAnsi="Arial" w:cs="Arial"/>
              </w:rPr>
              <w:t>N</w:t>
            </w:r>
            <w:r w:rsidRPr="00F8068A">
              <w:rPr>
                <w:rFonts w:ascii="Arial" w:eastAsia="Arial" w:hAnsi="Arial" w:cs="Arial"/>
                <w:spacing w:val="2"/>
              </w:rPr>
              <w:t>u</w:t>
            </w:r>
            <w:r w:rsidRPr="00F8068A">
              <w:rPr>
                <w:rFonts w:ascii="Arial" w:eastAsia="Arial" w:hAnsi="Arial" w:cs="Arial"/>
              </w:rPr>
              <w:t>m</w:t>
            </w:r>
            <w:r w:rsidRPr="00F8068A">
              <w:rPr>
                <w:rFonts w:ascii="Arial" w:eastAsia="Arial" w:hAnsi="Arial" w:cs="Arial"/>
                <w:spacing w:val="-1"/>
              </w:rPr>
              <w:t>b</w:t>
            </w:r>
            <w:r w:rsidRPr="00F8068A">
              <w:rPr>
                <w:rFonts w:ascii="Arial" w:eastAsia="Arial" w:hAnsi="Arial" w:cs="Arial"/>
              </w:rPr>
              <w:t>er: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before="30"/>
              <w:ind w:left="102"/>
              <w:rPr>
                <w:rFonts w:ascii="Arial" w:eastAsia="Arial" w:hAnsi="Arial" w:cs="Arial"/>
              </w:rPr>
            </w:pPr>
            <w:r w:rsidRPr="00F8068A">
              <w:rPr>
                <w:rFonts w:ascii="Arial" w:eastAsia="Arial" w:hAnsi="Arial" w:cs="Arial"/>
                <w:b/>
              </w:rPr>
              <w:t>M</w:t>
            </w:r>
            <w:r w:rsidRPr="00F8068A">
              <w:rPr>
                <w:rFonts w:ascii="Arial" w:eastAsia="Arial" w:hAnsi="Arial" w:cs="Arial"/>
                <w:b/>
                <w:spacing w:val="-1"/>
              </w:rPr>
              <w:t>s</w:t>
            </w:r>
            <w:r w:rsidRPr="00F8068A">
              <w:rPr>
                <w:rFonts w:ascii="Arial" w:eastAsia="Arial" w:hAnsi="Arial" w:cs="Arial"/>
                <w:b/>
              </w:rPr>
              <w:t>_A</w:t>
            </w:r>
            <w:r w:rsidRPr="00F8068A">
              <w:rPr>
                <w:rFonts w:ascii="Arial" w:eastAsia="Arial" w:hAnsi="Arial" w:cs="Arial"/>
                <w:b/>
                <w:spacing w:val="2"/>
              </w:rPr>
              <w:t>R</w:t>
            </w:r>
            <w:r w:rsidRPr="00F8068A">
              <w:rPr>
                <w:rFonts w:ascii="Arial" w:eastAsia="Arial" w:hAnsi="Arial" w:cs="Arial"/>
                <w:b/>
              </w:rPr>
              <w:t>JOM</w:t>
            </w:r>
            <w:r w:rsidRPr="00F8068A">
              <w:rPr>
                <w:rFonts w:ascii="Arial" w:eastAsia="Arial" w:hAnsi="Arial" w:cs="Arial"/>
                <w:b/>
                <w:spacing w:val="2"/>
              </w:rPr>
              <w:t>_</w:t>
            </w:r>
            <w:r w:rsidRPr="00F8068A">
              <w:rPr>
                <w:rFonts w:ascii="Arial" w:eastAsia="Arial" w:hAnsi="Arial" w:cs="Arial"/>
                <w:b/>
              </w:rPr>
              <w:t>1</w:t>
            </w:r>
            <w:r w:rsidRPr="00F8068A">
              <w:rPr>
                <w:rFonts w:ascii="Arial" w:eastAsia="Arial" w:hAnsi="Arial" w:cs="Arial"/>
                <w:b/>
                <w:spacing w:val="-1"/>
              </w:rPr>
              <w:t>2</w:t>
            </w:r>
            <w:r w:rsidRPr="00F8068A">
              <w:rPr>
                <w:rFonts w:ascii="Arial" w:eastAsia="Arial" w:hAnsi="Arial" w:cs="Arial"/>
                <w:b/>
                <w:spacing w:val="2"/>
              </w:rPr>
              <w:t>9</w:t>
            </w:r>
            <w:r w:rsidRPr="00F8068A">
              <w:rPr>
                <w:rFonts w:ascii="Arial" w:eastAsia="Arial" w:hAnsi="Arial" w:cs="Arial"/>
                <w:b/>
              </w:rPr>
              <w:t>9</w:t>
            </w:r>
            <w:r w:rsidRPr="00F8068A">
              <w:rPr>
                <w:rFonts w:ascii="Arial" w:eastAsia="Arial" w:hAnsi="Arial" w:cs="Arial"/>
                <w:b/>
                <w:spacing w:val="1"/>
              </w:rPr>
              <w:t>3</w:t>
            </w:r>
            <w:r w:rsidRPr="00F8068A">
              <w:rPr>
                <w:rFonts w:ascii="Arial" w:eastAsia="Arial" w:hAnsi="Arial" w:cs="Arial"/>
                <w:b/>
              </w:rPr>
              <w:t>2</w:t>
            </w:r>
          </w:p>
        </w:tc>
      </w:tr>
      <w:tr w:rsidR="001A0FA3" w:rsidRPr="00F8068A">
        <w:trPr>
          <w:trHeight w:hRule="exact" w:val="660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8068A">
              <w:rPr>
                <w:rFonts w:ascii="Arial" w:eastAsia="Arial" w:hAnsi="Arial" w:cs="Arial"/>
              </w:rPr>
              <w:t>T</w:t>
            </w:r>
            <w:r w:rsidRPr="00F8068A">
              <w:rPr>
                <w:rFonts w:ascii="Arial" w:eastAsia="Arial" w:hAnsi="Arial" w:cs="Arial"/>
                <w:spacing w:val="-1"/>
              </w:rPr>
              <w:t>i</w:t>
            </w:r>
            <w:r w:rsidRPr="00F8068A">
              <w:rPr>
                <w:rFonts w:ascii="Arial" w:eastAsia="Arial" w:hAnsi="Arial" w:cs="Arial"/>
              </w:rPr>
              <w:t>t</w:t>
            </w:r>
            <w:r w:rsidRPr="00F8068A">
              <w:rPr>
                <w:rFonts w:ascii="Arial" w:eastAsia="Arial" w:hAnsi="Arial" w:cs="Arial"/>
                <w:spacing w:val="-1"/>
              </w:rPr>
              <w:t>l</w:t>
            </w:r>
            <w:r w:rsidRPr="00F8068A">
              <w:rPr>
                <w:rFonts w:ascii="Arial" w:eastAsia="Arial" w:hAnsi="Arial" w:cs="Arial"/>
              </w:rPr>
              <w:t>e</w:t>
            </w:r>
            <w:r w:rsidRPr="00F8068A">
              <w:rPr>
                <w:rFonts w:ascii="Arial" w:eastAsia="Arial" w:hAnsi="Arial" w:cs="Arial"/>
                <w:spacing w:val="-2"/>
              </w:rPr>
              <w:t xml:space="preserve"> </w:t>
            </w:r>
            <w:r w:rsidRPr="00F8068A">
              <w:rPr>
                <w:rFonts w:ascii="Arial" w:eastAsia="Arial" w:hAnsi="Arial" w:cs="Arial"/>
              </w:rPr>
              <w:t>of</w:t>
            </w:r>
            <w:r w:rsidRPr="00F8068A">
              <w:rPr>
                <w:rFonts w:ascii="Arial" w:eastAsia="Arial" w:hAnsi="Arial" w:cs="Arial"/>
                <w:spacing w:val="-3"/>
              </w:rPr>
              <w:t xml:space="preserve"> </w:t>
            </w:r>
            <w:r w:rsidRPr="00F8068A">
              <w:rPr>
                <w:rFonts w:ascii="Arial" w:eastAsia="Arial" w:hAnsi="Arial" w:cs="Arial"/>
                <w:spacing w:val="2"/>
              </w:rPr>
              <w:t>t</w:t>
            </w:r>
            <w:r w:rsidRPr="00F8068A">
              <w:rPr>
                <w:rFonts w:ascii="Arial" w:eastAsia="Arial" w:hAnsi="Arial" w:cs="Arial"/>
              </w:rPr>
              <w:t>he</w:t>
            </w:r>
            <w:r w:rsidRPr="00F8068A">
              <w:rPr>
                <w:rFonts w:ascii="Arial" w:eastAsia="Arial" w:hAnsi="Arial" w:cs="Arial"/>
                <w:spacing w:val="-2"/>
              </w:rPr>
              <w:t xml:space="preserve"> </w:t>
            </w:r>
            <w:r w:rsidRPr="00F8068A">
              <w:rPr>
                <w:rFonts w:ascii="Arial" w:eastAsia="Arial" w:hAnsi="Arial" w:cs="Arial"/>
              </w:rPr>
              <w:t>M</w:t>
            </w:r>
            <w:r w:rsidRPr="00F8068A">
              <w:rPr>
                <w:rFonts w:ascii="Arial" w:eastAsia="Arial" w:hAnsi="Arial" w:cs="Arial"/>
                <w:spacing w:val="-1"/>
              </w:rPr>
              <w:t>a</w:t>
            </w:r>
            <w:r w:rsidRPr="00F8068A">
              <w:rPr>
                <w:rFonts w:ascii="Arial" w:eastAsia="Arial" w:hAnsi="Arial" w:cs="Arial"/>
                <w:spacing w:val="2"/>
              </w:rPr>
              <w:t>n</w:t>
            </w:r>
            <w:r w:rsidRPr="00F8068A">
              <w:rPr>
                <w:rFonts w:ascii="Arial" w:eastAsia="Arial" w:hAnsi="Arial" w:cs="Arial"/>
              </w:rPr>
              <w:t>u</w:t>
            </w:r>
            <w:r w:rsidRPr="00F8068A">
              <w:rPr>
                <w:rFonts w:ascii="Arial" w:eastAsia="Arial" w:hAnsi="Arial" w:cs="Arial"/>
                <w:spacing w:val="1"/>
              </w:rPr>
              <w:t>scr</w:t>
            </w:r>
            <w:r w:rsidRPr="00F8068A">
              <w:rPr>
                <w:rFonts w:ascii="Arial" w:eastAsia="Arial" w:hAnsi="Arial" w:cs="Arial"/>
                <w:spacing w:val="-1"/>
              </w:rPr>
              <w:t>i</w:t>
            </w:r>
            <w:r w:rsidRPr="00F8068A">
              <w:rPr>
                <w:rFonts w:ascii="Arial" w:eastAsia="Arial" w:hAnsi="Arial" w:cs="Arial"/>
              </w:rPr>
              <w:t>pt: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1A0FA3">
            <w:pPr>
              <w:spacing w:before="10" w:line="200" w:lineRule="exact"/>
              <w:rPr>
                <w:rFonts w:ascii="Arial" w:hAnsi="Arial" w:cs="Arial"/>
              </w:rPr>
            </w:pPr>
          </w:p>
          <w:p w:rsidR="001A0FA3" w:rsidRPr="00F8068A" w:rsidRDefault="00D309A0">
            <w:pPr>
              <w:ind w:left="102"/>
              <w:rPr>
                <w:rFonts w:ascii="Arial" w:eastAsia="Arial" w:hAnsi="Arial" w:cs="Arial"/>
              </w:rPr>
            </w:pPr>
            <w:r w:rsidRPr="00F8068A">
              <w:rPr>
                <w:rFonts w:ascii="Arial" w:eastAsia="Arial" w:hAnsi="Arial" w:cs="Arial"/>
                <w:b/>
                <w:spacing w:val="-1"/>
              </w:rPr>
              <w:t>S</w:t>
            </w:r>
            <w:r w:rsidRPr="00F8068A">
              <w:rPr>
                <w:rFonts w:ascii="Arial" w:eastAsia="Arial" w:hAnsi="Arial" w:cs="Arial"/>
                <w:b/>
              </w:rPr>
              <w:t>pe</w:t>
            </w:r>
            <w:r w:rsidRPr="00F8068A">
              <w:rPr>
                <w:rFonts w:ascii="Arial" w:eastAsia="Arial" w:hAnsi="Arial" w:cs="Arial"/>
                <w:b/>
                <w:spacing w:val="-1"/>
              </w:rPr>
              <w:t>c</w:t>
            </w:r>
            <w:r w:rsidRPr="00F8068A">
              <w:rPr>
                <w:rFonts w:ascii="Arial" w:eastAsia="Arial" w:hAnsi="Arial" w:cs="Arial"/>
                <w:b/>
                <w:spacing w:val="1"/>
              </w:rPr>
              <w:t>t</w:t>
            </w:r>
            <w:r w:rsidRPr="00F8068A">
              <w:rPr>
                <w:rFonts w:ascii="Arial" w:eastAsia="Arial" w:hAnsi="Arial" w:cs="Arial"/>
                <w:b/>
                <w:spacing w:val="2"/>
              </w:rPr>
              <w:t>r</w:t>
            </w:r>
            <w:r w:rsidRPr="00F8068A">
              <w:rPr>
                <w:rFonts w:ascii="Arial" w:eastAsia="Arial" w:hAnsi="Arial" w:cs="Arial"/>
                <w:b/>
              </w:rPr>
              <w:t>al</w:t>
            </w:r>
            <w:r w:rsidRPr="00F8068A">
              <w:rPr>
                <w:rFonts w:ascii="Arial" w:eastAsia="Arial" w:hAnsi="Arial" w:cs="Arial"/>
                <w:b/>
                <w:spacing w:val="-9"/>
              </w:rPr>
              <w:t xml:space="preserve"> </w:t>
            </w:r>
            <w:r w:rsidRPr="00F8068A">
              <w:rPr>
                <w:rFonts w:ascii="Arial" w:eastAsia="Arial" w:hAnsi="Arial" w:cs="Arial"/>
                <w:b/>
              </w:rPr>
              <w:t>In</w:t>
            </w:r>
            <w:r w:rsidRPr="00F8068A">
              <w:rPr>
                <w:rFonts w:ascii="Arial" w:eastAsia="Arial" w:hAnsi="Arial" w:cs="Arial"/>
                <w:b/>
                <w:spacing w:val="2"/>
              </w:rPr>
              <w:t>s</w:t>
            </w:r>
            <w:r w:rsidRPr="00F8068A">
              <w:rPr>
                <w:rFonts w:ascii="Arial" w:eastAsia="Arial" w:hAnsi="Arial" w:cs="Arial"/>
                <w:b/>
              </w:rPr>
              <w:t>ig</w:t>
            </w:r>
            <w:r w:rsidRPr="00F8068A">
              <w:rPr>
                <w:rFonts w:ascii="Arial" w:eastAsia="Arial" w:hAnsi="Arial" w:cs="Arial"/>
                <w:b/>
                <w:spacing w:val="1"/>
              </w:rPr>
              <w:t>ht</w:t>
            </w:r>
            <w:r w:rsidRPr="00F8068A">
              <w:rPr>
                <w:rFonts w:ascii="Arial" w:eastAsia="Arial" w:hAnsi="Arial" w:cs="Arial"/>
                <w:b/>
              </w:rPr>
              <w:t>s</w:t>
            </w:r>
            <w:r w:rsidRPr="00F8068A">
              <w:rPr>
                <w:rFonts w:ascii="Arial" w:eastAsia="Arial" w:hAnsi="Arial" w:cs="Arial"/>
                <w:b/>
                <w:spacing w:val="-8"/>
              </w:rPr>
              <w:t xml:space="preserve"> </w:t>
            </w:r>
            <w:r w:rsidRPr="00F8068A">
              <w:rPr>
                <w:rFonts w:ascii="Arial" w:eastAsia="Arial" w:hAnsi="Arial" w:cs="Arial"/>
                <w:b/>
                <w:spacing w:val="-1"/>
              </w:rPr>
              <w:t>i</w:t>
            </w:r>
            <w:r w:rsidRPr="00F8068A">
              <w:rPr>
                <w:rFonts w:ascii="Arial" w:eastAsia="Arial" w:hAnsi="Arial" w:cs="Arial"/>
                <w:b/>
              </w:rPr>
              <w:t>n</w:t>
            </w:r>
            <w:r w:rsidRPr="00F8068A">
              <w:rPr>
                <w:rFonts w:ascii="Arial" w:eastAsia="Arial" w:hAnsi="Arial" w:cs="Arial"/>
                <w:b/>
                <w:spacing w:val="1"/>
              </w:rPr>
              <w:t>t</w:t>
            </w:r>
            <w:r w:rsidRPr="00F8068A">
              <w:rPr>
                <w:rFonts w:ascii="Arial" w:eastAsia="Arial" w:hAnsi="Arial" w:cs="Arial"/>
                <w:b/>
              </w:rPr>
              <w:t>o</w:t>
            </w:r>
            <w:r w:rsidRPr="00F8068A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eastAsia="Arial" w:hAnsi="Arial" w:cs="Arial"/>
                <w:b/>
              </w:rPr>
              <w:t>No</w:t>
            </w:r>
            <w:r w:rsidRPr="00F8068A">
              <w:rPr>
                <w:rFonts w:ascii="Arial" w:eastAsia="Arial" w:hAnsi="Arial" w:cs="Arial"/>
                <w:b/>
                <w:spacing w:val="2"/>
              </w:rPr>
              <w:t>r</w:t>
            </w:r>
            <w:r w:rsidRPr="00F8068A">
              <w:rPr>
                <w:rFonts w:ascii="Arial" w:eastAsia="Arial" w:hAnsi="Arial" w:cs="Arial"/>
                <w:b/>
                <w:spacing w:val="4"/>
              </w:rPr>
              <w:t>m</w:t>
            </w:r>
            <w:r w:rsidRPr="00F8068A">
              <w:rPr>
                <w:rFonts w:ascii="Arial" w:eastAsia="Arial" w:hAnsi="Arial" w:cs="Arial"/>
                <w:b/>
                <w:spacing w:val="1"/>
              </w:rPr>
              <w:t>-</w:t>
            </w:r>
            <w:r w:rsidRPr="00F8068A">
              <w:rPr>
                <w:rFonts w:ascii="Arial" w:eastAsia="Arial" w:hAnsi="Arial" w:cs="Arial"/>
                <w:b/>
              </w:rPr>
              <w:t>A</w:t>
            </w:r>
            <w:r w:rsidRPr="00F8068A">
              <w:rPr>
                <w:rFonts w:ascii="Arial" w:eastAsia="Arial" w:hAnsi="Arial" w:cs="Arial"/>
                <w:b/>
                <w:spacing w:val="1"/>
              </w:rPr>
              <w:t>tt</w:t>
            </w:r>
            <w:r w:rsidRPr="00F8068A">
              <w:rPr>
                <w:rFonts w:ascii="Arial" w:eastAsia="Arial" w:hAnsi="Arial" w:cs="Arial"/>
                <w:b/>
              </w:rPr>
              <w:t>ainabili</w:t>
            </w:r>
            <w:r w:rsidRPr="00F8068A">
              <w:rPr>
                <w:rFonts w:ascii="Arial" w:eastAsia="Arial" w:hAnsi="Arial" w:cs="Arial"/>
                <w:b/>
                <w:spacing w:val="1"/>
              </w:rPr>
              <w:t>t</w:t>
            </w:r>
            <w:r w:rsidRPr="00F8068A">
              <w:rPr>
                <w:rFonts w:ascii="Arial" w:eastAsia="Arial" w:hAnsi="Arial" w:cs="Arial"/>
                <w:b/>
              </w:rPr>
              <w:t>y</w:t>
            </w:r>
            <w:r w:rsidRPr="00F8068A">
              <w:rPr>
                <w:rFonts w:ascii="Arial" w:eastAsia="Arial" w:hAnsi="Arial" w:cs="Arial"/>
                <w:b/>
                <w:spacing w:val="-17"/>
              </w:rPr>
              <w:t xml:space="preserve"> </w:t>
            </w:r>
            <w:r w:rsidRPr="00F8068A">
              <w:rPr>
                <w:rFonts w:ascii="Arial" w:eastAsia="Arial" w:hAnsi="Arial" w:cs="Arial"/>
                <w:b/>
              </w:rPr>
              <w:t>of</w:t>
            </w:r>
            <w:r w:rsidRPr="00F8068A">
              <w:rPr>
                <w:rFonts w:ascii="Arial" w:eastAsia="Arial" w:hAnsi="Arial" w:cs="Arial"/>
                <w:b/>
                <w:spacing w:val="-1"/>
              </w:rPr>
              <w:t xml:space="preserve"> </w:t>
            </w:r>
            <w:r w:rsidRPr="00F8068A">
              <w:rPr>
                <w:rFonts w:ascii="Arial" w:eastAsia="Arial" w:hAnsi="Arial" w:cs="Arial"/>
                <w:b/>
                <w:spacing w:val="1"/>
              </w:rPr>
              <w:t>O</w:t>
            </w:r>
            <w:r w:rsidRPr="00F8068A">
              <w:rPr>
                <w:rFonts w:ascii="Arial" w:eastAsia="Arial" w:hAnsi="Arial" w:cs="Arial"/>
                <w:b/>
              </w:rPr>
              <w:t>pe</w:t>
            </w:r>
            <w:r w:rsidRPr="00F8068A">
              <w:rPr>
                <w:rFonts w:ascii="Arial" w:eastAsia="Arial" w:hAnsi="Arial" w:cs="Arial"/>
                <w:b/>
                <w:spacing w:val="1"/>
              </w:rPr>
              <w:t>r</w:t>
            </w:r>
            <w:r w:rsidRPr="00F8068A">
              <w:rPr>
                <w:rFonts w:ascii="Arial" w:eastAsia="Arial" w:hAnsi="Arial" w:cs="Arial"/>
                <w:b/>
              </w:rPr>
              <w:t>at</w:t>
            </w:r>
            <w:r w:rsidRPr="00F8068A">
              <w:rPr>
                <w:rFonts w:ascii="Arial" w:eastAsia="Arial" w:hAnsi="Arial" w:cs="Arial"/>
                <w:b/>
                <w:spacing w:val="1"/>
              </w:rPr>
              <w:t>o</w:t>
            </w:r>
            <w:r w:rsidRPr="00F8068A">
              <w:rPr>
                <w:rFonts w:ascii="Arial" w:eastAsia="Arial" w:hAnsi="Arial" w:cs="Arial"/>
                <w:b/>
                <w:spacing w:val="-1"/>
              </w:rPr>
              <w:t>r</w:t>
            </w:r>
            <w:r w:rsidRPr="00F8068A">
              <w:rPr>
                <w:rFonts w:ascii="Arial" w:eastAsia="Arial" w:hAnsi="Arial" w:cs="Arial"/>
                <w:b/>
              </w:rPr>
              <w:t>s</w:t>
            </w:r>
            <w:r w:rsidRPr="00F8068A">
              <w:rPr>
                <w:rFonts w:ascii="Arial" w:eastAsia="Arial" w:hAnsi="Arial" w:cs="Arial"/>
                <w:b/>
                <w:spacing w:val="-10"/>
              </w:rPr>
              <w:t xml:space="preserve"> </w:t>
            </w:r>
            <w:r w:rsidRPr="00F8068A">
              <w:rPr>
                <w:rFonts w:ascii="Arial" w:eastAsia="Arial" w:hAnsi="Arial" w:cs="Arial"/>
                <w:b/>
                <w:spacing w:val="-1"/>
              </w:rPr>
              <w:t>i</w:t>
            </w:r>
            <w:r w:rsidRPr="00F8068A">
              <w:rPr>
                <w:rFonts w:ascii="Arial" w:eastAsia="Arial" w:hAnsi="Arial" w:cs="Arial"/>
                <w:b/>
              </w:rPr>
              <w:t>n</w:t>
            </w:r>
            <w:r w:rsidRPr="00F8068A">
              <w:rPr>
                <w:rFonts w:ascii="Arial" w:eastAsia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eastAsia="Arial" w:hAnsi="Arial" w:cs="Arial"/>
                <w:b/>
              </w:rPr>
              <w:t>H</w:t>
            </w:r>
            <w:r w:rsidRPr="00F8068A">
              <w:rPr>
                <w:rFonts w:ascii="Arial" w:eastAsia="Arial" w:hAnsi="Arial" w:cs="Arial"/>
                <w:b/>
                <w:spacing w:val="2"/>
              </w:rPr>
              <w:t>i</w:t>
            </w:r>
            <w:r w:rsidRPr="00F8068A">
              <w:rPr>
                <w:rFonts w:ascii="Arial" w:eastAsia="Arial" w:hAnsi="Arial" w:cs="Arial"/>
                <w:b/>
              </w:rPr>
              <w:t>lbert</w:t>
            </w:r>
            <w:r w:rsidRPr="00F8068A">
              <w:rPr>
                <w:rFonts w:ascii="Arial" w:eastAsia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eastAsia="Arial" w:hAnsi="Arial" w:cs="Arial"/>
                <w:b/>
                <w:spacing w:val="-1"/>
              </w:rPr>
              <w:t>S</w:t>
            </w:r>
            <w:r w:rsidRPr="00F8068A">
              <w:rPr>
                <w:rFonts w:ascii="Arial" w:eastAsia="Arial" w:hAnsi="Arial" w:cs="Arial"/>
                <w:b/>
              </w:rPr>
              <w:t>pa</w:t>
            </w:r>
            <w:r w:rsidRPr="00F8068A">
              <w:rPr>
                <w:rFonts w:ascii="Arial" w:eastAsia="Arial" w:hAnsi="Arial" w:cs="Arial"/>
                <w:b/>
                <w:spacing w:val="1"/>
              </w:rPr>
              <w:t>c</w:t>
            </w:r>
            <w:r w:rsidRPr="00F8068A">
              <w:rPr>
                <w:rFonts w:ascii="Arial" w:eastAsia="Arial" w:hAnsi="Arial" w:cs="Arial"/>
                <w:b/>
              </w:rPr>
              <w:t>es</w:t>
            </w:r>
          </w:p>
        </w:tc>
      </w:tr>
      <w:tr w:rsidR="001A0FA3" w:rsidRPr="00F8068A">
        <w:trPr>
          <w:trHeight w:hRule="exact" w:val="343"/>
        </w:trPr>
        <w:tc>
          <w:tcPr>
            <w:tcW w:w="516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88"/>
              <w:rPr>
                <w:rFonts w:ascii="Arial" w:eastAsia="Arial" w:hAnsi="Arial" w:cs="Arial"/>
              </w:rPr>
            </w:pPr>
            <w:r w:rsidRPr="00F8068A">
              <w:rPr>
                <w:rFonts w:ascii="Arial" w:eastAsia="Arial" w:hAnsi="Arial" w:cs="Arial"/>
              </w:rPr>
              <w:t>T</w:t>
            </w:r>
            <w:r w:rsidRPr="00F8068A">
              <w:rPr>
                <w:rFonts w:ascii="Arial" w:eastAsia="Arial" w:hAnsi="Arial" w:cs="Arial"/>
                <w:spacing w:val="1"/>
              </w:rPr>
              <w:t>y</w:t>
            </w:r>
            <w:r w:rsidRPr="00F8068A">
              <w:rPr>
                <w:rFonts w:ascii="Arial" w:eastAsia="Arial" w:hAnsi="Arial" w:cs="Arial"/>
              </w:rPr>
              <w:t>pe</w:t>
            </w:r>
            <w:r w:rsidRPr="00F8068A">
              <w:rPr>
                <w:rFonts w:ascii="Arial" w:eastAsia="Arial" w:hAnsi="Arial" w:cs="Arial"/>
                <w:spacing w:val="-5"/>
              </w:rPr>
              <w:t xml:space="preserve"> </w:t>
            </w:r>
            <w:r w:rsidRPr="00F8068A">
              <w:rPr>
                <w:rFonts w:ascii="Arial" w:eastAsia="Arial" w:hAnsi="Arial" w:cs="Arial"/>
              </w:rPr>
              <w:t>of</w:t>
            </w:r>
            <w:r w:rsidRPr="00F8068A">
              <w:rPr>
                <w:rFonts w:ascii="Arial" w:eastAsia="Arial" w:hAnsi="Arial" w:cs="Arial"/>
                <w:spacing w:val="-3"/>
              </w:rPr>
              <w:t xml:space="preserve"> </w:t>
            </w:r>
            <w:r w:rsidRPr="00F8068A">
              <w:rPr>
                <w:rFonts w:ascii="Arial" w:eastAsia="Arial" w:hAnsi="Arial" w:cs="Arial"/>
                <w:spacing w:val="2"/>
              </w:rPr>
              <w:t>t</w:t>
            </w:r>
            <w:r w:rsidRPr="00F8068A">
              <w:rPr>
                <w:rFonts w:ascii="Arial" w:eastAsia="Arial" w:hAnsi="Arial" w:cs="Arial"/>
              </w:rPr>
              <w:t>he</w:t>
            </w:r>
            <w:r w:rsidRPr="00F8068A">
              <w:rPr>
                <w:rFonts w:ascii="Arial" w:eastAsia="Arial" w:hAnsi="Arial" w:cs="Arial"/>
                <w:spacing w:val="-2"/>
              </w:rPr>
              <w:t xml:space="preserve"> </w:t>
            </w:r>
            <w:r w:rsidRPr="00F8068A">
              <w:rPr>
                <w:rFonts w:ascii="Arial" w:eastAsia="Arial" w:hAnsi="Arial" w:cs="Arial"/>
                <w:spacing w:val="-1"/>
              </w:rPr>
              <w:t>A</w:t>
            </w:r>
            <w:r w:rsidRPr="00F8068A">
              <w:rPr>
                <w:rFonts w:ascii="Arial" w:eastAsia="Arial" w:hAnsi="Arial" w:cs="Arial"/>
                <w:spacing w:val="1"/>
              </w:rPr>
              <w:t>r</w:t>
            </w:r>
            <w:r w:rsidRPr="00F8068A">
              <w:rPr>
                <w:rFonts w:ascii="Arial" w:eastAsia="Arial" w:hAnsi="Arial" w:cs="Arial"/>
              </w:rPr>
              <w:t>t</w:t>
            </w:r>
            <w:r w:rsidRPr="00F8068A">
              <w:rPr>
                <w:rFonts w:ascii="Arial" w:eastAsia="Arial" w:hAnsi="Arial" w:cs="Arial"/>
                <w:spacing w:val="-1"/>
              </w:rPr>
              <w:t>i</w:t>
            </w:r>
            <w:r w:rsidRPr="00F8068A">
              <w:rPr>
                <w:rFonts w:ascii="Arial" w:eastAsia="Arial" w:hAnsi="Arial" w:cs="Arial"/>
                <w:spacing w:val="1"/>
              </w:rPr>
              <w:t>cl</w:t>
            </w:r>
            <w:r w:rsidRPr="00F8068A">
              <w:rPr>
                <w:rFonts w:ascii="Arial" w:eastAsia="Arial" w:hAnsi="Arial" w:cs="Arial"/>
              </w:rPr>
              <w:t>e</w:t>
            </w:r>
          </w:p>
        </w:tc>
        <w:tc>
          <w:tcPr>
            <w:tcW w:w="15770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1A0FA3">
            <w:pPr>
              <w:rPr>
                <w:rFonts w:ascii="Arial" w:hAnsi="Arial" w:cs="Arial"/>
              </w:rPr>
            </w:pPr>
          </w:p>
        </w:tc>
      </w:tr>
    </w:tbl>
    <w:p w:rsidR="001A0FA3" w:rsidRPr="00F8068A" w:rsidRDefault="001A0FA3">
      <w:pPr>
        <w:spacing w:line="200" w:lineRule="exact"/>
        <w:rPr>
          <w:rFonts w:ascii="Arial" w:hAnsi="Arial" w:cs="Arial"/>
        </w:rPr>
      </w:pPr>
    </w:p>
    <w:p w:rsidR="001A0FA3" w:rsidRPr="00F8068A" w:rsidRDefault="001A0FA3" w:rsidP="00F8068A">
      <w:pPr>
        <w:spacing w:before="33"/>
        <w:ind w:right="12301"/>
        <w:rPr>
          <w:rFonts w:ascii="Arial" w:hAnsi="Arial" w:cs="Arial"/>
        </w:rPr>
        <w:sectPr w:rsidR="001A0FA3" w:rsidRPr="00F8068A">
          <w:headerReference w:type="default" r:id="rId8"/>
          <w:footerReference w:type="default" r:id="rId9"/>
          <w:pgSz w:w="23820" w:h="16840" w:orient="landscape"/>
          <w:pgMar w:top="1540" w:right="1320" w:bottom="280" w:left="1320" w:header="1308" w:footer="681" w:gutter="0"/>
          <w:cols w:space="720"/>
        </w:sectPr>
      </w:pPr>
    </w:p>
    <w:p w:rsidR="001A0FA3" w:rsidRPr="00F8068A" w:rsidRDefault="001A0FA3">
      <w:pPr>
        <w:spacing w:line="200" w:lineRule="exact"/>
        <w:rPr>
          <w:rFonts w:ascii="Arial" w:hAnsi="Arial" w:cs="Arial"/>
        </w:rPr>
      </w:pPr>
    </w:p>
    <w:p w:rsidR="001A0FA3" w:rsidRPr="00F8068A" w:rsidRDefault="001A0FA3">
      <w:pPr>
        <w:spacing w:before="1" w:line="280" w:lineRule="exact"/>
        <w:rPr>
          <w:rFonts w:ascii="Arial" w:hAnsi="Arial" w:cs="Arial"/>
        </w:rPr>
      </w:pPr>
    </w:p>
    <w:p w:rsidR="001A0FA3" w:rsidRPr="00F8068A" w:rsidRDefault="00D309A0">
      <w:pPr>
        <w:spacing w:before="33"/>
        <w:ind w:left="220"/>
        <w:rPr>
          <w:rFonts w:ascii="Arial" w:hAnsi="Arial" w:cs="Arial"/>
        </w:rPr>
      </w:pPr>
      <w:r w:rsidRPr="00F8068A">
        <w:rPr>
          <w:rFonts w:ascii="Arial" w:hAnsi="Arial" w:cs="Arial"/>
          <w:b/>
          <w:highlight w:val="yellow"/>
        </w:rPr>
        <w:t>PART</w:t>
      </w:r>
      <w:r w:rsidRPr="00F8068A">
        <w:rPr>
          <w:rFonts w:ascii="Arial" w:hAnsi="Arial" w:cs="Arial"/>
          <w:b/>
          <w:spacing w:val="44"/>
          <w:highlight w:val="yellow"/>
        </w:rPr>
        <w:t xml:space="preserve"> </w:t>
      </w:r>
      <w:r w:rsidRPr="00F8068A">
        <w:rPr>
          <w:rFonts w:ascii="Arial" w:hAnsi="Arial" w:cs="Arial"/>
          <w:b/>
          <w:spacing w:val="1"/>
          <w:highlight w:val="yellow"/>
        </w:rPr>
        <w:t>1</w:t>
      </w:r>
      <w:r w:rsidRPr="00F8068A">
        <w:rPr>
          <w:rFonts w:ascii="Arial" w:hAnsi="Arial" w:cs="Arial"/>
          <w:b/>
          <w:highlight w:val="yellow"/>
        </w:rPr>
        <w:t>:</w:t>
      </w:r>
      <w:r w:rsidRPr="00F8068A">
        <w:rPr>
          <w:rFonts w:ascii="Arial" w:hAnsi="Arial" w:cs="Arial"/>
          <w:b/>
        </w:rPr>
        <w:t xml:space="preserve"> C</w:t>
      </w:r>
      <w:r w:rsidRPr="00F8068A">
        <w:rPr>
          <w:rFonts w:ascii="Arial" w:hAnsi="Arial" w:cs="Arial"/>
          <w:b/>
          <w:spacing w:val="1"/>
        </w:rPr>
        <w:t>o</w:t>
      </w:r>
      <w:r w:rsidRPr="00F8068A">
        <w:rPr>
          <w:rFonts w:ascii="Arial" w:hAnsi="Arial" w:cs="Arial"/>
          <w:b/>
        </w:rPr>
        <w:t>m</w:t>
      </w:r>
      <w:r w:rsidRPr="00F8068A">
        <w:rPr>
          <w:rFonts w:ascii="Arial" w:hAnsi="Arial" w:cs="Arial"/>
          <w:b/>
          <w:spacing w:val="2"/>
        </w:rPr>
        <w:t>m</w:t>
      </w:r>
      <w:r w:rsidRPr="00F8068A">
        <w:rPr>
          <w:rFonts w:ascii="Arial" w:hAnsi="Arial" w:cs="Arial"/>
          <w:b/>
        </w:rPr>
        <w:t>en</w:t>
      </w:r>
      <w:r w:rsidRPr="00F8068A">
        <w:rPr>
          <w:rFonts w:ascii="Arial" w:hAnsi="Arial" w:cs="Arial"/>
          <w:b/>
          <w:spacing w:val="1"/>
        </w:rPr>
        <w:t>t</w:t>
      </w:r>
      <w:r w:rsidRPr="00F8068A">
        <w:rPr>
          <w:rFonts w:ascii="Arial" w:hAnsi="Arial" w:cs="Arial"/>
          <w:b/>
        </w:rPr>
        <w:t>s</w:t>
      </w:r>
    </w:p>
    <w:p w:rsidR="001A0FA3" w:rsidRPr="00F8068A" w:rsidRDefault="001A0FA3">
      <w:pPr>
        <w:spacing w:before="5" w:line="220" w:lineRule="exact"/>
        <w:rPr>
          <w:rFonts w:ascii="Arial" w:hAnsi="Arial" w:cs="Arial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5351"/>
        <w:gridCol w:w="9356"/>
        <w:gridCol w:w="6445"/>
      </w:tblGrid>
      <w:tr w:rsidR="001A0FA3" w:rsidRPr="00F8068A" w:rsidTr="006B4DAA">
        <w:trPr>
          <w:trHeight w:hRule="exact" w:val="758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1A0FA3">
            <w:pPr>
              <w:rPr>
                <w:rFonts w:ascii="Arial" w:hAnsi="Arial" w:cs="Arial"/>
              </w:rPr>
            </w:pP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 w:rsidP="006B4DAA">
            <w:pPr>
              <w:spacing w:line="220" w:lineRule="exact"/>
              <w:ind w:left="67" w:right="7424"/>
              <w:jc w:val="center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</w:rPr>
              <w:t>Re</w:t>
            </w:r>
            <w:r w:rsidRPr="00F8068A">
              <w:rPr>
                <w:rFonts w:ascii="Arial" w:hAnsi="Arial" w:cs="Arial"/>
                <w:b/>
                <w:spacing w:val="2"/>
              </w:rPr>
              <w:t>v</w:t>
            </w:r>
            <w:r w:rsidRPr="00F8068A">
              <w:rPr>
                <w:rFonts w:ascii="Arial" w:hAnsi="Arial" w:cs="Arial"/>
                <w:b/>
              </w:rPr>
              <w:t>iew</w:t>
            </w:r>
            <w:r w:rsidRPr="00F8068A">
              <w:rPr>
                <w:rFonts w:ascii="Arial" w:hAnsi="Arial" w:cs="Arial"/>
                <w:b/>
                <w:spacing w:val="1"/>
              </w:rPr>
              <w:t>e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’</w:t>
            </w:r>
            <w:r w:rsidRPr="00F8068A">
              <w:rPr>
                <w:rFonts w:ascii="Arial" w:hAnsi="Arial" w:cs="Arial"/>
                <w:b/>
              </w:rPr>
              <w:t>s</w:t>
            </w:r>
            <w:r w:rsidRPr="00F8068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8068A">
              <w:rPr>
                <w:rFonts w:ascii="Arial" w:hAnsi="Arial" w:cs="Arial"/>
                <w:b/>
                <w:w w:val="99"/>
              </w:rPr>
              <w:t>c</w:t>
            </w:r>
            <w:r w:rsidRPr="00F8068A">
              <w:rPr>
                <w:rFonts w:ascii="Arial" w:hAnsi="Arial" w:cs="Arial"/>
                <w:b/>
                <w:spacing w:val="1"/>
                <w:w w:val="99"/>
              </w:rPr>
              <w:t>o</w:t>
            </w:r>
            <w:r w:rsidRPr="00F8068A">
              <w:rPr>
                <w:rFonts w:ascii="Arial" w:hAnsi="Arial" w:cs="Arial"/>
                <w:b/>
                <w:spacing w:val="2"/>
                <w:w w:val="99"/>
              </w:rPr>
              <w:t>mm</w:t>
            </w:r>
            <w:r w:rsidRPr="00F8068A">
              <w:rPr>
                <w:rFonts w:ascii="Arial" w:hAnsi="Arial" w:cs="Arial"/>
                <w:b/>
                <w:w w:val="99"/>
              </w:rPr>
              <w:t>ent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</w:rPr>
              <w:t>Auth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’</w:t>
            </w:r>
            <w:r w:rsidRPr="00F8068A">
              <w:rPr>
                <w:rFonts w:ascii="Arial" w:hAnsi="Arial" w:cs="Arial"/>
                <w:b/>
              </w:rPr>
              <w:t>s</w:t>
            </w:r>
            <w:r w:rsidRPr="00F8068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Fe</w:t>
            </w:r>
            <w:r w:rsidRPr="00F8068A">
              <w:rPr>
                <w:rFonts w:ascii="Arial" w:hAnsi="Arial" w:cs="Arial"/>
                <w:b/>
                <w:spacing w:val="1"/>
              </w:rPr>
              <w:t>e</w:t>
            </w:r>
            <w:r w:rsidRPr="00F8068A">
              <w:rPr>
                <w:rFonts w:ascii="Arial" w:hAnsi="Arial" w:cs="Arial"/>
                <w:b/>
              </w:rPr>
              <w:t>d</w:t>
            </w:r>
            <w:r w:rsidRPr="00F8068A">
              <w:rPr>
                <w:rFonts w:ascii="Arial" w:hAnsi="Arial" w:cs="Arial"/>
                <w:b/>
                <w:spacing w:val="-1"/>
              </w:rPr>
              <w:t>b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ck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i/>
                <w:spacing w:val="1"/>
              </w:rPr>
              <w:t>(</w:t>
            </w:r>
            <w:r w:rsidRPr="00F8068A">
              <w:rPr>
                <w:rFonts w:ascii="Arial" w:hAnsi="Arial" w:cs="Arial"/>
                <w:i/>
              </w:rPr>
              <w:t>Ple</w:t>
            </w:r>
            <w:r w:rsidRPr="00F8068A">
              <w:rPr>
                <w:rFonts w:ascii="Arial" w:hAnsi="Arial" w:cs="Arial"/>
                <w:i/>
                <w:spacing w:val="1"/>
              </w:rPr>
              <w:t>a</w:t>
            </w:r>
            <w:r w:rsidRPr="00F8068A">
              <w:rPr>
                <w:rFonts w:ascii="Arial" w:hAnsi="Arial" w:cs="Arial"/>
                <w:i/>
                <w:spacing w:val="-1"/>
              </w:rPr>
              <w:t>s</w:t>
            </w:r>
            <w:r w:rsidRPr="00F8068A">
              <w:rPr>
                <w:rFonts w:ascii="Arial" w:hAnsi="Arial" w:cs="Arial"/>
                <w:i/>
              </w:rPr>
              <w:t>e</w:t>
            </w:r>
            <w:r w:rsidRPr="00F8068A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F8068A">
              <w:rPr>
                <w:rFonts w:ascii="Arial" w:hAnsi="Arial" w:cs="Arial"/>
                <w:i/>
                <w:spacing w:val="-2"/>
              </w:rPr>
              <w:t>c</w:t>
            </w:r>
            <w:r w:rsidRPr="00F8068A">
              <w:rPr>
                <w:rFonts w:ascii="Arial" w:hAnsi="Arial" w:cs="Arial"/>
                <w:i/>
                <w:spacing w:val="1"/>
              </w:rPr>
              <w:t>o</w:t>
            </w:r>
            <w:r w:rsidRPr="00F8068A">
              <w:rPr>
                <w:rFonts w:ascii="Arial" w:hAnsi="Arial" w:cs="Arial"/>
                <w:i/>
                <w:spacing w:val="-1"/>
              </w:rPr>
              <w:t>rr</w:t>
            </w:r>
            <w:r w:rsidRPr="00F8068A">
              <w:rPr>
                <w:rFonts w:ascii="Arial" w:hAnsi="Arial" w:cs="Arial"/>
                <w:i/>
              </w:rPr>
              <w:t>e</w:t>
            </w:r>
            <w:r w:rsidRPr="00F8068A">
              <w:rPr>
                <w:rFonts w:ascii="Arial" w:hAnsi="Arial" w:cs="Arial"/>
                <w:i/>
                <w:spacing w:val="1"/>
              </w:rPr>
              <w:t>c</w:t>
            </w:r>
            <w:r w:rsidRPr="00F8068A">
              <w:rPr>
                <w:rFonts w:ascii="Arial" w:hAnsi="Arial" w:cs="Arial"/>
                <w:i/>
              </w:rPr>
              <w:t>t</w:t>
            </w:r>
            <w:r w:rsidRPr="00F8068A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F8068A">
              <w:rPr>
                <w:rFonts w:ascii="Arial" w:hAnsi="Arial" w:cs="Arial"/>
                <w:i/>
              </w:rPr>
              <w:t>t</w:t>
            </w:r>
            <w:r w:rsidRPr="00F8068A">
              <w:rPr>
                <w:rFonts w:ascii="Arial" w:hAnsi="Arial" w:cs="Arial"/>
                <w:i/>
                <w:spacing w:val="1"/>
              </w:rPr>
              <w:t>h</w:t>
            </w:r>
            <w:r w:rsidRPr="00F8068A">
              <w:rPr>
                <w:rFonts w:ascii="Arial" w:hAnsi="Arial" w:cs="Arial"/>
                <w:i/>
              </w:rPr>
              <w:t>e</w:t>
            </w:r>
            <w:r w:rsidRPr="00F8068A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i/>
              </w:rPr>
              <w:t>m</w:t>
            </w:r>
            <w:r w:rsidRPr="00F8068A">
              <w:rPr>
                <w:rFonts w:ascii="Arial" w:hAnsi="Arial" w:cs="Arial"/>
                <w:i/>
                <w:spacing w:val="1"/>
              </w:rPr>
              <w:t>anu</w:t>
            </w:r>
            <w:r w:rsidRPr="00F8068A">
              <w:rPr>
                <w:rFonts w:ascii="Arial" w:hAnsi="Arial" w:cs="Arial"/>
                <w:i/>
                <w:spacing w:val="-1"/>
              </w:rPr>
              <w:t>s</w:t>
            </w:r>
            <w:r w:rsidRPr="00F8068A">
              <w:rPr>
                <w:rFonts w:ascii="Arial" w:hAnsi="Arial" w:cs="Arial"/>
                <w:i/>
              </w:rPr>
              <w:t>cript</w:t>
            </w:r>
            <w:r w:rsidRPr="00F8068A">
              <w:rPr>
                <w:rFonts w:ascii="Arial" w:hAnsi="Arial" w:cs="Arial"/>
                <w:i/>
                <w:spacing w:val="-9"/>
              </w:rPr>
              <w:t xml:space="preserve"> </w:t>
            </w:r>
            <w:r w:rsidRPr="00F8068A">
              <w:rPr>
                <w:rFonts w:ascii="Arial" w:hAnsi="Arial" w:cs="Arial"/>
                <w:i/>
                <w:spacing w:val="1"/>
              </w:rPr>
              <w:t>an</w:t>
            </w:r>
            <w:r w:rsidRPr="00F8068A">
              <w:rPr>
                <w:rFonts w:ascii="Arial" w:hAnsi="Arial" w:cs="Arial"/>
                <w:i/>
              </w:rPr>
              <w:t>d</w:t>
            </w:r>
            <w:r w:rsidRPr="00F8068A">
              <w:rPr>
                <w:rFonts w:ascii="Arial" w:hAnsi="Arial" w:cs="Arial"/>
                <w:i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i/>
                <w:spacing w:val="1"/>
              </w:rPr>
              <w:t>h</w:t>
            </w:r>
            <w:r w:rsidRPr="00F8068A">
              <w:rPr>
                <w:rFonts w:ascii="Arial" w:hAnsi="Arial" w:cs="Arial"/>
                <w:i/>
                <w:spacing w:val="-3"/>
              </w:rPr>
              <w:t>i</w:t>
            </w:r>
            <w:r w:rsidRPr="00F8068A">
              <w:rPr>
                <w:rFonts w:ascii="Arial" w:hAnsi="Arial" w:cs="Arial"/>
                <w:i/>
                <w:spacing w:val="-1"/>
              </w:rPr>
              <w:t>g</w:t>
            </w:r>
            <w:r w:rsidRPr="00F8068A">
              <w:rPr>
                <w:rFonts w:ascii="Arial" w:hAnsi="Arial" w:cs="Arial"/>
                <w:i/>
                <w:spacing w:val="1"/>
              </w:rPr>
              <w:t>h</w:t>
            </w:r>
            <w:r w:rsidRPr="00F8068A">
              <w:rPr>
                <w:rFonts w:ascii="Arial" w:hAnsi="Arial" w:cs="Arial"/>
                <w:i/>
              </w:rPr>
              <w:t>li</w:t>
            </w:r>
            <w:r w:rsidRPr="00F8068A">
              <w:rPr>
                <w:rFonts w:ascii="Arial" w:hAnsi="Arial" w:cs="Arial"/>
                <w:i/>
                <w:spacing w:val="1"/>
              </w:rPr>
              <w:t>gh</w:t>
            </w:r>
            <w:r w:rsidRPr="00F8068A">
              <w:rPr>
                <w:rFonts w:ascii="Arial" w:hAnsi="Arial" w:cs="Arial"/>
                <w:i/>
              </w:rPr>
              <w:t>t</w:t>
            </w:r>
            <w:r w:rsidRPr="00F8068A">
              <w:rPr>
                <w:rFonts w:ascii="Arial" w:hAnsi="Arial" w:cs="Arial"/>
                <w:i/>
                <w:spacing w:val="-7"/>
              </w:rPr>
              <w:t xml:space="preserve"> </w:t>
            </w:r>
            <w:r w:rsidRPr="00F8068A">
              <w:rPr>
                <w:rFonts w:ascii="Arial" w:hAnsi="Arial" w:cs="Arial"/>
                <w:i/>
              </w:rPr>
              <w:t>t</w:t>
            </w:r>
            <w:r w:rsidRPr="00F8068A">
              <w:rPr>
                <w:rFonts w:ascii="Arial" w:hAnsi="Arial" w:cs="Arial"/>
                <w:i/>
                <w:spacing w:val="1"/>
              </w:rPr>
              <w:t>ha</w:t>
            </w:r>
            <w:r w:rsidRPr="00F8068A">
              <w:rPr>
                <w:rFonts w:ascii="Arial" w:hAnsi="Arial" w:cs="Arial"/>
                <w:i/>
              </w:rPr>
              <w:t>t</w:t>
            </w:r>
            <w:r w:rsidRPr="00F8068A">
              <w:rPr>
                <w:rFonts w:ascii="Arial" w:hAnsi="Arial" w:cs="Arial"/>
                <w:i/>
                <w:spacing w:val="-5"/>
              </w:rPr>
              <w:t xml:space="preserve"> </w:t>
            </w:r>
            <w:r w:rsidRPr="00F8068A">
              <w:rPr>
                <w:rFonts w:ascii="Arial" w:hAnsi="Arial" w:cs="Arial"/>
                <w:i/>
                <w:spacing w:val="1"/>
              </w:rPr>
              <w:t>pa</w:t>
            </w:r>
            <w:r w:rsidRPr="00F8068A">
              <w:rPr>
                <w:rFonts w:ascii="Arial" w:hAnsi="Arial" w:cs="Arial"/>
                <w:i/>
                <w:spacing w:val="-1"/>
              </w:rPr>
              <w:t>r</w:t>
            </w:r>
            <w:r w:rsidRPr="00F8068A">
              <w:rPr>
                <w:rFonts w:ascii="Arial" w:hAnsi="Arial" w:cs="Arial"/>
                <w:i/>
              </w:rPr>
              <w:t>t</w:t>
            </w:r>
          </w:p>
          <w:p w:rsidR="001A0FA3" w:rsidRPr="00F8068A" w:rsidRDefault="00D309A0">
            <w:pPr>
              <w:spacing w:before="4" w:line="220" w:lineRule="exact"/>
              <w:ind w:left="102" w:right="146"/>
              <w:rPr>
                <w:rFonts w:ascii="Arial" w:hAnsi="Arial" w:cs="Arial"/>
              </w:rPr>
            </w:pPr>
            <w:proofErr w:type="gramStart"/>
            <w:r w:rsidRPr="00F8068A">
              <w:rPr>
                <w:rFonts w:ascii="Arial" w:hAnsi="Arial" w:cs="Arial"/>
                <w:i/>
              </w:rPr>
              <w:t>in</w:t>
            </w:r>
            <w:proofErr w:type="gramEnd"/>
            <w:r w:rsidRPr="00F8068A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i/>
              </w:rPr>
              <w:t>t</w:t>
            </w:r>
            <w:r w:rsidRPr="00F8068A">
              <w:rPr>
                <w:rFonts w:ascii="Arial" w:hAnsi="Arial" w:cs="Arial"/>
                <w:i/>
                <w:spacing w:val="1"/>
              </w:rPr>
              <w:t>h</w:t>
            </w:r>
            <w:r w:rsidRPr="00F8068A">
              <w:rPr>
                <w:rFonts w:ascii="Arial" w:hAnsi="Arial" w:cs="Arial"/>
                <w:i/>
              </w:rPr>
              <w:t>e</w:t>
            </w:r>
            <w:r w:rsidRPr="00F8068A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i/>
              </w:rPr>
              <w:t>m</w:t>
            </w:r>
            <w:r w:rsidRPr="00F8068A">
              <w:rPr>
                <w:rFonts w:ascii="Arial" w:hAnsi="Arial" w:cs="Arial"/>
                <w:i/>
                <w:spacing w:val="1"/>
              </w:rPr>
              <w:t>anu</w:t>
            </w:r>
            <w:r w:rsidRPr="00F8068A">
              <w:rPr>
                <w:rFonts w:ascii="Arial" w:hAnsi="Arial" w:cs="Arial"/>
                <w:i/>
                <w:spacing w:val="-1"/>
              </w:rPr>
              <w:t>s</w:t>
            </w:r>
            <w:r w:rsidRPr="00F8068A">
              <w:rPr>
                <w:rFonts w:ascii="Arial" w:hAnsi="Arial" w:cs="Arial"/>
                <w:i/>
              </w:rPr>
              <w:t>cript.</w:t>
            </w:r>
            <w:r w:rsidRPr="00F8068A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F8068A">
              <w:rPr>
                <w:rFonts w:ascii="Arial" w:hAnsi="Arial" w:cs="Arial"/>
                <w:i/>
                <w:spacing w:val="1"/>
              </w:rPr>
              <w:t>I</w:t>
            </w:r>
            <w:r w:rsidRPr="00F8068A">
              <w:rPr>
                <w:rFonts w:ascii="Arial" w:hAnsi="Arial" w:cs="Arial"/>
                <w:i/>
              </w:rPr>
              <w:t>t</w:t>
            </w:r>
            <w:r w:rsidRPr="00F8068A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i/>
              </w:rPr>
              <w:t>is</w:t>
            </w:r>
            <w:r w:rsidRPr="00F8068A">
              <w:rPr>
                <w:rFonts w:ascii="Arial" w:hAnsi="Arial" w:cs="Arial"/>
                <w:i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i/>
              </w:rPr>
              <w:t>m</w:t>
            </w:r>
            <w:r w:rsidRPr="00F8068A">
              <w:rPr>
                <w:rFonts w:ascii="Arial" w:hAnsi="Arial" w:cs="Arial"/>
                <w:i/>
                <w:spacing w:val="1"/>
              </w:rPr>
              <w:t>a</w:t>
            </w:r>
            <w:r w:rsidRPr="00F8068A">
              <w:rPr>
                <w:rFonts w:ascii="Arial" w:hAnsi="Arial" w:cs="Arial"/>
                <w:i/>
                <w:spacing w:val="-1"/>
              </w:rPr>
              <w:t>n</w:t>
            </w:r>
            <w:r w:rsidRPr="00F8068A">
              <w:rPr>
                <w:rFonts w:ascii="Arial" w:hAnsi="Arial" w:cs="Arial"/>
                <w:i/>
                <w:spacing w:val="1"/>
              </w:rPr>
              <w:t>da</w:t>
            </w:r>
            <w:r w:rsidRPr="00F8068A">
              <w:rPr>
                <w:rFonts w:ascii="Arial" w:hAnsi="Arial" w:cs="Arial"/>
                <w:i/>
                <w:spacing w:val="-3"/>
              </w:rPr>
              <w:t>t</w:t>
            </w:r>
            <w:r w:rsidRPr="00F8068A">
              <w:rPr>
                <w:rFonts w:ascii="Arial" w:hAnsi="Arial" w:cs="Arial"/>
                <w:i/>
                <w:spacing w:val="1"/>
              </w:rPr>
              <w:t>o</w:t>
            </w:r>
            <w:r w:rsidRPr="00F8068A">
              <w:rPr>
                <w:rFonts w:ascii="Arial" w:hAnsi="Arial" w:cs="Arial"/>
                <w:i/>
                <w:spacing w:val="-1"/>
              </w:rPr>
              <w:t>r</w:t>
            </w:r>
            <w:r w:rsidRPr="00F8068A">
              <w:rPr>
                <w:rFonts w:ascii="Arial" w:hAnsi="Arial" w:cs="Arial"/>
                <w:i/>
              </w:rPr>
              <w:t>y</w:t>
            </w:r>
            <w:r w:rsidRPr="00F8068A">
              <w:rPr>
                <w:rFonts w:ascii="Arial" w:hAnsi="Arial" w:cs="Arial"/>
                <w:i/>
                <w:spacing w:val="-8"/>
              </w:rPr>
              <w:t xml:space="preserve"> </w:t>
            </w:r>
            <w:r w:rsidRPr="00F8068A">
              <w:rPr>
                <w:rFonts w:ascii="Arial" w:hAnsi="Arial" w:cs="Arial"/>
                <w:i/>
              </w:rPr>
              <w:t>t</w:t>
            </w:r>
            <w:r w:rsidRPr="00F8068A">
              <w:rPr>
                <w:rFonts w:ascii="Arial" w:hAnsi="Arial" w:cs="Arial"/>
                <w:i/>
                <w:spacing w:val="1"/>
              </w:rPr>
              <w:t>ha</w:t>
            </w:r>
            <w:r w:rsidRPr="00F8068A">
              <w:rPr>
                <w:rFonts w:ascii="Arial" w:hAnsi="Arial" w:cs="Arial"/>
                <w:i/>
              </w:rPr>
              <w:t>t</w:t>
            </w:r>
            <w:r w:rsidRPr="00F8068A">
              <w:rPr>
                <w:rFonts w:ascii="Arial" w:hAnsi="Arial" w:cs="Arial"/>
                <w:i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i/>
                <w:spacing w:val="1"/>
              </w:rPr>
              <w:t>au</w:t>
            </w:r>
            <w:r w:rsidRPr="00F8068A">
              <w:rPr>
                <w:rFonts w:ascii="Arial" w:hAnsi="Arial" w:cs="Arial"/>
                <w:i/>
              </w:rPr>
              <w:t>t</w:t>
            </w:r>
            <w:r w:rsidRPr="00F8068A">
              <w:rPr>
                <w:rFonts w:ascii="Arial" w:hAnsi="Arial" w:cs="Arial"/>
                <w:i/>
                <w:spacing w:val="-1"/>
              </w:rPr>
              <w:t>h</w:t>
            </w:r>
            <w:r w:rsidRPr="00F8068A">
              <w:rPr>
                <w:rFonts w:ascii="Arial" w:hAnsi="Arial" w:cs="Arial"/>
                <w:i/>
                <w:spacing w:val="1"/>
              </w:rPr>
              <w:t>o</w:t>
            </w:r>
            <w:r w:rsidRPr="00F8068A">
              <w:rPr>
                <w:rFonts w:ascii="Arial" w:hAnsi="Arial" w:cs="Arial"/>
                <w:i/>
                <w:spacing w:val="-1"/>
              </w:rPr>
              <w:t>r</w:t>
            </w:r>
            <w:r w:rsidRPr="00F8068A">
              <w:rPr>
                <w:rFonts w:ascii="Arial" w:hAnsi="Arial" w:cs="Arial"/>
                <w:i/>
              </w:rPr>
              <w:t>s</w:t>
            </w:r>
            <w:r w:rsidRPr="00F8068A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F8068A">
              <w:rPr>
                <w:rFonts w:ascii="Arial" w:hAnsi="Arial" w:cs="Arial"/>
                <w:i/>
                <w:spacing w:val="-1"/>
              </w:rPr>
              <w:t>s</w:t>
            </w:r>
            <w:r w:rsidRPr="00F8068A">
              <w:rPr>
                <w:rFonts w:ascii="Arial" w:hAnsi="Arial" w:cs="Arial"/>
                <w:i/>
                <w:spacing w:val="1"/>
              </w:rPr>
              <w:t>hou</w:t>
            </w:r>
            <w:r w:rsidRPr="00F8068A">
              <w:rPr>
                <w:rFonts w:ascii="Arial" w:hAnsi="Arial" w:cs="Arial"/>
                <w:i/>
              </w:rPr>
              <w:t>ld</w:t>
            </w:r>
            <w:r w:rsidRPr="00F8068A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i/>
                <w:spacing w:val="-1"/>
              </w:rPr>
              <w:t>wr</w:t>
            </w:r>
            <w:r w:rsidRPr="00F8068A">
              <w:rPr>
                <w:rFonts w:ascii="Arial" w:hAnsi="Arial" w:cs="Arial"/>
                <w:i/>
              </w:rPr>
              <w:t>ite</w:t>
            </w:r>
            <w:r w:rsidRPr="00F8068A">
              <w:rPr>
                <w:rFonts w:ascii="Arial" w:hAnsi="Arial" w:cs="Arial"/>
                <w:i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i/>
                <w:spacing w:val="1"/>
              </w:rPr>
              <w:t>h</w:t>
            </w:r>
            <w:r w:rsidRPr="00F8068A">
              <w:rPr>
                <w:rFonts w:ascii="Arial" w:hAnsi="Arial" w:cs="Arial"/>
                <w:i/>
              </w:rPr>
              <w:t>i</w:t>
            </w:r>
            <w:r w:rsidRPr="00F8068A">
              <w:rPr>
                <w:rFonts w:ascii="Arial" w:hAnsi="Arial" w:cs="Arial"/>
                <w:i/>
                <w:spacing w:val="-1"/>
              </w:rPr>
              <w:t>s</w:t>
            </w:r>
            <w:r w:rsidRPr="00F8068A">
              <w:rPr>
                <w:rFonts w:ascii="Arial" w:hAnsi="Arial" w:cs="Arial"/>
                <w:i/>
              </w:rPr>
              <w:t>/</w:t>
            </w:r>
            <w:r w:rsidRPr="00F8068A">
              <w:rPr>
                <w:rFonts w:ascii="Arial" w:hAnsi="Arial" w:cs="Arial"/>
                <w:i/>
                <w:spacing w:val="1"/>
              </w:rPr>
              <w:t>h</w:t>
            </w:r>
            <w:r w:rsidRPr="00F8068A">
              <w:rPr>
                <w:rFonts w:ascii="Arial" w:hAnsi="Arial" w:cs="Arial"/>
                <w:i/>
              </w:rPr>
              <w:t>er</w:t>
            </w:r>
            <w:r w:rsidRPr="00F8068A">
              <w:rPr>
                <w:rFonts w:ascii="Arial" w:hAnsi="Arial" w:cs="Arial"/>
                <w:i/>
                <w:spacing w:val="-6"/>
              </w:rPr>
              <w:t xml:space="preserve"> </w:t>
            </w:r>
            <w:r w:rsidRPr="00F8068A">
              <w:rPr>
                <w:rFonts w:ascii="Arial" w:hAnsi="Arial" w:cs="Arial"/>
                <w:i/>
              </w:rPr>
              <w:t>fe</w:t>
            </w:r>
            <w:r w:rsidRPr="00F8068A">
              <w:rPr>
                <w:rFonts w:ascii="Arial" w:hAnsi="Arial" w:cs="Arial"/>
                <w:i/>
                <w:spacing w:val="1"/>
              </w:rPr>
              <w:t>edba</w:t>
            </w:r>
            <w:r w:rsidRPr="00F8068A">
              <w:rPr>
                <w:rFonts w:ascii="Arial" w:hAnsi="Arial" w:cs="Arial"/>
                <w:i/>
              </w:rPr>
              <w:t xml:space="preserve">ck </w:t>
            </w:r>
            <w:r w:rsidRPr="00F8068A">
              <w:rPr>
                <w:rFonts w:ascii="Arial" w:hAnsi="Arial" w:cs="Arial"/>
                <w:i/>
                <w:spacing w:val="1"/>
              </w:rPr>
              <w:t>h</w:t>
            </w:r>
            <w:r w:rsidRPr="00F8068A">
              <w:rPr>
                <w:rFonts w:ascii="Arial" w:hAnsi="Arial" w:cs="Arial"/>
                <w:i/>
              </w:rPr>
              <w:t>ere)</w:t>
            </w:r>
          </w:p>
        </w:tc>
      </w:tr>
      <w:tr w:rsidR="001A0FA3" w:rsidRPr="00F8068A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ind w:left="460" w:right="230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</w:rPr>
              <w:t>Ple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wri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a</w:t>
            </w:r>
            <w:r w:rsidRPr="00F8068A">
              <w:rPr>
                <w:rFonts w:ascii="Arial" w:hAnsi="Arial" w:cs="Arial"/>
                <w:b/>
                <w:spacing w:val="1"/>
              </w:rPr>
              <w:t xml:space="preserve"> f</w:t>
            </w:r>
            <w:r w:rsidRPr="00F8068A">
              <w:rPr>
                <w:rFonts w:ascii="Arial" w:hAnsi="Arial" w:cs="Arial"/>
                <w:b/>
              </w:rPr>
              <w:t>ew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en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enc</w:t>
            </w:r>
            <w:r w:rsidRPr="00F8068A">
              <w:rPr>
                <w:rFonts w:ascii="Arial" w:hAnsi="Arial" w:cs="Arial"/>
                <w:b/>
                <w:spacing w:val="1"/>
              </w:rPr>
              <w:t>e</w:t>
            </w:r>
            <w:r w:rsidRPr="00F8068A">
              <w:rPr>
                <w:rFonts w:ascii="Arial" w:hAnsi="Arial" w:cs="Arial"/>
                <w:b/>
              </w:rPr>
              <w:t>s</w:t>
            </w:r>
            <w:r w:rsidRPr="00F8068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ega</w:t>
            </w:r>
            <w:r w:rsidRPr="00F8068A">
              <w:rPr>
                <w:rFonts w:ascii="Arial" w:hAnsi="Arial" w:cs="Arial"/>
                <w:b/>
              </w:rPr>
              <w:t>rding</w:t>
            </w:r>
            <w:r w:rsidRPr="00F8068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i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</w:rPr>
              <w:t>p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ta</w:t>
            </w:r>
            <w:r w:rsidRPr="00F8068A">
              <w:rPr>
                <w:rFonts w:ascii="Arial" w:hAnsi="Arial" w:cs="Arial"/>
                <w:b/>
              </w:rPr>
              <w:t xml:space="preserve">nce 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f</w:t>
            </w:r>
            <w:r w:rsidRPr="00F8068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his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n</w:t>
            </w:r>
            <w:r w:rsidRPr="00F8068A">
              <w:rPr>
                <w:rFonts w:ascii="Arial" w:hAnsi="Arial" w:cs="Arial"/>
                <w:b/>
                <w:spacing w:val="-1"/>
              </w:rPr>
              <w:t>us</w:t>
            </w:r>
            <w:r w:rsidRPr="00F8068A">
              <w:rPr>
                <w:rFonts w:ascii="Arial" w:hAnsi="Arial" w:cs="Arial"/>
                <w:b/>
              </w:rPr>
              <w:t>c</w:t>
            </w:r>
            <w:r w:rsidRPr="00F8068A">
              <w:rPr>
                <w:rFonts w:ascii="Arial" w:hAnsi="Arial" w:cs="Arial"/>
                <w:b/>
                <w:spacing w:val="1"/>
              </w:rPr>
              <w:t>r</w:t>
            </w:r>
            <w:r w:rsidRPr="00F8068A">
              <w:rPr>
                <w:rFonts w:ascii="Arial" w:hAnsi="Arial" w:cs="Arial"/>
                <w:b/>
              </w:rPr>
              <w:t>ipt</w:t>
            </w:r>
            <w:r w:rsidRPr="00F8068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fo</w:t>
            </w:r>
            <w:r w:rsidRPr="00F8068A">
              <w:rPr>
                <w:rFonts w:ascii="Arial" w:hAnsi="Arial" w:cs="Arial"/>
                <w:b/>
              </w:rPr>
              <w:t xml:space="preserve">r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cien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ific</w:t>
            </w:r>
            <w:r w:rsidRPr="00F8068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c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m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</w:rPr>
              <w:t>u</w:t>
            </w:r>
            <w:r w:rsidRPr="00F8068A">
              <w:rPr>
                <w:rFonts w:ascii="Arial" w:hAnsi="Arial" w:cs="Arial"/>
                <w:b/>
                <w:spacing w:val="-1"/>
              </w:rPr>
              <w:t>n</w:t>
            </w:r>
            <w:r w:rsidRPr="00F8068A">
              <w:rPr>
                <w:rFonts w:ascii="Arial" w:hAnsi="Arial" w:cs="Arial"/>
                <w:b/>
              </w:rPr>
              <w:t>it</w:t>
            </w:r>
            <w:r w:rsidRPr="00F8068A">
              <w:rPr>
                <w:rFonts w:ascii="Arial" w:hAnsi="Arial" w:cs="Arial"/>
                <w:b/>
                <w:spacing w:val="1"/>
              </w:rPr>
              <w:t>y</w:t>
            </w:r>
            <w:r w:rsidRPr="00F8068A">
              <w:rPr>
                <w:rFonts w:ascii="Arial" w:hAnsi="Arial" w:cs="Arial"/>
                <w:b/>
              </w:rPr>
              <w:t>.</w:t>
            </w:r>
            <w:r w:rsidRPr="00F8068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 xml:space="preserve">A 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</w:rPr>
              <w:t>in</w:t>
            </w:r>
            <w:r w:rsidRPr="00F8068A">
              <w:rPr>
                <w:rFonts w:ascii="Arial" w:hAnsi="Arial" w:cs="Arial"/>
                <w:b/>
                <w:spacing w:val="-1"/>
              </w:rPr>
              <w:t>i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</w:rPr>
              <w:t>um</w:t>
            </w:r>
            <w:r w:rsidRPr="00F8068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f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3</w:t>
            </w:r>
            <w:r w:rsidRPr="00F8068A">
              <w:rPr>
                <w:rFonts w:ascii="Arial" w:hAnsi="Arial" w:cs="Arial"/>
                <w:b/>
                <w:spacing w:val="-2"/>
              </w:rPr>
              <w:t>-</w:t>
            </w:r>
            <w:r w:rsidRPr="00F8068A">
              <w:rPr>
                <w:rFonts w:ascii="Arial" w:hAnsi="Arial" w:cs="Arial"/>
                <w:b/>
              </w:rPr>
              <w:t>4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en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enc</w:t>
            </w:r>
            <w:r w:rsidRPr="00F8068A">
              <w:rPr>
                <w:rFonts w:ascii="Arial" w:hAnsi="Arial" w:cs="Arial"/>
                <w:b/>
                <w:spacing w:val="1"/>
              </w:rPr>
              <w:t>e</w:t>
            </w:r>
            <w:r w:rsidRPr="00F8068A">
              <w:rPr>
                <w:rFonts w:ascii="Arial" w:hAnsi="Arial" w:cs="Arial"/>
                <w:b/>
              </w:rPr>
              <w:t>s</w:t>
            </w:r>
            <w:r w:rsidRPr="00F8068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y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be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e</w:t>
            </w:r>
            <w:r w:rsidRPr="00F8068A">
              <w:rPr>
                <w:rFonts w:ascii="Arial" w:hAnsi="Arial" w:cs="Arial"/>
                <w:b/>
              </w:rPr>
              <w:t>q</w:t>
            </w:r>
            <w:r w:rsidRPr="00F8068A">
              <w:rPr>
                <w:rFonts w:ascii="Arial" w:hAnsi="Arial" w:cs="Arial"/>
                <w:b/>
                <w:spacing w:val="-1"/>
              </w:rPr>
              <w:t>u</w:t>
            </w:r>
            <w:r w:rsidRPr="00F8068A">
              <w:rPr>
                <w:rFonts w:ascii="Arial" w:hAnsi="Arial" w:cs="Arial"/>
                <w:b/>
              </w:rPr>
              <w:t>ired</w:t>
            </w:r>
            <w:r w:rsidRPr="00F8068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fo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his</w:t>
            </w:r>
          </w:p>
          <w:p w:rsidR="001A0FA3" w:rsidRPr="00F8068A" w:rsidRDefault="00D309A0">
            <w:pPr>
              <w:ind w:left="460"/>
              <w:rPr>
                <w:rFonts w:ascii="Arial" w:hAnsi="Arial" w:cs="Arial"/>
              </w:rPr>
            </w:pPr>
            <w:proofErr w:type="gramStart"/>
            <w:r w:rsidRPr="00F8068A">
              <w:rPr>
                <w:rFonts w:ascii="Arial" w:hAnsi="Arial" w:cs="Arial"/>
                <w:b/>
              </w:rPr>
              <w:t>p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proofErr w:type="gramEnd"/>
            <w:r w:rsidRPr="00F8068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  <w:spacing w:val="-1"/>
              </w:rPr>
              <w:t>T</w:t>
            </w:r>
            <w:r w:rsidRPr="00F8068A">
              <w:rPr>
                <w:rFonts w:ascii="Arial" w:hAnsi="Arial" w:cs="Arial"/>
                <w:b/>
              </w:rPr>
              <w:t>h</w:t>
            </w:r>
            <w:r w:rsidRPr="00F8068A">
              <w:rPr>
                <w:rFonts w:ascii="Arial" w:hAnsi="Arial" w:cs="Arial"/>
                <w:b/>
                <w:spacing w:val="2"/>
              </w:rPr>
              <w:t>i</w:t>
            </w:r>
            <w:r w:rsidRPr="00F8068A">
              <w:rPr>
                <w:rFonts w:ascii="Arial" w:hAnsi="Arial" w:cs="Arial"/>
                <w:b/>
              </w:rPr>
              <w:t>s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icle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c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uld</w:t>
            </w:r>
            <w:r w:rsidRPr="00F8068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be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a</w:t>
            </w:r>
            <w:r w:rsidRPr="00F8068A">
              <w:rPr>
                <w:rFonts w:ascii="Arial" w:hAnsi="Arial" w:cs="Arial"/>
                <w:b/>
                <w:spacing w:val="1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re</w:t>
            </w:r>
            <w:r w:rsidRPr="00F8068A">
              <w:rPr>
                <w:rFonts w:ascii="Arial" w:hAnsi="Arial" w:cs="Arial"/>
                <w:b/>
                <w:spacing w:val="1"/>
              </w:rPr>
              <w:t>v</w:t>
            </w:r>
            <w:r w:rsidRPr="00F8068A">
              <w:rPr>
                <w:rFonts w:ascii="Arial" w:hAnsi="Arial" w:cs="Arial"/>
                <w:b/>
              </w:rPr>
              <w:t>iew</w:t>
            </w:r>
            <w:r w:rsidRPr="00F8068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icle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u</w:t>
            </w:r>
            <w:r w:rsidRPr="00F8068A">
              <w:rPr>
                <w:rFonts w:ascii="Arial" w:hAnsi="Arial" w:cs="Arial"/>
                <w:b/>
                <w:spacing w:val="-1"/>
              </w:rPr>
              <w:t>n</w:t>
            </w:r>
            <w:r w:rsidRPr="00F8068A">
              <w:rPr>
                <w:rFonts w:ascii="Arial" w:hAnsi="Arial" w:cs="Arial"/>
                <w:b/>
              </w:rPr>
              <w:t>less</w:t>
            </w:r>
            <w:r w:rsidRPr="00F8068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n</w:t>
            </w:r>
            <w:r w:rsidRPr="00F8068A">
              <w:rPr>
                <w:rFonts w:ascii="Arial" w:hAnsi="Arial" w:cs="Arial"/>
                <w:b/>
                <w:spacing w:val="1"/>
              </w:rPr>
              <w:t>ov</w:t>
            </w:r>
            <w:r w:rsidRPr="00F8068A">
              <w:rPr>
                <w:rFonts w:ascii="Arial" w:hAnsi="Arial" w:cs="Arial"/>
                <w:b/>
              </w:rPr>
              <w:t>el</w:t>
            </w:r>
            <w:r w:rsidRPr="00F8068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cl</w:t>
            </w:r>
            <w:r w:rsidRPr="00F8068A">
              <w:rPr>
                <w:rFonts w:ascii="Arial" w:hAnsi="Arial" w:cs="Arial"/>
                <w:b/>
                <w:spacing w:val="4"/>
              </w:rPr>
              <w:t>a</w:t>
            </w:r>
            <w:r w:rsidRPr="00F8068A">
              <w:rPr>
                <w:rFonts w:ascii="Arial" w:hAnsi="Arial" w:cs="Arial"/>
                <w:b/>
              </w:rPr>
              <w:t>i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</w:rPr>
              <w:t>s</w:t>
            </w:r>
            <w:r w:rsidRPr="00F8068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(t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e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</w:rPr>
              <w:t>s</w:t>
            </w:r>
            <w:r w:rsidRPr="00F8068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nd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pr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p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iti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n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)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be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peci</w:t>
            </w:r>
            <w:r w:rsidRPr="00F8068A">
              <w:rPr>
                <w:rFonts w:ascii="Arial" w:hAnsi="Arial" w:cs="Arial"/>
                <w:b/>
                <w:spacing w:val="1"/>
              </w:rPr>
              <w:t>f</w:t>
            </w:r>
            <w:r w:rsidRPr="00F8068A">
              <w:rPr>
                <w:rFonts w:ascii="Arial" w:hAnsi="Arial" w:cs="Arial"/>
                <w:b/>
              </w:rPr>
              <w:t>ied.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062B" w:rsidRPr="00F8068A" w:rsidRDefault="0071062B" w:rsidP="0071062B">
            <w:pPr>
              <w:pStyle w:val="Heading2"/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F8068A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Thanks for the comments.</w:t>
            </w:r>
          </w:p>
          <w:p w:rsidR="001A0FA3" w:rsidRPr="00F8068A" w:rsidRDefault="001A0FA3">
            <w:pPr>
              <w:rPr>
                <w:rFonts w:ascii="Arial" w:hAnsi="Arial" w:cs="Arial"/>
              </w:rPr>
            </w:pPr>
          </w:p>
        </w:tc>
      </w:tr>
      <w:tr w:rsidR="001A0FA3" w:rsidRPr="00F8068A" w:rsidTr="009B4F33">
        <w:trPr>
          <w:trHeight w:hRule="exact" w:val="78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460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  <w:spacing w:val="-1"/>
              </w:rPr>
              <w:t>I</w:t>
            </w:r>
            <w:r w:rsidRPr="00F8068A">
              <w:rPr>
                <w:rFonts w:ascii="Arial" w:hAnsi="Arial" w:cs="Arial"/>
                <w:b/>
              </w:rPr>
              <w:t>s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itle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f</w:t>
            </w:r>
            <w:r w:rsidRPr="00F8068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icle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uit</w:t>
            </w:r>
            <w:r w:rsidRPr="00F8068A">
              <w:rPr>
                <w:rFonts w:ascii="Arial" w:hAnsi="Arial" w:cs="Arial"/>
                <w:b/>
                <w:spacing w:val="-1"/>
              </w:rPr>
              <w:t>a</w:t>
            </w:r>
            <w:r w:rsidRPr="00F8068A">
              <w:rPr>
                <w:rFonts w:ascii="Arial" w:hAnsi="Arial" w:cs="Arial"/>
                <w:b/>
              </w:rPr>
              <w:t>ble?</w:t>
            </w:r>
          </w:p>
          <w:p w:rsidR="001A0FA3" w:rsidRPr="00F8068A" w:rsidRDefault="00D309A0">
            <w:pPr>
              <w:ind w:left="460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  <w:spacing w:val="1"/>
              </w:rPr>
              <w:t>(</w:t>
            </w:r>
            <w:r w:rsidRPr="00F8068A">
              <w:rPr>
                <w:rFonts w:ascii="Arial" w:hAnsi="Arial" w:cs="Arial"/>
                <w:b/>
                <w:spacing w:val="-1"/>
              </w:rPr>
              <w:t>I</w:t>
            </w:r>
            <w:r w:rsidRPr="00F8068A">
              <w:rPr>
                <w:rFonts w:ascii="Arial" w:hAnsi="Arial" w:cs="Arial"/>
                <w:b/>
              </w:rPr>
              <w:t>f</w:t>
            </w:r>
            <w:r w:rsidRPr="00F8068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n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t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ple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u</w:t>
            </w:r>
            <w:r w:rsidRPr="00F8068A">
              <w:rPr>
                <w:rFonts w:ascii="Arial" w:hAnsi="Arial" w:cs="Arial"/>
                <w:b/>
                <w:spacing w:val="1"/>
              </w:rPr>
              <w:t>gg</w:t>
            </w:r>
            <w:r w:rsidRPr="00F8068A">
              <w:rPr>
                <w:rFonts w:ascii="Arial" w:hAnsi="Arial" w:cs="Arial"/>
                <w:b/>
              </w:rPr>
              <w:t>est</w:t>
            </w:r>
            <w:r w:rsidRPr="00F8068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n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lt</w:t>
            </w:r>
            <w:r w:rsidRPr="00F8068A">
              <w:rPr>
                <w:rFonts w:ascii="Arial" w:hAnsi="Arial" w:cs="Arial"/>
                <w:b/>
                <w:spacing w:val="-2"/>
              </w:rPr>
              <w:t>e</w:t>
            </w:r>
            <w:r w:rsidRPr="00F8068A">
              <w:rPr>
                <w:rFonts w:ascii="Arial" w:hAnsi="Arial" w:cs="Arial"/>
                <w:b/>
              </w:rPr>
              <w:t>rn</w:t>
            </w:r>
            <w:r w:rsidRPr="00F8068A">
              <w:rPr>
                <w:rFonts w:ascii="Arial" w:hAnsi="Arial" w:cs="Arial"/>
                <w:b/>
                <w:spacing w:val="1"/>
              </w:rPr>
              <w:t>at</w:t>
            </w:r>
            <w:r w:rsidRPr="00F8068A">
              <w:rPr>
                <w:rFonts w:ascii="Arial" w:hAnsi="Arial" w:cs="Arial"/>
                <w:b/>
              </w:rPr>
              <w:t>i</w:t>
            </w:r>
            <w:r w:rsidRPr="00F8068A">
              <w:rPr>
                <w:rFonts w:ascii="Arial" w:hAnsi="Arial" w:cs="Arial"/>
                <w:b/>
                <w:spacing w:val="1"/>
              </w:rPr>
              <w:t>v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itle)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  <w:spacing w:val="1"/>
              </w:rPr>
              <w:t>y</w:t>
            </w:r>
            <w:r w:rsidRPr="00F8068A">
              <w:rPr>
                <w:rFonts w:ascii="Arial" w:hAnsi="Arial" w:cs="Arial"/>
                <w:b/>
              </w:rPr>
              <w:t>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1A0FA3">
            <w:pPr>
              <w:rPr>
                <w:rFonts w:ascii="Arial" w:hAnsi="Arial" w:cs="Arial"/>
              </w:rPr>
            </w:pPr>
          </w:p>
        </w:tc>
      </w:tr>
      <w:tr w:rsidR="001A0FA3" w:rsidRPr="00F8068A">
        <w:trPr>
          <w:trHeight w:hRule="exact" w:val="1272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before="2" w:line="220" w:lineRule="exact"/>
              <w:ind w:left="460" w:right="197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  <w:spacing w:val="-1"/>
              </w:rPr>
              <w:t>I</w:t>
            </w:r>
            <w:r w:rsidRPr="00F8068A">
              <w:rPr>
                <w:rFonts w:ascii="Arial" w:hAnsi="Arial" w:cs="Arial"/>
                <w:b/>
              </w:rPr>
              <w:t>s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b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ct</w:t>
            </w:r>
            <w:r w:rsidRPr="00F8068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f</w:t>
            </w:r>
            <w:r w:rsidRPr="00F8068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icle</w:t>
            </w:r>
            <w:r w:rsidRPr="00F8068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c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</w:rPr>
              <w:t>prehen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i</w:t>
            </w:r>
            <w:r w:rsidRPr="00F8068A">
              <w:rPr>
                <w:rFonts w:ascii="Arial" w:hAnsi="Arial" w:cs="Arial"/>
                <w:b/>
                <w:spacing w:val="1"/>
              </w:rPr>
              <w:t>v</w:t>
            </w:r>
            <w:r w:rsidRPr="00F8068A">
              <w:rPr>
                <w:rFonts w:ascii="Arial" w:hAnsi="Arial" w:cs="Arial"/>
                <w:b/>
              </w:rPr>
              <w:t>e?</w:t>
            </w:r>
            <w:r w:rsidRPr="00F8068A">
              <w:rPr>
                <w:rFonts w:ascii="Arial" w:hAnsi="Arial" w:cs="Arial"/>
                <w:b/>
                <w:spacing w:val="-12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Do</w:t>
            </w:r>
            <w:r w:rsidRPr="00F8068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yo</w:t>
            </w:r>
            <w:r w:rsidRPr="00F8068A">
              <w:rPr>
                <w:rFonts w:ascii="Arial" w:hAnsi="Arial" w:cs="Arial"/>
                <w:b/>
              </w:rPr>
              <w:t xml:space="preserve">u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u</w:t>
            </w:r>
            <w:r w:rsidRPr="00F8068A">
              <w:rPr>
                <w:rFonts w:ascii="Arial" w:hAnsi="Arial" w:cs="Arial"/>
                <w:b/>
                <w:spacing w:val="1"/>
              </w:rPr>
              <w:t>gg</w:t>
            </w:r>
            <w:r w:rsidRPr="00F8068A">
              <w:rPr>
                <w:rFonts w:ascii="Arial" w:hAnsi="Arial" w:cs="Arial"/>
                <w:b/>
              </w:rPr>
              <w:t>est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d</w:t>
            </w:r>
            <w:r w:rsidRPr="00F8068A">
              <w:rPr>
                <w:rFonts w:ascii="Arial" w:hAnsi="Arial" w:cs="Arial"/>
                <w:b/>
                <w:spacing w:val="-1"/>
              </w:rPr>
              <w:t>d</w:t>
            </w:r>
            <w:r w:rsidRPr="00F8068A">
              <w:rPr>
                <w:rFonts w:ascii="Arial" w:hAnsi="Arial" w:cs="Arial"/>
                <w:b/>
              </w:rPr>
              <w:t>iti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n</w:t>
            </w:r>
            <w:r w:rsidRPr="00F8068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(o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dele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i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n)</w:t>
            </w:r>
            <w:r w:rsidRPr="00F8068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f</w:t>
            </w:r>
            <w:r w:rsidRPr="00F8068A">
              <w:rPr>
                <w:rFonts w:ascii="Arial" w:hAnsi="Arial" w:cs="Arial"/>
                <w:b/>
                <w:spacing w:val="-1"/>
              </w:rPr>
              <w:t xml:space="preserve"> so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p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ints</w:t>
            </w:r>
            <w:r w:rsidRPr="00F8068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in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 xml:space="preserve">his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1"/>
              </w:rPr>
              <w:t>ct</w:t>
            </w:r>
            <w:r w:rsidRPr="00F8068A">
              <w:rPr>
                <w:rFonts w:ascii="Arial" w:hAnsi="Arial" w:cs="Arial"/>
                <w:b/>
              </w:rPr>
              <w:t>i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n?</w:t>
            </w:r>
            <w:r w:rsidRPr="00F8068A">
              <w:rPr>
                <w:rFonts w:ascii="Arial" w:hAnsi="Arial" w:cs="Arial"/>
                <w:b/>
                <w:spacing w:val="-6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Ple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wri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yo</w:t>
            </w:r>
            <w:r w:rsidRPr="00F8068A">
              <w:rPr>
                <w:rFonts w:ascii="Arial" w:hAnsi="Arial" w:cs="Arial"/>
                <w:b/>
              </w:rPr>
              <w:t>ur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u</w:t>
            </w:r>
            <w:r w:rsidRPr="00F8068A">
              <w:rPr>
                <w:rFonts w:ascii="Arial" w:hAnsi="Arial" w:cs="Arial"/>
                <w:b/>
                <w:spacing w:val="1"/>
              </w:rPr>
              <w:t>gg</w:t>
            </w:r>
            <w:r w:rsidRPr="00F8068A">
              <w:rPr>
                <w:rFonts w:ascii="Arial" w:hAnsi="Arial" w:cs="Arial"/>
                <w:b/>
              </w:rPr>
              <w:t>esti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ns</w:t>
            </w:r>
            <w:r w:rsidRPr="00F8068A">
              <w:rPr>
                <w:rFonts w:ascii="Arial" w:hAnsi="Arial" w:cs="Arial"/>
                <w:b/>
                <w:spacing w:val="-11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her</w:t>
            </w:r>
            <w:r w:rsidRPr="00F8068A">
              <w:rPr>
                <w:rFonts w:ascii="Arial" w:hAnsi="Arial" w:cs="Arial"/>
                <w:b/>
                <w:spacing w:val="1"/>
              </w:rPr>
              <w:t>e</w:t>
            </w:r>
            <w:r w:rsidRPr="00F8068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463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  <w:spacing w:val="1"/>
              </w:rPr>
              <w:t>y</w:t>
            </w:r>
            <w:r w:rsidRPr="00F8068A">
              <w:rPr>
                <w:rFonts w:ascii="Arial" w:hAnsi="Arial" w:cs="Arial"/>
                <w:b/>
              </w:rPr>
              <w:t>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1A0FA3">
            <w:pPr>
              <w:rPr>
                <w:rFonts w:ascii="Arial" w:hAnsi="Arial" w:cs="Arial"/>
              </w:rPr>
            </w:pPr>
          </w:p>
        </w:tc>
      </w:tr>
      <w:tr w:rsidR="001A0FA3" w:rsidRPr="00F8068A">
        <w:trPr>
          <w:trHeight w:hRule="exact" w:val="715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before="2" w:line="220" w:lineRule="exact"/>
              <w:ind w:left="460" w:right="343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  <w:spacing w:val="-1"/>
              </w:rPr>
              <w:t>I</w:t>
            </w:r>
            <w:r w:rsidRPr="00F8068A">
              <w:rPr>
                <w:rFonts w:ascii="Arial" w:hAnsi="Arial" w:cs="Arial"/>
                <w:b/>
              </w:rPr>
              <w:t>s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n</w:t>
            </w:r>
            <w:r w:rsidRPr="00F8068A">
              <w:rPr>
                <w:rFonts w:ascii="Arial" w:hAnsi="Arial" w:cs="Arial"/>
                <w:b/>
                <w:spacing w:val="-1"/>
              </w:rPr>
              <w:t>us</w:t>
            </w:r>
            <w:r w:rsidRPr="00F8068A">
              <w:rPr>
                <w:rFonts w:ascii="Arial" w:hAnsi="Arial" w:cs="Arial"/>
                <w:b/>
              </w:rPr>
              <w:t>c</w:t>
            </w:r>
            <w:r w:rsidRPr="00F8068A">
              <w:rPr>
                <w:rFonts w:ascii="Arial" w:hAnsi="Arial" w:cs="Arial"/>
                <w:b/>
                <w:spacing w:val="1"/>
              </w:rPr>
              <w:t>r</w:t>
            </w:r>
            <w:r w:rsidRPr="00F8068A">
              <w:rPr>
                <w:rFonts w:ascii="Arial" w:hAnsi="Arial" w:cs="Arial"/>
                <w:b/>
              </w:rPr>
              <w:t>ipt</w:t>
            </w:r>
            <w:r w:rsidRPr="00F8068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  <w:spacing w:val="3"/>
              </w:rPr>
              <w:t>c</w:t>
            </w:r>
            <w:r w:rsidRPr="00F8068A">
              <w:rPr>
                <w:rFonts w:ascii="Arial" w:hAnsi="Arial" w:cs="Arial"/>
                <w:b/>
              </w:rPr>
              <w:t>ientific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ll</w:t>
            </w:r>
            <w:r w:rsidRPr="00F8068A">
              <w:rPr>
                <w:rFonts w:ascii="Arial" w:hAnsi="Arial" w:cs="Arial"/>
                <w:b/>
                <w:spacing w:val="1"/>
              </w:rPr>
              <w:t>y</w:t>
            </w:r>
            <w:r w:rsidRPr="00F8068A">
              <w:rPr>
                <w:rFonts w:ascii="Arial" w:hAnsi="Arial" w:cs="Arial"/>
                <w:b/>
              </w:rPr>
              <w:t>,</w:t>
            </w:r>
            <w:r w:rsidRPr="00F8068A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c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r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1"/>
              </w:rPr>
              <w:t>ct</w:t>
            </w:r>
            <w:r w:rsidRPr="00F8068A">
              <w:rPr>
                <w:rFonts w:ascii="Arial" w:hAnsi="Arial" w:cs="Arial"/>
                <w:b/>
              </w:rPr>
              <w:t>?</w:t>
            </w:r>
            <w:r w:rsidRPr="00F8068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Ple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wri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e her</w:t>
            </w:r>
            <w:r w:rsidRPr="00F8068A">
              <w:rPr>
                <w:rFonts w:ascii="Arial" w:hAnsi="Arial" w:cs="Arial"/>
                <w:b/>
                <w:spacing w:val="1"/>
              </w:rPr>
              <w:t>e</w:t>
            </w:r>
            <w:r w:rsidRPr="00F8068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456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spacing w:val="1"/>
              </w:rPr>
              <w:t>y</w:t>
            </w:r>
            <w:r w:rsidRPr="00F8068A">
              <w:rPr>
                <w:rFonts w:ascii="Arial" w:hAnsi="Arial" w:cs="Arial"/>
              </w:rPr>
              <w:t>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062B" w:rsidRPr="00F8068A" w:rsidRDefault="0071062B" w:rsidP="0071062B">
            <w:pPr>
              <w:pStyle w:val="Heading2"/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F8068A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Thanks for the comments.</w:t>
            </w:r>
          </w:p>
          <w:p w:rsidR="001A0FA3" w:rsidRPr="00F8068A" w:rsidRDefault="001A0FA3">
            <w:pPr>
              <w:rPr>
                <w:rFonts w:ascii="Arial" w:hAnsi="Arial" w:cs="Arial"/>
              </w:rPr>
            </w:pPr>
          </w:p>
        </w:tc>
      </w:tr>
      <w:tr w:rsidR="001A0FA3" w:rsidRPr="00F8068A" w:rsidTr="009B4F33">
        <w:trPr>
          <w:trHeight w:hRule="exact" w:val="82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before="2" w:line="220" w:lineRule="exact"/>
              <w:ind w:left="460" w:right="380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</w:rPr>
              <w:t>Are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ef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1"/>
              </w:rPr>
              <w:t>r</w:t>
            </w:r>
            <w:r w:rsidRPr="00F8068A">
              <w:rPr>
                <w:rFonts w:ascii="Arial" w:hAnsi="Arial" w:cs="Arial"/>
                <w:b/>
              </w:rPr>
              <w:t>enc</w:t>
            </w:r>
            <w:r w:rsidRPr="00F8068A">
              <w:rPr>
                <w:rFonts w:ascii="Arial" w:hAnsi="Arial" w:cs="Arial"/>
                <w:b/>
                <w:spacing w:val="1"/>
              </w:rPr>
              <w:t>e</w:t>
            </w:r>
            <w:r w:rsidRPr="00F8068A">
              <w:rPr>
                <w:rFonts w:ascii="Arial" w:hAnsi="Arial" w:cs="Arial"/>
                <w:b/>
              </w:rPr>
              <w:t>s</w:t>
            </w:r>
            <w:r w:rsidRPr="00F8068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uf</w:t>
            </w:r>
            <w:r w:rsidRPr="00F8068A">
              <w:rPr>
                <w:rFonts w:ascii="Arial" w:hAnsi="Arial" w:cs="Arial"/>
                <w:b/>
                <w:spacing w:val="1"/>
              </w:rPr>
              <w:t>f</w:t>
            </w:r>
            <w:r w:rsidRPr="00F8068A">
              <w:rPr>
                <w:rFonts w:ascii="Arial" w:hAnsi="Arial" w:cs="Arial"/>
                <w:b/>
              </w:rPr>
              <w:t>icient</w:t>
            </w:r>
            <w:r w:rsidRPr="00F8068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nd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e</w:t>
            </w:r>
            <w:r w:rsidRPr="00F8068A">
              <w:rPr>
                <w:rFonts w:ascii="Arial" w:hAnsi="Arial" w:cs="Arial"/>
                <w:b/>
              </w:rPr>
              <w:t>c</w:t>
            </w:r>
            <w:r w:rsidRPr="00F8068A">
              <w:rPr>
                <w:rFonts w:ascii="Arial" w:hAnsi="Arial" w:cs="Arial"/>
                <w:b/>
                <w:spacing w:val="1"/>
              </w:rPr>
              <w:t>e</w:t>
            </w:r>
            <w:r w:rsidRPr="00F8068A">
              <w:rPr>
                <w:rFonts w:ascii="Arial" w:hAnsi="Arial" w:cs="Arial"/>
                <w:b/>
              </w:rPr>
              <w:t>nt?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-1"/>
              </w:rPr>
              <w:t>I</w:t>
            </w:r>
            <w:r w:rsidRPr="00F8068A">
              <w:rPr>
                <w:rFonts w:ascii="Arial" w:hAnsi="Arial" w:cs="Arial"/>
                <w:b/>
              </w:rPr>
              <w:t xml:space="preserve">f </w:t>
            </w:r>
            <w:r w:rsidRPr="00F8068A">
              <w:rPr>
                <w:rFonts w:ascii="Arial" w:hAnsi="Arial" w:cs="Arial"/>
                <w:b/>
                <w:spacing w:val="1"/>
              </w:rPr>
              <w:t>yo</w:t>
            </w:r>
            <w:r w:rsidRPr="00F8068A">
              <w:rPr>
                <w:rFonts w:ascii="Arial" w:hAnsi="Arial" w:cs="Arial"/>
                <w:b/>
              </w:rPr>
              <w:t>u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h</w:t>
            </w:r>
            <w:r w:rsidRPr="00F8068A">
              <w:rPr>
                <w:rFonts w:ascii="Arial" w:hAnsi="Arial" w:cs="Arial"/>
                <w:b/>
                <w:spacing w:val="1"/>
              </w:rPr>
              <w:t>av</w:t>
            </w:r>
            <w:r w:rsidRPr="00F8068A">
              <w:rPr>
                <w:rFonts w:ascii="Arial" w:hAnsi="Arial" w:cs="Arial"/>
                <w:b/>
              </w:rPr>
              <w:t xml:space="preserve">e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u</w:t>
            </w:r>
            <w:r w:rsidRPr="00F8068A">
              <w:rPr>
                <w:rFonts w:ascii="Arial" w:hAnsi="Arial" w:cs="Arial"/>
                <w:b/>
                <w:spacing w:val="1"/>
              </w:rPr>
              <w:t>gg</w:t>
            </w:r>
            <w:r w:rsidRPr="00F8068A">
              <w:rPr>
                <w:rFonts w:ascii="Arial" w:hAnsi="Arial" w:cs="Arial"/>
                <w:b/>
              </w:rPr>
              <w:t>esti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ns</w:t>
            </w:r>
            <w:r w:rsidRPr="00F8068A">
              <w:rPr>
                <w:rFonts w:ascii="Arial" w:hAnsi="Arial" w:cs="Arial"/>
                <w:b/>
                <w:spacing w:val="-10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f</w:t>
            </w:r>
            <w:r w:rsidRPr="00F8068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d</w:t>
            </w:r>
            <w:r w:rsidRPr="00F8068A">
              <w:rPr>
                <w:rFonts w:ascii="Arial" w:hAnsi="Arial" w:cs="Arial"/>
                <w:b/>
                <w:spacing w:val="-1"/>
              </w:rPr>
              <w:t>d</w:t>
            </w:r>
            <w:r w:rsidRPr="00F8068A">
              <w:rPr>
                <w:rFonts w:ascii="Arial" w:hAnsi="Arial" w:cs="Arial"/>
                <w:b/>
              </w:rPr>
              <w:t>iti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n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l</w:t>
            </w:r>
            <w:r w:rsidRPr="00F8068A">
              <w:rPr>
                <w:rFonts w:ascii="Arial" w:hAnsi="Arial" w:cs="Arial"/>
                <w:b/>
                <w:spacing w:val="-9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r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1"/>
              </w:rPr>
              <w:t>f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1"/>
              </w:rPr>
              <w:t>r</w:t>
            </w:r>
            <w:r w:rsidRPr="00F8068A">
              <w:rPr>
                <w:rFonts w:ascii="Arial" w:hAnsi="Arial" w:cs="Arial"/>
                <w:b/>
              </w:rPr>
              <w:t>enc</w:t>
            </w:r>
            <w:r w:rsidRPr="00F8068A">
              <w:rPr>
                <w:rFonts w:ascii="Arial" w:hAnsi="Arial" w:cs="Arial"/>
                <w:b/>
                <w:spacing w:val="1"/>
              </w:rPr>
              <w:t>e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,</w:t>
            </w:r>
            <w:r w:rsidRPr="00F8068A">
              <w:rPr>
                <w:rFonts w:ascii="Arial" w:hAnsi="Arial" w:cs="Arial"/>
                <w:b/>
                <w:spacing w:val="-8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ple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e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</w:rPr>
              <w:t>en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i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 xml:space="preserve">n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hem</w:t>
            </w:r>
            <w:r w:rsidRPr="00F8068A">
              <w:rPr>
                <w:rFonts w:ascii="Arial" w:hAnsi="Arial" w:cs="Arial"/>
                <w:b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in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ev</w:t>
            </w:r>
            <w:r w:rsidRPr="00F8068A">
              <w:rPr>
                <w:rFonts w:ascii="Arial" w:hAnsi="Arial" w:cs="Arial"/>
                <w:b/>
              </w:rPr>
              <w:t>iew</w:t>
            </w:r>
            <w:r w:rsidRPr="00F8068A">
              <w:rPr>
                <w:rFonts w:ascii="Arial" w:hAnsi="Arial" w:cs="Arial"/>
                <w:b/>
                <w:spacing w:val="-5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fo</w:t>
            </w:r>
            <w:r w:rsidRPr="00F8068A">
              <w:rPr>
                <w:rFonts w:ascii="Arial" w:hAnsi="Arial" w:cs="Arial"/>
                <w:b/>
                <w:spacing w:val="-2"/>
              </w:rPr>
              <w:t>r</w:t>
            </w:r>
            <w:r w:rsidRPr="00F8068A">
              <w:rPr>
                <w:rFonts w:ascii="Arial" w:hAnsi="Arial" w:cs="Arial"/>
                <w:b/>
                <w:spacing w:val="2"/>
              </w:rPr>
              <w:t>m</w:t>
            </w:r>
            <w:r w:rsidRPr="00F8068A">
              <w:rPr>
                <w:rFonts w:ascii="Arial" w:hAnsi="Arial" w:cs="Arial"/>
                <w:b/>
              </w:rPr>
              <w:t>.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spacing w:val="-1"/>
              </w:rPr>
              <w:t>R</w:t>
            </w:r>
            <w:r w:rsidRPr="00F8068A">
              <w:rPr>
                <w:rFonts w:ascii="Arial" w:hAnsi="Arial" w:cs="Arial"/>
              </w:rPr>
              <w:t>e</w:t>
            </w:r>
            <w:r w:rsidRPr="00F8068A">
              <w:rPr>
                <w:rFonts w:ascii="Arial" w:hAnsi="Arial" w:cs="Arial"/>
                <w:spacing w:val="1"/>
              </w:rPr>
              <w:t>f</w:t>
            </w:r>
            <w:r w:rsidRPr="00F8068A">
              <w:rPr>
                <w:rFonts w:ascii="Arial" w:hAnsi="Arial" w:cs="Arial"/>
              </w:rPr>
              <w:t>e</w:t>
            </w:r>
            <w:r w:rsidRPr="00F8068A">
              <w:rPr>
                <w:rFonts w:ascii="Arial" w:hAnsi="Arial" w:cs="Arial"/>
                <w:spacing w:val="1"/>
              </w:rPr>
              <w:t>rr</w:t>
            </w:r>
            <w:r w:rsidRPr="00F8068A">
              <w:rPr>
                <w:rFonts w:ascii="Arial" w:hAnsi="Arial" w:cs="Arial"/>
              </w:rPr>
              <w:t>i</w:t>
            </w:r>
            <w:r w:rsidRPr="00F8068A">
              <w:rPr>
                <w:rFonts w:ascii="Arial" w:hAnsi="Arial" w:cs="Arial"/>
                <w:spacing w:val="1"/>
              </w:rPr>
              <w:t>n</w:t>
            </w:r>
            <w:r w:rsidRPr="00F8068A">
              <w:rPr>
                <w:rFonts w:ascii="Arial" w:hAnsi="Arial" w:cs="Arial"/>
              </w:rPr>
              <w:t>g</w:t>
            </w:r>
            <w:r w:rsidRPr="00F8068A">
              <w:rPr>
                <w:rFonts w:ascii="Arial" w:hAnsi="Arial" w:cs="Arial"/>
                <w:spacing w:val="-5"/>
              </w:rPr>
              <w:t xml:space="preserve"> </w:t>
            </w:r>
            <w:r w:rsidRPr="00F8068A">
              <w:rPr>
                <w:rFonts w:ascii="Arial" w:hAnsi="Arial" w:cs="Arial"/>
              </w:rPr>
              <w:t>to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spacing w:val="1"/>
              </w:rPr>
              <w:t>r</w:t>
            </w:r>
            <w:r w:rsidRPr="00F8068A">
              <w:rPr>
                <w:rFonts w:ascii="Arial" w:hAnsi="Arial" w:cs="Arial"/>
                <w:spacing w:val="-2"/>
              </w:rPr>
              <w:t>e</w:t>
            </w:r>
            <w:r w:rsidRPr="00F8068A">
              <w:rPr>
                <w:rFonts w:ascii="Arial" w:hAnsi="Arial" w:cs="Arial"/>
                <w:spacing w:val="1"/>
              </w:rPr>
              <w:t>f</w:t>
            </w:r>
            <w:r w:rsidRPr="00F8068A">
              <w:rPr>
                <w:rFonts w:ascii="Arial" w:hAnsi="Arial" w:cs="Arial"/>
              </w:rPr>
              <w:t>e</w:t>
            </w:r>
            <w:r w:rsidRPr="00F8068A">
              <w:rPr>
                <w:rFonts w:ascii="Arial" w:hAnsi="Arial" w:cs="Arial"/>
                <w:spacing w:val="1"/>
              </w:rPr>
              <w:t>r</w:t>
            </w:r>
            <w:r w:rsidRPr="00F8068A">
              <w:rPr>
                <w:rFonts w:ascii="Arial" w:hAnsi="Arial" w:cs="Arial"/>
              </w:rPr>
              <w:t>e</w:t>
            </w:r>
            <w:r w:rsidRPr="00F8068A">
              <w:rPr>
                <w:rFonts w:ascii="Arial" w:hAnsi="Arial" w:cs="Arial"/>
                <w:spacing w:val="1"/>
              </w:rPr>
              <w:t>n</w:t>
            </w:r>
            <w:r w:rsidRPr="00F8068A">
              <w:rPr>
                <w:rFonts w:ascii="Arial" w:hAnsi="Arial" w:cs="Arial"/>
              </w:rPr>
              <w:t>c</w:t>
            </w:r>
            <w:r w:rsidRPr="00F8068A">
              <w:rPr>
                <w:rFonts w:ascii="Arial" w:hAnsi="Arial" w:cs="Arial"/>
                <w:spacing w:val="1"/>
              </w:rPr>
              <w:t>e</w:t>
            </w:r>
            <w:r w:rsidRPr="00F8068A">
              <w:rPr>
                <w:rFonts w:ascii="Arial" w:hAnsi="Arial" w:cs="Arial"/>
              </w:rPr>
              <w:t>s</w:t>
            </w:r>
            <w:r w:rsidRPr="00F8068A">
              <w:rPr>
                <w:rFonts w:ascii="Arial" w:hAnsi="Arial" w:cs="Arial"/>
                <w:spacing w:val="-8"/>
              </w:rPr>
              <w:t xml:space="preserve"> </w:t>
            </w:r>
            <w:r w:rsidRPr="00F8068A">
              <w:rPr>
                <w:rFonts w:ascii="Arial" w:hAnsi="Arial" w:cs="Arial"/>
              </w:rPr>
              <w:t>a</w:t>
            </w:r>
            <w:r w:rsidRPr="00F8068A">
              <w:rPr>
                <w:rFonts w:ascii="Arial" w:hAnsi="Arial" w:cs="Arial"/>
                <w:spacing w:val="1"/>
              </w:rPr>
              <w:t>r</w:t>
            </w:r>
            <w:r w:rsidRPr="00F8068A">
              <w:rPr>
                <w:rFonts w:ascii="Arial" w:hAnsi="Arial" w:cs="Arial"/>
              </w:rPr>
              <w:t>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spacing w:val="-3"/>
              </w:rPr>
              <w:t>i</w:t>
            </w:r>
            <w:r w:rsidRPr="00F8068A">
              <w:rPr>
                <w:rFonts w:ascii="Arial" w:hAnsi="Arial" w:cs="Arial"/>
                <w:spacing w:val="1"/>
              </w:rPr>
              <w:t>n</w:t>
            </w:r>
            <w:r w:rsidRPr="00F8068A">
              <w:rPr>
                <w:rFonts w:ascii="Arial" w:hAnsi="Arial" w:cs="Arial"/>
                <w:spacing w:val="-2"/>
              </w:rPr>
              <w:t>a</w:t>
            </w:r>
            <w:r w:rsidRPr="00F8068A">
              <w:rPr>
                <w:rFonts w:ascii="Arial" w:hAnsi="Arial" w:cs="Arial"/>
                <w:spacing w:val="1"/>
              </w:rPr>
              <w:t>d</w:t>
            </w:r>
            <w:r w:rsidRPr="00F8068A">
              <w:rPr>
                <w:rFonts w:ascii="Arial" w:hAnsi="Arial" w:cs="Arial"/>
              </w:rPr>
              <w:t>e</w:t>
            </w:r>
            <w:r w:rsidRPr="00F8068A">
              <w:rPr>
                <w:rFonts w:ascii="Arial" w:hAnsi="Arial" w:cs="Arial"/>
                <w:spacing w:val="1"/>
              </w:rPr>
              <w:t>qu</w:t>
            </w:r>
            <w:r w:rsidRPr="00F8068A">
              <w:rPr>
                <w:rFonts w:ascii="Arial" w:hAnsi="Arial" w:cs="Arial"/>
              </w:rPr>
              <w:t>ate.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1A0FA3">
            <w:pPr>
              <w:rPr>
                <w:rFonts w:ascii="Arial" w:hAnsi="Arial" w:cs="Arial"/>
              </w:rPr>
            </w:pPr>
          </w:p>
        </w:tc>
      </w:tr>
      <w:tr w:rsidR="001A0FA3" w:rsidRPr="00F8068A">
        <w:trPr>
          <w:trHeight w:hRule="exact" w:val="701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before="2" w:line="220" w:lineRule="exact"/>
              <w:ind w:left="460" w:right="364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  <w:spacing w:val="-1"/>
              </w:rPr>
              <w:t>I</w:t>
            </w:r>
            <w:r w:rsidRPr="00F8068A">
              <w:rPr>
                <w:rFonts w:ascii="Arial" w:hAnsi="Arial" w:cs="Arial"/>
                <w:b/>
              </w:rPr>
              <w:t>s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l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n</w:t>
            </w:r>
            <w:r w:rsidRPr="00F8068A">
              <w:rPr>
                <w:rFonts w:ascii="Arial" w:hAnsi="Arial" w:cs="Arial"/>
                <w:b/>
                <w:spacing w:val="1"/>
              </w:rPr>
              <w:t>g</w:t>
            </w:r>
            <w:r w:rsidRPr="00F8068A">
              <w:rPr>
                <w:rFonts w:ascii="Arial" w:hAnsi="Arial" w:cs="Arial"/>
                <w:b/>
              </w:rPr>
              <w:t>u</w:t>
            </w:r>
            <w:r w:rsidRPr="00F8068A">
              <w:rPr>
                <w:rFonts w:ascii="Arial" w:hAnsi="Arial" w:cs="Arial"/>
                <w:b/>
                <w:spacing w:val="1"/>
              </w:rPr>
              <w:t>ag</w:t>
            </w:r>
            <w:r w:rsidRPr="00F8068A">
              <w:rPr>
                <w:rFonts w:ascii="Arial" w:hAnsi="Arial" w:cs="Arial"/>
                <w:b/>
              </w:rPr>
              <w:t>e/</w:t>
            </w:r>
            <w:r w:rsidRPr="00F8068A">
              <w:rPr>
                <w:rFonts w:ascii="Arial" w:hAnsi="Arial" w:cs="Arial"/>
                <w:b/>
                <w:spacing w:val="-1"/>
              </w:rPr>
              <w:t>E</w:t>
            </w:r>
            <w:r w:rsidRPr="00F8068A">
              <w:rPr>
                <w:rFonts w:ascii="Arial" w:hAnsi="Arial" w:cs="Arial"/>
                <w:b/>
              </w:rPr>
              <w:t>n</w:t>
            </w:r>
            <w:r w:rsidRPr="00F8068A">
              <w:rPr>
                <w:rFonts w:ascii="Arial" w:hAnsi="Arial" w:cs="Arial"/>
                <w:b/>
                <w:spacing w:val="1"/>
              </w:rPr>
              <w:t>g</w:t>
            </w:r>
            <w:r w:rsidRPr="00F8068A">
              <w:rPr>
                <w:rFonts w:ascii="Arial" w:hAnsi="Arial" w:cs="Arial"/>
                <w:b/>
              </w:rPr>
              <w:t>l</w:t>
            </w:r>
            <w:r w:rsidRPr="00F8068A">
              <w:rPr>
                <w:rFonts w:ascii="Arial" w:hAnsi="Arial" w:cs="Arial"/>
                <w:b/>
                <w:spacing w:val="2"/>
              </w:rPr>
              <w:t>i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h</w:t>
            </w:r>
            <w:r w:rsidRPr="00F8068A">
              <w:rPr>
                <w:rFonts w:ascii="Arial" w:hAnsi="Arial" w:cs="Arial"/>
                <w:b/>
                <w:spacing w:val="-15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2"/>
              </w:rPr>
              <w:t>q</w:t>
            </w:r>
            <w:r w:rsidRPr="00F8068A">
              <w:rPr>
                <w:rFonts w:ascii="Arial" w:hAnsi="Arial" w:cs="Arial"/>
                <w:b/>
              </w:rPr>
              <w:t>u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lity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f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he</w:t>
            </w:r>
            <w:r w:rsidRPr="00F8068A">
              <w:rPr>
                <w:rFonts w:ascii="Arial" w:hAnsi="Arial" w:cs="Arial"/>
                <w:b/>
                <w:spacing w:val="-3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1"/>
              </w:rPr>
              <w:t>t</w:t>
            </w:r>
            <w:r w:rsidRPr="00F8068A">
              <w:rPr>
                <w:rFonts w:ascii="Arial" w:hAnsi="Arial" w:cs="Arial"/>
                <w:b/>
              </w:rPr>
              <w:t>icle</w:t>
            </w:r>
            <w:r w:rsidRPr="00F8068A">
              <w:rPr>
                <w:rFonts w:ascii="Arial" w:hAnsi="Arial" w:cs="Arial"/>
                <w:b/>
                <w:spacing w:val="-4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uit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 xml:space="preserve">ble </w:t>
            </w:r>
            <w:r w:rsidRPr="00F8068A">
              <w:rPr>
                <w:rFonts w:ascii="Arial" w:hAnsi="Arial" w:cs="Arial"/>
                <w:b/>
                <w:spacing w:val="1"/>
              </w:rPr>
              <w:t>fo</w:t>
            </w:r>
            <w:r w:rsidRPr="00F8068A">
              <w:rPr>
                <w:rFonts w:ascii="Arial" w:hAnsi="Arial" w:cs="Arial"/>
                <w:b/>
              </w:rPr>
              <w:t>r</w:t>
            </w:r>
            <w:r w:rsidRPr="00F8068A">
              <w:rPr>
                <w:rFonts w:ascii="Arial" w:hAnsi="Arial" w:cs="Arial"/>
                <w:b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ch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</w:rPr>
              <w:t>l</w:t>
            </w:r>
            <w:r w:rsidRPr="00F8068A">
              <w:rPr>
                <w:rFonts w:ascii="Arial" w:hAnsi="Arial" w:cs="Arial"/>
                <w:b/>
                <w:spacing w:val="1"/>
              </w:rPr>
              <w:t>a</w:t>
            </w:r>
            <w:r w:rsidRPr="00F8068A">
              <w:rPr>
                <w:rFonts w:ascii="Arial" w:hAnsi="Arial" w:cs="Arial"/>
                <w:b/>
              </w:rPr>
              <w:t>rly</w:t>
            </w:r>
            <w:r w:rsidRPr="00F8068A">
              <w:rPr>
                <w:rFonts w:ascii="Arial" w:hAnsi="Arial" w:cs="Arial"/>
                <w:b/>
                <w:spacing w:val="-7"/>
              </w:rPr>
              <w:t xml:space="preserve"> </w:t>
            </w:r>
            <w:r w:rsidRPr="00F8068A">
              <w:rPr>
                <w:rFonts w:ascii="Arial" w:hAnsi="Arial" w:cs="Arial"/>
                <w:b/>
              </w:rPr>
              <w:t>c</w:t>
            </w:r>
            <w:r w:rsidRPr="00F8068A">
              <w:rPr>
                <w:rFonts w:ascii="Arial" w:hAnsi="Arial" w:cs="Arial"/>
                <w:b/>
                <w:spacing w:val="-1"/>
              </w:rPr>
              <w:t>o</w:t>
            </w:r>
            <w:r w:rsidRPr="00F8068A">
              <w:rPr>
                <w:rFonts w:ascii="Arial" w:hAnsi="Arial" w:cs="Arial"/>
                <w:b/>
                <w:spacing w:val="2"/>
              </w:rPr>
              <w:t>mm</w:t>
            </w:r>
            <w:r w:rsidRPr="00F8068A">
              <w:rPr>
                <w:rFonts w:ascii="Arial" w:hAnsi="Arial" w:cs="Arial"/>
                <w:b/>
              </w:rPr>
              <w:t>u</w:t>
            </w:r>
            <w:r w:rsidRPr="00F8068A">
              <w:rPr>
                <w:rFonts w:ascii="Arial" w:hAnsi="Arial" w:cs="Arial"/>
                <w:b/>
                <w:spacing w:val="-1"/>
              </w:rPr>
              <w:t>n</w:t>
            </w:r>
            <w:r w:rsidRPr="00F8068A">
              <w:rPr>
                <w:rFonts w:ascii="Arial" w:hAnsi="Arial" w:cs="Arial"/>
                <w:b/>
              </w:rPr>
              <w:t>ic</w:t>
            </w:r>
            <w:r w:rsidRPr="00F8068A">
              <w:rPr>
                <w:rFonts w:ascii="Arial" w:hAnsi="Arial" w:cs="Arial"/>
                <w:b/>
                <w:spacing w:val="1"/>
              </w:rPr>
              <w:t>at</w:t>
            </w:r>
            <w:r w:rsidRPr="00F8068A">
              <w:rPr>
                <w:rFonts w:ascii="Arial" w:hAnsi="Arial" w:cs="Arial"/>
                <w:b/>
              </w:rPr>
              <w:t>i</w:t>
            </w:r>
            <w:r w:rsidRPr="00F8068A">
              <w:rPr>
                <w:rFonts w:ascii="Arial" w:hAnsi="Arial" w:cs="Arial"/>
                <w:b/>
                <w:spacing w:val="1"/>
              </w:rPr>
              <w:t>o</w:t>
            </w:r>
            <w:r w:rsidRPr="00F8068A">
              <w:rPr>
                <w:rFonts w:ascii="Arial" w:hAnsi="Arial" w:cs="Arial"/>
                <w:b/>
                <w:spacing w:val="-3"/>
              </w:rPr>
              <w:t>n</w:t>
            </w:r>
            <w:r w:rsidRPr="00F8068A">
              <w:rPr>
                <w:rFonts w:ascii="Arial" w:hAnsi="Arial" w:cs="Arial"/>
                <w:b/>
                <w:spacing w:val="-1"/>
              </w:rPr>
              <w:t>s</w:t>
            </w:r>
            <w:r w:rsidRPr="00F8068A">
              <w:rPr>
                <w:rFonts w:ascii="Arial" w:hAnsi="Arial" w:cs="Arial"/>
                <w:b/>
              </w:rPr>
              <w:t>?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102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spacing w:val="1"/>
              </w:rPr>
              <w:t>y</w:t>
            </w:r>
            <w:r w:rsidRPr="00F8068A">
              <w:rPr>
                <w:rFonts w:ascii="Arial" w:hAnsi="Arial" w:cs="Arial"/>
              </w:rPr>
              <w:t>es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1A0FA3">
            <w:pPr>
              <w:rPr>
                <w:rFonts w:ascii="Arial" w:hAnsi="Arial" w:cs="Arial"/>
              </w:rPr>
            </w:pPr>
          </w:p>
        </w:tc>
      </w:tr>
      <w:tr w:rsidR="001A0FA3" w:rsidRPr="00F8068A" w:rsidTr="009B4F33">
        <w:trPr>
          <w:trHeight w:hRule="exact" w:val="2783"/>
        </w:trPr>
        <w:tc>
          <w:tcPr>
            <w:tcW w:w="5351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1A0FA3" w:rsidRPr="00F8068A" w:rsidRDefault="00D309A0">
            <w:pPr>
              <w:spacing w:line="220" w:lineRule="exact"/>
              <w:ind w:left="100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F8068A">
              <w:rPr>
                <w:rFonts w:ascii="Arial" w:hAnsi="Arial" w:cs="Arial"/>
                <w:b/>
                <w:u w:val="thick" w:color="000000"/>
              </w:rPr>
              <w:t>pti</w:t>
            </w:r>
            <w:r w:rsidRPr="00F8068A">
              <w:rPr>
                <w:rFonts w:ascii="Arial" w:hAnsi="Arial" w:cs="Arial"/>
                <w:b/>
                <w:spacing w:val="1"/>
                <w:u w:val="thick" w:color="000000"/>
              </w:rPr>
              <w:t>o</w:t>
            </w:r>
            <w:r w:rsidRPr="00F8068A">
              <w:rPr>
                <w:rFonts w:ascii="Arial" w:hAnsi="Arial" w:cs="Arial"/>
                <w:b/>
                <w:u w:val="thick" w:color="000000"/>
              </w:rPr>
              <w:t>n</w:t>
            </w:r>
            <w:r w:rsidRPr="00F8068A">
              <w:rPr>
                <w:rFonts w:ascii="Arial" w:hAnsi="Arial" w:cs="Arial"/>
                <w:b/>
                <w:spacing w:val="1"/>
                <w:u w:val="thick" w:color="000000"/>
              </w:rPr>
              <w:t>a</w:t>
            </w:r>
            <w:r w:rsidRPr="00F8068A">
              <w:rPr>
                <w:rFonts w:ascii="Arial" w:hAnsi="Arial" w:cs="Arial"/>
                <w:b/>
                <w:u w:val="thick" w:color="000000"/>
              </w:rPr>
              <w:t>l/Gene</w:t>
            </w:r>
            <w:r w:rsidRPr="00F8068A">
              <w:rPr>
                <w:rFonts w:ascii="Arial" w:hAnsi="Arial" w:cs="Arial"/>
                <w:b/>
                <w:spacing w:val="1"/>
                <w:u w:val="thick" w:color="000000"/>
              </w:rPr>
              <w:t>ra</w:t>
            </w:r>
            <w:r w:rsidRPr="00F8068A">
              <w:rPr>
                <w:rFonts w:ascii="Arial" w:hAnsi="Arial" w:cs="Arial"/>
                <w:b/>
                <w:u w:val="thick" w:color="000000"/>
              </w:rPr>
              <w:t>l</w:t>
            </w:r>
            <w:r w:rsidRPr="00F8068A">
              <w:rPr>
                <w:rFonts w:ascii="Arial" w:hAnsi="Arial" w:cs="Arial"/>
                <w:b/>
                <w:spacing w:val="-13"/>
              </w:rPr>
              <w:t xml:space="preserve"> </w:t>
            </w:r>
            <w:r w:rsidRPr="00F8068A">
              <w:rPr>
                <w:rFonts w:ascii="Arial" w:hAnsi="Arial" w:cs="Arial"/>
              </w:rPr>
              <w:t>c</w:t>
            </w:r>
            <w:r w:rsidRPr="00F8068A">
              <w:rPr>
                <w:rFonts w:ascii="Arial" w:hAnsi="Arial" w:cs="Arial"/>
                <w:spacing w:val="1"/>
              </w:rPr>
              <w:t>omm</w:t>
            </w:r>
            <w:r w:rsidRPr="00F8068A">
              <w:rPr>
                <w:rFonts w:ascii="Arial" w:hAnsi="Arial" w:cs="Arial"/>
              </w:rPr>
              <w:t>e</w:t>
            </w:r>
            <w:r w:rsidRPr="00F8068A">
              <w:rPr>
                <w:rFonts w:ascii="Arial" w:hAnsi="Arial" w:cs="Arial"/>
                <w:spacing w:val="1"/>
              </w:rPr>
              <w:t>n</w:t>
            </w:r>
            <w:r w:rsidRPr="00F8068A">
              <w:rPr>
                <w:rFonts w:ascii="Arial" w:hAnsi="Arial" w:cs="Arial"/>
              </w:rPr>
              <w:t>ts</w:t>
            </w:r>
          </w:p>
        </w:tc>
        <w:tc>
          <w:tcPr>
            <w:tcW w:w="935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6B4DAA" w:rsidRPr="00F8068A" w:rsidRDefault="006B4DAA" w:rsidP="006B4DAA">
            <w:pPr>
              <w:spacing w:line="260" w:lineRule="exact"/>
              <w:ind w:left="463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</w:rPr>
              <w:t xml:space="preserve">1) </w:t>
            </w:r>
            <w:r w:rsidRPr="00F8068A">
              <w:rPr>
                <w:rFonts w:ascii="Arial" w:hAnsi="Arial" w:cs="Arial"/>
                <w:spacing w:val="40"/>
              </w:rPr>
              <w:t xml:space="preserve"> </w:t>
            </w:r>
            <w:r w:rsidRPr="00F8068A">
              <w:rPr>
                <w:rFonts w:ascii="Arial" w:hAnsi="Arial" w:cs="Arial"/>
                <w:spacing w:val="-3"/>
              </w:rPr>
              <w:t>I</w:t>
            </w:r>
            <w:r w:rsidRPr="00F8068A">
              <w:rPr>
                <w:rFonts w:ascii="Arial" w:hAnsi="Arial" w:cs="Arial"/>
              </w:rPr>
              <w:t>n the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spacing w:val="2"/>
              </w:rPr>
              <w:t>p</w:t>
            </w:r>
            <w:r w:rsidRPr="00F8068A">
              <w:rPr>
                <w:rFonts w:ascii="Arial" w:hAnsi="Arial" w:cs="Arial"/>
                <w:spacing w:val="-1"/>
              </w:rPr>
              <w:t>a</w:t>
            </w:r>
            <w:r w:rsidRPr="00F8068A">
              <w:rPr>
                <w:rFonts w:ascii="Arial" w:hAnsi="Arial" w:cs="Arial"/>
              </w:rPr>
              <w:t>ge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</w:rPr>
              <w:t xml:space="preserve">2, </w:t>
            </w:r>
            <w:r w:rsidRPr="00F8068A">
              <w:rPr>
                <w:rFonts w:ascii="Arial" w:hAnsi="Arial" w:cs="Arial"/>
                <w:spacing w:val="2"/>
              </w:rPr>
              <w:t>s</w:t>
            </w:r>
            <w:r w:rsidRPr="00F8068A">
              <w:rPr>
                <w:rFonts w:ascii="Arial" w:hAnsi="Arial" w:cs="Arial"/>
                <w:spacing w:val="-1"/>
              </w:rPr>
              <w:t>ec</w:t>
            </w:r>
            <w:r w:rsidRPr="00F8068A">
              <w:rPr>
                <w:rFonts w:ascii="Arial" w:hAnsi="Arial" w:cs="Arial"/>
              </w:rPr>
              <w:t>ond p</w:t>
            </w:r>
            <w:r w:rsidRPr="00F8068A">
              <w:rPr>
                <w:rFonts w:ascii="Arial" w:hAnsi="Arial" w:cs="Arial"/>
                <w:spacing w:val="1"/>
              </w:rPr>
              <w:t>ar</w:t>
            </w:r>
            <w:r w:rsidRPr="00F8068A">
              <w:rPr>
                <w:rFonts w:ascii="Arial" w:hAnsi="Arial" w:cs="Arial"/>
                <w:spacing w:val="-1"/>
              </w:rPr>
              <w:t>a</w:t>
            </w:r>
            <w:r w:rsidRPr="00F8068A">
              <w:rPr>
                <w:rFonts w:ascii="Arial" w:hAnsi="Arial" w:cs="Arial"/>
              </w:rPr>
              <w:t>gr</w:t>
            </w:r>
            <w:r w:rsidRPr="00F8068A">
              <w:rPr>
                <w:rFonts w:ascii="Arial" w:hAnsi="Arial" w:cs="Arial"/>
                <w:spacing w:val="-2"/>
              </w:rPr>
              <w:t>a</w:t>
            </w:r>
            <w:r w:rsidRPr="00F8068A">
              <w:rPr>
                <w:rFonts w:ascii="Arial" w:hAnsi="Arial" w:cs="Arial"/>
              </w:rPr>
              <w:t>ph the signifi</w:t>
            </w:r>
            <w:r w:rsidRPr="00F8068A">
              <w:rPr>
                <w:rFonts w:ascii="Arial" w:hAnsi="Arial" w:cs="Arial"/>
                <w:spacing w:val="1"/>
              </w:rPr>
              <w:t>c</w:t>
            </w:r>
            <w:r w:rsidRPr="00F8068A">
              <w:rPr>
                <w:rFonts w:ascii="Arial" w:hAnsi="Arial" w:cs="Arial"/>
                <w:spacing w:val="-1"/>
              </w:rPr>
              <w:t>a</w:t>
            </w:r>
            <w:r w:rsidRPr="00F8068A">
              <w:rPr>
                <w:rFonts w:ascii="Arial" w:hAnsi="Arial" w:cs="Arial"/>
              </w:rPr>
              <w:t>n</w:t>
            </w:r>
            <w:r w:rsidRPr="00F8068A">
              <w:rPr>
                <w:rFonts w:ascii="Arial" w:hAnsi="Arial" w:cs="Arial"/>
                <w:spacing w:val="-1"/>
              </w:rPr>
              <w:t>c</w:t>
            </w:r>
            <w:r w:rsidRPr="00F8068A">
              <w:rPr>
                <w:rFonts w:ascii="Arial" w:hAnsi="Arial" w:cs="Arial"/>
              </w:rPr>
              <w:t>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  <w:spacing w:val="2"/>
              </w:rPr>
              <w:t>o</w:t>
            </w:r>
            <w:r w:rsidRPr="00F8068A">
              <w:rPr>
                <w:rFonts w:ascii="Arial" w:hAnsi="Arial" w:cs="Arial"/>
              </w:rPr>
              <w:t xml:space="preserve">f </w:t>
            </w:r>
            <w:r w:rsidRPr="00F8068A">
              <w:rPr>
                <w:rFonts w:ascii="Arial" w:hAnsi="Arial" w:cs="Arial"/>
                <w:spacing w:val="-1"/>
              </w:rPr>
              <w:t>re</w:t>
            </w:r>
            <w:r w:rsidRPr="00F8068A">
              <w:rPr>
                <w:rFonts w:ascii="Arial" w:hAnsi="Arial" w:cs="Arial"/>
              </w:rPr>
              <w:t>solvent shou</w:t>
            </w:r>
            <w:r w:rsidRPr="00F8068A">
              <w:rPr>
                <w:rFonts w:ascii="Arial" w:hAnsi="Arial" w:cs="Arial"/>
                <w:spacing w:val="1"/>
              </w:rPr>
              <w:t>l</w:t>
            </w:r>
            <w:r w:rsidRPr="00F8068A">
              <w:rPr>
                <w:rFonts w:ascii="Arial" w:hAnsi="Arial" w:cs="Arial"/>
              </w:rPr>
              <w:t>d be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</w:rPr>
              <w:t>m</w:t>
            </w:r>
            <w:r w:rsidRPr="00F8068A">
              <w:rPr>
                <w:rFonts w:ascii="Arial" w:hAnsi="Arial" w:cs="Arial"/>
                <w:spacing w:val="2"/>
              </w:rPr>
              <w:t>e</w:t>
            </w:r>
            <w:r w:rsidRPr="00F8068A">
              <w:rPr>
                <w:rFonts w:ascii="Arial" w:hAnsi="Arial" w:cs="Arial"/>
              </w:rPr>
              <w:t>nt</w:t>
            </w:r>
            <w:r w:rsidRPr="00F8068A">
              <w:rPr>
                <w:rFonts w:ascii="Arial" w:hAnsi="Arial" w:cs="Arial"/>
                <w:spacing w:val="1"/>
              </w:rPr>
              <w:t>i</w:t>
            </w:r>
            <w:r w:rsidRPr="00F8068A">
              <w:rPr>
                <w:rFonts w:ascii="Arial" w:hAnsi="Arial" w:cs="Arial"/>
              </w:rPr>
              <w:t>on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d</w:t>
            </w:r>
          </w:p>
          <w:p w:rsidR="006B4DAA" w:rsidRPr="00F8068A" w:rsidRDefault="006B4DAA" w:rsidP="006B4DAA">
            <w:pPr>
              <w:ind w:left="823" w:right="462" w:hanging="360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</w:rPr>
              <w:t xml:space="preserve">2) </w:t>
            </w:r>
            <w:r w:rsidRPr="00F8068A">
              <w:rPr>
                <w:rFonts w:ascii="Arial" w:hAnsi="Arial" w:cs="Arial"/>
                <w:spacing w:val="40"/>
              </w:rPr>
              <w:t xml:space="preserve"> </w:t>
            </w:r>
            <w:r w:rsidRPr="00F8068A">
              <w:rPr>
                <w:rFonts w:ascii="Arial" w:hAnsi="Arial" w:cs="Arial"/>
                <w:spacing w:val="-3"/>
              </w:rPr>
              <w:t>I</w:t>
            </w:r>
            <w:r w:rsidRPr="00F8068A">
              <w:rPr>
                <w:rFonts w:ascii="Arial" w:hAnsi="Arial" w:cs="Arial"/>
              </w:rPr>
              <w:t xml:space="preserve">n the </w:t>
            </w:r>
            <w:r w:rsidRPr="00F8068A">
              <w:rPr>
                <w:rFonts w:ascii="Arial" w:hAnsi="Arial" w:cs="Arial"/>
                <w:spacing w:val="2"/>
              </w:rPr>
              <w:t>s</w:t>
            </w:r>
            <w:r w:rsidRPr="00F8068A">
              <w:rPr>
                <w:rFonts w:ascii="Arial" w:hAnsi="Arial" w:cs="Arial"/>
                <w:spacing w:val="-1"/>
              </w:rPr>
              <w:t>a</w:t>
            </w:r>
            <w:r w:rsidRPr="00F8068A">
              <w:rPr>
                <w:rFonts w:ascii="Arial" w:hAnsi="Arial" w:cs="Arial"/>
              </w:rPr>
              <w:t>me p</w:t>
            </w:r>
            <w:r w:rsidRPr="00F8068A">
              <w:rPr>
                <w:rFonts w:ascii="Arial" w:hAnsi="Arial" w:cs="Arial"/>
                <w:spacing w:val="1"/>
              </w:rPr>
              <w:t>a</w:t>
            </w:r>
            <w:r w:rsidRPr="00F8068A">
              <w:rPr>
                <w:rFonts w:ascii="Arial" w:hAnsi="Arial" w:cs="Arial"/>
              </w:rPr>
              <w:t>r</w:t>
            </w:r>
            <w:r w:rsidRPr="00F8068A">
              <w:rPr>
                <w:rFonts w:ascii="Arial" w:hAnsi="Arial" w:cs="Arial"/>
                <w:spacing w:val="-2"/>
              </w:rPr>
              <w:t>a</w:t>
            </w:r>
            <w:r w:rsidRPr="00F8068A">
              <w:rPr>
                <w:rFonts w:ascii="Arial" w:hAnsi="Arial" w:cs="Arial"/>
              </w:rPr>
              <w:t>g</w:t>
            </w:r>
            <w:r w:rsidRPr="00F8068A">
              <w:rPr>
                <w:rFonts w:ascii="Arial" w:hAnsi="Arial" w:cs="Arial"/>
                <w:spacing w:val="1"/>
              </w:rPr>
              <w:t>r</w:t>
            </w:r>
            <w:r w:rsidRPr="00F8068A">
              <w:rPr>
                <w:rFonts w:ascii="Arial" w:hAnsi="Arial" w:cs="Arial"/>
                <w:spacing w:val="-1"/>
              </w:rPr>
              <w:t>a</w:t>
            </w:r>
            <w:r w:rsidRPr="00F8068A">
              <w:rPr>
                <w:rFonts w:ascii="Arial" w:hAnsi="Arial" w:cs="Arial"/>
              </w:rPr>
              <w:t xml:space="preserve">ph, </w:t>
            </w:r>
            <w:r w:rsidRPr="00F8068A">
              <w:rPr>
                <w:rFonts w:ascii="Arial" w:hAnsi="Arial" w:cs="Arial"/>
                <w:spacing w:val="2"/>
              </w:rPr>
              <w:t>e</w:t>
            </w:r>
            <w:r w:rsidRPr="00F8068A">
              <w:rPr>
                <w:rFonts w:ascii="Arial" w:hAnsi="Arial" w:cs="Arial"/>
              </w:rPr>
              <w:t>xplain more</w:t>
            </w:r>
            <w:r w:rsidRPr="00F8068A">
              <w:rPr>
                <w:rFonts w:ascii="Arial" w:hAnsi="Arial" w:cs="Arial"/>
                <w:spacing w:val="-1"/>
              </w:rPr>
              <w:t xml:space="preserve"> a</w:t>
            </w:r>
            <w:r w:rsidRPr="00F8068A">
              <w:rPr>
                <w:rFonts w:ascii="Arial" w:hAnsi="Arial" w:cs="Arial"/>
              </w:rPr>
              <w:t>bout proj</w:t>
            </w:r>
            <w:r w:rsidRPr="00F8068A">
              <w:rPr>
                <w:rFonts w:ascii="Arial" w:hAnsi="Arial" w:cs="Arial"/>
                <w:spacing w:val="1"/>
              </w:rPr>
              <w:t>ec</w:t>
            </w:r>
            <w:r w:rsidRPr="00F8068A">
              <w:rPr>
                <w:rFonts w:ascii="Arial" w:hAnsi="Arial" w:cs="Arial"/>
              </w:rPr>
              <w:t>t</w:t>
            </w:r>
            <w:r w:rsidRPr="00F8068A">
              <w:rPr>
                <w:rFonts w:ascii="Arial" w:hAnsi="Arial" w:cs="Arial"/>
                <w:spacing w:val="1"/>
              </w:rPr>
              <w:t>i</w:t>
            </w:r>
            <w:r w:rsidRPr="00F8068A">
              <w:rPr>
                <w:rFonts w:ascii="Arial" w:hAnsi="Arial" w:cs="Arial"/>
              </w:rPr>
              <w:t xml:space="preserve">ons.  </w:t>
            </w:r>
            <w:proofErr w:type="gramStart"/>
            <w:r w:rsidRPr="00F8068A">
              <w:rPr>
                <w:rFonts w:ascii="Arial" w:hAnsi="Arial" w:cs="Arial"/>
                <w:spacing w:val="-1"/>
              </w:rPr>
              <w:t>a</w:t>
            </w:r>
            <w:r w:rsidRPr="00F8068A">
              <w:rPr>
                <w:rFonts w:ascii="Arial" w:hAnsi="Arial" w:cs="Arial"/>
              </w:rPr>
              <w:t>re</w:t>
            </w:r>
            <w:proofErr w:type="gramEnd"/>
            <w:r w:rsidRPr="00F8068A">
              <w:rPr>
                <w:rFonts w:ascii="Arial" w:hAnsi="Arial" w:cs="Arial"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</w:rPr>
              <w:t>these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</w:rPr>
              <w:t>pro</w:t>
            </w:r>
            <w:r w:rsidRPr="00F8068A">
              <w:rPr>
                <w:rFonts w:ascii="Arial" w:hAnsi="Arial" w:cs="Arial"/>
                <w:spacing w:val="2"/>
              </w:rPr>
              <w:t>j</w:t>
            </w:r>
            <w:r w:rsidRPr="00F8068A">
              <w:rPr>
                <w:rFonts w:ascii="Arial" w:hAnsi="Arial" w:cs="Arial"/>
                <w:spacing w:val="-1"/>
              </w:rPr>
              <w:t>ec</w:t>
            </w:r>
            <w:r w:rsidRPr="00F8068A">
              <w:rPr>
                <w:rFonts w:ascii="Arial" w:hAnsi="Arial" w:cs="Arial"/>
              </w:rPr>
              <w:t>t</w:t>
            </w:r>
            <w:r w:rsidRPr="00F8068A">
              <w:rPr>
                <w:rFonts w:ascii="Arial" w:hAnsi="Arial" w:cs="Arial"/>
                <w:spacing w:val="1"/>
              </w:rPr>
              <w:t>i</w:t>
            </w:r>
            <w:r w:rsidRPr="00F8068A">
              <w:rPr>
                <w:rFonts w:ascii="Arial" w:hAnsi="Arial" w:cs="Arial"/>
                <w:spacing w:val="2"/>
              </w:rPr>
              <w:t>o</w:t>
            </w:r>
            <w:r w:rsidRPr="00F8068A">
              <w:rPr>
                <w:rFonts w:ascii="Arial" w:hAnsi="Arial" w:cs="Arial"/>
              </w:rPr>
              <w:t xml:space="preserve">ns </w:t>
            </w:r>
            <w:r w:rsidRPr="00F8068A">
              <w:rPr>
                <w:rFonts w:ascii="Arial" w:hAnsi="Arial" w:cs="Arial"/>
                <w:spacing w:val="-1"/>
              </w:rPr>
              <w:t>ac</w:t>
            </w:r>
            <w:r w:rsidRPr="00F8068A">
              <w:rPr>
                <w:rFonts w:ascii="Arial" w:hAnsi="Arial" w:cs="Arial"/>
              </w:rPr>
              <w:t>t</w:t>
            </w:r>
            <w:r w:rsidRPr="00F8068A">
              <w:rPr>
                <w:rFonts w:ascii="Arial" w:hAnsi="Arial" w:cs="Arial"/>
                <w:spacing w:val="2"/>
              </w:rPr>
              <w:t xml:space="preserve"> </w:t>
            </w:r>
            <w:r w:rsidRPr="00F8068A">
              <w:rPr>
                <w:rFonts w:ascii="Arial" w:hAnsi="Arial" w:cs="Arial"/>
              </w:rPr>
              <w:t xml:space="preserve">on 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nt</w:t>
            </w:r>
            <w:r w:rsidRPr="00F8068A">
              <w:rPr>
                <w:rFonts w:ascii="Arial" w:hAnsi="Arial" w:cs="Arial"/>
                <w:spacing w:val="1"/>
              </w:rPr>
              <w:t>i</w:t>
            </w:r>
            <w:r w:rsidRPr="00F8068A">
              <w:rPr>
                <w:rFonts w:ascii="Arial" w:hAnsi="Arial" w:cs="Arial"/>
              </w:rPr>
              <w:t>re</w:t>
            </w:r>
            <w:r w:rsidRPr="00F8068A">
              <w:rPr>
                <w:rFonts w:ascii="Arial" w:hAnsi="Arial" w:cs="Arial"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</w:rPr>
              <w:t>Hilbe</w:t>
            </w:r>
            <w:r w:rsidRPr="00F8068A">
              <w:rPr>
                <w:rFonts w:ascii="Arial" w:hAnsi="Arial" w:cs="Arial"/>
                <w:spacing w:val="-1"/>
              </w:rPr>
              <w:t>r</w:t>
            </w:r>
            <w:r w:rsidRPr="00F8068A">
              <w:rPr>
                <w:rFonts w:ascii="Arial" w:hAnsi="Arial" w:cs="Arial"/>
              </w:rPr>
              <w:t>t sp</w:t>
            </w:r>
            <w:r w:rsidRPr="00F8068A">
              <w:rPr>
                <w:rFonts w:ascii="Arial" w:hAnsi="Arial" w:cs="Arial"/>
                <w:spacing w:val="2"/>
              </w:rPr>
              <w:t>a</w:t>
            </w:r>
            <w:r w:rsidRPr="00F8068A">
              <w:rPr>
                <w:rFonts w:ascii="Arial" w:hAnsi="Arial" w:cs="Arial"/>
                <w:spacing w:val="-1"/>
              </w:rPr>
              <w:t>c</w:t>
            </w:r>
            <w:r w:rsidRPr="00F8068A">
              <w:rPr>
                <w:rFonts w:ascii="Arial" w:hAnsi="Arial" w:cs="Arial"/>
              </w:rPr>
              <w:t>e?</w:t>
            </w:r>
          </w:p>
          <w:p w:rsidR="006B4DAA" w:rsidRPr="00F8068A" w:rsidRDefault="006B4DAA" w:rsidP="006B4DAA">
            <w:pPr>
              <w:ind w:left="463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</w:rPr>
              <w:t xml:space="preserve">3) </w:t>
            </w:r>
            <w:r w:rsidRPr="00F8068A">
              <w:rPr>
                <w:rFonts w:ascii="Arial" w:hAnsi="Arial" w:cs="Arial"/>
                <w:spacing w:val="40"/>
              </w:rPr>
              <w:t xml:space="preserve"> </w:t>
            </w:r>
            <w:r w:rsidRPr="00F8068A">
              <w:rPr>
                <w:rFonts w:ascii="Arial" w:hAnsi="Arial" w:cs="Arial"/>
                <w:spacing w:val="-3"/>
              </w:rPr>
              <w:t>I</w:t>
            </w:r>
            <w:r w:rsidRPr="00F8068A">
              <w:rPr>
                <w:rFonts w:ascii="Arial" w:hAnsi="Arial" w:cs="Arial"/>
              </w:rPr>
              <w:t xml:space="preserve">n </w:t>
            </w:r>
            <w:r w:rsidRPr="00F8068A">
              <w:rPr>
                <w:rFonts w:ascii="Arial" w:hAnsi="Arial" w:cs="Arial"/>
                <w:spacing w:val="2"/>
              </w:rPr>
              <w:t>p</w:t>
            </w:r>
            <w:r w:rsidRPr="00F8068A">
              <w:rPr>
                <w:rFonts w:ascii="Arial" w:hAnsi="Arial" w:cs="Arial"/>
                <w:spacing w:val="-1"/>
              </w:rPr>
              <w:t>a</w:t>
            </w:r>
            <w:r w:rsidRPr="00F8068A">
              <w:rPr>
                <w:rFonts w:ascii="Arial" w:hAnsi="Arial" w:cs="Arial"/>
              </w:rPr>
              <w:t>ge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</w:rPr>
              <w:t>4, subs</w:t>
            </w:r>
            <w:r w:rsidRPr="00F8068A">
              <w:rPr>
                <w:rFonts w:ascii="Arial" w:hAnsi="Arial" w:cs="Arial"/>
                <w:spacing w:val="2"/>
              </w:rPr>
              <w:t>e</w:t>
            </w:r>
            <w:r w:rsidRPr="00F8068A">
              <w:rPr>
                <w:rFonts w:ascii="Arial" w:hAnsi="Arial" w:cs="Arial"/>
                <w:spacing w:val="-1"/>
              </w:rPr>
              <w:t>c</w:t>
            </w:r>
            <w:r w:rsidRPr="00F8068A">
              <w:rPr>
                <w:rFonts w:ascii="Arial" w:hAnsi="Arial" w:cs="Arial"/>
              </w:rPr>
              <w:t>t</w:t>
            </w:r>
            <w:r w:rsidRPr="00F8068A">
              <w:rPr>
                <w:rFonts w:ascii="Arial" w:hAnsi="Arial" w:cs="Arial"/>
                <w:spacing w:val="1"/>
              </w:rPr>
              <w:t>i</w:t>
            </w:r>
            <w:r w:rsidRPr="00F8068A">
              <w:rPr>
                <w:rFonts w:ascii="Arial" w:hAnsi="Arial" w:cs="Arial"/>
              </w:rPr>
              <w:t xml:space="preserve">on </w:t>
            </w:r>
            <w:r w:rsidRPr="00F8068A">
              <w:rPr>
                <w:rFonts w:ascii="Arial" w:hAnsi="Arial" w:cs="Arial"/>
                <w:spacing w:val="-1"/>
              </w:rPr>
              <w:t>“</w:t>
            </w:r>
            <w:r w:rsidRPr="00F8068A">
              <w:rPr>
                <w:rFonts w:ascii="Arial" w:hAnsi="Arial" w:cs="Arial"/>
              </w:rPr>
              <w:t>T</w:t>
            </w:r>
            <w:r w:rsidRPr="00F8068A">
              <w:rPr>
                <w:rFonts w:ascii="Arial" w:hAnsi="Arial" w:cs="Arial"/>
                <w:spacing w:val="1"/>
              </w:rPr>
              <w:t>e</w:t>
            </w:r>
            <w:r w:rsidRPr="00F8068A">
              <w:rPr>
                <w:rFonts w:ascii="Arial" w:hAnsi="Arial" w:cs="Arial"/>
              </w:rPr>
              <w:t>nsor p</w:t>
            </w:r>
            <w:r w:rsidRPr="00F8068A">
              <w:rPr>
                <w:rFonts w:ascii="Arial" w:hAnsi="Arial" w:cs="Arial"/>
                <w:spacing w:val="-1"/>
              </w:rPr>
              <w:t>r</w:t>
            </w:r>
            <w:r w:rsidRPr="00F8068A">
              <w:rPr>
                <w:rFonts w:ascii="Arial" w:hAnsi="Arial" w:cs="Arial"/>
              </w:rPr>
              <w:t>odu</w:t>
            </w:r>
            <w:r w:rsidRPr="00F8068A">
              <w:rPr>
                <w:rFonts w:ascii="Arial" w:hAnsi="Arial" w:cs="Arial"/>
                <w:spacing w:val="-1"/>
              </w:rPr>
              <w:t>c</w:t>
            </w:r>
            <w:r w:rsidRPr="00F8068A">
              <w:rPr>
                <w:rFonts w:ascii="Arial" w:hAnsi="Arial" w:cs="Arial"/>
              </w:rPr>
              <w:t>t of op</w:t>
            </w:r>
            <w:r w:rsidRPr="00F8068A">
              <w:rPr>
                <w:rFonts w:ascii="Arial" w:hAnsi="Arial" w:cs="Arial"/>
                <w:spacing w:val="1"/>
              </w:rPr>
              <w:t>e</w:t>
            </w:r>
            <w:r w:rsidRPr="00F8068A">
              <w:rPr>
                <w:rFonts w:ascii="Arial" w:hAnsi="Arial" w:cs="Arial"/>
              </w:rPr>
              <w:t>r</w:t>
            </w:r>
            <w:r w:rsidRPr="00F8068A">
              <w:rPr>
                <w:rFonts w:ascii="Arial" w:hAnsi="Arial" w:cs="Arial"/>
                <w:spacing w:val="-2"/>
              </w:rPr>
              <w:t>a</w:t>
            </w:r>
            <w:r w:rsidRPr="00F8068A">
              <w:rPr>
                <w:rFonts w:ascii="Arial" w:hAnsi="Arial" w:cs="Arial"/>
              </w:rPr>
              <w:t>tor</w:t>
            </w:r>
            <w:r w:rsidRPr="00F8068A">
              <w:rPr>
                <w:rFonts w:ascii="Arial" w:hAnsi="Arial" w:cs="Arial"/>
                <w:spacing w:val="3"/>
              </w:rPr>
              <w:t>s</w:t>
            </w:r>
            <w:r w:rsidRPr="00F8068A">
              <w:rPr>
                <w:rFonts w:ascii="Arial" w:hAnsi="Arial" w:cs="Arial"/>
              </w:rPr>
              <w:t>”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</w:rPr>
              <w:t>wh</w:t>
            </w:r>
            <w:r w:rsidRPr="00F8068A">
              <w:rPr>
                <w:rFonts w:ascii="Arial" w:hAnsi="Arial" w:cs="Arial"/>
                <w:spacing w:val="-1"/>
              </w:rPr>
              <w:t>a</w:t>
            </w:r>
            <w:r w:rsidRPr="00F8068A">
              <w:rPr>
                <w:rFonts w:ascii="Arial" w:hAnsi="Arial" w:cs="Arial"/>
              </w:rPr>
              <w:t xml:space="preserve">t </w:t>
            </w:r>
            <w:r w:rsidRPr="00F8068A">
              <w:rPr>
                <w:rFonts w:ascii="Arial" w:hAnsi="Arial" w:cs="Arial"/>
                <w:spacing w:val="1"/>
              </w:rPr>
              <w:t>t</w:t>
            </w:r>
            <w:r w:rsidRPr="00F8068A">
              <w:rPr>
                <w:rFonts w:ascii="Arial" w:hAnsi="Arial" w:cs="Arial"/>
              </w:rPr>
              <w:t>he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</w:rPr>
              <w:t>is de</w:t>
            </w:r>
            <w:r w:rsidRPr="00F8068A">
              <w:rPr>
                <w:rFonts w:ascii="Arial" w:hAnsi="Arial" w:cs="Arial"/>
                <w:spacing w:val="-1"/>
              </w:rPr>
              <w:t>f</w:t>
            </w:r>
            <w:r w:rsidRPr="00F8068A">
              <w:rPr>
                <w:rFonts w:ascii="Arial" w:hAnsi="Arial" w:cs="Arial"/>
              </w:rPr>
              <w:t>in</w:t>
            </w:r>
            <w:r w:rsidRPr="00F8068A">
              <w:rPr>
                <w:rFonts w:ascii="Arial" w:hAnsi="Arial" w:cs="Arial"/>
                <w:spacing w:val="1"/>
              </w:rPr>
              <w:t>i</w:t>
            </w:r>
            <w:r w:rsidRPr="00F8068A">
              <w:rPr>
                <w:rFonts w:ascii="Arial" w:hAnsi="Arial" w:cs="Arial"/>
              </w:rPr>
              <w:t>t</w:t>
            </w:r>
            <w:r w:rsidRPr="00F8068A">
              <w:rPr>
                <w:rFonts w:ascii="Arial" w:hAnsi="Arial" w:cs="Arial"/>
                <w:spacing w:val="1"/>
              </w:rPr>
              <w:t>i</w:t>
            </w:r>
            <w:r w:rsidRPr="00F8068A">
              <w:rPr>
                <w:rFonts w:ascii="Arial" w:hAnsi="Arial" w:cs="Arial"/>
              </w:rPr>
              <w:t xml:space="preserve">on </w:t>
            </w:r>
            <w:r w:rsidRPr="00F8068A">
              <w:rPr>
                <w:rFonts w:ascii="Arial" w:hAnsi="Arial" w:cs="Arial"/>
                <w:spacing w:val="2"/>
              </w:rPr>
              <w:t>o</w:t>
            </w:r>
            <w:r w:rsidRPr="00F8068A">
              <w:rPr>
                <w:rFonts w:ascii="Arial" w:hAnsi="Arial" w:cs="Arial"/>
              </w:rPr>
              <w:t xml:space="preserve">f </w:t>
            </w:r>
            <w:r w:rsidRPr="00F8068A">
              <w:rPr>
                <w:rFonts w:ascii="Arial" w:hAnsi="Arial" w:cs="Arial"/>
                <w:spacing w:val="-1"/>
              </w:rPr>
              <w:t>H</w:t>
            </w:r>
            <w:r w:rsidRPr="00F8068A">
              <w:rPr>
                <w:rFonts w:ascii="Arial" w:hAnsi="Arial" w:cs="Arial"/>
              </w:rPr>
              <w:t xml:space="preserve">1 </w:t>
            </w:r>
            <w:r w:rsidRPr="00F8068A">
              <w:rPr>
                <w:rFonts w:ascii="Arial" w:hAnsi="Arial" w:cs="Arial"/>
                <w:spacing w:val="-1"/>
              </w:rPr>
              <w:t>a</w:t>
            </w:r>
            <w:r w:rsidRPr="00F8068A">
              <w:rPr>
                <w:rFonts w:ascii="Arial" w:hAnsi="Arial" w:cs="Arial"/>
              </w:rPr>
              <w:t>nd</w:t>
            </w:r>
          </w:p>
          <w:p w:rsidR="006B4DAA" w:rsidRPr="00F8068A" w:rsidRDefault="006B4DAA" w:rsidP="006B4DAA">
            <w:pPr>
              <w:ind w:left="785" w:right="8024"/>
              <w:jc w:val="center"/>
              <w:rPr>
                <w:rFonts w:ascii="Arial" w:hAnsi="Arial" w:cs="Arial"/>
              </w:rPr>
            </w:pPr>
            <w:proofErr w:type="gramStart"/>
            <w:r w:rsidRPr="00F8068A">
              <w:rPr>
                <w:rFonts w:ascii="Arial" w:hAnsi="Arial" w:cs="Arial"/>
              </w:rPr>
              <w:t>H2 ?</w:t>
            </w:r>
            <w:proofErr w:type="gramEnd"/>
          </w:p>
          <w:p w:rsidR="006B4DAA" w:rsidRPr="00F8068A" w:rsidRDefault="006B4DAA" w:rsidP="006B4DAA">
            <w:pPr>
              <w:ind w:left="463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</w:rPr>
              <w:t xml:space="preserve">4) </w:t>
            </w:r>
            <w:r w:rsidRPr="00F8068A">
              <w:rPr>
                <w:rFonts w:ascii="Arial" w:hAnsi="Arial" w:cs="Arial"/>
                <w:spacing w:val="40"/>
              </w:rPr>
              <w:t xml:space="preserve"> </w:t>
            </w:r>
            <w:r w:rsidRPr="00F8068A">
              <w:rPr>
                <w:rFonts w:ascii="Arial" w:hAnsi="Arial" w:cs="Arial"/>
                <w:spacing w:val="-3"/>
              </w:rPr>
              <w:t>I</w:t>
            </w:r>
            <w:r w:rsidRPr="00F8068A">
              <w:rPr>
                <w:rFonts w:ascii="Arial" w:hAnsi="Arial" w:cs="Arial"/>
              </w:rPr>
              <w:t xml:space="preserve">s the ε in </w:t>
            </w:r>
            <w:r w:rsidRPr="00F8068A">
              <w:rPr>
                <w:rFonts w:ascii="Arial" w:hAnsi="Arial" w:cs="Arial"/>
                <w:spacing w:val="1"/>
              </w:rPr>
              <w:t>t</w:t>
            </w:r>
            <w:r w:rsidRPr="00F8068A">
              <w:rPr>
                <w:rFonts w:ascii="Arial" w:hAnsi="Arial" w:cs="Arial"/>
              </w:rPr>
              <w:t>h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  <w:spacing w:val="2"/>
              </w:rPr>
              <w:t>o</w:t>
            </w:r>
            <w:r w:rsidRPr="00F8068A">
              <w:rPr>
                <w:rFonts w:ascii="Arial" w:hAnsi="Arial" w:cs="Arial"/>
              </w:rPr>
              <w:t>r</w:t>
            </w:r>
            <w:r w:rsidRPr="00F8068A">
              <w:rPr>
                <w:rFonts w:ascii="Arial" w:hAnsi="Arial" w:cs="Arial"/>
                <w:spacing w:val="-2"/>
              </w:rPr>
              <w:t>e</w:t>
            </w:r>
            <w:r w:rsidRPr="00F8068A">
              <w:rPr>
                <w:rFonts w:ascii="Arial" w:hAnsi="Arial" w:cs="Arial"/>
              </w:rPr>
              <w:t>m 1 a</w:t>
            </w:r>
            <w:r w:rsidRPr="00F8068A">
              <w:rPr>
                <w:rFonts w:ascii="Arial" w:hAnsi="Arial" w:cs="Arial"/>
                <w:spacing w:val="2"/>
              </w:rPr>
              <w:t xml:space="preserve"> </w:t>
            </w:r>
            <w:r w:rsidRPr="00F8068A">
              <w:rPr>
                <w:rFonts w:ascii="Arial" w:hAnsi="Arial" w:cs="Arial"/>
              </w:rPr>
              <w:t>re</w:t>
            </w:r>
            <w:r w:rsidRPr="00F8068A">
              <w:rPr>
                <w:rFonts w:ascii="Arial" w:hAnsi="Arial" w:cs="Arial"/>
                <w:spacing w:val="-1"/>
              </w:rPr>
              <w:t>a</w:t>
            </w:r>
            <w:r w:rsidRPr="00F8068A">
              <w:rPr>
                <w:rFonts w:ascii="Arial" w:hAnsi="Arial" w:cs="Arial"/>
              </w:rPr>
              <w:t>l nu</w:t>
            </w:r>
            <w:r w:rsidRPr="00F8068A">
              <w:rPr>
                <w:rFonts w:ascii="Arial" w:hAnsi="Arial" w:cs="Arial"/>
                <w:spacing w:val="1"/>
              </w:rPr>
              <w:t>m</w:t>
            </w:r>
            <w:r w:rsidRPr="00F8068A">
              <w:rPr>
                <w:rFonts w:ascii="Arial" w:hAnsi="Arial" w:cs="Arial"/>
              </w:rPr>
              <w:t>b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r?</w:t>
            </w:r>
          </w:p>
          <w:p w:rsidR="006B4DAA" w:rsidRPr="00F8068A" w:rsidRDefault="006B4DAA" w:rsidP="006B4DAA">
            <w:pPr>
              <w:ind w:left="463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</w:rPr>
              <w:t xml:space="preserve">5) </w:t>
            </w:r>
            <w:r w:rsidRPr="00F8068A">
              <w:rPr>
                <w:rFonts w:ascii="Arial" w:hAnsi="Arial" w:cs="Arial"/>
                <w:spacing w:val="40"/>
              </w:rPr>
              <w:t xml:space="preserve"> </w:t>
            </w:r>
            <w:r w:rsidRPr="00F8068A">
              <w:rPr>
                <w:rFonts w:ascii="Arial" w:hAnsi="Arial" w:cs="Arial"/>
              </w:rPr>
              <w:t>The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</w:rPr>
              <w:t>w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l</w:t>
            </w:r>
            <w:r w:rsidRPr="00F8068A">
              <w:rPr>
                <w:rFonts w:ascii="Arial" w:hAnsi="Arial" w:cs="Arial"/>
                <w:spacing w:val="1"/>
              </w:rPr>
              <w:t>l</w:t>
            </w:r>
            <w:r w:rsidRPr="00F8068A">
              <w:rPr>
                <w:rFonts w:ascii="Arial" w:hAnsi="Arial" w:cs="Arial"/>
                <w:spacing w:val="-1"/>
              </w:rPr>
              <w:t>-</w:t>
            </w:r>
            <w:r w:rsidRPr="00F8068A">
              <w:rPr>
                <w:rFonts w:ascii="Arial" w:hAnsi="Arial" w:cs="Arial"/>
              </w:rPr>
              <w:t xml:space="preserve">known </w:t>
            </w:r>
            <w:r w:rsidRPr="00F8068A">
              <w:rPr>
                <w:rFonts w:ascii="Arial" w:hAnsi="Arial" w:cs="Arial"/>
                <w:spacing w:val="2"/>
              </w:rPr>
              <w:t>L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m</w:t>
            </w:r>
            <w:r w:rsidRPr="00F8068A">
              <w:rPr>
                <w:rFonts w:ascii="Arial" w:hAnsi="Arial" w:cs="Arial"/>
                <w:spacing w:val="1"/>
              </w:rPr>
              <w:t>m</w:t>
            </w:r>
            <w:r w:rsidRPr="00F8068A">
              <w:rPr>
                <w:rFonts w:ascii="Arial" w:hAnsi="Arial" w:cs="Arial"/>
              </w:rPr>
              <w:t>a</w:t>
            </w:r>
            <w:r w:rsidRPr="00F8068A">
              <w:rPr>
                <w:rFonts w:ascii="Arial" w:hAnsi="Arial" w:cs="Arial"/>
                <w:spacing w:val="1"/>
              </w:rPr>
              <w:t xml:space="preserve"> 2</w:t>
            </w:r>
            <w:r w:rsidRPr="00F8068A">
              <w:rPr>
                <w:rFonts w:ascii="Arial" w:hAnsi="Arial" w:cs="Arial"/>
              </w:rPr>
              <w:t>, r</w:t>
            </w:r>
            <w:r w:rsidRPr="00F8068A">
              <w:rPr>
                <w:rFonts w:ascii="Arial" w:hAnsi="Arial" w:cs="Arial"/>
                <w:spacing w:val="-2"/>
              </w:rPr>
              <w:t>e</w:t>
            </w:r>
            <w:r w:rsidRPr="00F8068A">
              <w:rPr>
                <w:rFonts w:ascii="Arial" w:hAnsi="Arial" w:cs="Arial"/>
              </w:rPr>
              <w:t>quir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s a</w:t>
            </w:r>
            <w:r w:rsidRPr="00F8068A">
              <w:rPr>
                <w:rFonts w:ascii="Arial" w:hAnsi="Arial" w:cs="Arial"/>
                <w:spacing w:val="1"/>
              </w:rPr>
              <w:t xml:space="preserve"> </w:t>
            </w:r>
            <w:r w:rsidRPr="00F8068A">
              <w:rPr>
                <w:rFonts w:ascii="Arial" w:hAnsi="Arial" w:cs="Arial"/>
              </w:rPr>
              <w:t>r</w:t>
            </w:r>
            <w:r w:rsidRPr="00F8068A">
              <w:rPr>
                <w:rFonts w:ascii="Arial" w:hAnsi="Arial" w:cs="Arial"/>
                <w:spacing w:val="-2"/>
              </w:rPr>
              <w:t>e</w:t>
            </w:r>
            <w:r w:rsidRPr="00F8068A">
              <w:rPr>
                <w:rFonts w:ascii="Arial" w:hAnsi="Arial" w:cs="Arial"/>
                <w:spacing w:val="1"/>
              </w:rPr>
              <w:t>f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  <w:spacing w:val="1"/>
              </w:rPr>
              <w:t>r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n</w:t>
            </w:r>
            <w:r w:rsidRPr="00F8068A">
              <w:rPr>
                <w:rFonts w:ascii="Arial" w:hAnsi="Arial" w:cs="Arial"/>
                <w:spacing w:val="-1"/>
              </w:rPr>
              <w:t>c</w:t>
            </w:r>
            <w:r w:rsidRPr="00F8068A">
              <w:rPr>
                <w:rFonts w:ascii="Arial" w:hAnsi="Arial" w:cs="Arial"/>
              </w:rPr>
              <w:t>e.</w:t>
            </w:r>
          </w:p>
          <w:p w:rsidR="006B4DAA" w:rsidRPr="00F8068A" w:rsidRDefault="006B4DAA" w:rsidP="006B4DAA">
            <w:pPr>
              <w:ind w:left="463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</w:rPr>
              <w:t xml:space="preserve">6) </w:t>
            </w:r>
            <w:r w:rsidRPr="00F8068A">
              <w:rPr>
                <w:rFonts w:ascii="Arial" w:hAnsi="Arial" w:cs="Arial"/>
                <w:spacing w:val="40"/>
              </w:rPr>
              <w:t xml:space="preserve"> </w:t>
            </w:r>
            <w:r w:rsidRPr="00F8068A">
              <w:rPr>
                <w:rFonts w:ascii="Arial" w:hAnsi="Arial" w:cs="Arial"/>
              </w:rPr>
              <w:t>The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</w:rPr>
              <w:t>theo</w:t>
            </w:r>
            <w:r w:rsidRPr="00F8068A">
              <w:rPr>
                <w:rFonts w:ascii="Arial" w:hAnsi="Arial" w:cs="Arial"/>
                <w:spacing w:val="-1"/>
              </w:rPr>
              <w:t>re</w:t>
            </w:r>
            <w:r w:rsidRPr="00F8068A">
              <w:rPr>
                <w:rFonts w:ascii="Arial" w:hAnsi="Arial" w:cs="Arial"/>
              </w:rPr>
              <w:t xml:space="preserve">m 3 </w:t>
            </w:r>
            <w:r w:rsidRPr="00F8068A">
              <w:rPr>
                <w:rFonts w:ascii="Arial" w:hAnsi="Arial" w:cs="Arial"/>
                <w:spacing w:val="2"/>
              </w:rPr>
              <w:t>r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quir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s</w:t>
            </w:r>
            <w:r w:rsidRPr="00F8068A">
              <w:rPr>
                <w:rFonts w:ascii="Arial" w:hAnsi="Arial" w:cs="Arial"/>
                <w:spacing w:val="2"/>
              </w:rPr>
              <w:t xml:space="preserve"> </w:t>
            </w:r>
            <w:r w:rsidRPr="00F8068A">
              <w:rPr>
                <w:rFonts w:ascii="Arial" w:hAnsi="Arial" w:cs="Arial"/>
                <w:spacing w:val="1"/>
              </w:rPr>
              <w:t>r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f</w:t>
            </w:r>
            <w:r w:rsidRPr="00F8068A">
              <w:rPr>
                <w:rFonts w:ascii="Arial" w:hAnsi="Arial" w:cs="Arial"/>
                <w:spacing w:val="-2"/>
              </w:rPr>
              <w:t>e</w:t>
            </w:r>
            <w:r w:rsidRPr="00F8068A">
              <w:rPr>
                <w:rFonts w:ascii="Arial" w:hAnsi="Arial" w:cs="Arial"/>
                <w:spacing w:val="1"/>
              </w:rPr>
              <w:t>r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n</w:t>
            </w:r>
            <w:r w:rsidRPr="00F8068A">
              <w:rPr>
                <w:rFonts w:ascii="Arial" w:hAnsi="Arial" w:cs="Arial"/>
                <w:spacing w:val="1"/>
              </w:rPr>
              <w:t>c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.</w:t>
            </w:r>
          </w:p>
          <w:p w:rsidR="006B4DAA" w:rsidRPr="00F8068A" w:rsidRDefault="006B4DAA" w:rsidP="006B4DAA">
            <w:pPr>
              <w:ind w:left="823" w:right="518" w:hanging="360"/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</w:rPr>
              <w:t xml:space="preserve">7) </w:t>
            </w:r>
            <w:r w:rsidRPr="00F8068A">
              <w:rPr>
                <w:rFonts w:ascii="Arial" w:hAnsi="Arial" w:cs="Arial"/>
                <w:spacing w:val="40"/>
              </w:rPr>
              <w:t xml:space="preserve"> </w:t>
            </w:r>
            <w:r w:rsidRPr="00F8068A">
              <w:rPr>
                <w:rFonts w:ascii="Arial" w:hAnsi="Arial" w:cs="Arial"/>
              </w:rPr>
              <w:t>The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</w:rPr>
              <w:t>th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o</w:t>
            </w:r>
            <w:r w:rsidRPr="00F8068A">
              <w:rPr>
                <w:rFonts w:ascii="Arial" w:hAnsi="Arial" w:cs="Arial"/>
                <w:spacing w:val="1"/>
              </w:rPr>
              <w:t>r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ms</w:t>
            </w:r>
            <w:r w:rsidRPr="00F8068A">
              <w:rPr>
                <w:rFonts w:ascii="Arial" w:hAnsi="Arial" w:cs="Arial"/>
                <w:spacing w:val="1"/>
              </w:rPr>
              <w:t xml:space="preserve"> </w:t>
            </w:r>
            <w:r w:rsidRPr="00F8068A">
              <w:rPr>
                <w:rFonts w:ascii="Arial" w:hAnsi="Arial" w:cs="Arial"/>
              </w:rPr>
              <w:t>or p</w:t>
            </w:r>
            <w:r w:rsidRPr="00F8068A">
              <w:rPr>
                <w:rFonts w:ascii="Arial" w:hAnsi="Arial" w:cs="Arial"/>
                <w:spacing w:val="1"/>
              </w:rPr>
              <w:t>r</w:t>
            </w:r>
            <w:r w:rsidRPr="00F8068A">
              <w:rPr>
                <w:rFonts w:ascii="Arial" w:hAnsi="Arial" w:cs="Arial"/>
              </w:rPr>
              <w:t>oposit</w:t>
            </w:r>
            <w:r w:rsidRPr="00F8068A">
              <w:rPr>
                <w:rFonts w:ascii="Arial" w:hAnsi="Arial" w:cs="Arial"/>
                <w:spacing w:val="1"/>
              </w:rPr>
              <w:t>i</w:t>
            </w:r>
            <w:r w:rsidRPr="00F8068A">
              <w:rPr>
                <w:rFonts w:ascii="Arial" w:hAnsi="Arial" w:cs="Arial"/>
              </w:rPr>
              <w:t xml:space="preserve">ons by </w:t>
            </w:r>
            <w:r w:rsidRPr="00F8068A">
              <w:rPr>
                <w:rFonts w:ascii="Arial" w:hAnsi="Arial" w:cs="Arial"/>
                <w:spacing w:val="-1"/>
              </w:rPr>
              <w:t>a</w:t>
            </w:r>
            <w:r w:rsidRPr="00F8068A">
              <w:rPr>
                <w:rFonts w:ascii="Arial" w:hAnsi="Arial" w:cs="Arial"/>
                <w:spacing w:val="1"/>
              </w:rPr>
              <w:t>u</w:t>
            </w:r>
            <w:r w:rsidRPr="00F8068A">
              <w:rPr>
                <w:rFonts w:ascii="Arial" w:hAnsi="Arial" w:cs="Arial"/>
              </w:rPr>
              <w:t>thors, should be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</w:rPr>
              <w:t>mentioned to d</w:t>
            </w:r>
            <w:r w:rsidRPr="00F8068A">
              <w:rPr>
                <w:rFonts w:ascii="Arial" w:hAnsi="Arial" w:cs="Arial"/>
                <w:spacing w:val="1"/>
              </w:rPr>
              <w:t>i</w:t>
            </w:r>
            <w:r w:rsidRPr="00F8068A">
              <w:rPr>
                <w:rFonts w:ascii="Arial" w:hAnsi="Arial" w:cs="Arial"/>
              </w:rPr>
              <w:t>st</w:t>
            </w:r>
            <w:r w:rsidRPr="00F8068A">
              <w:rPr>
                <w:rFonts w:ascii="Arial" w:hAnsi="Arial" w:cs="Arial"/>
                <w:spacing w:val="1"/>
              </w:rPr>
              <w:t>i</w:t>
            </w:r>
            <w:r w:rsidRPr="00F8068A">
              <w:rPr>
                <w:rFonts w:ascii="Arial" w:hAnsi="Arial" w:cs="Arial"/>
              </w:rPr>
              <w:t xml:space="preserve">nguish them </w:t>
            </w:r>
            <w:r w:rsidRPr="00F8068A">
              <w:rPr>
                <w:rFonts w:ascii="Arial" w:hAnsi="Arial" w:cs="Arial"/>
                <w:spacing w:val="-1"/>
              </w:rPr>
              <w:t>f</w:t>
            </w:r>
            <w:r w:rsidRPr="00F8068A">
              <w:rPr>
                <w:rFonts w:ascii="Arial" w:hAnsi="Arial" w:cs="Arial"/>
              </w:rPr>
              <w:t>rom the w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ll</w:t>
            </w:r>
            <w:r w:rsidRPr="00F8068A">
              <w:rPr>
                <w:rFonts w:ascii="Arial" w:hAnsi="Arial" w:cs="Arial"/>
                <w:spacing w:val="-1"/>
              </w:rPr>
              <w:t>-</w:t>
            </w:r>
            <w:r w:rsidRPr="00F8068A">
              <w:rPr>
                <w:rFonts w:ascii="Arial" w:hAnsi="Arial" w:cs="Arial"/>
              </w:rPr>
              <w:t>kno</w:t>
            </w:r>
            <w:r w:rsidRPr="00F8068A">
              <w:rPr>
                <w:rFonts w:ascii="Arial" w:hAnsi="Arial" w:cs="Arial"/>
                <w:spacing w:val="2"/>
              </w:rPr>
              <w:t>w</w:t>
            </w:r>
            <w:r w:rsidRPr="00F8068A">
              <w:rPr>
                <w:rFonts w:ascii="Arial" w:hAnsi="Arial" w:cs="Arial"/>
              </w:rPr>
              <w:t xml:space="preserve">n 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xis</w:t>
            </w:r>
            <w:r w:rsidRPr="00F8068A">
              <w:rPr>
                <w:rFonts w:ascii="Arial" w:hAnsi="Arial" w:cs="Arial"/>
                <w:spacing w:val="1"/>
              </w:rPr>
              <w:t>t</w:t>
            </w:r>
            <w:r w:rsidRPr="00F8068A">
              <w:rPr>
                <w:rFonts w:ascii="Arial" w:hAnsi="Arial" w:cs="Arial"/>
              </w:rPr>
              <w:t xml:space="preserve">ing </w:t>
            </w:r>
            <w:r w:rsidRPr="00F8068A">
              <w:rPr>
                <w:rFonts w:ascii="Arial" w:hAnsi="Arial" w:cs="Arial"/>
                <w:spacing w:val="1"/>
              </w:rPr>
              <w:t>t</w:t>
            </w:r>
            <w:r w:rsidRPr="00F8068A">
              <w:rPr>
                <w:rFonts w:ascii="Arial" w:hAnsi="Arial" w:cs="Arial"/>
              </w:rPr>
              <w:t>h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or</w:t>
            </w:r>
            <w:r w:rsidRPr="00F8068A">
              <w:rPr>
                <w:rFonts w:ascii="Arial" w:hAnsi="Arial" w:cs="Arial"/>
                <w:spacing w:val="-2"/>
              </w:rPr>
              <w:t>e</w:t>
            </w:r>
            <w:r w:rsidRPr="00F8068A">
              <w:rPr>
                <w:rFonts w:ascii="Arial" w:hAnsi="Arial" w:cs="Arial"/>
              </w:rPr>
              <w:t>ms.</w:t>
            </w:r>
          </w:p>
          <w:p w:rsidR="001A0FA3" w:rsidRPr="00F8068A" w:rsidRDefault="006B4DAA" w:rsidP="006B4DAA">
            <w:pPr>
              <w:rPr>
                <w:rFonts w:ascii="Arial" w:hAnsi="Arial" w:cs="Arial"/>
              </w:rPr>
            </w:pPr>
            <w:r w:rsidRPr="00F8068A">
              <w:rPr>
                <w:rFonts w:ascii="Arial" w:hAnsi="Arial" w:cs="Arial"/>
              </w:rPr>
              <w:t xml:space="preserve">8) </w:t>
            </w:r>
            <w:r w:rsidRPr="00F8068A">
              <w:rPr>
                <w:rFonts w:ascii="Arial" w:hAnsi="Arial" w:cs="Arial"/>
                <w:spacing w:val="40"/>
              </w:rPr>
              <w:t xml:space="preserve"> </w:t>
            </w:r>
            <w:r w:rsidRPr="00F8068A">
              <w:rPr>
                <w:rFonts w:ascii="Arial" w:hAnsi="Arial" w:cs="Arial"/>
              </w:rPr>
              <w:t>The</w:t>
            </w:r>
            <w:r w:rsidRPr="00F8068A">
              <w:rPr>
                <w:rFonts w:ascii="Arial" w:hAnsi="Arial" w:cs="Arial"/>
                <w:spacing w:val="-1"/>
              </w:rPr>
              <w:t xml:space="preserve"> </w:t>
            </w:r>
            <w:r w:rsidRPr="00F8068A">
              <w:rPr>
                <w:rFonts w:ascii="Arial" w:hAnsi="Arial" w:cs="Arial"/>
              </w:rPr>
              <w:t>r</w:t>
            </w:r>
            <w:r w:rsidRPr="00F8068A">
              <w:rPr>
                <w:rFonts w:ascii="Arial" w:hAnsi="Arial" w:cs="Arial"/>
                <w:spacing w:val="-2"/>
              </w:rPr>
              <w:t>e</w:t>
            </w:r>
            <w:r w:rsidRPr="00F8068A">
              <w:rPr>
                <w:rFonts w:ascii="Arial" w:hAnsi="Arial" w:cs="Arial"/>
                <w:spacing w:val="1"/>
              </w:rPr>
              <w:t>f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  <w:spacing w:val="1"/>
              </w:rPr>
              <w:t>r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>n</w:t>
            </w:r>
            <w:r w:rsidRPr="00F8068A">
              <w:rPr>
                <w:rFonts w:ascii="Arial" w:hAnsi="Arial" w:cs="Arial"/>
                <w:spacing w:val="-1"/>
              </w:rPr>
              <w:t>ce</w:t>
            </w:r>
            <w:r w:rsidRPr="00F8068A">
              <w:rPr>
                <w:rFonts w:ascii="Arial" w:hAnsi="Arial" w:cs="Arial"/>
              </w:rPr>
              <w:t>s</w:t>
            </w:r>
            <w:r w:rsidRPr="00F8068A">
              <w:rPr>
                <w:rFonts w:ascii="Arial" w:hAnsi="Arial" w:cs="Arial"/>
                <w:spacing w:val="3"/>
              </w:rPr>
              <w:t xml:space="preserve"> </w:t>
            </w:r>
            <w:r w:rsidRPr="00F8068A">
              <w:rPr>
                <w:rFonts w:ascii="Arial" w:hAnsi="Arial" w:cs="Arial"/>
                <w:spacing w:val="-1"/>
              </w:rPr>
              <w:t>a</w:t>
            </w:r>
            <w:r w:rsidRPr="00F8068A">
              <w:rPr>
                <w:rFonts w:ascii="Arial" w:hAnsi="Arial" w:cs="Arial"/>
              </w:rPr>
              <w:t>re</w:t>
            </w:r>
            <w:r w:rsidRPr="00F8068A">
              <w:rPr>
                <w:rFonts w:ascii="Arial" w:hAnsi="Arial" w:cs="Arial"/>
                <w:spacing w:val="-2"/>
              </w:rPr>
              <w:t xml:space="preserve"> </w:t>
            </w:r>
            <w:r w:rsidRPr="00F8068A">
              <w:rPr>
                <w:rFonts w:ascii="Arial" w:hAnsi="Arial" w:cs="Arial"/>
              </w:rPr>
              <w:t xml:space="preserve">not </w:t>
            </w:r>
            <w:r w:rsidRPr="00F8068A">
              <w:rPr>
                <w:rFonts w:ascii="Arial" w:hAnsi="Arial" w:cs="Arial"/>
                <w:spacing w:val="1"/>
              </w:rPr>
              <w:t>re</w:t>
            </w:r>
            <w:r w:rsidRPr="00F8068A">
              <w:rPr>
                <w:rFonts w:ascii="Arial" w:hAnsi="Arial" w:cs="Arial"/>
              </w:rPr>
              <w:t>f</w:t>
            </w:r>
            <w:r w:rsidRPr="00F8068A">
              <w:rPr>
                <w:rFonts w:ascii="Arial" w:hAnsi="Arial" w:cs="Arial"/>
                <w:spacing w:val="-2"/>
              </w:rPr>
              <w:t>e</w:t>
            </w:r>
            <w:r w:rsidRPr="00F8068A">
              <w:rPr>
                <w:rFonts w:ascii="Arial" w:hAnsi="Arial" w:cs="Arial"/>
              </w:rPr>
              <w:t>r</w:t>
            </w:r>
            <w:r w:rsidRPr="00F8068A">
              <w:rPr>
                <w:rFonts w:ascii="Arial" w:hAnsi="Arial" w:cs="Arial"/>
                <w:spacing w:val="1"/>
              </w:rPr>
              <w:t>r</w:t>
            </w:r>
            <w:r w:rsidRPr="00F8068A">
              <w:rPr>
                <w:rFonts w:ascii="Arial" w:hAnsi="Arial" w:cs="Arial"/>
                <w:spacing w:val="-1"/>
              </w:rPr>
              <w:t>e</w:t>
            </w:r>
            <w:r w:rsidRPr="00F8068A">
              <w:rPr>
                <w:rFonts w:ascii="Arial" w:hAnsi="Arial" w:cs="Arial"/>
              </w:rPr>
              <w:t xml:space="preserve">d in </w:t>
            </w:r>
            <w:r w:rsidRPr="00F8068A">
              <w:rPr>
                <w:rFonts w:ascii="Arial" w:hAnsi="Arial" w:cs="Arial"/>
                <w:spacing w:val="1"/>
              </w:rPr>
              <w:t>t</w:t>
            </w:r>
            <w:r w:rsidRPr="00F8068A">
              <w:rPr>
                <w:rFonts w:ascii="Arial" w:hAnsi="Arial" w:cs="Arial"/>
              </w:rPr>
              <w:t>he main text.</w:t>
            </w:r>
          </w:p>
        </w:tc>
        <w:tc>
          <w:tcPr>
            <w:tcW w:w="644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71062B" w:rsidRPr="00F8068A" w:rsidRDefault="0071062B" w:rsidP="0071062B">
            <w:pPr>
              <w:pStyle w:val="Heading2"/>
              <w:rPr>
                <w:rFonts w:ascii="Arial" w:hAnsi="Arial" w:cs="Arial"/>
                <w:b w:val="0"/>
                <w:sz w:val="20"/>
                <w:szCs w:val="20"/>
                <w:lang w:val="en-GB"/>
              </w:rPr>
            </w:pPr>
            <w:r w:rsidRPr="00F8068A">
              <w:rPr>
                <w:rFonts w:ascii="Arial" w:hAnsi="Arial" w:cs="Arial"/>
                <w:b w:val="0"/>
                <w:sz w:val="20"/>
                <w:szCs w:val="20"/>
                <w:lang w:val="en-GB"/>
              </w:rPr>
              <w:t>Thanks for the comments.</w:t>
            </w:r>
          </w:p>
          <w:p w:rsidR="001A0FA3" w:rsidRPr="00F8068A" w:rsidRDefault="001A0FA3">
            <w:pPr>
              <w:rPr>
                <w:rFonts w:ascii="Arial" w:hAnsi="Arial" w:cs="Arial"/>
              </w:rPr>
            </w:pPr>
          </w:p>
        </w:tc>
      </w:tr>
    </w:tbl>
    <w:p w:rsidR="001A0FA3" w:rsidRPr="00F8068A" w:rsidRDefault="001A0FA3">
      <w:pPr>
        <w:spacing w:line="200" w:lineRule="exact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905"/>
        <w:gridCol w:w="7244"/>
        <w:gridCol w:w="7231"/>
      </w:tblGrid>
      <w:tr w:rsidR="003E6507" w:rsidRPr="00F8068A" w:rsidTr="009B4F33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507" w:rsidRPr="00F8068A" w:rsidRDefault="003E6507" w:rsidP="00F241B8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  <w:bookmarkStart w:id="0" w:name="_Hlk165652409"/>
            <w:bookmarkStart w:id="1" w:name="_GoBack"/>
            <w:r w:rsidRPr="00F8068A">
              <w:rPr>
                <w:rFonts w:ascii="Arial" w:eastAsia="Arial Unicode MS" w:hAnsi="Arial" w:cs="Arial"/>
                <w:b/>
                <w:highlight w:val="yellow"/>
                <w:u w:val="single"/>
                <w:lang w:val="en-GB"/>
              </w:rPr>
              <w:t>PART  2:</w:t>
            </w:r>
            <w:r w:rsidRPr="00F8068A">
              <w:rPr>
                <w:rFonts w:ascii="Arial" w:eastAsia="Arial Unicode MS" w:hAnsi="Arial" w:cs="Arial"/>
                <w:b/>
                <w:u w:val="single"/>
                <w:lang w:val="en-GB"/>
              </w:rPr>
              <w:t xml:space="preserve"> </w:t>
            </w:r>
          </w:p>
          <w:p w:rsidR="003E6507" w:rsidRPr="00F8068A" w:rsidRDefault="003E6507" w:rsidP="00F241B8">
            <w:pPr>
              <w:rPr>
                <w:rFonts w:ascii="Arial" w:eastAsia="Arial Unicode MS" w:hAnsi="Arial" w:cs="Arial"/>
                <w:b/>
                <w:u w:val="single"/>
                <w:lang w:val="en-GB"/>
              </w:rPr>
            </w:pPr>
          </w:p>
        </w:tc>
      </w:tr>
      <w:tr w:rsidR="003E6507" w:rsidRPr="00F8068A" w:rsidTr="009B4F33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507" w:rsidRPr="00F8068A" w:rsidRDefault="003E6507" w:rsidP="00F241B8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E6507" w:rsidRPr="00F8068A" w:rsidRDefault="003E6507" w:rsidP="00F241B8">
            <w:pPr>
              <w:keepNext/>
              <w:outlineLvl w:val="1"/>
              <w:rPr>
                <w:rFonts w:ascii="Arial" w:eastAsia="MS Mincho" w:hAnsi="Arial" w:cs="Arial"/>
                <w:b/>
                <w:bCs/>
                <w:lang w:val="en-GB"/>
              </w:rPr>
            </w:pPr>
            <w:r w:rsidRPr="00F8068A">
              <w:rPr>
                <w:rFonts w:ascii="Arial" w:eastAsia="MS Mincho" w:hAnsi="Arial" w:cs="Arial"/>
                <w:b/>
                <w:bCs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3E6507" w:rsidRPr="00F8068A" w:rsidRDefault="003E6507" w:rsidP="00F241B8">
            <w:pPr>
              <w:keepNext/>
              <w:outlineLvl w:val="1"/>
              <w:rPr>
                <w:rFonts w:ascii="Arial" w:eastAsia="MS Mincho" w:hAnsi="Arial" w:cs="Arial"/>
                <w:bCs/>
                <w:lang w:val="en-GB"/>
              </w:rPr>
            </w:pPr>
            <w:r w:rsidRPr="00F8068A">
              <w:rPr>
                <w:rFonts w:ascii="Arial" w:eastAsia="MS Mincho" w:hAnsi="Arial" w:cs="Arial"/>
                <w:b/>
                <w:bCs/>
                <w:lang w:val="en-GB"/>
              </w:rPr>
              <w:t>Author’s comment</w:t>
            </w:r>
            <w:r w:rsidRPr="00F8068A">
              <w:rPr>
                <w:rFonts w:ascii="Arial" w:eastAsia="MS Mincho" w:hAnsi="Arial" w:cs="Arial"/>
                <w:bCs/>
                <w:lang w:val="en-GB"/>
              </w:rPr>
              <w:t xml:space="preserve"> </w:t>
            </w:r>
            <w:r w:rsidRPr="00F8068A">
              <w:rPr>
                <w:rFonts w:ascii="Arial" w:eastAsia="MS Mincho" w:hAnsi="Arial" w:cs="Arial"/>
                <w:bCs/>
                <w:i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3E6507" w:rsidRPr="00F8068A" w:rsidTr="009B4F33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507" w:rsidRPr="00F8068A" w:rsidRDefault="003E6507" w:rsidP="00F241B8">
            <w:pPr>
              <w:rPr>
                <w:rFonts w:ascii="Arial" w:eastAsia="Arial Unicode MS" w:hAnsi="Arial" w:cs="Arial"/>
                <w:b/>
                <w:lang w:val="en-GB"/>
              </w:rPr>
            </w:pPr>
            <w:r w:rsidRPr="00F8068A">
              <w:rPr>
                <w:rFonts w:ascii="Arial" w:eastAsia="Arial Unicode MS" w:hAnsi="Arial" w:cs="Arial"/>
                <w:b/>
                <w:lang w:val="en-GB"/>
              </w:rPr>
              <w:t xml:space="preserve">Are there ethical issues in this manuscript? </w:t>
            </w:r>
          </w:p>
          <w:p w:rsidR="003E6507" w:rsidRPr="00F8068A" w:rsidRDefault="003E6507" w:rsidP="00F241B8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3E6507" w:rsidRPr="00F8068A" w:rsidRDefault="003E6507" w:rsidP="00F241B8">
            <w:pPr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</w:pPr>
            <w:r w:rsidRPr="00F8068A">
              <w:rPr>
                <w:rFonts w:ascii="Arial" w:eastAsia="Arial Unicode MS" w:hAnsi="Arial" w:cs="Arial"/>
                <w:i/>
                <w:iCs/>
                <w:u w:val="single"/>
                <w:lang w:val="en-GB"/>
              </w:rPr>
              <w:t>(If yes, Kindly please write down the ethical issues here in details)</w:t>
            </w:r>
          </w:p>
          <w:p w:rsidR="003E6507" w:rsidRPr="00F8068A" w:rsidRDefault="003E6507" w:rsidP="00F241B8">
            <w:pPr>
              <w:rPr>
                <w:rFonts w:ascii="Arial" w:eastAsia="Arial Unicode MS" w:hAnsi="Arial" w:cs="Arial"/>
                <w:lang w:val="en-GB"/>
              </w:rPr>
            </w:pPr>
          </w:p>
          <w:p w:rsidR="003E6507" w:rsidRPr="00F8068A" w:rsidRDefault="003E6507" w:rsidP="00F241B8">
            <w:pPr>
              <w:rPr>
                <w:rFonts w:ascii="Arial" w:eastAsia="Arial Unicode MS" w:hAnsi="Arial" w:cs="Arial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3E6507" w:rsidRPr="00F8068A" w:rsidRDefault="003E6507" w:rsidP="00F241B8">
            <w:pPr>
              <w:rPr>
                <w:rFonts w:ascii="Arial" w:eastAsia="Arial Unicode MS" w:hAnsi="Arial" w:cs="Arial"/>
                <w:lang w:val="en-GB"/>
              </w:rPr>
            </w:pPr>
          </w:p>
          <w:p w:rsidR="003E6507" w:rsidRPr="00F8068A" w:rsidRDefault="003E6507" w:rsidP="00F241B8">
            <w:pPr>
              <w:rPr>
                <w:rFonts w:ascii="Arial" w:eastAsia="Arial Unicode MS" w:hAnsi="Arial" w:cs="Arial"/>
                <w:lang w:val="en-GB"/>
              </w:rPr>
            </w:pPr>
          </w:p>
          <w:p w:rsidR="003E6507" w:rsidRPr="00F8068A" w:rsidRDefault="003E6507" w:rsidP="00F241B8">
            <w:pPr>
              <w:rPr>
                <w:rFonts w:ascii="Arial" w:eastAsia="Arial Unicode MS" w:hAnsi="Arial" w:cs="Arial"/>
                <w:lang w:val="en-GB"/>
              </w:rPr>
            </w:pPr>
          </w:p>
        </w:tc>
      </w:tr>
      <w:bookmarkEnd w:id="0"/>
      <w:bookmarkEnd w:id="1"/>
    </w:tbl>
    <w:p w:rsidR="003E6507" w:rsidRPr="00F8068A" w:rsidRDefault="003E6507" w:rsidP="003E6507">
      <w:pPr>
        <w:rPr>
          <w:rFonts w:ascii="Arial" w:hAnsi="Arial" w:cs="Arial"/>
        </w:rPr>
      </w:pPr>
    </w:p>
    <w:sectPr w:rsidR="003E6507" w:rsidRPr="00F8068A">
      <w:pgSz w:w="23820" w:h="16840" w:orient="landscape"/>
      <w:pgMar w:top="1540" w:right="1220" w:bottom="280" w:left="1220" w:header="1308" w:footer="68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C63B2" w:rsidRDefault="00CC63B2">
      <w:r>
        <w:separator/>
      </w:r>
    </w:p>
  </w:endnote>
  <w:endnote w:type="continuationSeparator" w:id="0">
    <w:p w:rsidR="00CC63B2" w:rsidRDefault="00CC63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FA3" w:rsidRDefault="00CC63B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71pt;margin-top:796.9pt;width:52.2pt;height:10.05pt;z-index:-251659776;mso-position-horizontal-relative:page;mso-position-vertical-relative:page" filled="f" stroked="f">
          <v:textbox inset="0,0,0,0">
            <w:txbxContent>
              <w:p w:rsidR="001A0FA3" w:rsidRDefault="00D309A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1"/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2"/>
                    <w:sz w:val="16"/>
                    <w:szCs w:val="16"/>
                  </w:rPr>
                  <w:t>a</w:t>
                </w:r>
                <w:r>
                  <w:rPr>
                    <w:spacing w:val="1"/>
                    <w:sz w:val="16"/>
                    <w:szCs w:val="16"/>
                  </w:rPr>
                  <w:t>t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pacing w:val="-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D</w:t>
                </w:r>
                <w:r>
                  <w:rPr>
                    <w:sz w:val="16"/>
                    <w:szCs w:val="16"/>
                  </w:rPr>
                  <w:t>R</w:t>
                </w:r>
              </w:p>
            </w:txbxContent>
          </v:textbox>
          <w10:wrap anchorx="page" anchory="page"/>
        </v:shape>
      </w:pict>
    </w:r>
    <w:r>
      <w:pict>
        <v:shape id="_x0000_s2051" type="#_x0000_t202" style="position:absolute;margin-left:207.95pt;margin-top:796.9pt;width:55.7pt;height:10.05pt;z-index:-251658752;mso-position-horizontal-relative:page;mso-position-vertical-relative:page" filled="f" stroked="f">
          <v:textbox inset="0,0,0,0">
            <w:txbxContent>
              <w:p w:rsidR="001A0FA3" w:rsidRDefault="00D309A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2"/>
                    <w:sz w:val="16"/>
                    <w:szCs w:val="16"/>
                  </w:rPr>
                  <w:t>C</w:t>
                </w:r>
                <w:r>
                  <w:rPr>
                    <w:spacing w:val="1"/>
                    <w:sz w:val="16"/>
                    <w:szCs w:val="16"/>
                  </w:rPr>
                  <w:t>h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c</w:t>
                </w:r>
                <w:r>
                  <w:rPr>
                    <w:spacing w:val="-1"/>
                    <w:sz w:val="16"/>
                    <w:szCs w:val="16"/>
                  </w:rPr>
                  <w:t>k</w:t>
                </w:r>
                <w:r>
                  <w:rPr>
                    <w:sz w:val="16"/>
                    <w:szCs w:val="16"/>
                  </w:rPr>
                  <w:t xml:space="preserve">ed </w:t>
                </w:r>
                <w:r>
                  <w:rPr>
                    <w:spacing w:val="-1"/>
                    <w:sz w:val="16"/>
                    <w:szCs w:val="16"/>
                  </w:rPr>
                  <w:t>by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1"/>
                    <w:sz w:val="16"/>
                    <w:szCs w:val="16"/>
                  </w:rPr>
                  <w:t xml:space="preserve"> </w:t>
                </w:r>
                <w:r>
                  <w:rPr>
                    <w:spacing w:val="-3"/>
                    <w:sz w:val="16"/>
                    <w:szCs w:val="16"/>
                  </w:rPr>
                  <w:t>P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50" type="#_x0000_t202" style="position:absolute;margin-left:347.75pt;margin-top:796.9pt;width:67.8pt;height:10.05pt;z-index:-251657728;mso-position-horizontal-relative:page;mso-position-vertical-relative:page" filled="f" stroked="f">
          <v:textbox inset="0,0,0,0">
            <w:txbxContent>
              <w:p w:rsidR="001A0FA3" w:rsidRDefault="00D309A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Ap</w:t>
                </w:r>
                <w:r>
                  <w:rPr>
                    <w:spacing w:val="1"/>
                    <w:sz w:val="16"/>
                    <w:szCs w:val="16"/>
                  </w:rPr>
                  <w:t>p</w:t>
                </w:r>
                <w:r>
                  <w:rPr>
                    <w:spacing w:val="-1"/>
                    <w:sz w:val="16"/>
                    <w:szCs w:val="16"/>
                  </w:rPr>
                  <w:t>ro</w:t>
                </w:r>
                <w:r>
                  <w:rPr>
                    <w:spacing w:val="1"/>
                    <w:sz w:val="16"/>
                    <w:szCs w:val="16"/>
                  </w:rPr>
                  <w:t>v</w:t>
                </w:r>
                <w:r>
                  <w:rPr>
                    <w:spacing w:val="-2"/>
                    <w:sz w:val="16"/>
                    <w:szCs w:val="16"/>
                  </w:rPr>
                  <w:t>e</w:t>
                </w:r>
                <w:r>
                  <w:rPr>
                    <w:sz w:val="16"/>
                    <w:szCs w:val="16"/>
                  </w:rPr>
                  <w:t>d</w:t>
                </w:r>
                <w:r>
                  <w:rPr>
                    <w:spacing w:val="-1"/>
                    <w:sz w:val="16"/>
                    <w:szCs w:val="16"/>
                  </w:rPr>
                  <w:t xml:space="preserve"> b</w:t>
                </w:r>
                <w:r>
                  <w:rPr>
                    <w:spacing w:val="1"/>
                    <w:sz w:val="16"/>
                    <w:szCs w:val="16"/>
                  </w:rPr>
                  <w:t>y</w:t>
                </w:r>
                <w:r>
                  <w:rPr>
                    <w:sz w:val="16"/>
                    <w:szCs w:val="16"/>
                  </w:rPr>
                  <w:t>:</w:t>
                </w:r>
                <w:r>
                  <w:rPr>
                    <w:spacing w:val="-1"/>
                    <w:sz w:val="16"/>
                    <w:szCs w:val="16"/>
                  </w:rPr>
                  <w:t xml:space="preserve"> M</w:t>
                </w:r>
                <w:r>
                  <w:rPr>
                    <w:spacing w:val="1"/>
                    <w:sz w:val="16"/>
                    <w:szCs w:val="16"/>
                  </w:rPr>
                  <w:t>B</w:t>
                </w:r>
                <w:r>
                  <w:rPr>
                    <w:sz w:val="16"/>
                    <w:szCs w:val="16"/>
                  </w:rPr>
                  <w:t>M</w:t>
                </w:r>
              </w:p>
            </w:txbxContent>
          </v:textbox>
          <w10:wrap anchorx="page" anchory="page"/>
        </v:shape>
      </w:pict>
    </w:r>
    <w:r>
      <w:pict>
        <v:shape id="_x0000_s2049" type="#_x0000_t202" style="position:absolute;margin-left:539.05pt;margin-top:796.9pt;width:80.4pt;height:10.05pt;z-index:-251656704;mso-position-horizontal-relative:page;mso-position-vertical-relative:page" filled="f" stroked="f">
          <v:textbox inset="0,0,0,0">
            <w:txbxContent>
              <w:p w:rsidR="001A0FA3" w:rsidRDefault="00D309A0">
                <w:pPr>
                  <w:ind w:left="20" w:right="-24"/>
                  <w:rPr>
                    <w:sz w:val="16"/>
                    <w:szCs w:val="16"/>
                  </w:rPr>
                </w:pPr>
                <w:r>
                  <w:rPr>
                    <w:spacing w:val="-1"/>
                    <w:sz w:val="16"/>
                    <w:szCs w:val="16"/>
                  </w:rPr>
                  <w:t>V</w:t>
                </w:r>
                <w:r>
                  <w:rPr>
                    <w:sz w:val="16"/>
                    <w:szCs w:val="16"/>
                  </w:rPr>
                  <w:t>e</w:t>
                </w:r>
                <w:r>
                  <w:rPr>
                    <w:spacing w:val="-1"/>
                    <w:sz w:val="16"/>
                    <w:szCs w:val="16"/>
                  </w:rPr>
                  <w:t>r</w:t>
                </w:r>
                <w:r>
                  <w:rPr>
                    <w:sz w:val="16"/>
                    <w:szCs w:val="16"/>
                  </w:rPr>
                  <w:t>s</w:t>
                </w:r>
                <w:r>
                  <w:rPr>
                    <w:spacing w:val="1"/>
                    <w:sz w:val="16"/>
                    <w:szCs w:val="16"/>
                  </w:rPr>
                  <w:t>i</w:t>
                </w:r>
                <w:r>
                  <w:rPr>
                    <w:spacing w:val="-1"/>
                    <w:sz w:val="16"/>
                    <w:szCs w:val="16"/>
                  </w:rPr>
                  <w:t>o</w:t>
                </w:r>
                <w:r>
                  <w:rPr>
                    <w:spacing w:val="1"/>
                    <w:sz w:val="16"/>
                    <w:szCs w:val="16"/>
                  </w:rPr>
                  <w:t>n</w:t>
                </w:r>
                <w:r>
                  <w:rPr>
                    <w:sz w:val="16"/>
                    <w:szCs w:val="16"/>
                  </w:rPr>
                  <w:t xml:space="preserve">: 3 </w:t>
                </w:r>
                <w:r>
                  <w:rPr>
                    <w:spacing w:val="-1"/>
                    <w:sz w:val="16"/>
                    <w:szCs w:val="16"/>
                  </w:rPr>
                  <w:t>(0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z w:val="16"/>
                    <w:szCs w:val="16"/>
                  </w:rPr>
                  <w:t>-</w:t>
                </w:r>
                <w:r>
                  <w:rPr>
                    <w:spacing w:val="-1"/>
                    <w:sz w:val="16"/>
                    <w:szCs w:val="16"/>
                  </w:rPr>
                  <w:t>0</w:t>
                </w:r>
                <w:r>
                  <w:rPr>
                    <w:spacing w:val="1"/>
                    <w:sz w:val="16"/>
                    <w:szCs w:val="16"/>
                  </w:rPr>
                  <w:t>7</w:t>
                </w:r>
                <w:r>
                  <w:rPr>
                    <w:spacing w:val="-1"/>
                    <w:sz w:val="16"/>
                    <w:szCs w:val="16"/>
                  </w:rPr>
                  <w:t>-20</w:t>
                </w:r>
                <w:r>
                  <w:rPr>
                    <w:spacing w:val="1"/>
                    <w:sz w:val="16"/>
                    <w:szCs w:val="16"/>
                  </w:rPr>
                  <w:t>24</w:t>
                </w:r>
                <w:r>
                  <w:rPr>
                    <w:sz w:val="16"/>
                    <w:szCs w:val="16"/>
                  </w:rPr>
                  <w:t>)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C63B2" w:rsidRDefault="00CC63B2">
      <w:r>
        <w:separator/>
      </w:r>
    </w:p>
  </w:footnote>
  <w:footnote w:type="continuationSeparator" w:id="0">
    <w:p w:rsidR="00CC63B2" w:rsidRDefault="00CC63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0FA3" w:rsidRDefault="00CC63B2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71pt;margin-top:64.4pt;width:86.8pt;height:14pt;z-index:-251660800;mso-position-horizontal-relative:page;mso-position-vertical-relative:page" filled="f" stroked="f">
          <v:textbox inset="0,0,0,0">
            <w:txbxContent>
              <w:p w:rsidR="001A0FA3" w:rsidRDefault="00D309A0">
                <w:pPr>
                  <w:spacing w:line="260" w:lineRule="exact"/>
                  <w:ind w:left="20" w:right="-36"/>
                  <w:rPr>
                    <w:rFonts w:ascii="Arial" w:eastAsia="Arial" w:hAnsi="Arial" w:cs="Arial"/>
                    <w:sz w:val="24"/>
                    <w:szCs w:val="24"/>
                  </w:rPr>
                </w:pP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Re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v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i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1"/>
                    <w:sz w:val="24"/>
                    <w:szCs w:val="24"/>
                    <w:u w:val="thick" w:color="003399"/>
                  </w:rPr>
                  <w:t>e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w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-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Form</w:t>
                </w:r>
                <w:r>
                  <w:rPr>
                    <w:rFonts w:ascii="Arial" w:eastAsia="Arial" w:hAnsi="Arial" w:cs="Arial"/>
                    <w:b/>
                    <w:color w:val="003399"/>
                    <w:spacing w:val="2"/>
                    <w:sz w:val="24"/>
                    <w:szCs w:val="24"/>
                    <w:u w:val="thick" w:color="003399"/>
                  </w:rPr>
                  <w:t xml:space="preserve"> </w:t>
                </w:r>
                <w:r>
                  <w:rPr>
                    <w:rFonts w:ascii="Arial" w:eastAsia="Arial" w:hAnsi="Arial" w:cs="Arial"/>
                    <w:b/>
                    <w:color w:val="003399"/>
                    <w:sz w:val="24"/>
                    <w:szCs w:val="24"/>
                    <w:u w:val="thick" w:color="003399"/>
                  </w:rPr>
                  <w:t>3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20E4F26"/>
    <w:multiLevelType w:val="multilevel"/>
    <w:tmpl w:val="302684D2"/>
    <w:lvl w:ilvl="0">
      <w:start w:val="1"/>
      <w:numFmt w:val="decimal"/>
      <w:pStyle w:val="Heading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Heading2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pStyle w:val="Heading3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pStyle w:val="Heading4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pStyle w:val="Heading5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pStyle w:val="Heading6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pStyle w:val="Heading7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pStyle w:val="Heading8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pStyle w:val="Heading9"/>
      <w:lvlText w:val="%9."/>
      <w:lvlJc w:val="left"/>
      <w:pPr>
        <w:tabs>
          <w:tab w:val="num" w:pos="6480"/>
        </w:tabs>
        <w:ind w:left="6480" w:hanging="7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20"/>
  <w:characterSpacingControl w:val="doNotCompress"/>
  <w:savePreviewPicture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0FA3"/>
    <w:rsid w:val="001A0FA3"/>
    <w:rsid w:val="003C5A4F"/>
    <w:rsid w:val="003E6507"/>
    <w:rsid w:val="005C34E3"/>
    <w:rsid w:val="006B4DAA"/>
    <w:rsid w:val="0071062B"/>
    <w:rsid w:val="00964567"/>
    <w:rsid w:val="009B4F33"/>
    <w:rsid w:val="00CC63B2"/>
    <w:rsid w:val="00CD093E"/>
    <w:rsid w:val="00D309A0"/>
    <w:rsid w:val="00F80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  <w14:docId w14:val="1A955227"/>
  <w15:docId w15:val="{249C416D-40FE-4028-A528-734E740E0A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numPr>
        <w:numId w:val="1"/>
      </w:numPr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numPr>
        <w:ilvl w:val="1"/>
        <w:numId w:val="1"/>
      </w:numPr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numPr>
        <w:ilvl w:val="2"/>
        <w:numId w:val="1"/>
      </w:numPr>
      <w:spacing w:before="240" w:after="6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numPr>
        <w:ilvl w:val="3"/>
        <w:numId w:val="1"/>
      </w:numPr>
      <w:spacing w:before="240" w:after="6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numPr>
        <w:ilvl w:val="4"/>
        <w:numId w:val="1"/>
      </w:num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numPr>
        <w:ilvl w:val="6"/>
        <w:numId w:val="1"/>
      </w:num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numPr>
        <w:ilvl w:val="7"/>
        <w:numId w:val="1"/>
      </w:num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numPr>
        <w:ilvl w:val="8"/>
        <w:numId w:val="1"/>
      </w:num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8971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13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2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004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journalarjom.com/index.php/ARJ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352</Words>
  <Characters>2008</Characters>
  <Application>Microsoft Office Word</Application>
  <DocSecurity>0</DocSecurity>
  <Lines>16</Lines>
  <Paragraphs>4</Paragraphs>
  <ScaleCrop>false</ScaleCrop>
  <Company/>
  <LinksUpToDate>false</LinksUpToDate>
  <CharactersWithSpaces>2356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SDI CPU 1038</cp:lastModifiedBy>
  <cp:revision>8</cp:revision>
  <dcterms:created xsi:type="dcterms:W3CDTF">2025-01-18T07:21:00Z</dcterms:created>
  <dcterms:modified xsi:type="dcterms:W3CDTF">2025-04-17T04:15:00Z</dcterms:modified>
</cp:coreProperties>
</file>