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B25" w:rsidRPr="00033108" w:rsidRDefault="00DB4B25">
      <w:pPr>
        <w:spacing w:line="200" w:lineRule="exact"/>
        <w:rPr>
          <w:rFonts w:ascii="Arial" w:hAnsi="Arial" w:cs="Arial"/>
        </w:rPr>
      </w:pPr>
      <w:bookmarkStart w:id="0" w:name="_GoBack"/>
    </w:p>
    <w:p w:rsidR="00DB4B25" w:rsidRPr="00033108" w:rsidRDefault="00DB4B25">
      <w:pPr>
        <w:spacing w:line="200" w:lineRule="exact"/>
        <w:rPr>
          <w:rFonts w:ascii="Arial" w:hAnsi="Arial" w:cs="Arial"/>
        </w:rPr>
      </w:pPr>
    </w:p>
    <w:p w:rsidR="00DB4B25" w:rsidRPr="00033108" w:rsidRDefault="00DB4B25">
      <w:pPr>
        <w:spacing w:before="3" w:line="200" w:lineRule="exact"/>
        <w:rPr>
          <w:rFonts w:ascii="Arial" w:hAnsi="Arial" w:cs="Arial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70"/>
      </w:tblGrid>
      <w:tr w:rsidR="00DB4B25" w:rsidRPr="00033108">
        <w:trPr>
          <w:trHeight w:hRule="exact" w:val="299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5"/>
              <w:ind w:left="87"/>
              <w:rPr>
                <w:rFonts w:ascii="Arial" w:eastAsia="Arial" w:hAnsi="Arial" w:cs="Arial"/>
              </w:rPr>
            </w:pPr>
            <w:r w:rsidRPr="00033108">
              <w:rPr>
                <w:rFonts w:ascii="Arial" w:eastAsia="Arial" w:hAnsi="Arial" w:cs="Arial"/>
              </w:rPr>
              <w:t>J</w:t>
            </w:r>
            <w:r w:rsidRPr="00033108">
              <w:rPr>
                <w:rFonts w:ascii="Arial" w:eastAsia="Arial" w:hAnsi="Arial" w:cs="Arial"/>
                <w:spacing w:val="-1"/>
              </w:rPr>
              <w:t>ou</w:t>
            </w:r>
            <w:r w:rsidRPr="00033108">
              <w:rPr>
                <w:rFonts w:ascii="Arial" w:eastAsia="Arial" w:hAnsi="Arial" w:cs="Arial"/>
                <w:spacing w:val="2"/>
              </w:rPr>
              <w:t>r</w:t>
            </w:r>
            <w:r w:rsidRPr="00033108">
              <w:rPr>
                <w:rFonts w:ascii="Arial" w:eastAsia="Arial" w:hAnsi="Arial" w:cs="Arial"/>
                <w:spacing w:val="-1"/>
              </w:rPr>
              <w:t>na</w:t>
            </w:r>
            <w:r w:rsidRPr="00033108">
              <w:rPr>
                <w:rFonts w:ascii="Arial" w:eastAsia="Arial" w:hAnsi="Arial" w:cs="Arial"/>
              </w:rPr>
              <w:t>l</w:t>
            </w:r>
            <w:r w:rsidRPr="00033108">
              <w:rPr>
                <w:rFonts w:ascii="Arial" w:eastAsia="Arial" w:hAnsi="Arial" w:cs="Arial"/>
                <w:spacing w:val="-7"/>
              </w:rPr>
              <w:t xml:space="preserve"> </w:t>
            </w:r>
            <w:r w:rsidRPr="00033108">
              <w:rPr>
                <w:rFonts w:ascii="Arial" w:eastAsia="Arial" w:hAnsi="Arial" w:cs="Arial"/>
              </w:rPr>
              <w:t>Na</w:t>
            </w:r>
            <w:r w:rsidRPr="00033108">
              <w:rPr>
                <w:rFonts w:ascii="Arial" w:eastAsia="Arial" w:hAnsi="Arial" w:cs="Arial"/>
                <w:spacing w:val="2"/>
              </w:rPr>
              <w:t>m</w:t>
            </w:r>
            <w:r w:rsidRPr="00033108">
              <w:rPr>
                <w:rFonts w:ascii="Arial" w:eastAsia="Arial" w:hAnsi="Arial" w:cs="Arial"/>
                <w:spacing w:val="-1"/>
              </w:rPr>
              <w:t>e</w:t>
            </w:r>
            <w:r w:rsidRPr="00033108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7539ED">
            <w:pPr>
              <w:spacing w:before="33"/>
              <w:ind w:left="106"/>
              <w:rPr>
                <w:rFonts w:ascii="Arial" w:eastAsia="Arial" w:hAnsi="Arial" w:cs="Arial"/>
              </w:rPr>
            </w:pPr>
            <w:hyperlink r:id="rId7"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ia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J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r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n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R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es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r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 xml:space="preserve"> 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f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t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i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Di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ea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28554A" w:rsidRPr="0003310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DB4B25" w:rsidRPr="00033108">
        <w:trPr>
          <w:trHeight w:hRule="exact" w:val="301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5"/>
              <w:ind w:left="87"/>
              <w:rPr>
                <w:rFonts w:ascii="Arial" w:eastAsia="Arial" w:hAnsi="Arial" w:cs="Arial"/>
              </w:rPr>
            </w:pPr>
            <w:r w:rsidRPr="00033108">
              <w:rPr>
                <w:rFonts w:ascii="Arial" w:eastAsia="Arial" w:hAnsi="Arial" w:cs="Arial"/>
                <w:spacing w:val="-1"/>
              </w:rPr>
              <w:t>Ma</w:t>
            </w:r>
            <w:r w:rsidRPr="00033108">
              <w:rPr>
                <w:rFonts w:ascii="Arial" w:eastAsia="Arial" w:hAnsi="Arial" w:cs="Arial"/>
                <w:spacing w:val="2"/>
              </w:rPr>
              <w:t>n</w:t>
            </w:r>
            <w:r w:rsidRPr="00033108">
              <w:rPr>
                <w:rFonts w:ascii="Arial" w:eastAsia="Arial" w:hAnsi="Arial" w:cs="Arial"/>
                <w:spacing w:val="-1"/>
              </w:rPr>
              <w:t>u</w:t>
            </w:r>
            <w:r w:rsidRPr="00033108">
              <w:rPr>
                <w:rFonts w:ascii="Arial" w:eastAsia="Arial" w:hAnsi="Arial" w:cs="Arial"/>
              </w:rPr>
              <w:t>sc</w:t>
            </w:r>
            <w:r w:rsidRPr="00033108">
              <w:rPr>
                <w:rFonts w:ascii="Arial" w:eastAsia="Arial" w:hAnsi="Arial" w:cs="Arial"/>
                <w:spacing w:val="-1"/>
              </w:rPr>
              <w:t>r</w:t>
            </w:r>
            <w:r w:rsidRPr="00033108">
              <w:rPr>
                <w:rFonts w:ascii="Arial" w:eastAsia="Arial" w:hAnsi="Arial" w:cs="Arial"/>
              </w:rPr>
              <w:t>i</w:t>
            </w:r>
            <w:r w:rsidRPr="00033108">
              <w:rPr>
                <w:rFonts w:ascii="Arial" w:eastAsia="Arial" w:hAnsi="Arial" w:cs="Arial"/>
                <w:spacing w:val="3"/>
              </w:rPr>
              <w:t>p</w:t>
            </w:r>
            <w:r w:rsidRPr="00033108">
              <w:rPr>
                <w:rFonts w:ascii="Arial" w:eastAsia="Arial" w:hAnsi="Arial" w:cs="Arial"/>
              </w:rPr>
              <w:t>t</w:t>
            </w:r>
            <w:r w:rsidRPr="00033108">
              <w:rPr>
                <w:rFonts w:ascii="Arial" w:eastAsia="Arial" w:hAnsi="Arial" w:cs="Arial"/>
                <w:spacing w:val="-10"/>
              </w:rPr>
              <w:t xml:space="preserve"> </w:t>
            </w:r>
            <w:r w:rsidRPr="00033108">
              <w:rPr>
                <w:rFonts w:ascii="Arial" w:eastAsia="Arial" w:hAnsi="Arial" w:cs="Arial"/>
              </w:rPr>
              <w:t>Nu</w:t>
            </w:r>
            <w:r w:rsidRPr="00033108">
              <w:rPr>
                <w:rFonts w:ascii="Arial" w:eastAsia="Arial" w:hAnsi="Arial" w:cs="Arial"/>
                <w:spacing w:val="2"/>
              </w:rPr>
              <w:t>m</w:t>
            </w:r>
            <w:r w:rsidRPr="00033108">
              <w:rPr>
                <w:rFonts w:ascii="Arial" w:eastAsia="Arial" w:hAnsi="Arial" w:cs="Arial"/>
                <w:spacing w:val="-1"/>
              </w:rPr>
              <w:t>b</w:t>
            </w:r>
            <w:r w:rsidRPr="00033108">
              <w:rPr>
                <w:rFonts w:ascii="Arial" w:eastAsia="Arial" w:hAnsi="Arial" w:cs="Arial"/>
                <w:spacing w:val="2"/>
              </w:rPr>
              <w:t>e</w:t>
            </w:r>
            <w:r w:rsidRPr="00033108">
              <w:rPr>
                <w:rFonts w:ascii="Arial" w:eastAsia="Arial" w:hAnsi="Arial" w:cs="Arial"/>
                <w:spacing w:val="-1"/>
              </w:rPr>
              <w:t>r</w:t>
            </w:r>
            <w:r w:rsidRPr="00033108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36"/>
              <w:ind w:left="106"/>
              <w:rPr>
                <w:rFonts w:ascii="Arial" w:eastAsia="Arial" w:hAnsi="Arial" w:cs="Arial"/>
              </w:rPr>
            </w:pPr>
            <w:r w:rsidRPr="00033108">
              <w:rPr>
                <w:rFonts w:ascii="Arial" w:eastAsia="Arial" w:hAnsi="Arial" w:cs="Arial"/>
                <w:b/>
                <w:spacing w:val="-1"/>
              </w:rPr>
              <w:t>Ms_</w:t>
            </w:r>
            <w:r w:rsidRPr="00033108">
              <w:rPr>
                <w:rFonts w:ascii="Arial" w:eastAsia="Arial" w:hAnsi="Arial" w:cs="Arial"/>
                <w:b/>
                <w:spacing w:val="4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J</w:t>
            </w:r>
            <w:r w:rsidRPr="00033108">
              <w:rPr>
                <w:rFonts w:ascii="Arial" w:eastAsia="Arial" w:hAnsi="Arial" w:cs="Arial"/>
                <w:b/>
              </w:rPr>
              <w:t>RID</w:t>
            </w:r>
            <w:r w:rsidRPr="00033108">
              <w:rPr>
                <w:rFonts w:ascii="Arial" w:eastAsia="Arial" w:hAnsi="Arial" w:cs="Arial"/>
                <w:b/>
                <w:spacing w:val="3"/>
              </w:rPr>
              <w:t>_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13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0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68</w:t>
            </w:r>
            <w:r w:rsidRPr="00033108">
              <w:rPr>
                <w:rFonts w:ascii="Arial" w:eastAsia="Arial" w:hAnsi="Arial" w:cs="Arial"/>
                <w:b/>
              </w:rPr>
              <w:t>6</w:t>
            </w:r>
          </w:p>
        </w:tc>
      </w:tr>
      <w:tr w:rsidR="00DB4B25" w:rsidRPr="00033108">
        <w:trPr>
          <w:trHeight w:hRule="exact" w:val="660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4"/>
              <w:ind w:left="87"/>
              <w:rPr>
                <w:rFonts w:ascii="Arial" w:eastAsia="Arial" w:hAnsi="Arial" w:cs="Arial"/>
              </w:rPr>
            </w:pPr>
            <w:r w:rsidRPr="00033108">
              <w:rPr>
                <w:rFonts w:ascii="Arial" w:eastAsia="Arial" w:hAnsi="Arial" w:cs="Arial"/>
                <w:spacing w:val="2"/>
              </w:rPr>
              <w:t>T</w:t>
            </w:r>
            <w:r w:rsidRPr="00033108">
              <w:rPr>
                <w:rFonts w:ascii="Arial" w:eastAsia="Arial" w:hAnsi="Arial" w:cs="Arial"/>
              </w:rPr>
              <w:t>itle</w:t>
            </w:r>
            <w:r w:rsidRPr="00033108">
              <w:rPr>
                <w:rFonts w:ascii="Arial" w:eastAsia="Arial" w:hAnsi="Arial" w:cs="Arial"/>
                <w:spacing w:val="-5"/>
              </w:rPr>
              <w:t xml:space="preserve"> </w:t>
            </w:r>
            <w:r w:rsidRPr="00033108">
              <w:rPr>
                <w:rFonts w:ascii="Arial" w:eastAsia="Arial" w:hAnsi="Arial" w:cs="Arial"/>
                <w:spacing w:val="-1"/>
              </w:rPr>
              <w:t>o</w:t>
            </w:r>
            <w:r w:rsidRPr="00033108">
              <w:rPr>
                <w:rFonts w:ascii="Arial" w:eastAsia="Arial" w:hAnsi="Arial" w:cs="Arial"/>
              </w:rPr>
              <w:t>f</w:t>
            </w:r>
            <w:r w:rsidRPr="00033108">
              <w:rPr>
                <w:rFonts w:ascii="Arial" w:eastAsia="Arial" w:hAnsi="Arial" w:cs="Arial"/>
                <w:spacing w:val="-2"/>
              </w:rPr>
              <w:t xml:space="preserve"> </w:t>
            </w:r>
            <w:r w:rsidRPr="00033108">
              <w:rPr>
                <w:rFonts w:ascii="Arial" w:eastAsia="Arial" w:hAnsi="Arial" w:cs="Arial"/>
              </w:rPr>
              <w:t>t</w:t>
            </w:r>
            <w:r w:rsidRPr="00033108">
              <w:rPr>
                <w:rFonts w:ascii="Arial" w:eastAsia="Arial" w:hAnsi="Arial" w:cs="Arial"/>
                <w:spacing w:val="2"/>
              </w:rPr>
              <w:t>h</w:t>
            </w:r>
            <w:r w:rsidRPr="00033108">
              <w:rPr>
                <w:rFonts w:ascii="Arial" w:eastAsia="Arial" w:hAnsi="Arial" w:cs="Arial"/>
              </w:rPr>
              <w:t>e</w:t>
            </w:r>
            <w:r w:rsidRPr="00033108">
              <w:rPr>
                <w:rFonts w:ascii="Arial" w:eastAsia="Arial" w:hAnsi="Arial" w:cs="Arial"/>
                <w:spacing w:val="-4"/>
              </w:rPr>
              <w:t xml:space="preserve"> </w:t>
            </w:r>
            <w:r w:rsidRPr="00033108">
              <w:rPr>
                <w:rFonts w:ascii="Arial" w:eastAsia="Arial" w:hAnsi="Arial" w:cs="Arial"/>
                <w:spacing w:val="2"/>
              </w:rPr>
              <w:t>M</w:t>
            </w:r>
            <w:r w:rsidRPr="00033108">
              <w:rPr>
                <w:rFonts w:ascii="Arial" w:eastAsia="Arial" w:hAnsi="Arial" w:cs="Arial"/>
                <w:spacing w:val="-1"/>
              </w:rPr>
              <w:t>a</w:t>
            </w:r>
            <w:r w:rsidRPr="00033108">
              <w:rPr>
                <w:rFonts w:ascii="Arial" w:eastAsia="Arial" w:hAnsi="Arial" w:cs="Arial"/>
                <w:spacing w:val="2"/>
              </w:rPr>
              <w:t>n</w:t>
            </w:r>
            <w:r w:rsidRPr="00033108">
              <w:rPr>
                <w:rFonts w:ascii="Arial" w:eastAsia="Arial" w:hAnsi="Arial" w:cs="Arial"/>
                <w:spacing w:val="-1"/>
              </w:rPr>
              <w:t>u</w:t>
            </w:r>
            <w:r w:rsidRPr="00033108">
              <w:rPr>
                <w:rFonts w:ascii="Arial" w:eastAsia="Arial" w:hAnsi="Arial" w:cs="Arial"/>
              </w:rPr>
              <w:t>sc</w:t>
            </w:r>
            <w:r w:rsidRPr="00033108">
              <w:rPr>
                <w:rFonts w:ascii="Arial" w:eastAsia="Arial" w:hAnsi="Arial" w:cs="Arial"/>
                <w:spacing w:val="-1"/>
              </w:rPr>
              <w:t>r</w:t>
            </w:r>
            <w:r w:rsidRPr="00033108">
              <w:rPr>
                <w:rFonts w:ascii="Arial" w:eastAsia="Arial" w:hAnsi="Arial" w:cs="Arial"/>
              </w:rPr>
              <w:t>i</w:t>
            </w:r>
            <w:r w:rsidRPr="00033108">
              <w:rPr>
                <w:rFonts w:ascii="Arial" w:eastAsia="Arial" w:hAnsi="Arial" w:cs="Arial"/>
                <w:spacing w:val="3"/>
              </w:rPr>
              <w:t>p</w:t>
            </w:r>
            <w:r w:rsidRPr="00033108">
              <w:rPr>
                <w:rFonts w:ascii="Arial" w:eastAsia="Arial" w:hAnsi="Arial" w:cs="Arial"/>
              </w:rPr>
              <w:t>t: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DB4B25">
            <w:pPr>
              <w:spacing w:before="13" w:line="200" w:lineRule="exact"/>
              <w:rPr>
                <w:rFonts w:ascii="Arial" w:hAnsi="Arial" w:cs="Arial"/>
              </w:rPr>
            </w:pPr>
          </w:p>
          <w:p w:rsidR="00DB4B25" w:rsidRPr="00033108" w:rsidRDefault="0028554A">
            <w:pPr>
              <w:ind w:left="106"/>
              <w:rPr>
                <w:rFonts w:ascii="Arial" w:eastAsia="Arial" w:hAnsi="Arial" w:cs="Arial"/>
              </w:rPr>
            </w:pPr>
            <w:r w:rsidRPr="00033108">
              <w:rPr>
                <w:rFonts w:ascii="Arial" w:eastAsia="Arial" w:hAnsi="Arial" w:cs="Arial"/>
                <w:b/>
                <w:spacing w:val="2"/>
              </w:rPr>
              <w:t>T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h</w:t>
            </w:r>
            <w:r w:rsidRPr="00033108">
              <w:rPr>
                <w:rFonts w:ascii="Arial" w:eastAsia="Arial" w:hAnsi="Arial" w:cs="Arial"/>
                <w:b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</w:rPr>
              <w:t>C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rr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33108">
              <w:rPr>
                <w:rFonts w:ascii="Arial" w:eastAsia="Arial" w:hAnsi="Arial" w:cs="Arial"/>
                <w:b/>
              </w:rPr>
              <w:t>l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t</w:t>
            </w:r>
            <w:r w:rsidRPr="00033108">
              <w:rPr>
                <w:rFonts w:ascii="Arial" w:eastAsia="Arial" w:hAnsi="Arial" w:cs="Arial"/>
                <w:b/>
                <w:spacing w:val="3"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o</w:t>
            </w:r>
            <w:r w:rsidRPr="00033108">
              <w:rPr>
                <w:rFonts w:ascii="Arial" w:eastAsia="Arial" w:hAnsi="Arial" w:cs="Arial"/>
                <w:b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o</w:t>
            </w:r>
            <w:r w:rsidRPr="00033108">
              <w:rPr>
                <w:rFonts w:ascii="Arial" w:eastAsia="Arial" w:hAnsi="Arial" w:cs="Arial"/>
                <w:b/>
              </w:rPr>
              <w:t>f I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f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c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t</w:t>
            </w:r>
            <w:r w:rsidRPr="00033108">
              <w:rPr>
                <w:rFonts w:ascii="Arial" w:eastAsia="Arial" w:hAnsi="Arial" w:cs="Arial"/>
                <w:b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n</w:t>
            </w:r>
            <w:r w:rsidRPr="00033108">
              <w:rPr>
                <w:rFonts w:ascii="Arial" w:eastAsia="Arial" w:hAnsi="Arial" w:cs="Arial"/>
                <w:b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n</w:t>
            </w:r>
            <w:r w:rsidRPr="00033108">
              <w:rPr>
                <w:rFonts w:ascii="Arial" w:eastAsia="Arial" w:hAnsi="Arial" w:cs="Arial"/>
                <w:b/>
              </w:rPr>
              <w:t>d</w:t>
            </w:r>
            <w:r w:rsidRPr="00033108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</w:rPr>
              <w:t>P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h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t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y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p</w:t>
            </w:r>
            <w:r w:rsidRPr="00033108">
              <w:rPr>
                <w:rFonts w:ascii="Arial" w:eastAsia="Arial" w:hAnsi="Arial" w:cs="Arial"/>
                <w:b/>
              </w:rPr>
              <w:t>ic</w:t>
            </w:r>
            <w:r w:rsidRPr="0003310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</w:rPr>
              <w:t>Di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st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r</w:t>
            </w:r>
            <w:r w:rsidRPr="00033108">
              <w:rPr>
                <w:rFonts w:ascii="Arial" w:eastAsia="Arial" w:hAnsi="Arial" w:cs="Arial"/>
                <w:b/>
                <w:spacing w:val="3"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b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u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t</w:t>
            </w:r>
            <w:r w:rsidRPr="00033108">
              <w:rPr>
                <w:rFonts w:ascii="Arial" w:eastAsia="Arial" w:hAnsi="Arial" w:cs="Arial"/>
                <w:b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o</w:t>
            </w:r>
            <w:r w:rsidRPr="00033108">
              <w:rPr>
                <w:rFonts w:ascii="Arial" w:eastAsia="Arial" w:hAnsi="Arial" w:cs="Arial"/>
                <w:b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o</w:t>
            </w:r>
            <w:r w:rsidRPr="00033108">
              <w:rPr>
                <w:rFonts w:ascii="Arial" w:eastAsia="Arial" w:hAnsi="Arial" w:cs="Arial"/>
                <w:b/>
              </w:rPr>
              <w:t>f</w:t>
            </w:r>
            <w:r w:rsidRPr="00033108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3"/>
              </w:rPr>
              <w:t>C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mm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o</w:t>
            </w:r>
            <w:r w:rsidRPr="00033108">
              <w:rPr>
                <w:rFonts w:ascii="Arial" w:eastAsia="Arial" w:hAnsi="Arial" w:cs="Arial"/>
                <w:b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</w:rPr>
              <w:t>B</w:t>
            </w:r>
            <w:r w:rsidRPr="00033108">
              <w:rPr>
                <w:rFonts w:ascii="Arial" w:eastAsia="Arial" w:hAnsi="Arial" w:cs="Arial"/>
                <w:b/>
                <w:spacing w:val="3"/>
              </w:rPr>
              <w:t>l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o</w:t>
            </w:r>
            <w:r w:rsidRPr="00033108">
              <w:rPr>
                <w:rFonts w:ascii="Arial" w:eastAsia="Arial" w:hAnsi="Arial" w:cs="Arial"/>
                <w:b/>
              </w:rPr>
              <w:t>d</w:t>
            </w:r>
            <w:r w:rsidRPr="00033108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T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y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p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33108">
              <w:rPr>
                <w:rFonts w:ascii="Arial" w:eastAsia="Arial" w:hAnsi="Arial" w:cs="Arial"/>
                <w:b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n</w:t>
            </w:r>
            <w:r w:rsidRPr="00033108">
              <w:rPr>
                <w:rFonts w:ascii="Arial" w:eastAsia="Arial" w:hAnsi="Arial" w:cs="Arial"/>
                <w:b/>
              </w:rPr>
              <w:t>d</w:t>
            </w:r>
            <w:r w:rsidRPr="00033108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proofErr w:type="spellStart"/>
            <w:r w:rsidRPr="00033108">
              <w:rPr>
                <w:rFonts w:ascii="Arial" w:eastAsia="Arial" w:hAnsi="Arial" w:cs="Arial"/>
                <w:b/>
              </w:rPr>
              <w:t>H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m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g</w:t>
            </w:r>
            <w:r w:rsidRPr="00033108">
              <w:rPr>
                <w:rFonts w:ascii="Arial" w:eastAsia="Arial" w:hAnsi="Arial" w:cs="Arial"/>
                <w:b/>
              </w:rPr>
              <w:t>l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b</w:t>
            </w:r>
            <w:r w:rsidRPr="00033108">
              <w:rPr>
                <w:rFonts w:ascii="Arial" w:eastAsia="Arial" w:hAnsi="Arial" w:cs="Arial"/>
                <w:b/>
              </w:rPr>
              <w:t>in</w:t>
            </w:r>
            <w:proofErr w:type="spellEnd"/>
            <w:r w:rsidRPr="00033108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G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t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y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p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33108">
              <w:rPr>
                <w:rFonts w:ascii="Arial" w:eastAsia="Arial" w:hAnsi="Arial" w:cs="Arial"/>
                <w:b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m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n</w:t>
            </w:r>
            <w:r w:rsidRPr="00033108">
              <w:rPr>
                <w:rFonts w:ascii="Arial" w:eastAsia="Arial" w:hAnsi="Arial" w:cs="Arial"/>
                <w:b/>
              </w:rPr>
              <w:t>g</w:t>
            </w:r>
            <w:r w:rsidRPr="0003310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4"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u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b</w:t>
            </w:r>
            <w:r w:rsidRPr="00033108">
              <w:rPr>
                <w:rFonts w:ascii="Arial" w:eastAsia="Arial" w:hAnsi="Arial" w:cs="Arial"/>
                <w:b/>
              </w:rPr>
              <w:t>j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c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t</w:t>
            </w:r>
            <w:r w:rsidRPr="00033108">
              <w:rPr>
                <w:rFonts w:ascii="Arial" w:eastAsia="Arial" w:hAnsi="Arial" w:cs="Arial"/>
                <w:b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i</w:t>
            </w:r>
            <w:r w:rsidRPr="00033108">
              <w:rPr>
                <w:rFonts w:ascii="Arial" w:eastAsia="Arial" w:hAnsi="Arial" w:cs="Arial"/>
                <w:b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  <w:spacing w:val="9"/>
              </w:rPr>
              <w:t>R</w:t>
            </w:r>
            <w:r w:rsidRPr="00033108">
              <w:rPr>
                <w:rFonts w:ascii="Arial" w:eastAsia="Arial" w:hAnsi="Arial" w:cs="Arial"/>
                <w:b/>
                <w:spacing w:val="3"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ve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r</w:t>
            </w:r>
            <w:r w:rsidRPr="00033108">
              <w:rPr>
                <w:rFonts w:ascii="Arial" w:eastAsia="Arial" w:hAnsi="Arial" w:cs="Arial"/>
                <w:b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t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t</w:t>
            </w:r>
            <w:r w:rsidRPr="00033108">
              <w:rPr>
                <w:rFonts w:ascii="Arial" w:eastAsia="Arial" w:hAnsi="Arial" w:cs="Arial"/>
                <w:b/>
              </w:rPr>
              <w:t>e</w:t>
            </w:r>
          </w:p>
        </w:tc>
      </w:tr>
      <w:tr w:rsidR="00DB4B25" w:rsidRPr="00033108">
        <w:trPr>
          <w:trHeight w:hRule="exact" w:val="344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4"/>
              <w:ind w:left="87"/>
              <w:rPr>
                <w:rFonts w:ascii="Arial" w:eastAsia="Arial" w:hAnsi="Arial" w:cs="Arial"/>
              </w:rPr>
            </w:pPr>
            <w:r w:rsidRPr="00033108">
              <w:rPr>
                <w:rFonts w:ascii="Arial" w:eastAsia="Arial" w:hAnsi="Arial" w:cs="Arial"/>
                <w:spacing w:val="2"/>
              </w:rPr>
              <w:t>T</w:t>
            </w:r>
            <w:r w:rsidRPr="00033108">
              <w:rPr>
                <w:rFonts w:ascii="Arial" w:eastAsia="Arial" w:hAnsi="Arial" w:cs="Arial"/>
              </w:rPr>
              <w:t>y</w:t>
            </w:r>
            <w:r w:rsidRPr="00033108">
              <w:rPr>
                <w:rFonts w:ascii="Arial" w:eastAsia="Arial" w:hAnsi="Arial" w:cs="Arial"/>
                <w:spacing w:val="-1"/>
              </w:rPr>
              <w:t>p</w:t>
            </w:r>
            <w:r w:rsidRPr="00033108">
              <w:rPr>
                <w:rFonts w:ascii="Arial" w:eastAsia="Arial" w:hAnsi="Arial" w:cs="Arial"/>
              </w:rPr>
              <w:t>e</w:t>
            </w:r>
            <w:r w:rsidRPr="00033108">
              <w:rPr>
                <w:rFonts w:ascii="Arial" w:eastAsia="Arial" w:hAnsi="Arial" w:cs="Arial"/>
                <w:spacing w:val="-5"/>
              </w:rPr>
              <w:t xml:space="preserve"> </w:t>
            </w:r>
            <w:r w:rsidRPr="00033108">
              <w:rPr>
                <w:rFonts w:ascii="Arial" w:eastAsia="Arial" w:hAnsi="Arial" w:cs="Arial"/>
                <w:spacing w:val="-1"/>
              </w:rPr>
              <w:t>o</w:t>
            </w:r>
            <w:r w:rsidRPr="00033108">
              <w:rPr>
                <w:rFonts w:ascii="Arial" w:eastAsia="Arial" w:hAnsi="Arial" w:cs="Arial"/>
              </w:rPr>
              <w:t>f</w:t>
            </w:r>
            <w:r w:rsidRPr="00033108">
              <w:rPr>
                <w:rFonts w:ascii="Arial" w:eastAsia="Arial" w:hAnsi="Arial" w:cs="Arial"/>
                <w:spacing w:val="-2"/>
              </w:rPr>
              <w:t xml:space="preserve"> </w:t>
            </w:r>
            <w:r w:rsidRPr="00033108">
              <w:rPr>
                <w:rFonts w:ascii="Arial" w:eastAsia="Arial" w:hAnsi="Arial" w:cs="Arial"/>
                <w:spacing w:val="3"/>
              </w:rPr>
              <w:t>t</w:t>
            </w:r>
            <w:r w:rsidRPr="00033108">
              <w:rPr>
                <w:rFonts w:ascii="Arial" w:eastAsia="Arial" w:hAnsi="Arial" w:cs="Arial"/>
                <w:spacing w:val="-1"/>
              </w:rPr>
              <w:t>h</w:t>
            </w:r>
            <w:r w:rsidRPr="00033108">
              <w:rPr>
                <w:rFonts w:ascii="Arial" w:eastAsia="Arial" w:hAnsi="Arial" w:cs="Arial"/>
              </w:rPr>
              <w:t>e</w:t>
            </w:r>
            <w:r w:rsidRPr="00033108">
              <w:rPr>
                <w:rFonts w:ascii="Arial" w:eastAsia="Arial" w:hAnsi="Arial" w:cs="Arial"/>
                <w:spacing w:val="-3"/>
              </w:rPr>
              <w:t xml:space="preserve"> </w:t>
            </w:r>
            <w:r w:rsidRPr="00033108">
              <w:rPr>
                <w:rFonts w:ascii="Arial" w:eastAsia="Arial" w:hAnsi="Arial" w:cs="Arial"/>
                <w:spacing w:val="4"/>
              </w:rPr>
              <w:t>A</w:t>
            </w:r>
            <w:r w:rsidRPr="00033108">
              <w:rPr>
                <w:rFonts w:ascii="Arial" w:eastAsia="Arial" w:hAnsi="Arial" w:cs="Arial"/>
                <w:spacing w:val="-1"/>
              </w:rPr>
              <w:t>r</w:t>
            </w:r>
            <w:r w:rsidRPr="00033108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55"/>
              <w:ind w:left="106"/>
              <w:rPr>
                <w:rFonts w:ascii="Arial" w:eastAsia="Arial" w:hAnsi="Arial" w:cs="Arial"/>
              </w:rPr>
            </w:pPr>
            <w:r w:rsidRPr="00033108">
              <w:rPr>
                <w:rFonts w:ascii="Arial" w:eastAsia="Arial" w:hAnsi="Arial" w:cs="Arial"/>
                <w:b/>
              </w:rPr>
              <w:t>O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r</w:t>
            </w:r>
            <w:r w:rsidRPr="00033108">
              <w:rPr>
                <w:rFonts w:ascii="Arial" w:eastAsia="Arial" w:hAnsi="Arial" w:cs="Arial"/>
                <w:b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-2"/>
              </w:rPr>
              <w:t>g</w:t>
            </w:r>
            <w:r w:rsidRPr="00033108">
              <w:rPr>
                <w:rFonts w:ascii="Arial" w:eastAsia="Arial" w:hAnsi="Arial" w:cs="Arial"/>
                <w:b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n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033108">
              <w:rPr>
                <w:rFonts w:ascii="Arial" w:eastAsia="Arial" w:hAnsi="Arial" w:cs="Arial"/>
                <w:b/>
              </w:rPr>
              <w:t>l</w:t>
            </w:r>
            <w:r w:rsidRPr="00033108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</w:rPr>
              <w:t>R</w:t>
            </w:r>
            <w:r w:rsidRPr="00033108">
              <w:rPr>
                <w:rFonts w:ascii="Arial" w:eastAsia="Arial" w:hAnsi="Arial" w:cs="Arial"/>
                <w:b/>
                <w:spacing w:val="3"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e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r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c</w:t>
            </w:r>
            <w:r w:rsidRPr="00033108">
              <w:rPr>
                <w:rFonts w:ascii="Arial" w:eastAsia="Arial" w:hAnsi="Arial" w:cs="Arial"/>
                <w:b/>
              </w:rPr>
              <w:t>h</w:t>
            </w:r>
            <w:r w:rsidRPr="00033108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033108">
              <w:rPr>
                <w:rFonts w:ascii="Arial" w:eastAsia="Arial" w:hAnsi="Arial" w:cs="Arial"/>
                <w:b/>
              </w:rPr>
              <w:t>A</w:t>
            </w:r>
            <w:r w:rsidRPr="00033108">
              <w:rPr>
                <w:rFonts w:ascii="Arial" w:eastAsia="Arial" w:hAnsi="Arial" w:cs="Arial"/>
                <w:b/>
                <w:spacing w:val="1"/>
              </w:rPr>
              <w:t>r</w:t>
            </w:r>
            <w:r w:rsidRPr="00033108">
              <w:rPr>
                <w:rFonts w:ascii="Arial" w:eastAsia="Arial" w:hAnsi="Arial" w:cs="Arial"/>
                <w:b/>
                <w:spacing w:val="2"/>
              </w:rPr>
              <w:t>t</w:t>
            </w:r>
            <w:r w:rsidRPr="00033108">
              <w:rPr>
                <w:rFonts w:ascii="Arial" w:eastAsia="Arial" w:hAnsi="Arial" w:cs="Arial"/>
                <w:b/>
              </w:rPr>
              <w:t>i</w:t>
            </w:r>
            <w:r w:rsidRPr="00033108">
              <w:rPr>
                <w:rFonts w:ascii="Arial" w:eastAsia="Arial" w:hAnsi="Arial" w:cs="Arial"/>
                <w:b/>
                <w:spacing w:val="-1"/>
              </w:rPr>
              <w:t>c</w:t>
            </w:r>
            <w:r w:rsidRPr="00033108">
              <w:rPr>
                <w:rFonts w:ascii="Arial" w:eastAsia="Arial" w:hAnsi="Arial" w:cs="Arial"/>
                <w:b/>
              </w:rPr>
              <w:t>le</w:t>
            </w:r>
          </w:p>
        </w:tc>
      </w:tr>
    </w:tbl>
    <w:p w:rsidR="00DB4B25" w:rsidRPr="00033108" w:rsidRDefault="00DB4B25" w:rsidP="00033108">
      <w:pPr>
        <w:spacing w:before="33"/>
        <w:ind w:right="12305"/>
        <w:rPr>
          <w:rFonts w:ascii="Arial" w:hAnsi="Arial" w:cs="Arial"/>
        </w:rPr>
        <w:sectPr w:rsidR="00DB4B25" w:rsidRPr="00033108">
          <w:headerReference w:type="default" r:id="rId8"/>
          <w:footerReference w:type="default" r:id="rId9"/>
          <w:type w:val="continuous"/>
          <w:pgSz w:w="23820" w:h="16840" w:orient="landscape"/>
          <w:pgMar w:top="1540" w:right="1320" w:bottom="280" w:left="1320" w:header="720" w:footer="720" w:gutter="0"/>
          <w:cols w:space="720"/>
        </w:sectPr>
      </w:pPr>
    </w:p>
    <w:p w:rsidR="00DB4B25" w:rsidRPr="00033108" w:rsidRDefault="00DB4B25">
      <w:pPr>
        <w:spacing w:line="200" w:lineRule="exact"/>
        <w:rPr>
          <w:rFonts w:ascii="Arial" w:hAnsi="Arial" w:cs="Arial"/>
        </w:rPr>
      </w:pPr>
    </w:p>
    <w:p w:rsidR="00DB4B25" w:rsidRPr="00033108" w:rsidRDefault="00DB4B25">
      <w:pPr>
        <w:spacing w:before="20" w:line="260" w:lineRule="exact"/>
        <w:rPr>
          <w:rFonts w:ascii="Arial" w:hAnsi="Arial" w:cs="Arial"/>
        </w:rPr>
      </w:pPr>
    </w:p>
    <w:p w:rsidR="00DB4B25" w:rsidRPr="00033108" w:rsidRDefault="0028554A">
      <w:pPr>
        <w:spacing w:before="33" w:line="220" w:lineRule="exact"/>
        <w:ind w:left="220"/>
        <w:rPr>
          <w:rFonts w:ascii="Arial" w:hAnsi="Arial" w:cs="Arial"/>
        </w:rPr>
      </w:pPr>
      <w:r w:rsidRPr="00033108">
        <w:rPr>
          <w:rFonts w:ascii="Arial" w:hAnsi="Arial" w:cs="Arial"/>
          <w:b/>
          <w:spacing w:val="-2"/>
          <w:position w:val="-1"/>
          <w:highlight w:val="yellow"/>
        </w:rPr>
        <w:t>P</w:t>
      </w:r>
      <w:r w:rsidRPr="00033108">
        <w:rPr>
          <w:rFonts w:ascii="Arial" w:hAnsi="Arial" w:cs="Arial"/>
          <w:b/>
          <w:position w:val="-1"/>
          <w:highlight w:val="yellow"/>
        </w:rPr>
        <w:t>A</w:t>
      </w:r>
      <w:r w:rsidRPr="00033108">
        <w:rPr>
          <w:rFonts w:ascii="Arial" w:hAnsi="Arial" w:cs="Arial"/>
          <w:b/>
          <w:spacing w:val="1"/>
          <w:position w:val="-1"/>
          <w:highlight w:val="yellow"/>
        </w:rPr>
        <w:t>R</w:t>
      </w:r>
      <w:r w:rsidRPr="00033108">
        <w:rPr>
          <w:rFonts w:ascii="Arial" w:hAnsi="Arial" w:cs="Arial"/>
          <w:b/>
          <w:position w:val="-1"/>
          <w:highlight w:val="yellow"/>
        </w:rPr>
        <w:t>T</w:t>
      </w:r>
      <w:r w:rsidRPr="00033108">
        <w:rPr>
          <w:rFonts w:ascii="Arial" w:hAnsi="Arial" w:cs="Arial"/>
          <w:b/>
          <w:spacing w:val="48"/>
          <w:position w:val="-1"/>
          <w:highlight w:val="yellow"/>
        </w:rPr>
        <w:t xml:space="preserve"> </w:t>
      </w:r>
      <w:r w:rsidRPr="00033108">
        <w:rPr>
          <w:rFonts w:ascii="Arial" w:hAnsi="Arial" w:cs="Arial"/>
          <w:b/>
          <w:position w:val="-1"/>
          <w:highlight w:val="yellow"/>
        </w:rPr>
        <w:t>1:</w:t>
      </w:r>
      <w:r w:rsidRPr="00033108">
        <w:rPr>
          <w:rFonts w:ascii="Arial" w:hAnsi="Arial" w:cs="Arial"/>
          <w:b/>
          <w:position w:val="-1"/>
        </w:rPr>
        <w:t xml:space="preserve"> Co</w:t>
      </w:r>
      <w:r w:rsidRPr="00033108">
        <w:rPr>
          <w:rFonts w:ascii="Arial" w:hAnsi="Arial" w:cs="Arial"/>
          <w:b/>
          <w:spacing w:val="3"/>
          <w:position w:val="-1"/>
        </w:rPr>
        <w:t>m</w:t>
      </w:r>
      <w:r w:rsidRPr="00033108">
        <w:rPr>
          <w:rFonts w:ascii="Arial" w:hAnsi="Arial" w:cs="Arial"/>
          <w:b/>
          <w:spacing w:val="2"/>
          <w:position w:val="-1"/>
        </w:rPr>
        <w:t>m</w:t>
      </w:r>
      <w:r w:rsidRPr="00033108">
        <w:rPr>
          <w:rFonts w:ascii="Arial" w:hAnsi="Arial" w:cs="Arial"/>
          <w:b/>
          <w:spacing w:val="1"/>
          <w:position w:val="-1"/>
        </w:rPr>
        <w:t>e</w:t>
      </w:r>
      <w:r w:rsidRPr="00033108">
        <w:rPr>
          <w:rFonts w:ascii="Arial" w:hAnsi="Arial" w:cs="Arial"/>
          <w:b/>
          <w:spacing w:val="-1"/>
          <w:position w:val="-1"/>
        </w:rPr>
        <w:t>nt</w:t>
      </w:r>
      <w:r w:rsidRPr="00033108">
        <w:rPr>
          <w:rFonts w:ascii="Arial" w:hAnsi="Arial" w:cs="Arial"/>
          <w:b/>
          <w:position w:val="-1"/>
        </w:rPr>
        <w:t>s</w:t>
      </w:r>
    </w:p>
    <w:p w:rsidR="00DB4B25" w:rsidRPr="00033108" w:rsidRDefault="00DB4B25">
      <w:pPr>
        <w:spacing w:before="12" w:line="220" w:lineRule="exact"/>
        <w:rPr>
          <w:rFonts w:ascii="Arial" w:hAnsi="Arial" w:cs="Arial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9356"/>
        <w:gridCol w:w="6445"/>
      </w:tblGrid>
      <w:tr w:rsidR="00DB4B25" w:rsidRPr="00033108">
        <w:trPr>
          <w:trHeight w:hRule="exact" w:val="698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DB4B25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10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</w:rPr>
              <w:t>R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vie</w:t>
            </w:r>
            <w:r w:rsidRPr="00033108">
              <w:rPr>
                <w:rFonts w:ascii="Arial" w:hAnsi="Arial" w:cs="Arial"/>
                <w:b/>
                <w:spacing w:val="1"/>
              </w:rPr>
              <w:t>wer</w:t>
            </w:r>
            <w:r w:rsidRPr="00033108">
              <w:rPr>
                <w:rFonts w:ascii="Arial" w:hAnsi="Arial" w:cs="Arial"/>
                <w:b/>
                <w:spacing w:val="-1"/>
              </w:rPr>
              <w:t>’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-1"/>
              </w:rPr>
              <w:t>m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106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</w:rPr>
              <w:t>Au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’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2"/>
              </w:rPr>
              <w:t>F</w:t>
            </w:r>
            <w:r w:rsidRPr="00033108">
              <w:rPr>
                <w:rFonts w:ascii="Arial" w:hAnsi="Arial" w:cs="Arial"/>
                <w:b/>
                <w:spacing w:val="1"/>
              </w:rPr>
              <w:t>ee</w:t>
            </w:r>
            <w:r w:rsidRPr="00033108">
              <w:rPr>
                <w:rFonts w:ascii="Arial" w:hAnsi="Arial" w:cs="Arial"/>
                <w:b/>
                <w:spacing w:val="2"/>
              </w:rPr>
              <w:t>d</w:t>
            </w:r>
            <w:r w:rsidRPr="00033108">
              <w:rPr>
                <w:rFonts w:ascii="Arial" w:hAnsi="Arial" w:cs="Arial"/>
                <w:b/>
                <w:spacing w:val="-1"/>
              </w:rPr>
              <w:t>b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k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i/>
                <w:spacing w:val="-1"/>
              </w:rPr>
              <w:t>(</w:t>
            </w:r>
            <w:r w:rsidRPr="00033108">
              <w:rPr>
                <w:rFonts w:ascii="Arial" w:hAnsi="Arial" w:cs="Arial"/>
                <w:i/>
                <w:spacing w:val="2"/>
              </w:rPr>
              <w:t>P</w:t>
            </w:r>
            <w:r w:rsidRPr="00033108">
              <w:rPr>
                <w:rFonts w:ascii="Arial" w:hAnsi="Arial" w:cs="Arial"/>
                <w:i/>
              </w:rPr>
              <w:t>lea</w:t>
            </w:r>
            <w:r w:rsidRPr="00033108">
              <w:rPr>
                <w:rFonts w:ascii="Arial" w:hAnsi="Arial" w:cs="Arial"/>
                <w:i/>
                <w:spacing w:val="2"/>
              </w:rPr>
              <w:t>s</w:t>
            </w:r>
            <w:r w:rsidRPr="00033108">
              <w:rPr>
                <w:rFonts w:ascii="Arial" w:hAnsi="Arial" w:cs="Arial"/>
                <w:i/>
              </w:rPr>
              <w:t>e</w:t>
            </w:r>
            <w:r w:rsidRPr="0003310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i/>
                <w:spacing w:val="1"/>
              </w:rPr>
              <w:t>c</w:t>
            </w:r>
            <w:r w:rsidRPr="00033108">
              <w:rPr>
                <w:rFonts w:ascii="Arial" w:hAnsi="Arial" w:cs="Arial"/>
                <w:i/>
              </w:rPr>
              <w:t>o</w:t>
            </w:r>
            <w:r w:rsidRPr="00033108">
              <w:rPr>
                <w:rFonts w:ascii="Arial" w:hAnsi="Arial" w:cs="Arial"/>
                <w:i/>
                <w:spacing w:val="1"/>
              </w:rPr>
              <w:t>rr</w:t>
            </w:r>
            <w:r w:rsidRPr="00033108">
              <w:rPr>
                <w:rFonts w:ascii="Arial" w:hAnsi="Arial" w:cs="Arial"/>
                <w:i/>
                <w:spacing w:val="-3"/>
              </w:rPr>
              <w:t>e</w:t>
            </w:r>
            <w:r w:rsidRPr="00033108">
              <w:rPr>
                <w:rFonts w:ascii="Arial" w:hAnsi="Arial" w:cs="Arial"/>
                <w:i/>
                <w:spacing w:val="1"/>
              </w:rPr>
              <w:t>c</w:t>
            </w:r>
            <w:r w:rsidRPr="00033108">
              <w:rPr>
                <w:rFonts w:ascii="Arial" w:hAnsi="Arial" w:cs="Arial"/>
                <w:i/>
              </w:rPr>
              <w:t>t</w:t>
            </w:r>
            <w:r w:rsidRPr="0003310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the m</w:t>
            </w:r>
            <w:r w:rsidRPr="00033108">
              <w:rPr>
                <w:rFonts w:ascii="Arial" w:hAnsi="Arial" w:cs="Arial"/>
                <w:i/>
                <w:spacing w:val="-3"/>
              </w:rPr>
              <w:t>a</w:t>
            </w:r>
            <w:r w:rsidRPr="00033108">
              <w:rPr>
                <w:rFonts w:ascii="Arial" w:hAnsi="Arial" w:cs="Arial"/>
                <w:i/>
              </w:rPr>
              <w:t>nu</w:t>
            </w:r>
            <w:r w:rsidRPr="00033108">
              <w:rPr>
                <w:rFonts w:ascii="Arial" w:hAnsi="Arial" w:cs="Arial"/>
                <w:i/>
                <w:spacing w:val="1"/>
              </w:rPr>
              <w:t>scr</w:t>
            </w:r>
            <w:r w:rsidRPr="00033108">
              <w:rPr>
                <w:rFonts w:ascii="Arial" w:hAnsi="Arial" w:cs="Arial"/>
                <w:i/>
              </w:rPr>
              <w:t>ipt</w:t>
            </w:r>
            <w:r w:rsidRPr="00033108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and</w:t>
            </w:r>
            <w:r w:rsidRPr="00033108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high</w:t>
            </w:r>
            <w:r w:rsidRPr="00033108">
              <w:rPr>
                <w:rFonts w:ascii="Arial" w:hAnsi="Arial" w:cs="Arial"/>
                <w:i/>
                <w:spacing w:val="-1"/>
              </w:rPr>
              <w:t>l</w:t>
            </w:r>
            <w:r w:rsidRPr="00033108">
              <w:rPr>
                <w:rFonts w:ascii="Arial" w:hAnsi="Arial" w:cs="Arial"/>
                <w:i/>
              </w:rPr>
              <w:t>ight</w:t>
            </w:r>
            <w:r w:rsidRPr="00033108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that</w:t>
            </w:r>
            <w:r w:rsidRPr="00033108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pa</w:t>
            </w:r>
            <w:r w:rsidRPr="00033108">
              <w:rPr>
                <w:rFonts w:ascii="Arial" w:hAnsi="Arial" w:cs="Arial"/>
                <w:i/>
                <w:spacing w:val="1"/>
              </w:rPr>
              <w:t>r</w:t>
            </w:r>
            <w:r w:rsidRPr="00033108">
              <w:rPr>
                <w:rFonts w:ascii="Arial" w:hAnsi="Arial" w:cs="Arial"/>
                <w:i/>
              </w:rPr>
              <w:t>t</w:t>
            </w:r>
          </w:p>
          <w:p w:rsidR="00DB4B25" w:rsidRPr="00033108" w:rsidRDefault="0028554A">
            <w:pPr>
              <w:spacing w:before="6" w:line="220" w:lineRule="exact"/>
              <w:ind w:left="106" w:right="14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i/>
              </w:rPr>
              <w:t>in</w:t>
            </w:r>
            <w:r w:rsidRPr="0003310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the manu</w:t>
            </w:r>
            <w:r w:rsidRPr="00033108">
              <w:rPr>
                <w:rFonts w:ascii="Arial" w:hAnsi="Arial" w:cs="Arial"/>
                <w:i/>
                <w:spacing w:val="2"/>
              </w:rPr>
              <w:t>s</w:t>
            </w:r>
            <w:r w:rsidRPr="00033108">
              <w:rPr>
                <w:rFonts w:ascii="Arial" w:hAnsi="Arial" w:cs="Arial"/>
                <w:i/>
                <w:spacing w:val="1"/>
              </w:rPr>
              <w:t>cr</w:t>
            </w:r>
            <w:r w:rsidRPr="00033108">
              <w:rPr>
                <w:rFonts w:ascii="Arial" w:hAnsi="Arial" w:cs="Arial"/>
                <w:i/>
              </w:rPr>
              <w:t>ip</w:t>
            </w:r>
            <w:r w:rsidRPr="00033108">
              <w:rPr>
                <w:rFonts w:ascii="Arial" w:hAnsi="Arial" w:cs="Arial"/>
                <w:i/>
                <w:spacing w:val="-1"/>
              </w:rPr>
              <w:t>t</w:t>
            </w:r>
            <w:r w:rsidRPr="00033108">
              <w:rPr>
                <w:rFonts w:ascii="Arial" w:hAnsi="Arial" w:cs="Arial"/>
                <w:i/>
              </w:rPr>
              <w:t>.</w:t>
            </w:r>
            <w:r w:rsidRPr="00033108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033108">
              <w:rPr>
                <w:rFonts w:ascii="Arial" w:hAnsi="Arial" w:cs="Arial"/>
                <w:i/>
                <w:spacing w:val="-1"/>
              </w:rPr>
              <w:t>I</w:t>
            </w:r>
            <w:r w:rsidRPr="00033108">
              <w:rPr>
                <w:rFonts w:ascii="Arial" w:hAnsi="Arial" w:cs="Arial"/>
                <w:i/>
              </w:rPr>
              <w:t>t is</w:t>
            </w:r>
            <w:r w:rsidRPr="00033108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mandato</w:t>
            </w:r>
            <w:r w:rsidRPr="00033108">
              <w:rPr>
                <w:rFonts w:ascii="Arial" w:hAnsi="Arial" w:cs="Arial"/>
                <w:i/>
                <w:spacing w:val="1"/>
              </w:rPr>
              <w:t>r</w:t>
            </w:r>
            <w:r w:rsidRPr="00033108">
              <w:rPr>
                <w:rFonts w:ascii="Arial" w:hAnsi="Arial" w:cs="Arial"/>
                <w:i/>
              </w:rPr>
              <w:t>y</w:t>
            </w:r>
            <w:r w:rsidRPr="00033108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that</w:t>
            </w:r>
            <w:r w:rsidRPr="00033108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aut</w:t>
            </w:r>
            <w:r w:rsidRPr="00033108">
              <w:rPr>
                <w:rFonts w:ascii="Arial" w:hAnsi="Arial" w:cs="Arial"/>
                <w:i/>
                <w:spacing w:val="-4"/>
              </w:rPr>
              <w:t>h</w:t>
            </w:r>
            <w:r w:rsidRPr="00033108">
              <w:rPr>
                <w:rFonts w:ascii="Arial" w:hAnsi="Arial" w:cs="Arial"/>
                <w:i/>
              </w:rPr>
              <w:t>o</w:t>
            </w:r>
            <w:r w:rsidRPr="00033108">
              <w:rPr>
                <w:rFonts w:ascii="Arial" w:hAnsi="Arial" w:cs="Arial"/>
                <w:i/>
                <w:spacing w:val="1"/>
              </w:rPr>
              <w:t>r</w:t>
            </w:r>
            <w:r w:rsidRPr="00033108">
              <w:rPr>
                <w:rFonts w:ascii="Arial" w:hAnsi="Arial" w:cs="Arial"/>
                <w:i/>
              </w:rPr>
              <w:t>s</w:t>
            </w:r>
            <w:r w:rsidRPr="00033108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i/>
                <w:spacing w:val="1"/>
              </w:rPr>
              <w:t>s</w:t>
            </w:r>
            <w:r w:rsidRPr="00033108">
              <w:rPr>
                <w:rFonts w:ascii="Arial" w:hAnsi="Arial" w:cs="Arial"/>
                <w:i/>
              </w:rPr>
              <w:t>hould</w:t>
            </w:r>
            <w:r w:rsidRPr="00033108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i/>
                <w:spacing w:val="-2"/>
              </w:rPr>
              <w:t>w</w:t>
            </w:r>
            <w:r w:rsidRPr="00033108">
              <w:rPr>
                <w:rFonts w:ascii="Arial" w:hAnsi="Arial" w:cs="Arial"/>
                <w:i/>
                <w:spacing w:val="1"/>
              </w:rPr>
              <w:t>r</w:t>
            </w:r>
            <w:r w:rsidRPr="00033108">
              <w:rPr>
                <w:rFonts w:ascii="Arial" w:hAnsi="Arial" w:cs="Arial"/>
                <w:i/>
              </w:rPr>
              <w:t>i</w:t>
            </w:r>
            <w:r w:rsidRPr="00033108">
              <w:rPr>
                <w:rFonts w:ascii="Arial" w:hAnsi="Arial" w:cs="Arial"/>
                <w:i/>
                <w:spacing w:val="-1"/>
              </w:rPr>
              <w:t>t</w:t>
            </w:r>
            <w:r w:rsidRPr="00033108">
              <w:rPr>
                <w:rFonts w:ascii="Arial" w:hAnsi="Arial" w:cs="Arial"/>
                <w:i/>
              </w:rPr>
              <w:t>e</w:t>
            </w:r>
            <w:r w:rsidRPr="00033108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hi</w:t>
            </w:r>
            <w:r w:rsidRPr="00033108">
              <w:rPr>
                <w:rFonts w:ascii="Arial" w:hAnsi="Arial" w:cs="Arial"/>
                <w:i/>
                <w:spacing w:val="1"/>
              </w:rPr>
              <w:t>s</w:t>
            </w:r>
            <w:r w:rsidRPr="00033108">
              <w:rPr>
                <w:rFonts w:ascii="Arial" w:hAnsi="Arial" w:cs="Arial"/>
                <w:i/>
              </w:rPr>
              <w:t>/her</w:t>
            </w:r>
            <w:r w:rsidRPr="00033108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i/>
              </w:rPr>
              <w:t>fe</w:t>
            </w:r>
            <w:r w:rsidRPr="00033108">
              <w:rPr>
                <w:rFonts w:ascii="Arial" w:hAnsi="Arial" w:cs="Arial"/>
                <w:i/>
                <w:spacing w:val="1"/>
              </w:rPr>
              <w:t>e</w:t>
            </w:r>
            <w:r w:rsidRPr="00033108">
              <w:rPr>
                <w:rFonts w:ascii="Arial" w:hAnsi="Arial" w:cs="Arial"/>
                <w:i/>
              </w:rPr>
              <w:t>dba</w:t>
            </w:r>
            <w:r w:rsidRPr="00033108">
              <w:rPr>
                <w:rFonts w:ascii="Arial" w:hAnsi="Arial" w:cs="Arial"/>
                <w:i/>
                <w:spacing w:val="1"/>
              </w:rPr>
              <w:t>c</w:t>
            </w:r>
            <w:r w:rsidRPr="00033108">
              <w:rPr>
                <w:rFonts w:ascii="Arial" w:hAnsi="Arial" w:cs="Arial"/>
                <w:i/>
              </w:rPr>
              <w:t>k h</w:t>
            </w:r>
            <w:r w:rsidRPr="00033108">
              <w:rPr>
                <w:rFonts w:ascii="Arial" w:hAnsi="Arial" w:cs="Arial"/>
                <w:i/>
                <w:spacing w:val="1"/>
              </w:rPr>
              <w:t>ere</w:t>
            </w:r>
            <w:r w:rsidRPr="00033108">
              <w:rPr>
                <w:rFonts w:ascii="Arial" w:hAnsi="Arial" w:cs="Arial"/>
                <w:i/>
              </w:rPr>
              <w:t>)</w:t>
            </w:r>
          </w:p>
        </w:tc>
      </w:tr>
      <w:tr w:rsidR="00DB4B25" w:rsidRPr="00033108">
        <w:trPr>
          <w:trHeight w:hRule="exact" w:val="1275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462" w:right="233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  <w:spacing w:val="-2"/>
              </w:rPr>
              <w:t>P</w:t>
            </w:r>
            <w:r w:rsidRPr="00033108">
              <w:rPr>
                <w:rFonts w:ascii="Arial" w:hAnsi="Arial" w:cs="Arial"/>
                <w:b/>
              </w:rPr>
              <w:t>lea</w:t>
            </w:r>
            <w:r w:rsidRPr="00033108">
              <w:rPr>
                <w:rFonts w:ascii="Arial" w:hAnsi="Arial" w:cs="Arial"/>
                <w:b/>
                <w:spacing w:val="2"/>
              </w:rPr>
              <w:t>s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w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w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2"/>
              </w:rPr>
              <w:t>s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nt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ce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re</w:t>
            </w:r>
            <w:r w:rsidRPr="00033108">
              <w:rPr>
                <w:rFonts w:ascii="Arial" w:hAnsi="Arial" w:cs="Arial"/>
                <w:b/>
              </w:rPr>
              <w:t>ga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d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g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e of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is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nu</w:t>
            </w:r>
            <w:r w:rsidRPr="00033108">
              <w:rPr>
                <w:rFonts w:ascii="Arial" w:hAnsi="Arial" w:cs="Arial"/>
                <w:b/>
                <w:spacing w:val="1"/>
              </w:rPr>
              <w:t>scr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t</w:t>
            </w:r>
            <w:r w:rsidRPr="00033108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</w:rPr>
              <w:t xml:space="preserve">or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sc</w:t>
            </w:r>
            <w:r w:rsidRPr="00033108">
              <w:rPr>
                <w:rFonts w:ascii="Arial" w:hAnsi="Arial" w:cs="Arial"/>
                <w:b/>
              </w:rPr>
              <w:t>ien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f</w:t>
            </w:r>
            <w:r w:rsidRPr="00033108">
              <w:rPr>
                <w:rFonts w:ascii="Arial" w:hAnsi="Arial" w:cs="Arial"/>
                <w:b/>
              </w:rPr>
              <w:t>ic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2"/>
              </w:rPr>
              <w:t>mm</w:t>
            </w:r>
            <w:r w:rsidRPr="00033108">
              <w:rPr>
                <w:rFonts w:ascii="Arial" w:hAnsi="Arial" w:cs="Arial"/>
                <w:b/>
                <w:spacing w:val="-1"/>
              </w:rPr>
              <w:t>un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y.</w:t>
            </w:r>
            <w:r w:rsidRPr="0003310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 xml:space="preserve">A 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m</w:t>
            </w:r>
            <w:r w:rsidRPr="0003310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of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3</w:t>
            </w:r>
            <w:r w:rsidRPr="00033108">
              <w:rPr>
                <w:rFonts w:ascii="Arial" w:hAnsi="Arial" w:cs="Arial"/>
                <w:b/>
                <w:spacing w:val="-1"/>
              </w:rPr>
              <w:t>-</w:t>
            </w:r>
            <w:r w:rsidRPr="00033108">
              <w:rPr>
                <w:rFonts w:ascii="Arial" w:hAnsi="Arial" w:cs="Arial"/>
                <w:b/>
              </w:rPr>
              <w:t>4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se</w:t>
            </w:r>
            <w:r w:rsidRPr="00033108">
              <w:rPr>
                <w:rFonts w:ascii="Arial" w:hAnsi="Arial" w:cs="Arial"/>
                <w:b/>
                <w:spacing w:val="-1"/>
              </w:rPr>
              <w:t>nt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ce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</w:rPr>
              <w:t>ay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b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re</w:t>
            </w:r>
            <w:r w:rsidRPr="00033108">
              <w:rPr>
                <w:rFonts w:ascii="Arial" w:hAnsi="Arial" w:cs="Arial"/>
                <w:b/>
                <w:spacing w:val="-1"/>
              </w:rPr>
              <w:t>qu</w:t>
            </w:r>
            <w:r w:rsidRPr="00033108">
              <w:rPr>
                <w:rFonts w:ascii="Arial" w:hAnsi="Arial" w:cs="Arial"/>
                <w:b/>
              </w:rPr>
              <w:t>ir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d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</w:rPr>
              <w:t>or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th</w:t>
            </w:r>
            <w:r w:rsidRPr="00033108">
              <w:rPr>
                <w:rFonts w:ascii="Arial" w:hAnsi="Arial" w:cs="Arial"/>
                <w:b/>
              </w:rPr>
              <w:t xml:space="preserve">is 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10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</w:rPr>
              <w:t>H</w:t>
            </w:r>
            <w:r w:rsidRPr="00033108">
              <w:rPr>
                <w:rFonts w:ascii="Arial" w:hAnsi="Arial" w:cs="Arial"/>
                <w:b/>
                <w:spacing w:val="-1"/>
              </w:rPr>
              <w:t>i</w:t>
            </w:r>
            <w:r w:rsidRPr="00033108">
              <w:rPr>
                <w:rFonts w:ascii="Arial" w:hAnsi="Arial" w:cs="Arial"/>
                <w:b/>
              </w:rPr>
              <w:t>g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</w:rPr>
              <w:t>l</w:t>
            </w:r>
            <w:r w:rsidRPr="00033108">
              <w:rPr>
                <w:rFonts w:ascii="Arial" w:hAnsi="Arial" w:cs="Arial"/>
                <w:b/>
                <w:spacing w:val="-1"/>
              </w:rPr>
              <w:t>i</w:t>
            </w:r>
            <w:r w:rsidRPr="00033108">
              <w:rPr>
                <w:rFonts w:ascii="Arial" w:hAnsi="Arial" w:cs="Arial"/>
                <w:b/>
                <w:spacing w:val="3"/>
              </w:rPr>
              <w:t>g</w:t>
            </w:r>
            <w:r w:rsidRPr="00033108">
              <w:rPr>
                <w:rFonts w:ascii="Arial" w:hAnsi="Arial" w:cs="Arial"/>
                <w:b/>
                <w:spacing w:val="-1"/>
              </w:rPr>
              <w:t>ht</w:t>
            </w:r>
            <w:r w:rsidRPr="00033108">
              <w:rPr>
                <w:rFonts w:ascii="Arial" w:hAnsi="Arial" w:cs="Arial"/>
                <w:b/>
                <w:spacing w:val="3"/>
              </w:rPr>
              <w:t>i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g</w:t>
            </w:r>
            <w:r w:rsidRPr="0003310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of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b</w:t>
            </w:r>
            <w:r w:rsidRPr="00033108">
              <w:rPr>
                <w:rFonts w:ascii="Arial" w:hAnsi="Arial" w:cs="Arial"/>
                <w:b/>
              </w:rPr>
              <w:t>lo</w:t>
            </w:r>
            <w:r w:rsidRPr="00033108">
              <w:rPr>
                <w:rFonts w:ascii="Arial" w:hAnsi="Arial" w:cs="Arial"/>
                <w:b/>
                <w:spacing w:val="3"/>
              </w:rPr>
              <w:t>o</w:t>
            </w:r>
            <w:r w:rsidRPr="00033108">
              <w:rPr>
                <w:rFonts w:ascii="Arial" w:hAnsi="Arial" w:cs="Arial"/>
                <w:b/>
              </w:rPr>
              <w:t>d</w:t>
            </w:r>
            <w:r w:rsidRPr="0003310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g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-1"/>
              </w:rPr>
              <w:t>up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d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033108">
              <w:rPr>
                <w:rFonts w:ascii="Arial" w:hAnsi="Arial" w:cs="Arial"/>
                <w:b/>
              </w:rPr>
              <w:t>la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ion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2"/>
              </w:rPr>
              <w:t>n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  <w:spacing w:val="1"/>
              </w:rPr>
              <w:t>ec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io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DB4B25">
            <w:pPr>
              <w:rPr>
                <w:rFonts w:ascii="Arial" w:hAnsi="Arial" w:cs="Arial"/>
              </w:rPr>
            </w:pPr>
          </w:p>
        </w:tc>
      </w:tr>
      <w:tr w:rsidR="00DB4B25" w:rsidRPr="00033108">
        <w:trPr>
          <w:trHeight w:hRule="exact" w:val="1272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46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  <w:spacing w:val="1"/>
              </w:rPr>
              <w:t>I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le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of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icle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b</w:t>
            </w:r>
            <w:r w:rsidRPr="00033108">
              <w:rPr>
                <w:rFonts w:ascii="Arial" w:hAnsi="Arial" w:cs="Arial"/>
                <w:b/>
              </w:rPr>
              <w:t>le?</w:t>
            </w:r>
          </w:p>
          <w:p w:rsidR="00DB4B25" w:rsidRPr="00033108" w:rsidRDefault="0028554A">
            <w:pPr>
              <w:ind w:left="46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  <w:spacing w:val="-1"/>
              </w:rPr>
              <w:t>(</w:t>
            </w:r>
            <w:r w:rsidRPr="00033108">
              <w:rPr>
                <w:rFonts w:ascii="Arial" w:hAnsi="Arial" w:cs="Arial"/>
                <w:b/>
                <w:spacing w:val="1"/>
              </w:rPr>
              <w:t>I</w:t>
            </w:r>
            <w:r w:rsidRPr="00033108">
              <w:rPr>
                <w:rFonts w:ascii="Arial" w:hAnsi="Arial" w:cs="Arial"/>
                <w:b/>
              </w:rPr>
              <w:t>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ot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lea</w:t>
            </w:r>
            <w:r w:rsidRPr="00033108">
              <w:rPr>
                <w:rFonts w:ascii="Arial" w:hAnsi="Arial" w:cs="Arial"/>
                <w:b/>
                <w:spacing w:val="2"/>
              </w:rPr>
              <w:t>s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gg</w:t>
            </w:r>
            <w:r w:rsidRPr="00033108">
              <w:rPr>
                <w:rFonts w:ascii="Arial" w:hAnsi="Arial" w:cs="Arial"/>
                <w:b/>
                <w:spacing w:val="1"/>
              </w:rPr>
              <w:t>es</w:t>
            </w:r>
            <w:r w:rsidRPr="00033108">
              <w:rPr>
                <w:rFonts w:ascii="Arial" w:hAnsi="Arial" w:cs="Arial"/>
                <w:b/>
              </w:rPr>
              <w:t>t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an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al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  <w:spacing w:val="1"/>
              </w:rPr>
              <w:t>er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ive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l</w:t>
            </w:r>
            <w:r w:rsidRPr="00033108">
              <w:rPr>
                <w:rFonts w:ascii="Arial" w:hAnsi="Arial" w:cs="Arial"/>
                <w:b/>
                <w:spacing w:val="4"/>
              </w:rPr>
              <w:t>e</w:t>
            </w:r>
            <w:r w:rsidRPr="0003310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463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</w:rPr>
              <w:t>y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02790A">
            <w:pPr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</w:rPr>
              <w:t xml:space="preserve">Thanks </w:t>
            </w:r>
          </w:p>
        </w:tc>
      </w:tr>
      <w:tr w:rsidR="00DB4B25" w:rsidRPr="00033108">
        <w:trPr>
          <w:trHeight w:hRule="exact" w:val="1272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462" w:right="201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  <w:spacing w:val="1"/>
              </w:rPr>
              <w:t>I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b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t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of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icle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  <w:spacing w:val="1"/>
              </w:rPr>
              <w:t>re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4"/>
              </w:rPr>
              <w:t>i</w:t>
            </w:r>
            <w:r w:rsidRPr="00033108">
              <w:rPr>
                <w:rFonts w:ascii="Arial" w:hAnsi="Arial" w:cs="Arial"/>
                <w:b/>
              </w:rPr>
              <w:t>v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?</w:t>
            </w:r>
            <w:r w:rsidRPr="00033108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 xml:space="preserve">Do you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gg</w:t>
            </w:r>
            <w:r w:rsidRPr="00033108">
              <w:rPr>
                <w:rFonts w:ascii="Arial" w:hAnsi="Arial" w:cs="Arial"/>
                <w:b/>
                <w:spacing w:val="1"/>
              </w:rPr>
              <w:t>es</w:t>
            </w:r>
            <w:r w:rsidRPr="00033108">
              <w:rPr>
                <w:rFonts w:ascii="Arial" w:hAnsi="Arial" w:cs="Arial"/>
                <w:b/>
              </w:rPr>
              <w:t>t</w:t>
            </w:r>
            <w:r w:rsidRPr="0003310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dd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3"/>
              </w:rPr>
              <w:t>o</w:t>
            </w:r>
            <w:r w:rsidRPr="00033108">
              <w:rPr>
                <w:rFonts w:ascii="Arial" w:hAnsi="Arial" w:cs="Arial"/>
                <w:b/>
              </w:rPr>
              <w:t>n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(</w:t>
            </w:r>
            <w:r w:rsidRPr="00033108">
              <w:rPr>
                <w:rFonts w:ascii="Arial" w:hAnsi="Arial" w:cs="Arial"/>
                <w:b/>
              </w:rPr>
              <w:t>or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d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le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io</w:t>
            </w:r>
            <w:r w:rsidRPr="00033108">
              <w:rPr>
                <w:rFonts w:ascii="Arial" w:hAnsi="Arial" w:cs="Arial"/>
                <w:b/>
                <w:spacing w:val="2"/>
              </w:rPr>
              <w:t>n</w:t>
            </w:r>
            <w:r w:rsidRPr="00033108">
              <w:rPr>
                <w:rFonts w:ascii="Arial" w:hAnsi="Arial" w:cs="Arial"/>
                <w:b/>
              </w:rPr>
              <w:t>)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of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oi</w:t>
            </w:r>
            <w:r w:rsidRPr="00033108">
              <w:rPr>
                <w:rFonts w:ascii="Arial" w:hAnsi="Arial" w:cs="Arial"/>
                <w:b/>
                <w:spacing w:val="-1"/>
              </w:rPr>
              <w:t>nt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in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 xml:space="preserve">is </w:t>
            </w:r>
            <w:r w:rsidRPr="00033108">
              <w:rPr>
                <w:rFonts w:ascii="Arial" w:hAnsi="Arial" w:cs="Arial"/>
                <w:b/>
                <w:spacing w:val="1"/>
              </w:rPr>
              <w:t>sec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io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?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2"/>
              </w:rPr>
              <w:t>P</w:t>
            </w:r>
            <w:r w:rsidRPr="00033108">
              <w:rPr>
                <w:rFonts w:ascii="Arial" w:hAnsi="Arial" w:cs="Arial"/>
                <w:b/>
              </w:rPr>
              <w:t>lea</w:t>
            </w:r>
            <w:r w:rsidRPr="00033108">
              <w:rPr>
                <w:rFonts w:ascii="Arial" w:hAnsi="Arial" w:cs="Arial"/>
                <w:b/>
                <w:spacing w:val="2"/>
              </w:rPr>
              <w:t>s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w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yo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r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gg</w:t>
            </w:r>
            <w:r w:rsidRPr="00033108">
              <w:rPr>
                <w:rFonts w:ascii="Arial" w:hAnsi="Arial" w:cs="Arial"/>
                <w:b/>
                <w:spacing w:val="1"/>
              </w:rPr>
              <w:t>es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io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  <w:spacing w:val="1"/>
              </w:rPr>
              <w:t>ere</w:t>
            </w:r>
            <w:r w:rsidRPr="0003310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463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</w:rPr>
              <w:t>Ab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t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ee</w:t>
            </w:r>
            <w:r w:rsidRPr="00033108">
              <w:rPr>
                <w:rFonts w:ascii="Arial" w:hAnsi="Arial" w:cs="Arial"/>
                <w:b/>
                <w:spacing w:val="-1"/>
              </w:rPr>
              <w:t>d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b</w:t>
            </w:r>
            <w:r w:rsidRPr="00033108">
              <w:rPr>
                <w:rFonts w:ascii="Arial" w:hAnsi="Arial" w:cs="Arial"/>
                <w:b/>
              </w:rPr>
              <w:t xml:space="preserve">e 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-1"/>
              </w:rPr>
              <w:t>nd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se</w:t>
            </w:r>
            <w:r w:rsidRPr="00033108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02790A">
            <w:pPr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</w:rPr>
              <w:t>Ok</w:t>
            </w:r>
          </w:p>
        </w:tc>
      </w:tr>
      <w:tr w:rsidR="00DB4B25" w:rsidRPr="00033108">
        <w:trPr>
          <w:trHeight w:hRule="exact" w:val="715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462" w:right="344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  <w:spacing w:val="1"/>
              </w:rPr>
              <w:t>I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nu</w:t>
            </w:r>
            <w:r w:rsidRPr="00033108">
              <w:rPr>
                <w:rFonts w:ascii="Arial" w:hAnsi="Arial" w:cs="Arial"/>
                <w:b/>
                <w:spacing w:val="1"/>
              </w:rPr>
              <w:t>scr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t</w:t>
            </w:r>
            <w:r w:rsidRPr="00033108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sc</w:t>
            </w:r>
            <w:r w:rsidRPr="00033108">
              <w:rPr>
                <w:rFonts w:ascii="Arial" w:hAnsi="Arial" w:cs="Arial"/>
                <w:b/>
              </w:rPr>
              <w:t>ien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f</w:t>
            </w:r>
            <w:r w:rsidRPr="00033108">
              <w:rPr>
                <w:rFonts w:ascii="Arial" w:hAnsi="Arial" w:cs="Arial"/>
                <w:b/>
              </w:rPr>
              <w:t>ically,</w:t>
            </w:r>
            <w:r w:rsidRPr="0003310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1"/>
              </w:rPr>
              <w:t>rrec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?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2"/>
              </w:rPr>
              <w:t>P</w:t>
            </w:r>
            <w:r w:rsidRPr="00033108">
              <w:rPr>
                <w:rFonts w:ascii="Arial" w:hAnsi="Arial" w:cs="Arial"/>
                <w:b/>
              </w:rPr>
              <w:t>lea</w:t>
            </w:r>
            <w:r w:rsidRPr="00033108">
              <w:rPr>
                <w:rFonts w:ascii="Arial" w:hAnsi="Arial" w:cs="Arial"/>
                <w:b/>
                <w:spacing w:val="2"/>
              </w:rPr>
              <w:t>s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w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 xml:space="preserve">e 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  <w:spacing w:val="1"/>
              </w:rPr>
              <w:t>ere</w:t>
            </w:r>
            <w:r w:rsidRPr="0003310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10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</w:rPr>
              <w:t>y</w:t>
            </w:r>
            <w:r w:rsidRPr="00033108">
              <w:rPr>
                <w:rFonts w:ascii="Arial" w:hAnsi="Arial" w:cs="Arial"/>
                <w:spacing w:val="1"/>
              </w:rPr>
              <w:t>e</w:t>
            </w:r>
            <w:r w:rsidRPr="00033108">
              <w:rPr>
                <w:rFonts w:ascii="Arial" w:hAnsi="Arial" w:cs="Arial"/>
              </w:rPr>
              <w:t>s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981E6F">
            <w:pPr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</w:rPr>
              <w:t xml:space="preserve">Thanks </w:t>
            </w:r>
          </w:p>
        </w:tc>
      </w:tr>
      <w:tr w:rsidR="00DB4B25" w:rsidRPr="00033108">
        <w:trPr>
          <w:trHeight w:hRule="exact" w:val="715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462" w:right="386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re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  <w:spacing w:val="1"/>
              </w:rPr>
              <w:t>ere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ce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uff</w:t>
            </w:r>
            <w:r w:rsidRPr="00033108">
              <w:rPr>
                <w:rFonts w:ascii="Arial" w:hAnsi="Arial" w:cs="Arial"/>
                <w:b/>
              </w:rPr>
              <w:t>ici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t</w:t>
            </w:r>
            <w:r w:rsidRPr="0003310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d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rece</w:t>
            </w:r>
            <w:r w:rsidRPr="00033108">
              <w:rPr>
                <w:rFonts w:ascii="Arial" w:hAnsi="Arial" w:cs="Arial"/>
                <w:b/>
                <w:spacing w:val="-1"/>
              </w:rPr>
              <w:t>nt</w:t>
            </w:r>
            <w:r w:rsidRPr="00033108">
              <w:rPr>
                <w:rFonts w:ascii="Arial" w:hAnsi="Arial" w:cs="Arial"/>
                <w:b/>
              </w:rPr>
              <w:t>?</w:t>
            </w:r>
            <w:r w:rsidRPr="0003310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I</w:t>
            </w:r>
            <w:r w:rsidRPr="00033108">
              <w:rPr>
                <w:rFonts w:ascii="Arial" w:hAnsi="Arial" w:cs="Arial"/>
                <w:b/>
              </w:rPr>
              <w:t>f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you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</w:rPr>
              <w:t xml:space="preserve">ave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gg</w:t>
            </w:r>
            <w:r w:rsidRPr="00033108">
              <w:rPr>
                <w:rFonts w:ascii="Arial" w:hAnsi="Arial" w:cs="Arial"/>
                <w:b/>
                <w:spacing w:val="1"/>
              </w:rPr>
              <w:t>es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io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of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dd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2"/>
              </w:rPr>
              <w:t>t</w:t>
            </w:r>
            <w:r w:rsidRPr="00033108">
              <w:rPr>
                <w:rFonts w:ascii="Arial" w:hAnsi="Arial" w:cs="Arial"/>
                <w:b/>
              </w:rPr>
              <w:t>io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al</w:t>
            </w:r>
            <w:r w:rsidRPr="0003310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re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  <w:spacing w:val="1"/>
              </w:rPr>
              <w:t>ere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ces</w:t>
            </w:r>
            <w:r w:rsidRPr="00033108">
              <w:rPr>
                <w:rFonts w:ascii="Arial" w:hAnsi="Arial" w:cs="Arial"/>
                <w:b/>
              </w:rPr>
              <w:t>,</w:t>
            </w:r>
            <w:r w:rsidRPr="0003310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p</w:t>
            </w:r>
            <w:r w:rsidRPr="00033108">
              <w:rPr>
                <w:rFonts w:ascii="Arial" w:hAnsi="Arial" w:cs="Arial"/>
                <w:b/>
              </w:rPr>
              <w:t>lea</w:t>
            </w:r>
            <w:r w:rsidRPr="00033108">
              <w:rPr>
                <w:rFonts w:ascii="Arial" w:hAnsi="Arial" w:cs="Arial"/>
                <w:b/>
                <w:spacing w:val="2"/>
              </w:rPr>
              <w:t>s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m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>nt</w:t>
            </w:r>
            <w:r w:rsidRPr="00033108">
              <w:rPr>
                <w:rFonts w:ascii="Arial" w:hAnsi="Arial" w:cs="Arial"/>
                <w:b/>
              </w:rPr>
              <w:t xml:space="preserve">ion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m in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re</w:t>
            </w:r>
            <w:r w:rsidRPr="00033108">
              <w:rPr>
                <w:rFonts w:ascii="Arial" w:hAnsi="Arial" w:cs="Arial"/>
                <w:b/>
              </w:rPr>
              <w:t>view</w:t>
            </w:r>
            <w:r w:rsidRPr="0003310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2"/>
              </w:rPr>
              <w:t>m</w:t>
            </w:r>
            <w:r w:rsidRPr="0003310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10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spacing w:val="1"/>
              </w:rPr>
              <w:t>Re</w:t>
            </w:r>
            <w:r w:rsidRPr="00033108">
              <w:rPr>
                <w:rFonts w:ascii="Arial" w:hAnsi="Arial" w:cs="Arial"/>
                <w:spacing w:val="-1"/>
              </w:rPr>
              <w:t>f</w:t>
            </w:r>
            <w:r w:rsidRPr="00033108">
              <w:rPr>
                <w:rFonts w:ascii="Arial" w:hAnsi="Arial" w:cs="Arial"/>
                <w:spacing w:val="1"/>
              </w:rPr>
              <w:t>e</w:t>
            </w:r>
            <w:r w:rsidRPr="00033108">
              <w:rPr>
                <w:rFonts w:ascii="Arial" w:hAnsi="Arial" w:cs="Arial"/>
                <w:spacing w:val="-1"/>
              </w:rPr>
              <w:t>r</w:t>
            </w:r>
            <w:r w:rsidRPr="00033108">
              <w:rPr>
                <w:rFonts w:ascii="Arial" w:hAnsi="Arial" w:cs="Arial"/>
                <w:spacing w:val="1"/>
              </w:rPr>
              <w:t>e</w:t>
            </w:r>
            <w:r w:rsidRPr="00033108">
              <w:rPr>
                <w:rFonts w:ascii="Arial" w:hAnsi="Arial" w:cs="Arial"/>
              </w:rPr>
              <w:t>n</w:t>
            </w:r>
            <w:r w:rsidRPr="00033108">
              <w:rPr>
                <w:rFonts w:ascii="Arial" w:hAnsi="Arial" w:cs="Arial"/>
                <w:spacing w:val="1"/>
              </w:rPr>
              <w:t>ce</w:t>
            </w:r>
            <w:r w:rsidRPr="00033108">
              <w:rPr>
                <w:rFonts w:ascii="Arial" w:hAnsi="Arial" w:cs="Arial"/>
              </w:rPr>
              <w:t>s</w:t>
            </w:r>
            <w:r w:rsidRPr="00033108">
              <w:rPr>
                <w:rFonts w:ascii="Arial" w:hAnsi="Arial" w:cs="Arial"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</w:rPr>
              <w:t>n</w:t>
            </w:r>
            <w:r w:rsidRPr="00033108">
              <w:rPr>
                <w:rFonts w:ascii="Arial" w:hAnsi="Arial" w:cs="Arial"/>
                <w:spacing w:val="1"/>
              </w:rPr>
              <w:t>ee</w:t>
            </w:r>
            <w:r w:rsidRPr="00033108">
              <w:rPr>
                <w:rFonts w:ascii="Arial" w:hAnsi="Arial" w:cs="Arial"/>
              </w:rPr>
              <w:t>d</w:t>
            </w:r>
            <w:r w:rsidRPr="00033108">
              <w:rPr>
                <w:rFonts w:ascii="Arial" w:hAnsi="Arial" w:cs="Arial"/>
                <w:spacing w:val="-6"/>
              </w:rPr>
              <w:t xml:space="preserve"> </w:t>
            </w:r>
            <w:r w:rsidRPr="00033108">
              <w:rPr>
                <w:rFonts w:ascii="Arial" w:hAnsi="Arial" w:cs="Arial"/>
              </w:rPr>
              <w:t>to</w:t>
            </w:r>
            <w:r w:rsidRPr="00033108">
              <w:rPr>
                <w:rFonts w:ascii="Arial" w:hAnsi="Arial" w:cs="Arial"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</w:rPr>
              <w:t>be quoted</w:t>
            </w:r>
            <w:r w:rsidRPr="00033108">
              <w:rPr>
                <w:rFonts w:ascii="Arial" w:hAnsi="Arial" w:cs="Arial"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</w:rPr>
              <w:t>in</w:t>
            </w:r>
            <w:r w:rsidRPr="00033108">
              <w:rPr>
                <w:rFonts w:ascii="Arial" w:hAnsi="Arial" w:cs="Arial"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spacing w:val="-3"/>
              </w:rPr>
              <w:t>V</w:t>
            </w:r>
            <w:r w:rsidRPr="00033108">
              <w:rPr>
                <w:rFonts w:ascii="Arial" w:hAnsi="Arial" w:cs="Arial"/>
                <w:spacing w:val="1"/>
              </w:rPr>
              <w:t>a</w:t>
            </w:r>
            <w:r w:rsidRPr="00033108">
              <w:rPr>
                <w:rFonts w:ascii="Arial" w:hAnsi="Arial" w:cs="Arial"/>
              </w:rPr>
              <w:t>n</w:t>
            </w:r>
            <w:r w:rsidRPr="00033108">
              <w:rPr>
                <w:rFonts w:ascii="Arial" w:hAnsi="Arial" w:cs="Arial"/>
                <w:spacing w:val="1"/>
              </w:rPr>
              <w:t>c</w:t>
            </w:r>
            <w:r w:rsidRPr="00033108">
              <w:rPr>
                <w:rFonts w:ascii="Arial" w:hAnsi="Arial" w:cs="Arial"/>
              </w:rPr>
              <w:t>ouv</w:t>
            </w:r>
            <w:r w:rsidRPr="00033108">
              <w:rPr>
                <w:rFonts w:ascii="Arial" w:hAnsi="Arial" w:cs="Arial"/>
                <w:spacing w:val="1"/>
              </w:rPr>
              <w:t>e</w:t>
            </w:r>
            <w:r w:rsidRPr="00033108">
              <w:rPr>
                <w:rFonts w:ascii="Arial" w:hAnsi="Arial" w:cs="Arial"/>
              </w:rPr>
              <w:t>r</w:t>
            </w:r>
            <w:r w:rsidRPr="00033108">
              <w:rPr>
                <w:rFonts w:ascii="Arial" w:hAnsi="Arial" w:cs="Arial"/>
                <w:spacing w:val="-9"/>
              </w:rPr>
              <w:t xml:space="preserve"> </w:t>
            </w:r>
            <w:r w:rsidRPr="00033108">
              <w:rPr>
                <w:rFonts w:ascii="Arial" w:hAnsi="Arial" w:cs="Arial"/>
                <w:spacing w:val="1"/>
              </w:rPr>
              <w:t>s</w:t>
            </w:r>
            <w:r w:rsidRPr="00033108">
              <w:rPr>
                <w:rFonts w:ascii="Arial" w:hAnsi="Arial" w:cs="Arial"/>
              </w:rPr>
              <w:t>ty</w:t>
            </w:r>
            <w:r w:rsidRPr="00033108">
              <w:rPr>
                <w:rFonts w:ascii="Arial" w:hAnsi="Arial" w:cs="Arial"/>
                <w:spacing w:val="-1"/>
              </w:rPr>
              <w:t>l</w:t>
            </w:r>
            <w:r w:rsidRPr="00033108">
              <w:rPr>
                <w:rFonts w:ascii="Arial" w:hAnsi="Arial" w:cs="Arial"/>
              </w:rPr>
              <w:t>e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647E35">
            <w:pPr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</w:rPr>
              <w:t xml:space="preserve">Followed journal guidelines </w:t>
            </w:r>
            <w:r w:rsidR="00981E6F" w:rsidRPr="00033108">
              <w:rPr>
                <w:rFonts w:ascii="Arial" w:hAnsi="Arial" w:cs="Arial"/>
              </w:rPr>
              <w:t xml:space="preserve"> </w:t>
            </w:r>
          </w:p>
        </w:tc>
      </w:tr>
      <w:tr w:rsidR="00DB4B25" w:rsidRPr="00033108">
        <w:trPr>
          <w:trHeight w:hRule="exact" w:val="698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line="220" w:lineRule="exact"/>
              <w:ind w:left="462" w:right="366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  <w:spacing w:val="2"/>
              </w:rPr>
              <w:t>I</w:t>
            </w:r>
            <w:r w:rsidRPr="00033108">
              <w:rPr>
                <w:rFonts w:ascii="Arial" w:hAnsi="Arial" w:cs="Arial"/>
                <w:b/>
              </w:rPr>
              <w:t>s</w:t>
            </w:r>
            <w:r w:rsidRPr="00033108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th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la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g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ag</w:t>
            </w:r>
            <w:r w:rsidRPr="00033108">
              <w:rPr>
                <w:rFonts w:ascii="Arial" w:hAnsi="Arial" w:cs="Arial"/>
                <w:b/>
                <w:spacing w:val="1"/>
              </w:rPr>
              <w:t>e</w:t>
            </w:r>
            <w:r w:rsidRPr="00033108">
              <w:rPr>
                <w:rFonts w:ascii="Arial" w:hAnsi="Arial" w:cs="Arial"/>
                <w:b/>
              </w:rPr>
              <w:t>/E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</w:rPr>
              <w:t>gl</w:t>
            </w:r>
            <w:r w:rsidRPr="00033108">
              <w:rPr>
                <w:rFonts w:ascii="Arial" w:hAnsi="Arial" w:cs="Arial"/>
                <w:b/>
                <w:spacing w:val="-1"/>
              </w:rPr>
              <w:t>i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</w:rPr>
              <w:t>h</w:t>
            </w:r>
            <w:r w:rsidRPr="00033108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-1"/>
              </w:rPr>
              <w:t>qu</w:t>
            </w:r>
            <w:r w:rsidRPr="00033108">
              <w:rPr>
                <w:rFonts w:ascii="Arial" w:hAnsi="Arial" w:cs="Arial"/>
                <w:b/>
                <w:spacing w:val="3"/>
              </w:rPr>
              <w:t>a</w:t>
            </w:r>
            <w:r w:rsidRPr="00033108">
              <w:rPr>
                <w:rFonts w:ascii="Arial" w:hAnsi="Arial" w:cs="Arial"/>
                <w:b/>
              </w:rPr>
              <w:t>l</w:t>
            </w:r>
            <w:r w:rsidRPr="00033108">
              <w:rPr>
                <w:rFonts w:ascii="Arial" w:hAnsi="Arial" w:cs="Arial"/>
                <w:b/>
                <w:spacing w:val="-1"/>
              </w:rPr>
              <w:t>it</w:t>
            </w:r>
            <w:r w:rsidRPr="00033108">
              <w:rPr>
                <w:rFonts w:ascii="Arial" w:hAnsi="Arial" w:cs="Arial"/>
                <w:b/>
              </w:rPr>
              <w:t>y</w:t>
            </w:r>
            <w:r w:rsidRPr="0003310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of</w:t>
            </w:r>
            <w:r w:rsidRPr="0003310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2"/>
              </w:rPr>
              <w:t>t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1"/>
              </w:rPr>
              <w:t>r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icle</w:t>
            </w:r>
            <w:r w:rsidRPr="0003310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  <w:spacing w:val="-1"/>
              </w:rPr>
              <w:t>u</w:t>
            </w:r>
            <w:r w:rsidRPr="00033108">
              <w:rPr>
                <w:rFonts w:ascii="Arial" w:hAnsi="Arial" w:cs="Arial"/>
                <w:b/>
              </w:rPr>
              <w:t>i</w:t>
            </w:r>
            <w:r w:rsidRPr="00033108">
              <w:rPr>
                <w:rFonts w:ascii="Arial" w:hAnsi="Arial" w:cs="Arial"/>
                <w:b/>
                <w:spacing w:val="-2"/>
              </w:rPr>
              <w:t>t</w:t>
            </w:r>
            <w:r w:rsidRPr="00033108">
              <w:rPr>
                <w:rFonts w:ascii="Arial" w:hAnsi="Arial" w:cs="Arial"/>
                <w:b/>
              </w:rPr>
              <w:t>a</w:t>
            </w:r>
            <w:r w:rsidRPr="00033108">
              <w:rPr>
                <w:rFonts w:ascii="Arial" w:hAnsi="Arial" w:cs="Arial"/>
                <w:b/>
                <w:spacing w:val="-1"/>
              </w:rPr>
              <w:t>b</w:t>
            </w:r>
            <w:r w:rsidRPr="00033108">
              <w:rPr>
                <w:rFonts w:ascii="Arial" w:hAnsi="Arial" w:cs="Arial"/>
                <w:b/>
              </w:rPr>
              <w:t xml:space="preserve">le </w:t>
            </w:r>
            <w:r w:rsidRPr="00033108">
              <w:rPr>
                <w:rFonts w:ascii="Arial" w:hAnsi="Arial" w:cs="Arial"/>
                <w:b/>
                <w:spacing w:val="-1"/>
              </w:rPr>
              <w:t>f</w:t>
            </w:r>
            <w:r w:rsidRPr="00033108">
              <w:rPr>
                <w:rFonts w:ascii="Arial" w:hAnsi="Arial" w:cs="Arial"/>
                <w:b/>
              </w:rPr>
              <w:t>or</w:t>
            </w:r>
            <w:r w:rsidRPr="0003310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sc</w:t>
            </w:r>
            <w:r w:rsidRPr="00033108">
              <w:rPr>
                <w:rFonts w:ascii="Arial" w:hAnsi="Arial" w:cs="Arial"/>
                <w:b/>
                <w:spacing w:val="-1"/>
              </w:rPr>
              <w:t>h</w:t>
            </w:r>
            <w:r w:rsidRPr="00033108">
              <w:rPr>
                <w:rFonts w:ascii="Arial" w:hAnsi="Arial" w:cs="Arial"/>
                <w:b/>
              </w:rPr>
              <w:t>olarly</w:t>
            </w:r>
            <w:r w:rsidRPr="0003310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33108">
              <w:rPr>
                <w:rFonts w:ascii="Arial" w:hAnsi="Arial" w:cs="Arial"/>
                <w:b/>
                <w:spacing w:val="1"/>
              </w:rPr>
              <w:t>c</w:t>
            </w:r>
            <w:r w:rsidRPr="00033108">
              <w:rPr>
                <w:rFonts w:ascii="Arial" w:hAnsi="Arial" w:cs="Arial"/>
                <w:b/>
              </w:rPr>
              <w:t>o</w:t>
            </w:r>
            <w:r w:rsidRPr="00033108">
              <w:rPr>
                <w:rFonts w:ascii="Arial" w:hAnsi="Arial" w:cs="Arial"/>
                <w:b/>
                <w:spacing w:val="2"/>
              </w:rPr>
              <w:t>mm</w:t>
            </w:r>
            <w:r w:rsidRPr="00033108">
              <w:rPr>
                <w:rFonts w:ascii="Arial" w:hAnsi="Arial" w:cs="Arial"/>
                <w:b/>
                <w:spacing w:val="-1"/>
              </w:rPr>
              <w:t>un</w:t>
            </w:r>
            <w:r w:rsidRPr="00033108">
              <w:rPr>
                <w:rFonts w:ascii="Arial" w:hAnsi="Arial" w:cs="Arial"/>
                <w:b/>
              </w:rPr>
              <w:t>ica</w:t>
            </w:r>
            <w:r w:rsidRPr="00033108">
              <w:rPr>
                <w:rFonts w:ascii="Arial" w:hAnsi="Arial" w:cs="Arial"/>
                <w:b/>
                <w:spacing w:val="-1"/>
              </w:rPr>
              <w:t>t</w:t>
            </w:r>
            <w:r w:rsidRPr="00033108">
              <w:rPr>
                <w:rFonts w:ascii="Arial" w:hAnsi="Arial" w:cs="Arial"/>
                <w:b/>
              </w:rPr>
              <w:t>io</w:t>
            </w:r>
            <w:r w:rsidRPr="00033108">
              <w:rPr>
                <w:rFonts w:ascii="Arial" w:hAnsi="Arial" w:cs="Arial"/>
                <w:b/>
                <w:spacing w:val="-1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</w:rPr>
              <w:t>s</w:t>
            </w:r>
            <w:r w:rsidRPr="00033108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</w:rPr>
              <w:t>y</w:t>
            </w:r>
            <w:r w:rsidRPr="00033108">
              <w:rPr>
                <w:rFonts w:ascii="Arial" w:hAnsi="Arial" w:cs="Arial"/>
                <w:spacing w:val="1"/>
              </w:rPr>
              <w:t>e</w:t>
            </w:r>
            <w:r w:rsidRPr="00033108">
              <w:rPr>
                <w:rFonts w:ascii="Arial" w:hAnsi="Arial" w:cs="Arial"/>
              </w:rPr>
              <w:t>s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ED1D8B">
            <w:pPr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</w:rPr>
              <w:t>ok</w:t>
            </w:r>
          </w:p>
        </w:tc>
      </w:tr>
      <w:tr w:rsidR="00DB4B25" w:rsidRPr="00033108">
        <w:trPr>
          <w:trHeight w:hRule="exact" w:val="1190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28554A">
            <w:pPr>
              <w:spacing w:before="1"/>
              <w:ind w:left="101"/>
              <w:rPr>
                <w:rFonts w:ascii="Arial" w:hAnsi="Arial" w:cs="Arial"/>
              </w:rPr>
            </w:pPr>
            <w:r w:rsidRPr="00033108">
              <w:rPr>
                <w:rFonts w:ascii="Arial" w:hAnsi="Arial" w:cs="Arial"/>
                <w:b/>
                <w:u w:val="thick" w:color="000000"/>
              </w:rPr>
              <w:t>O</w:t>
            </w:r>
            <w:r w:rsidRPr="00033108">
              <w:rPr>
                <w:rFonts w:ascii="Arial" w:hAnsi="Arial" w:cs="Arial"/>
                <w:b/>
                <w:spacing w:val="-1"/>
                <w:u w:val="thick" w:color="000000"/>
              </w:rPr>
              <w:t>pt</w:t>
            </w:r>
            <w:r w:rsidRPr="00033108">
              <w:rPr>
                <w:rFonts w:ascii="Arial" w:hAnsi="Arial" w:cs="Arial"/>
                <w:b/>
                <w:u w:val="thick" w:color="000000"/>
              </w:rPr>
              <w:t>i</w:t>
            </w:r>
            <w:r w:rsidRPr="00033108">
              <w:rPr>
                <w:rFonts w:ascii="Arial" w:hAnsi="Arial" w:cs="Arial"/>
                <w:b/>
                <w:spacing w:val="3"/>
                <w:u w:val="thick" w:color="000000"/>
              </w:rPr>
              <w:t>o</w:t>
            </w:r>
            <w:r w:rsidRPr="00033108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033108">
              <w:rPr>
                <w:rFonts w:ascii="Arial" w:hAnsi="Arial" w:cs="Arial"/>
                <w:b/>
                <w:u w:val="thick" w:color="000000"/>
              </w:rPr>
              <w:t>al</w:t>
            </w:r>
            <w:r w:rsidRPr="00033108">
              <w:rPr>
                <w:rFonts w:ascii="Arial" w:hAnsi="Arial" w:cs="Arial"/>
                <w:b/>
                <w:spacing w:val="-1"/>
                <w:u w:val="thick" w:color="000000"/>
              </w:rPr>
              <w:t>/</w:t>
            </w:r>
            <w:r w:rsidRPr="00033108">
              <w:rPr>
                <w:rFonts w:ascii="Arial" w:hAnsi="Arial" w:cs="Arial"/>
                <w:b/>
                <w:u w:val="thick" w:color="000000"/>
              </w:rPr>
              <w:t>G</w:t>
            </w:r>
            <w:r w:rsidRPr="00033108">
              <w:rPr>
                <w:rFonts w:ascii="Arial" w:hAnsi="Arial" w:cs="Arial"/>
                <w:b/>
                <w:spacing w:val="4"/>
                <w:u w:val="thick" w:color="000000"/>
              </w:rPr>
              <w:t>e</w:t>
            </w:r>
            <w:r w:rsidRPr="00033108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033108">
              <w:rPr>
                <w:rFonts w:ascii="Arial" w:hAnsi="Arial" w:cs="Arial"/>
                <w:b/>
                <w:spacing w:val="1"/>
                <w:u w:val="thick" w:color="000000"/>
              </w:rPr>
              <w:t>er</w:t>
            </w:r>
            <w:r w:rsidRPr="00033108">
              <w:rPr>
                <w:rFonts w:ascii="Arial" w:hAnsi="Arial" w:cs="Arial"/>
                <w:b/>
                <w:u w:val="thick" w:color="000000"/>
              </w:rPr>
              <w:t>al</w:t>
            </w:r>
            <w:r w:rsidRPr="00033108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033108">
              <w:rPr>
                <w:rFonts w:ascii="Arial" w:hAnsi="Arial" w:cs="Arial"/>
                <w:spacing w:val="1"/>
              </w:rPr>
              <w:t>c</w:t>
            </w:r>
            <w:r w:rsidRPr="00033108">
              <w:rPr>
                <w:rFonts w:ascii="Arial" w:hAnsi="Arial" w:cs="Arial"/>
              </w:rPr>
              <w:t>om</w:t>
            </w:r>
            <w:r w:rsidRPr="00033108">
              <w:rPr>
                <w:rFonts w:ascii="Arial" w:hAnsi="Arial" w:cs="Arial"/>
                <w:spacing w:val="-1"/>
              </w:rPr>
              <w:t>m</w:t>
            </w:r>
            <w:r w:rsidRPr="00033108">
              <w:rPr>
                <w:rFonts w:ascii="Arial" w:hAnsi="Arial" w:cs="Arial"/>
                <w:spacing w:val="1"/>
              </w:rPr>
              <w:t>e</w:t>
            </w:r>
            <w:r w:rsidRPr="00033108">
              <w:rPr>
                <w:rFonts w:ascii="Arial" w:hAnsi="Arial" w:cs="Arial"/>
              </w:rPr>
              <w:t>nts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DB4B25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B25" w:rsidRPr="00033108" w:rsidRDefault="00DB4B25">
            <w:pPr>
              <w:rPr>
                <w:rFonts w:ascii="Arial" w:hAnsi="Arial" w:cs="Arial"/>
              </w:rPr>
            </w:pPr>
          </w:p>
        </w:tc>
      </w:tr>
    </w:tbl>
    <w:p w:rsidR="00DB4B25" w:rsidRPr="00033108" w:rsidRDefault="00DB4B25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31683A" w:rsidRPr="00033108" w:rsidTr="00E02C2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83A" w:rsidRPr="00033108" w:rsidRDefault="0031683A" w:rsidP="0031683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033108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033108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31683A" w:rsidRPr="00033108" w:rsidRDefault="0031683A" w:rsidP="0031683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1683A" w:rsidRPr="00033108" w:rsidTr="00E02C2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83A" w:rsidRPr="00033108" w:rsidRDefault="0031683A" w:rsidP="0031683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83A" w:rsidRPr="00033108" w:rsidRDefault="0031683A" w:rsidP="0031683A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033108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31683A" w:rsidRPr="00033108" w:rsidRDefault="0031683A" w:rsidP="0031683A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033108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033108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033108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1683A" w:rsidRPr="00033108" w:rsidTr="00E02C2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83A" w:rsidRPr="00033108" w:rsidRDefault="0031683A" w:rsidP="0031683A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033108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31683A" w:rsidRPr="00033108" w:rsidRDefault="0031683A" w:rsidP="0031683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83A" w:rsidRPr="00033108" w:rsidRDefault="0031683A" w:rsidP="0031683A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03310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03310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03310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31683A" w:rsidRPr="00033108" w:rsidRDefault="0031683A" w:rsidP="0031683A">
            <w:pPr>
              <w:rPr>
                <w:rFonts w:ascii="Arial" w:eastAsia="Arial Unicode MS" w:hAnsi="Arial" w:cs="Arial"/>
                <w:lang w:val="en-GB"/>
              </w:rPr>
            </w:pPr>
          </w:p>
          <w:p w:rsidR="0031683A" w:rsidRPr="00033108" w:rsidRDefault="0031683A" w:rsidP="0031683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31683A" w:rsidRPr="00033108" w:rsidRDefault="0031683A" w:rsidP="0031683A">
            <w:pPr>
              <w:rPr>
                <w:rFonts w:ascii="Arial" w:eastAsia="Arial Unicode MS" w:hAnsi="Arial" w:cs="Arial"/>
                <w:lang w:val="en-GB"/>
              </w:rPr>
            </w:pPr>
          </w:p>
          <w:p w:rsidR="0031683A" w:rsidRPr="00033108" w:rsidRDefault="0031683A" w:rsidP="0031683A">
            <w:pPr>
              <w:rPr>
                <w:rFonts w:ascii="Arial" w:eastAsia="Arial Unicode MS" w:hAnsi="Arial" w:cs="Arial"/>
                <w:lang w:val="en-GB"/>
              </w:rPr>
            </w:pPr>
          </w:p>
          <w:p w:rsidR="0031683A" w:rsidRPr="00033108" w:rsidRDefault="0031683A" w:rsidP="0031683A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  <w:bookmarkEnd w:id="2"/>
      <w:bookmarkEnd w:id="0"/>
    </w:tbl>
    <w:p w:rsidR="00DB4B25" w:rsidRPr="00033108" w:rsidRDefault="00DB4B25" w:rsidP="00033108">
      <w:pPr>
        <w:rPr>
          <w:rFonts w:ascii="Arial" w:hAnsi="Arial" w:cs="Arial"/>
        </w:rPr>
      </w:pPr>
    </w:p>
    <w:sectPr w:rsidR="00DB4B25" w:rsidRPr="00033108">
      <w:pgSz w:w="23820" w:h="16840" w:orient="landscape"/>
      <w:pgMar w:top="1540" w:right="1220" w:bottom="280" w:left="1220" w:header="1307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9ED" w:rsidRDefault="007539ED">
      <w:r>
        <w:separator/>
      </w:r>
    </w:p>
  </w:endnote>
  <w:endnote w:type="continuationSeparator" w:id="0">
    <w:p w:rsidR="007539ED" w:rsidRDefault="0075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B25" w:rsidRDefault="007539E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85pt;width:52.35pt;height:10.1pt;z-index:-251659776;mso-position-horizontal-relative:page;mso-position-vertical-relative:page" filled="f" stroked="f">
          <v:textbox inset="0,0,0,0">
            <w:txbxContent>
              <w:p w:rsidR="00DB4B25" w:rsidRDefault="0028554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pacing w:val="-4"/>
                    <w:sz w:val="16"/>
                    <w:szCs w:val="16"/>
                  </w:rPr>
                  <w:t>t</w:t>
                </w:r>
                <w:r>
                  <w:rPr>
                    <w:sz w:val="16"/>
                    <w:szCs w:val="16"/>
                  </w:rPr>
                  <w:t>ed</w:t>
                </w:r>
                <w:r>
                  <w:rPr>
                    <w:spacing w:val="4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w w:val="101"/>
                    <w:sz w:val="16"/>
                    <w:szCs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8.15pt;margin-top:796.85pt;width:55.7pt;height:10.1pt;z-index:-251658752;mso-position-horizontal-relative:page;mso-position-vertical-relative:page" filled="f" stroked="f">
          <v:textbox inset="0,0,0,0">
            <w:txbxContent>
              <w:p w:rsidR="00DB4B25" w:rsidRDefault="0028554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5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h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3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k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9pt;margin-top:796.85pt;width:67.7pt;height:10.1pt;z-index:-251657728;mso-position-horizontal-relative:page;mso-position-vertical-relative:page" filled="f" stroked="f">
          <v:textbox inset="0,0,0,0">
            <w:txbxContent>
              <w:p w:rsidR="00DB4B25" w:rsidRDefault="0028554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2"/>
                    <w:sz w:val="16"/>
                    <w:szCs w:val="16"/>
                  </w:rPr>
                  <w:t>p</w:t>
                </w:r>
                <w:r>
                  <w:rPr>
                    <w:spacing w:val="-2"/>
                    <w:sz w:val="16"/>
                    <w:szCs w:val="16"/>
                  </w:rPr>
                  <w:t>pr</w:t>
                </w:r>
                <w:r>
                  <w:rPr>
                    <w:spacing w:val="2"/>
                    <w:sz w:val="16"/>
                    <w:szCs w:val="16"/>
                  </w:rPr>
                  <w:t>o</w:t>
                </w:r>
                <w:r>
                  <w:rPr>
                    <w:spacing w:val="-2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</w:t>
                </w:r>
                <w:r>
                  <w:rPr>
                    <w:spacing w:val="-5"/>
                    <w:w w:val="10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5pt;margin-top:796.85pt;width:80.3pt;height:10.1pt;z-index:-251656704;mso-position-horizontal-relative:page;mso-position-vertical-relative:page" filled="f" stroked="f">
          <v:textbox inset="0,0,0,0">
            <w:txbxContent>
              <w:p w:rsidR="00DB4B25" w:rsidRDefault="0028554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Ve</w:t>
                </w:r>
                <w:r>
                  <w:rPr>
                    <w:spacing w:val="1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s</w:t>
                </w:r>
                <w:r>
                  <w:rPr>
                    <w:spacing w:val="-4"/>
                    <w:sz w:val="16"/>
                    <w:szCs w:val="16"/>
                  </w:rPr>
                  <w:t>i</w:t>
                </w:r>
                <w:r>
                  <w:rPr>
                    <w:spacing w:val="-2"/>
                    <w:sz w:val="16"/>
                    <w:szCs w:val="16"/>
                  </w:rPr>
                  <w:t>o</w:t>
                </w:r>
                <w:r>
                  <w:rPr>
                    <w:spacing w:val="2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(</w:t>
                </w:r>
                <w:r>
                  <w:rPr>
                    <w:spacing w:val="-2"/>
                    <w:sz w:val="16"/>
                    <w:szCs w:val="16"/>
                  </w:rPr>
                  <w:t>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pacing w:val="-2"/>
                    <w:sz w:val="16"/>
                    <w:szCs w:val="16"/>
                  </w:rPr>
                  <w:t>-0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pacing w:val="-2"/>
                    <w:sz w:val="16"/>
                    <w:szCs w:val="16"/>
                  </w:rPr>
                  <w:t>-20</w:t>
                </w:r>
                <w:r>
                  <w:rPr>
                    <w:spacing w:val="2"/>
                    <w:sz w:val="16"/>
                    <w:szCs w:val="16"/>
                  </w:rPr>
                  <w:t>2</w:t>
                </w:r>
                <w:r>
                  <w:rPr>
                    <w:spacing w:val="-2"/>
                    <w:sz w:val="16"/>
                    <w:szCs w:val="16"/>
                  </w:rPr>
                  <w:t>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9ED" w:rsidRDefault="007539ED">
      <w:r>
        <w:separator/>
      </w:r>
    </w:p>
  </w:footnote>
  <w:footnote w:type="continuationSeparator" w:id="0">
    <w:p w:rsidR="007539ED" w:rsidRDefault="00753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B25" w:rsidRDefault="007539E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35pt;width:86.75pt;height:14.05pt;z-index:-251660800;mso-position-horizontal-relative:page;mso-position-vertical-relative:page" filled="f" stroked="f">
          <v:textbox inset="0,0,0,0">
            <w:txbxContent>
              <w:p w:rsidR="00DB4B25" w:rsidRDefault="0028554A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 xml:space="preserve">ew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F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8CC"/>
    <w:multiLevelType w:val="multilevel"/>
    <w:tmpl w:val="ABB49AB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B25"/>
    <w:rsid w:val="0002790A"/>
    <w:rsid w:val="00033108"/>
    <w:rsid w:val="0028554A"/>
    <w:rsid w:val="0031683A"/>
    <w:rsid w:val="00345D52"/>
    <w:rsid w:val="00647E35"/>
    <w:rsid w:val="007539ED"/>
    <w:rsid w:val="0088239C"/>
    <w:rsid w:val="00981E6F"/>
    <w:rsid w:val="00BD3A4F"/>
    <w:rsid w:val="00DB4B25"/>
    <w:rsid w:val="00ED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A1A492E"/>
  <w15:docId w15:val="{C5275A4D-5B0E-4743-AADD-F8FFAA3A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8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id.com/index.php/AJR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8</cp:revision>
  <dcterms:created xsi:type="dcterms:W3CDTF">2025-01-28T05:11:00Z</dcterms:created>
  <dcterms:modified xsi:type="dcterms:W3CDTF">2025-04-05T11:55:00Z</dcterms:modified>
</cp:coreProperties>
</file>