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A9505" w14:textId="77777777" w:rsidR="00000816" w:rsidRPr="000A27EC" w:rsidRDefault="00000816">
      <w:pPr>
        <w:spacing w:before="9" w:line="180" w:lineRule="exact"/>
        <w:rPr>
          <w:rFonts w:ascii="Arial" w:hAnsi="Arial" w:cs="Arial"/>
        </w:rPr>
      </w:pPr>
    </w:p>
    <w:p w14:paraId="6963D45B" w14:textId="77777777" w:rsidR="00000816" w:rsidRPr="000A27EC" w:rsidRDefault="00000816">
      <w:pPr>
        <w:spacing w:line="200" w:lineRule="exact"/>
        <w:rPr>
          <w:rFonts w:ascii="Arial" w:hAnsi="Arial" w:cs="Arial"/>
        </w:rPr>
      </w:pPr>
    </w:p>
    <w:p w14:paraId="35D68458" w14:textId="77777777" w:rsidR="00000816" w:rsidRPr="000A27EC" w:rsidRDefault="00000816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000816" w:rsidRPr="000A27EC" w14:paraId="1559D96C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00348" w14:textId="77777777" w:rsidR="00000816" w:rsidRPr="000A27EC" w:rsidRDefault="00DB2F9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0A27EC">
              <w:rPr>
                <w:rFonts w:ascii="Arial" w:eastAsia="Arial" w:hAnsi="Arial" w:cs="Arial"/>
                <w:spacing w:val="1"/>
              </w:rPr>
              <w:t>J</w:t>
            </w:r>
            <w:r w:rsidRPr="000A27EC">
              <w:rPr>
                <w:rFonts w:ascii="Arial" w:eastAsia="Arial" w:hAnsi="Arial" w:cs="Arial"/>
              </w:rPr>
              <w:t>o</w:t>
            </w:r>
            <w:r w:rsidRPr="000A27EC">
              <w:rPr>
                <w:rFonts w:ascii="Arial" w:eastAsia="Arial" w:hAnsi="Arial" w:cs="Arial"/>
                <w:spacing w:val="-1"/>
              </w:rPr>
              <w:t>u</w:t>
            </w:r>
            <w:r w:rsidRPr="000A27EC">
              <w:rPr>
                <w:rFonts w:ascii="Arial" w:eastAsia="Arial" w:hAnsi="Arial" w:cs="Arial"/>
                <w:spacing w:val="1"/>
              </w:rPr>
              <w:t>r</w:t>
            </w:r>
            <w:r w:rsidRPr="000A27EC">
              <w:rPr>
                <w:rFonts w:ascii="Arial" w:eastAsia="Arial" w:hAnsi="Arial" w:cs="Arial"/>
              </w:rPr>
              <w:t>n</w:t>
            </w:r>
            <w:r w:rsidRPr="000A27EC">
              <w:rPr>
                <w:rFonts w:ascii="Arial" w:eastAsia="Arial" w:hAnsi="Arial" w:cs="Arial"/>
                <w:spacing w:val="-1"/>
              </w:rPr>
              <w:t>a</w:t>
            </w:r>
            <w:r w:rsidRPr="000A27EC">
              <w:rPr>
                <w:rFonts w:ascii="Arial" w:eastAsia="Arial" w:hAnsi="Arial" w:cs="Arial"/>
              </w:rPr>
              <w:t>l</w:t>
            </w:r>
            <w:r w:rsidRPr="000A27EC">
              <w:rPr>
                <w:rFonts w:ascii="Arial" w:eastAsia="Arial" w:hAnsi="Arial" w:cs="Arial"/>
                <w:spacing w:val="-6"/>
              </w:rPr>
              <w:t xml:space="preserve"> </w:t>
            </w:r>
            <w:r w:rsidRPr="000A27EC">
              <w:rPr>
                <w:rFonts w:ascii="Arial" w:eastAsia="Arial" w:hAnsi="Arial" w:cs="Arial"/>
              </w:rPr>
              <w:t>Na</w:t>
            </w:r>
            <w:r w:rsidRPr="000A27EC">
              <w:rPr>
                <w:rFonts w:ascii="Arial" w:eastAsia="Arial" w:hAnsi="Arial" w:cs="Arial"/>
                <w:spacing w:val="2"/>
              </w:rPr>
              <w:t>m</w:t>
            </w:r>
            <w:r w:rsidRPr="000A27EC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A966D" w14:textId="77777777" w:rsidR="00000816" w:rsidRPr="000A27EC" w:rsidRDefault="00DB2F94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Pr="000A27E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Asi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Pr="000A27E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Pr="000A27E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0A27E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0A27E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Pr</w:t>
              </w:r>
              <w:r w:rsidRPr="000A27E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obabi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l</w:t>
              </w:r>
              <w:r w:rsidRPr="000A27E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ity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-11"/>
                  <w:u w:val="thick" w:color="0000FF"/>
                </w:rPr>
                <w:t xml:space="preserve"> 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Pr="000A27E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nd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-4"/>
                  <w:u w:val="thick" w:color="0000FF"/>
                </w:rPr>
                <w:t xml:space="preserve"> 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0A27E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at</w:t>
              </w:r>
              <w:r w:rsidRPr="000A27EC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i</w:t>
              </w:r>
              <w:r w:rsidRPr="000A27E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stics</w:t>
              </w:r>
            </w:hyperlink>
          </w:p>
        </w:tc>
      </w:tr>
      <w:tr w:rsidR="00000816" w:rsidRPr="000A27EC" w14:paraId="6A14B8F9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6D2FC" w14:textId="77777777" w:rsidR="00000816" w:rsidRPr="000A27EC" w:rsidRDefault="00DB2F9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0A27EC">
              <w:rPr>
                <w:rFonts w:ascii="Arial" w:eastAsia="Arial" w:hAnsi="Arial" w:cs="Arial"/>
              </w:rPr>
              <w:t>M</w:t>
            </w:r>
            <w:r w:rsidRPr="000A27EC">
              <w:rPr>
                <w:rFonts w:ascii="Arial" w:eastAsia="Arial" w:hAnsi="Arial" w:cs="Arial"/>
                <w:spacing w:val="-1"/>
              </w:rPr>
              <w:t>a</w:t>
            </w:r>
            <w:r w:rsidRPr="000A27EC">
              <w:rPr>
                <w:rFonts w:ascii="Arial" w:eastAsia="Arial" w:hAnsi="Arial" w:cs="Arial"/>
              </w:rPr>
              <w:t>n</w:t>
            </w:r>
            <w:r w:rsidRPr="000A27EC">
              <w:rPr>
                <w:rFonts w:ascii="Arial" w:eastAsia="Arial" w:hAnsi="Arial" w:cs="Arial"/>
                <w:spacing w:val="-1"/>
              </w:rPr>
              <w:t>u</w:t>
            </w:r>
            <w:r w:rsidRPr="000A27EC">
              <w:rPr>
                <w:rFonts w:ascii="Arial" w:eastAsia="Arial" w:hAnsi="Arial" w:cs="Arial"/>
                <w:spacing w:val="1"/>
              </w:rPr>
              <w:t>scr</w:t>
            </w:r>
            <w:r w:rsidRPr="000A27EC">
              <w:rPr>
                <w:rFonts w:ascii="Arial" w:eastAsia="Arial" w:hAnsi="Arial" w:cs="Arial"/>
                <w:spacing w:val="-1"/>
              </w:rPr>
              <w:t>i</w:t>
            </w:r>
            <w:r w:rsidRPr="000A27EC">
              <w:rPr>
                <w:rFonts w:ascii="Arial" w:eastAsia="Arial" w:hAnsi="Arial" w:cs="Arial"/>
                <w:spacing w:val="2"/>
              </w:rPr>
              <w:t>p</w:t>
            </w:r>
            <w:r w:rsidRPr="000A27EC">
              <w:rPr>
                <w:rFonts w:ascii="Arial" w:eastAsia="Arial" w:hAnsi="Arial" w:cs="Arial"/>
              </w:rPr>
              <w:t>t</w:t>
            </w:r>
            <w:r w:rsidRPr="000A27EC">
              <w:rPr>
                <w:rFonts w:ascii="Arial" w:eastAsia="Arial" w:hAnsi="Arial" w:cs="Arial"/>
                <w:spacing w:val="-10"/>
              </w:rPr>
              <w:t xml:space="preserve"> </w:t>
            </w:r>
            <w:r w:rsidRPr="000A27EC">
              <w:rPr>
                <w:rFonts w:ascii="Arial" w:eastAsia="Arial" w:hAnsi="Arial" w:cs="Arial"/>
              </w:rPr>
              <w:t>N</w:t>
            </w:r>
            <w:r w:rsidRPr="000A27EC">
              <w:rPr>
                <w:rFonts w:ascii="Arial" w:eastAsia="Arial" w:hAnsi="Arial" w:cs="Arial"/>
                <w:spacing w:val="2"/>
              </w:rPr>
              <w:t>u</w:t>
            </w:r>
            <w:r w:rsidRPr="000A27EC">
              <w:rPr>
                <w:rFonts w:ascii="Arial" w:eastAsia="Arial" w:hAnsi="Arial" w:cs="Arial"/>
              </w:rPr>
              <w:t>m</w:t>
            </w:r>
            <w:r w:rsidRPr="000A27EC">
              <w:rPr>
                <w:rFonts w:ascii="Arial" w:eastAsia="Arial" w:hAnsi="Arial" w:cs="Arial"/>
                <w:spacing w:val="-1"/>
              </w:rPr>
              <w:t>b</w:t>
            </w:r>
            <w:r w:rsidRPr="000A27EC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8E3B7" w14:textId="77777777" w:rsidR="00000816" w:rsidRPr="000A27EC" w:rsidRDefault="00DB2F94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0A27EC">
              <w:rPr>
                <w:rFonts w:ascii="Arial" w:eastAsia="Arial" w:hAnsi="Arial" w:cs="Arial"/>
                <w:b/>
              </w:rPr>
              <w:t>M</w:t>
            </w:r>
            <w:r w:rsidRPr="000A27EC">
              <w:rPr>
                <w:rFonts w:ascii="Arial" w:eastAsia="Arial" w:hAnsi="Arial" w:cs="Arial"/>
                <w:b/>
                <w:spacing w:val="-1"/>
              </w:rPr>
              <w:t>s</w:t>
            </w:r>
            <w:r w:rsidRPr="000A27EC">
              <w:rPr>
                <w:rFonts w:ascii="Arial" w:eastAsia="Arial" w:hAnsi="Arial" w:cs="Arial"/>
                <w:b/>
              </w:rPr>
              <w:t>_</w:t>
            </w:r>
            <w:r w:rsidRPr="000A27EC">
              <w:rPr>
                <w:rFonts w:ascii="Arial" w:eastAsia="Arial" w:hAnsi="Arial" w:cs="Arial"/>
                <w:b/>
                <w:spacing w:val="2"/>
              </w:rPr>
              <w:t>A</w:t>
            </w:r>
            <w:r w:rsidRPr="000A27EC">
              <w:rPr>
                <w:rFonts w:ascii="Arial" w:eastAsia="Arial" w:hAnsi="Arial" w:cs="Arial"/>
                <w:b/>
              </w:rPr>
              <w:t>J</w:t>
            </w:r>
            <w:r w:rsidRPr="000A27EC">
              <w:rPr>
                <w:rFonts w:ascii="Arial" w:eastAsia="Arial" w:hAnsi="Arial" w:cs="Arial"/>
                <w:b/>
                <w:spacing w:val="-1"/>
              </w:rPr>
              <w:t>P</w:t>
            </w:r>
            <w:r w:rsidRPr="000A27EC">
              <w:rPr>
                <w:rFonts w:ascii="Arial" w:eastAsia="Arial" w:hAnsi="Arial" w:cs="Arial"/>
                <w:b/>
                <w:spacing w:val="2"/>
              </w:rPr>
              <w:t>A</w:t>
            </w:r>
            <w:r w:rsidRPr="000A27EC">
              <w:rPr>
                <w:rFonts w:ascii="Arial" w:eastAsia="Arial" w:hAnsi="Arial" w:cs="Arial"/>
                <w:b/>
                <w:spacing w:val="-1"/>
              </w:rPr>
              <w:t>S</w:t>
            </w:r>
            <w:r w:rsidRPr="000A27EC">
              <w:rPr>
                <w:rFonts w:ascii="Arial" w:eastAsia="Arial" w:hAnsi="Arial" w:cs="Arial"/>
                <w:b/>
                <w:spacing w:val="2"/>
              </w:rPr>
              <w:t>_</w:t>
            </w:r>
            <w:r w:rsidRPr="000A27EC">
              <w:rPr>
                <w:rFonts w:ascii="Arial" w:eastAsia="Arial" w:hAnsi="Arial" w:cs="Arial"/>
                <w:b/>
              </w:rPr>
              <w:t>1</w:t>
            </w:r>
            <w:r w:rsidRPr="000A27EC">
              <w:rPr>
                <w:rFonts w:ascii="Arial" w:eastAsia="Arial" w:hAnsi="Arial" w:cs="Arial"/>
                <w:b/>
                <w:spacing w:val="-1"/>
              </w:rPr>
              <w:t>3</w:t>
            </w:r>
            <w:r w:rsidRPr="000A27EC">
              <w:rPr>
                <w:rFonts w:ascii="Arial" w:eastAsia="Arial" w:hAnsi="Arial" w:cs="Arial"/>
                <w:b/>
                <w:spacing w:val="2"/>
              </w:rPr>
              <w:t>2</w:t>
            </w:r>
            <w:r w:rsidRPr="000A27EC">
              <w:rPr>
                <w:rFonts w:ascii="Arial" w:eastAsia="Arial" w:hAnsi="Arial" w:cs="Arial"/>
                <w:b/>
              </w:rPr>
              <w:t>0</w:t>
            </w:r>
            <w:r w:rsidRPr="000A27EC">
              <w:rPr>
                <w:rFonts w:ascii="Arial" w:eastAsia="Arial" w:hAnsi="Arial" w:cs="Arial"/>
                <w:b/>
                <w:spacing w:val="-1"/>
              </w:rPr>
              <w:t>1</w:t>
            </w:r>
            <w:r w:rsidRPr="000A27EC">
              <w:rPr>
                <w:rFonts w:ascii="Arial" w:eastAsia="Arial" w:hAnsi="Arial" w:cs="Arial"/>
                <w:b/>
              </w:rPr>
              <w:t>8</w:t>
            </w:r>
          </w:p>
        </w:tc>
      </w:tr>
      <w:tr w:rsidR="00000816" w:rsidRPr="000A27EC" w14:paraId="163E113F" w14:textId="77777777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90BF6" w14:textId="77777777" w:rsidR="00000816" w:rsidRPr="000A27EC" w:rsidRDefault="00DB2F9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0A27EC">
              <w:rPr>
                <w:rFonts w:ascii="Arial" w:eastAsia="Arial" w:hAnsi="Arial" w:cs="Arial"/>
              </w:rPr>
              <w:t>T</w:t>
            </w:r>
            <w:r w:rsidRPr="000A27EC">
              <w:rPr>
                <w:rFonts w:ascii="Arial" w:eastAsia="Arial" w:hAnsi="Arial" w:cs="Arial"/>
                <w:spacing w:val="-1"/>
              </w:rPr>
              <w:t>i</w:t>
            </w:r>
            <w:r w:rsidRPr="000A27EC">
              <w:rPr>
                <w:rFonts w:ascii="Arial" w:eastAsia="Arial" w:hAnsi="Arial" w:cs="Arial"/>
              </w:rPr>
              <w:t>t</w:t>
            </w:r>
            <w:r w:rsidRPr="000A27EC">
              <w:rPr>
                <w:rFonts w:ascii="Arial" w:eastAsia="Arial" w:hAnsi="Arial" w:cs="Arial"/>
                <w:spacing w:val="-1"/>
              </w:rPr>
              <w:t>l</w:t>
            </w:r>
            <w:r w:rsidRPr="000A27EC">
              <w:rPr>
                <w:rFonts w:ascii="Arial" w:eastAsia="Arial" w:hAnsi="Arial" w:cs="Arial"/>
              </w:rPr>
              <w:t>e</w:t>
            </w:r>
            <w:r w:rsidRPr="000A27EC">
              <w:rPr>
                <w:rFonts w:ascii="Arial" w:eastAsia="Arial" w:hAnsi="Arial" w:cs="Arial"/>
                <w:spacing w:val="-2"/>
              </w:rPr>
              <w:t xml:space="preserve"> </w:t>
            </w:r>
            <w:r w:rsidRPr="000A27EC">
              <w:rPr>
                <w:rFonts w:ascii="Arial" w:eastAsia="Arial" w:hAnsi="Arial" w:cs="Arial"/>
              </w:rPr>
              <w:t>of</w:t>
            </w:r>
            <w:r w:rsidRPr="000A27EC">
              <w:rPr>
                <w:rFonts w:ascii="Arial" w:eastAsia="Arial" w:hAnsi="Arial" w:cs="Arial"/>
                <w:spacing w:val="-3"/>
              </w:rPr>
              <w:t xml:space="preserve"> </w:t>
            </w:r>
            <w:r w:rsidRPr="000A27EC">
              <w:rPr>
                <w:rFonts w:ascii="Arial" w:eastAsia="Arial" w:hAnsi="Arial" w:cs="Arial"/>
                <w:spacing w:val="2"/>
              </w:rPr>
              <w:t>t</w:t>
            </w:r>
            <w:r w:rsidRPr="000A27EC">
              <w:rPr>
                <w:rFonts w:ascii="Arial" w:eastAsia="Arial" w:hAnsi="Arial" w:cs="Arial"/>
              </w:rPr>
              <w:t>he</w:t>
            </w:r>
            <w:r w:rsidRPr="000A27EC">
              <w:rPr>
                <w:rFonts w:ascii="Arial" w:eastAsia="Arial" w:hAnsi="Arial" w:cs="Arial"/>
                <w:spacing w:val="-2"/>
              </w:rPr>
              <w:t xml:space="preserve"> </w:t>
            </w:r>
            <w:r w:rsidRPr="000A27EC">
              <w:rPr>
                <w:rFonts w:ascii="Arial" w:eastAsia="Arial" w:hAnsi="Arial" w:cs="Arial"/>
              </w:rPr>
              <w:t>M</w:t>
            </w:r>
            <w:r w:rsidRPr="000A27EC">
              <w:rPr>
                <w:rFonts w:ascii="Arial" w:eastAsia="Arial" w:hAnsi="Arial" w:cs="Arial"/>
                <w:spacing w:val="-1"/>
              </w:rPr>
              <w:t>a</w:t>
            </w:r>
            <w:r w:rsidRPr="000A27EC">
              <w:rPr>
                <w:rFonts w:ascii="Arial" w:eastAsia="Arial" w:hAnsi="Arial" w:cs="Arial"/>
                <w:spacing w:val="2"/>
              </w:rPr>
              <w:t>n</w:t>
            </w:r>
            <w:r w:rsidRPr="000A27EC">
              <w:rPr>
                <w:rFonts w:ascii="Arial" w:eastAsia="Arial" w:hAnsi="Arial" w:cs="Arial"/>
              </w:rPr>
              <w:t>u</w:t>
            </w:r>
            <w:r w:rsidRPr="000A27EC">
              <w:rPr>
                <w:rFonts w:ascii="Arial" w:eastAsia="Arial" w:hAnsi="Arial" w:cs="Arial"/>
                <w:spacing w:val="1"/>
              </w:rPr>
              <w:t>scr</w:t>
            </w:r>
            <w:r w:rsidRPr="000A27EC">
              <w:rPr>
                <w:rFonts w:ascii="Arial" w:eastAsia="Arial" w:hAnsi="Arial" w:cs="Arial"/>
                <w:spacing w:val="-1"/>
              </w:rPr>
              <w:t>i</w:t>
            </w:r>
            <w:r w:rsidRPr="000A27EC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CBE99" w14:textId="77777777" w:rsidR="00000816" w:rsidRPr="000A27EC" w:rsidRDefault="00000816">
            <w:pPr>
              <w:spacing w:before="10" w:line="200" w:lineRule="exact"/>
              <w:rPr>
                <w:rFonts w:ascii="Arial" w:hAnsi="Arial" w:cs="Arial"/>
              </w:rPr>
            </w:pPr>
          </w:p>
          <w:p w14:paraId="3FC8D271" w14:textId="77777777" w:rsidR="00000816" w:rsidRPr="000A27EC" w:rsidRDefault="00DB2F94">
            <w:pPr>
              <w:ind w:left="102"/>
              <w:rPr>
                <w:rFonts w:ascii="Arial" w:eastAsia="Arial" w:hAnsi="Arial" w:cs="Arial"/>
              </w:rPr>
            </w:pPr>
            <w:r w:rsidRPr="000A27EC">
              <w:rPr>
                <w:rFonts w:ascii="Arial" w:eastAsia="Arial" w:hAnsi="Arial" w:cs="Arial"/>
                <w:b/>
              </w:rPr>
              <w:t>Ass</w:t>
            </w:r>
            <w:r w:rsidRPr="000A27EC">
              <w:rPr>
                <w:rFonts w:ascii="Arial" w:eastAsia="Arial" w:hAnsi="Arial" w:cs="Arial"/>
                <w:b/>
                <w:spacing w:val="1"/>
              </w:rPr>
              <w:t>e</w:t>
            </w:r>
            <w:r w:rsidRPr="000A27EC">
              <w:rPr>
                <w:rFonts w:ascii="Arial" w:eastAsia="Arial" w:hAnsi="Arial" w:cs="Arial"/>
                <w:b/>
              </w:rPr>
              <w:t>s</w:t>
            </w:r>
            <w:r w:rsidRPr="000A27EC">
              <w:rPr>
                <w:rFonts w:ascii="Arial" w:eastAsia="Arial" w:hAnsi="Arial" w:cs="Arial"/>
                <w:b/>
                <w:spacing w:val="-1"/>
              </w:rPr>
              <w:t>s</w:t>
            </w:r>
            <w:r w:rsidRPr="000A27EC">
              <w:rPr>
                <w:rFonts w:ascii="Arial" w:eastAsia="Arial" w:hAnsi="Arial" w:cs="Arial"/>
                <w:b/>
              </w:rPr>
              <w:t>ing</w:t>
            </w:r>
            <w:r w:rsidRPr="000A27EC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eastAsia="Arial" w:hAnsi="Arial" w:cs="Arial"/>
                <w:b/>
              </w:rPr>
              <w:t>the</w:t>
            </w:r>
            <w:r w:rsidRPr="000A27EC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eastAsia="Arial" w:hAnsi="Arial" w:cs="Arial"/>
                <w:b/>
                <w:spacing w:val="-1"/>
              </w:rPr>
              <w:t>I</w:t>
            </w:r>
            <w:r w:rsidRPr="000A27EC">
              <w:rPr>
                <w:rFonts w:ascii="Arial" w:eastAsia="Arial" w:hAnsi="Arial" w:cs="Arial"/>
                <w:b/>
              </w:rPr>
              <w:t>m</w:t>
            </w:r>
            <w:r w:rsidRPr="000A27EC">
              <w:rPr>
                <w:rFonts w:ascii="Arial" w:eastAsia="Arial" w:hAnsi="Arial" w:cs="Arial"/>
                <w:b/>
                <w:spacing w:val="3"/>
              </w:rPr>
              <w:t>p</w:t>
            </w:r>
            <w:r w:rsidRPr="000A27EC">
              <w:rPr>
                <w:rFonts w:ascii="Arial" w:eastAsia="Arial" w:hAnsi="Arial" w:cs="Arial"/>
                <w:b/>
              </w:rPr>
              <w:t>a</w:t>
            </w:r>
            <w:r w:rsidRPr="000A27EC">
              <w:rPr>
                <w:rFonts w:ascii="Arial" w:eastAsia="Arial" w:hAnsi="Arial" w:cs="Arial"/>
                <w:b/>
                <w:spacing w:val="-1"/>
              </w:rPr>
              <w:t>c</w:t>
            </w:r>
            <w:r w:rsidRPr="000A27EC">
              <w:rPr>
                <w:rFonts w:ascii="Arial" w:eastAsia="Arial" w:hAnsi="Arial" w:cs="Arial"/>
                <w:b/>
              </w:rPr>
              <w:t>t</w:t>
            </w:r>
            <w:r w:rsidRPr="000A27EC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eastAsia="Arial" w:hAnsi="Arial" w:cs="Arial"/>
                <w:b/>
              </w:rPr>
              <w:t>of</w:t>
            </w:r>
            <w:r w:rsidRPr="000A27EC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0A27EC">
              <w:rPr>
                <w:rFonts w:ascii="Arial" w:eastAsia="Arial" w:hAnsi="Arial" w:cs="Arial"/>
                <w:b/>
                <w:spacing w:val="-1"/>
              </w:rPr>
              <w:t>P</w:t>
            </w:r>
            <w:r w:rsidRPr="000A27EC">
              <w:rPr>
                <w:rFonts w:ascii="Arial" w:eastAsia="Arial" w:hAnsi="Arial" w:cs="Arial"/>
                <w:b/>
              </w:rPr>
              <w:t>ublic</w:t>
            </w:r>
            <w:r w:rsidRPr="000A27EC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eastAsia="Arial" w:hAnsi="Arial" w:cs="Arial"/>
                <w:b/>
                <w:spacing w:val="2"/>
              </w:rPr>
              <w:t>D</w:t>
            </w:r>
            <w:r w:rsidRPr="000A27EC">
              <w:rPr>
                <w:rFonts w:ascii="Arial" w:eastAsia="Arial" w:hAnsi="Arial" w:cs="Arial"/>
                <w:b/>
              </w:rPr>
              <w:t>eb</w:t>
            </w:r>
            <w:r w:rsidRPr="000A27EC">
              <w:rPr>
                <w:rFonts w:ascii="Arial" w:eastAsia="Arial" w:hAnsi="Arial" w:cs="Arial"/>
                <w:b/>
                <w:spacing w:val="1"/>
              </w:rPr>
              <w:t>t</w:t>
            </w:r>
            <w:r w:rsidRPr="000A27EC">
              <w:rPr>
                <w:rFonts w:ascii="Arial" w:eastAsia="Arial" w:hAnsi="Arial" w:cs="Arial"/>
                <w:b/>
              </w:rPr>
              <w:t>s</w:t>
            </w:r>
            <w:r w:rsidRPr="000A27EC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eastAsia="Arial" w:hAnsi="Arial" w:cs="Arial"/>
                <w:b/>
              </w:rPr>
              <w:t>on</w:t>
            </w:r>
            <w:r w:rsidRPr="000A27EC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eastAsia="Arial" w:hAnsi="Arial" w:cs="Arial"/>
                <w:b/>
                <w:spacing w:val="1"/>
              </w:rPr>
              <w:t>P</w:t>
            </w:r>
            <w:r w:rsidRPr="000A27EC">
              <w:rPr>
                <w:rFonts w:ascii="Arial" w:eastAsia="Arial" w:hAnsi="Arial" w:cs="Arial"/>
                <w:b/>
                <w:spacing w:val="-1"/>
              </w:rPr>
              <w:t>r</w:t>
            </w:r>
            <w:r w:rsidRPr="000A27EC">
              <w:rPr>
                <w:rFonts w:ascii="Arial" w:eastAsia="Arial" w:hAnsi="Arial" w:cs="Arial"/>
                <w:b/>
              </w:rPr>
              <w:t>i</w:t>
            </w:r>
            <w:r w:rsidRPr="000A27EC">
              <w:rPr>
                <w:rFonts w:ascii="Arial" w:eastAsia="Arial" w:hAnsi="Arial" w:cs="Arial"/>
                <w:b/>
                <w:spacing w:val="2"/>
              </w:rPr>
              <w:t>v</w:t>
            </w:r>
            <w:r w:rsidRPr="000A27EC">
              <w:rPr>
                <w:rFonts w:ascii="Arial" w:eastAsia="Arial" w:hAnsi="Arial" w:cs="Arial"/>
                <w:b/>
              </w:rPr>
              <w:t>ate</w:t>
            </w:r>
            <w:r w:rsidRPr="000A27EC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eastAsia="Arial" w:hAnsi="Arial" w:cs="Arial"/>
                <w:b/>
                <w:spacing w:val="2"/>
              </w:rPr>
              <w:t>I</w:t>
            </w:r>
            <w:r w:rsidRPr="000A27EC">
              <w:rPr>
                <w:rFonts w:ascii="Arial" w:eastAsia="Arial" w:hAnsi="Arial" w:cs="Arial"/>
                <w:b/>
              </w:rPr>
              <w:t>nv</w:t>
            </w:r>
            <w:r w:rsidRPr="000A27EC">
              <w:rPr>
                <w:rFonts w:ascii="Arial" w:eastAsia="Arial" w:hAnsi="Arial" w:cs="Arial"/>
                <w:b/>
                <w:spacing w:val="-1"/>
              </w:rPr>
              <w:t>e</w:t>
            </w:r>
            <w:r w:rsidRPr="000A27EC">
              <w:rPr>
                <w:rFonts w:ascii="Arial" w:eastAsia="Arial" w:hAnsi="Arial" w:cs="Arial"/>
                <w:b/>
              </w:rPr>
              <w:t>st</w:t>
            </w:r>
            <w:r w:rsidRPr="000A27EC">
              <w:rPr>
                <w:rFonts w:ascii="Arial" w:eastAsia="Arial" w:hAnsi="Arial" w:cs="Arial"/>
                <w:b/>
                <w:spacing w:val="1"/>
              </w:rPr>
              <w:t>m</w:t>
            </w:r>
            <w:r w:rsidRPr="000A27EC">
              <w:rPr>
                <w:rFonts w:ascii="Arial" w:eastAsia="Arial" w:hAnsi="Arial" w:cs="Arial"/>
                <w:b/>
              </w:rPr>
              <w:t>ent</w:t>
            </w:r>
            <w:r w:rsidRPr="000A27EC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0A27EC">
              <w:rPr>
                <w:rFonts w:ascii="Arial" w:eastAsia="Arial" w:hAnsi="Arial" w:cs="Arial"/>
                <w:b/>
              </w:rPr>
              <w:t>in</w:t>
            </w:r>
            <w:r w:rsidRPr="000A27EC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eastAsia="Arial" w:hAnsi="Arial" w:cs="Arial"/>
                <w:b/>
                <w:spacing w:val="3"/>
              </w:rPr>
              <w:t>K</w:t>
            </w:r>
            <w:r w:rsidRPr="000A27EC">
              <w:rPr>
                <w:rFonts w:ascii="Arial" w:eastAsia="Arial" w:hAnsi="Arial" w:cs="Arial"/>
                <w:b/>
              </w:rPr>
              <w:t>enya</w:t>
            </w:r>
          </w:p>
        </w:tc>
      </w:tr>
      <w:tr w:rsidR="00000816" w:rsidRPr="000A27EC" w14:paraId="3D82D598" w14:textId="77777777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84958" w14:textId="77777777" w:rsidR="00000816" w:rsidRPr="000A27EC" w:rsidRDefault="00DB2F94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0A27EC">
              <w:rPr>
                <w:rFonts w:ascii="Arial" w:eastAsia="Arial" w:hAnsi="Arial" w:cs="Arial"/>
              </w:rPr>
              <w:t>T</w:t>
            </w:r>
            <w:r w:rsidRPr="000A27EC">
              <w:rPr>
                <w:rFonts w:ascii="Arial" w:eastAsia="Arial" w:hAnsi="Arial" w:cs="Arial"/>
                <w:spacing w:val="1"/>
              </w:rPr>
              <w:t>y</w:t>
            </w:r>
            <w:r w:rsidRPr="000A27EC">
              <w:rPr>
                <w:rFonts w:ascii="Arial" w:eastAsia="Arial" w:hAnsi="Arial" w:cs="Arial"/>
              </w:rPr>
              <w:t>pe</w:t>
            </w:r>
            <w:r w:rsidRPr="000A27EC">
              <w:rPr>
                <w:rFonts w:ascii="Arial" w:eastAsia="Arial" w:hAnsi="Arial" w:cs="Arial"/>
                <w:spacing w:val="-5"/>
              </w:rPr>
              <w:t xml:space="preserve"> </w:t>
            </w:r>
            <w:r w:rsidRPr="000A27EC">
              <w:rPr>
                <w:rFonts w:ascii="Arial" w:eastAsia="Arial" w:hAnsi="Arial" w:cs="Arial"/>
              </w:rPr>
              <w:t>of</w:t>
            </w:r>
            <w:r w:rsidRPr="000A27EC">
              <w:rPr>
                <w:rFonts w:ascii="Arial" w:eastAsia="Arial" w:hAnsi="Arial" w:cs="Arial"/>
                <w:spacing w:val="-3"/>
              </w:rPr>
              <w:t xml:space="preserve"> </w:t>
            </w:r>
            <w:r w:rsidRPr="000A27EC">
              <w:rPr>
                <w:rFonts w:ascii="Arial" w:eastAsia="Arial" w:hAnsi="Arial" w:cs="Arial"/>
                <w:spacing w:val="2"/>
              </w:rPr>
              <w:t>t</w:t>
            </w:r>
            <w:r w:rsidRPr="000A27EC">
              <w:rPr>
                <w:rFonts w:ascii="Arial" w:eastAsia="Arial" w:hAnsi="Arial" w:cs="Arial"/>
              </w:rPr>
              <w:t>he</w:t>
            </w:r>
            <w:r w:rsidRPr="000A27EC">
              <w:rPr>
                <w:rFonts w:ascii="Arial" w:eastAsia="Arial" w:hAnsi="Arial" w:cs="Arial"/>
                <w:spacing w:val="-2"/>
              </w:rPr>
              <w:t xml:space="preserve"> </w:t>
            </w:r>
            <w:r w:rsidRPr="000A27EC">
              <w:rPr>
                <w:rFonts w:ascii="Arial" w:eastAsia="Arial" w:hAnsi="Arial" w:cs="Arial"/>
                <w:spacing w:val="-1"/>
              </w:rPr>
              <w:t>A</w:t>
            </w:r>
            <w:r w:rsidRPr="000A27EC">
              <w:rPr>
                <w:rFonts w:ascii="Arial" w:eastAsia="Arial" w:hAnsi="Arial" w:cs="Arial"/>
                <w:spacing w:val="1"/>
              </w:rPr>
              <w:t>r</w:t>
            </w:r>
            <w:r w:rsidRPr="000A27EC">
              <w:rPr>
                <w:rFonts w:ascii="Arial" w:eastAsia="Arial" w:hAnsi="Arial" w:cs="Arial"/>
              </w:rPr>
              <w:t>t</w:t>
            </w:r>
            <w:r w:rsidRPr="000A27EC">
              <w:rPr>
                <w:rFonts w:ascii="Arial" w:eastAsia="Arial" w:hAnsi="Arial" w:cs="Arial"/>
                <w:spacing w:val="-1"/>
              </w:rPr>
              <w:t>i</w:t>
            </w:r>
            <w:r w:rsidRPr="000A27EC">
              <w:rPr>
                <w:rFonts w:ascii="Arial" w:eastAsia="Arial" w:hAnsi="Arial" w:cs="Arial"/>
                <w:spacing w:val="1"/>
              </w:rPr>
              <w:t>cl</w:t>
            </w:r>
            <w:r w:rsidRPr="000A27EC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29C4C" w14:textId="77777777" w:rsidR="00000816" w:rsidRPr="000A27EC" w:rsidRDefault="00000816">
            <w:pPr>
              <w:rPr>
                <w:rFonts w:ascii="Arial" w:hAnsi="Arial" w:cs="Arial"/>
              </w:rPr>
            </w:pPr>
          </w:p>
        </w:tc>
      </w:tr>
    </w:tbl>
    <w:p w14:paraId="604D4643" w14:textId="77777777" w:rsidR="00000816" w:rsidRPr="000A27EC" w:rsidRDefault="00000816">
      <w:pPr>
        <w:spacing w:before="1" w:line="280" w:lineRule="exact"/>
        <w:rPr>
          <w:rFonts w:ascii="Arial" w:hAnsi="Arial" w:cs="Arial"/>
        </w:rPr>
      </w:pPr>
    </w:p>
    <w:p w14:paraId="0F8D5B8C" w14:textId="77777777" w:rsidR="00000816" w:rsidRPr="000A27EC" w:rsidRDefault="00000000">
      <w:pPr>
        <w:spacing w:before="33"/>
        <w:ind w:left="220"/>
        <w:rPr>
          <w:rFonts w:ascii="Arial" w:hAnsi="Arial" w:cs="Arial"/>
        </w:rPr>
      </w:pPr>
      <w:r w:rsidRPr="000A27EC">
        <w:rPr>
          <w:rFonts w:ascii="Arial" w:hAnsi="Arial" w:cs="Arial"/>
        </w:rPr>
        <w:pict w14:anchorId="62EC227E">
          <v:group id="_x0000_s2076" style="position:absolute;left:0;text-align:left;margin-left:339.1pt;margin-top:36.15pt;width:429.7pt;height:23.9pt;z-index:-251661824;mso-position-horizontal-relative:page" coordorigin="6782,723" coordsize="8594,478">
            <v:shape id="_x0000_s2078" style="position:absolute;left:6792;top:733;width:8574;height:230" coordorigin="6792,733" coordsize="8574,230" path="m6792,964r8574,l15366,733r-8574,l6792,964xe" fillcolor="yellow" stroked="f">
              <v:path arrowok="t"/>
            </v:shape>
            <v:shape id="_x0000_s2077" style="position:absolute;left:6792;top:964;width:617;height:228" coordorigin="6792,964" coordsize="617,228" path="m6792,1192r618,l7410,964r-618,l6792,1192xe" fillcolor="yellow" stroked="f">
              <v:path arrowok="t"/>
            </v:shape>
            <w10:wrap anchorx="page"/>
          </v:group>
        </w:pict>
      </w:r>
      <w:r w:rsidRPr="000A27EC">
        <w:rPr>
          <w:rFonts w:ascii="Arial" w:hAnsi="Arial" w:cs="Arial"/>
        </w:rPr>
        <w:pict w14:anchorId="17F41E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5" type="#_x0000_t75" style="position:absolute;left:0;text-align:left;margin-left:490.5pt;margin-top:647.4pt;width:10.8pt;height:12.25pt;z-index:-251660800;mso-position-horizontal-relative:page;mso-position-vertical-relative:page">
            <v:imagedata r:id="rId8" o:title=""/>
            <w10:wrap anchorx="page" anchory="page"/>
          </v:shape>
        </w:pict>
      </w:r>
      <w:r w:rsidR="00DB2F94" w:rsidRPr="000A27EC">
        <w:rPr>
          <w:rFonts w:ascii="Arial" w:hAnsi="Arial" w:cs="Arial"/>
          <w:b/>
          <w:highlight w:val="yellow"/>
        </w:rPr>
        <w:t>PART</w:t>
      </w:r>
      <w:r w:rsidR="00DB2F94" w:rsidRPr="000A27EC">
        <w:rPr>
          <w:rFonts w:ascii="Arial" w:hAnsi="Arial" w:cs="Arial"/>
          <w:b/>
          <w:spacing w:val="44"/>
          <w:highlight w:val="yellow"/>
        </w:rPr>
        <w:t xml:space="preserve"> </w:t>
      </w:r>
      <w:r w:rsidR="00DB2F94" w:rsidRPr="000A27EC">
        <w:rPr>
          <w:rFonts w:ascii="Arial" w:hAnsi="Arial" w:cs="Arial"/>
          <w:b/>
          <w:spacing w:val="1"/>
          <w:highlight w:val="yellow"/>
        </w:rPr>
        <w:t>1</w:t>
      </w:r>
      <w:r w:rsidR="00DB2F94" w:rsidRPr="000A27EC">
        <w:rPr>
          <w:rFonts w:ascii="Arial" w:hAnsi="Arial" w:cs="Arial"/>
          <w:b/>
          <w:highlight w:val="yellow"/>
        </w:rPr>
        <w:t>:</w:t>
      </w:r>
      <w:r w:rsidR="00DB2F94" w:rsidRPr="000A27EC">
        <w:rPr>
          <w:rFonts w:ascii="Arial" w:hAnsi="Arial" w:cs="Arial"/>
          <w:b/>
        </w:rPr>
        <w:t xml:space="preserve"> C</w:t>
      </w:r>
      <w:r w:rsidR="00DB2F94" w:rsidRPr="000A27EC">
        <w:rPr>
          <w:rFonts w:ascii="Arial" w:hAnsi="Arial" w:cs="Arial"/>
          <w:b/>
          <w:spacing w:val="1"/>
        </w:rPr>
        <w:t>o</w:t>
      </w:r>
      <w:r w:rsidR="00DB2F94" w:rsidRPr="000A27EC">
        <w:rPr>
          <w:rFonts w:ascii="Arial" w:hAnsi="Arial" w:cs="Arial"/>
          <w:b/>
        </w:rPr>
        <w:t>m</w:t>
      </w:r>
      <w:r w:rsidR="00DB2F94" w:rsidRPr="000A27EC">
        <w:rPr>
          <w:rFonts w:ascii="Arial" w:hAnsi="Arial" w:cs="Arial"/>
          <w:b/>
          <w:spacing w:val="2"/>
        </w:rPr>
        <w:t>m</w:t>
      </w:r>
      <w:r w:rsidR="00DB2F94" w:rsidRPr="000A27EC">
        <w:rPr>
          <w:rFonts w:ascii="Arial" w:hAnsi="Arial" w:cs="Arial"/>
          <w:b/>
        </w:rPr>
        <w:t>en</w:t>
      </w:r>
      <w:r w:rsidR="00DB2F94" w:rsidRPr="000A27EC">
        <w:rPr>
          <w:rFonts w:ascii="Arial" w:hAnsi="Arial" w:cs="Arial"/>
          <w:b/>
          <w:spacing w:val="1"/>
        </w:rPr>
        <w:t>t</w:t>
      </w:r>
      <w:r w:rsidR="00DB2F94" w:rsidRPr="000A27EC">
        <w:rPr>
          <w:rFonts w:ascii="Arial" w:hAnsi="Arial" w:cs="Arial"/>
          <w:b/>
        </w:rPr>
        <w:t>s</w:t>
      </w:r>
    </w:p>
    <w:p w14:paraId="3CFDD038" w14:textId="77777777" w:rsidR="00000816" w:rsidRPr="000A27EC" w:rsidRDefault="00000816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000816" w:rsidRPr="000A27EC" w14:paraId="5BD7DCD8" w14:textId="77777777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9BD52" w14:textId="77777777" w:rsidR="00000816" w:rsidRPr="000A27EC" w:rsidRDefault="00000816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EFD9" w14:textId="77777777" w:rsidR="00000816" w:rsidRPr="000A27EC" w:rsidRDefault="00DB2F9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</w:rPr>
              <w:t>Re</w:t>
            </w:r>
            <w:r w:rsidRPr="000A27EC">
              <w:rPr>
                <w:rFonts w:ascii="Arial" w:hAnsi="Arial" w:cs="Arial"/>
                <w:b/>
                <w:spacing w:val="2"/>
              </w:rPr>
              <w:t>v</w:t>
            </w:r>
            <w:r w:rsidRPr="000A27EC">
              <w:rPr>
                <w:rFonts w:ascii="Arial" w:hAnsi="Arial" w:cs="Arial"/>
                <w:b/>
              </w:rPr>
              <w:t>iew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’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  <w:spacing w:val="2"/>
              </w:rPr>
              <w:t>mm</w:t>
            </w:r>
            <w:r w:rsidRPr="000A27EC">
              <w:rPr>
                <w:rFonts w:ascii="Arial" w:hAnsi="Arial" w:cs="Arial"/>
                <w:b/>
              </w:rPr>
              <w:t>ent</w:t>
            </w:r>
          </w:p>
          <w:p w14:paraId="180E1174" w14:textId="77777777" w:rsidR="00000816" w:rsidRPr="000A27EC" w:rsidRDefault="00DB2F94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</w:rPr>
              <w:t>Ar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ifici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elli</w:t>
            </w:r>
            <w:r w:rsidRPr="000A27EC">
              <w:rPr>
                <w:rFonts w:ascii="Arial" w:hAnsi="Arial" w:cs="Arial"/>
                <w:b/>
                <w:spacing w:val="1"/>
              </w:rPr>
              <w:t>g</w:t>
            </w:r>
            <w:r w:rsidRPr="000A27EC">
              <w:rPr>
                <w:rFonts w:ascii="Arial" w:hAnsi="Arial" w:cs="Arial"/>
                <w:b/>
              </w:rPr>
              <w:t>ence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(</w:t>
            </w:r>
            <w:r w:rsidRPr="000A27EC">
              <w:rPr>
                <w:rFonts w:ascii="Arial" w:hAnsi="Arial" w:cs="Arial"/>
                <w:b/>
              </w:rPr>
              <w:t>AI)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g</w:t>
            </w:r>
            <w:r w:rsidRPr="000A27EC">
              <w:rPr>
                <w:rFonts w:ascii="Arial" w:hAnsi="Arial" w:cs="Arial"/>
                <w:b/>
              </w:rPr>
              <w:t>ene</w:t>
            </w:r>
            <w:r w:rsidRPr="000A27EC">
              <w:rPr>
                <w:rFonts w:ascii="Arial" w:hAnsi="Arial" w:cs="Arial"/>
                <w:b/>
                <w:spacing w:val="1"/>
              </w:rPr>
              <w:t>rat</w:t>
            </w:r>
            <w:r w:rsidRPr="000A27EC">
              <w:rPr>
                <w:rFonts w:ascii="Arial" w:hAnsi="Arial" w:cs="Arial"/>
                <w:b/>
              </w:rPr>
              <w:t>ed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  <w:spacing w:val="-1"/>
              </w:rPr>
              <w:t>ss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ed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ev</w:t>
            </w:r>
            <w:r w:rsidRPr="000A27EC">
              <w:rPr>
                <w:rFonts w:ascii="Arial" w:hAnsi="Arial" w:cs="Arial"/>
                <w:b/>
              </w:rPr>
              <w:t>iew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  <w:spacing w:val="2"/>
              </w:rPr>
              <w:t>mm</w:t>
            </w:r>
            <w:r w:rsidRPr="000A27EC">
              <w:rPr>
                <w:rFonts w:ascii="Arial" w:hAnsi="Arial" w:cs="Arial"/>
                <w:b/>
              </w:rPr>
              <w:t>en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re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ric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ly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pr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hi</w:t>
            </w:r>
            <w:r w:rsidRPr="000A27EC">
              <w:rPr>
                <w:rFonts w:ascii="Arial" w:hAnsi="Arial" w:cs="Arial"/>
                <w:b/>
                <w:spacing w:val="-1"/>
              </w:rPr>
              <w:t>b</w:t>
            </w:r>
            <w:r w:rsidRPr="000A27EC">
              <w:rPr>
                <w:rFonts w:ascii="Arial" w:hAnsi="Arial" w:cs="Arial"/>
                <w:b/>
              </w:rPr>
              <w:t>ited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</w:t>
            </w:r>
            <w:r w:rsidRPr="000A27EC">
              <w:rPr>
                <w:rFonts w:ascii="Arial" w:hAnsi="Arial" w:cs="Arial"/>
                <w:b/>
                <w:spacing w:val="-1"/>
              </w:rPr>
              <w:t>u</w:t>
            </w:r>
            <w:r w:rsidRPr="000A27EC">
              <w:rPr>
                <w:rFonts w:ascii="Arial" w:hAnsi="Arial" w:cs="Arial"/>
                <w:b/>
              </w:rPr>
              <w:t>ring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peer r</w:t>
            </w:r>
            <w:r w:rsidRPr="000A27EC">
              <w:rPr>
                <w:rFonts w:ascii="Arial" w:hAnsi="Arial" w:cs="Arial"/>
                <w:b/>
                <w:spacing w:val="1"/>
              </w:rPr>
              <w:t>ev</w:t>
            </w:r>
            <w:r w:rsidRPr="000A27EC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05CC4" w14:textId="77777777" w:rsidR="00000816" w:rsidRPr="000A27EC" w:rsidRDefault="00DB2F9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</w:rPr>
              <w:t>Auth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’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Fe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d</w:t>
            </w:r>
            <w:r w:rsidRPr="000A27EC">
              <w:rPr>
                <w:rFonts w:ascii="Arial" w:hAnsi="Arial" w:cs="Arial"/>
                <w:b/>
                <w:spacing w:val="-1"/>
              </w:rPr>
              <w:t>b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ck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i/>
                <w:spacing w:val="1"/>
              </w:rPr>
              <w:t>(</w:t>
            </w:r>
            <w:r w:rsidRPr="000A27EC">
              <w:rPr>
                <w:rFonts w:ascii="Arial" w:hAnsi="Arial" w:cs="Arial"/>
                <w:i/>
              </w:rPr>
              <w:t>Ple</w:t>
            </w:r>
            <w:r w:rsidRPr="000A27EC">
              <w:rPr>
                <w:rFonts w:ascii="Arial" w:hAnsi="Arial" w:cs="Arial"/>
                <w:i/>
                <w:spacing w:val="1"/>
              </w:rPr>
              <w:t>a</w:t>
            </w:r>
            <w:r w:rsidRPr="000A27EC">
              <w:rPr>
                <w:rFonts w:ascii="Arial" w:hAnsi="Arial" w:cs="Arial"/>
                <w:i/>
                <w:spacing w:val="-1"/>
              </w:rPr>
              <w:t>s</w:t>
            </w:r>
            <w:r w:rsidRPr="000A27EC">
              <w:rPr>
                <w:rFonts w:ascii="Arial" w:hAnsi="Arial" w:cs="Arial"/>
                <w:i/>
              </w:rPr>
              <w:t>e</w:t>
            </w:r>
            <w:r w:rsidRPr="000A27EC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i/>
                <w:spacing w:val="-2"/>
              </w:rPr>
              <w:t>c</w:t>
            </w:r>
            <w:r w:rsidRPr="000A27EC">
              <w:rPr>
                <w:rFonts w:ascii="Arial" w:hAnsi="Arial" w:cs="Arial"/>
                <w:i/>
                <w:spacing w:val="1"/>
              </w:rPr>
              <w:t>o</w:t>
            </w:r>
            <w:r w:rsidRPr="000A27EC">
              <w:rPr>
                <w:rFonts w:ascii="Arial" w:hAnsi="Arial" w:cs="Arial"/>
                <w:i/>
                <w:spacing w:val="-1"/>
              </w:rPr>
              <w:t>rr</w:t>
            </w:r>
            <w:r w:rsidRPr="000A27EC">
              <w:rPr>
                <w:rFonts w:ascii="Arial" w:hAnsi="Arial" w:cs="Arial"/>
                <w:i/>
              </w:rPr>
              <w:t>e</w:t>
            </w:r>
            <w:r w:rsidRPr="000A27EC">
              <w:rPr>
                <w:rFonts w:ascii="Arial" w:hAnsi="Arial" w:cs="Arial"/>
                <w:i/>
                <w:spacing w:val="1"/>
              </w:rPr>
              <w:t>c</w:t>
            </w:r>
            <w:r w:rsidRPr="000A27EC">
              <w:rPr>
                <w:rFonts w:ascii="Arial" w:hAnsi="Arial" w:cs="Arial"/>
                <w:i/>
              </w:rPr>
              <w:t>t</w:t>
            </w:r>
            <w:r w:rsidRPr="000A27EC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i/>
              </w:rPr>
              <w:t>t</w:t>
            </w:r>
            <w:r w:rsidRPr="000A27EC">
              <w:rPr>
                <w:rFonts w:ascii="Arial" w:hAnsi="Arial" w:cs="Arial"/>
                <w:i/>
                <w:spacing w:val="1"/>
              </w:rPr>
              <w:t>h</w:t>
            </w:r>
            <w:r w:rsidRPr="000A27EC">
              <w:rPr>
                <w:rFonts w:ascii="Arial" w:hAnsi="Arial" w:cs="Arial"/>
                <w:i/>
              </w:rPr>
              <w:t>e</w:t>
            </w:r>
            <w:r w:rsidRPr="000A27EC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i/>
              </w:rPr>
              <w:t>m</w:t>
            </w:r>
            <w:r w:rsidRPr="000A27EC">
              <w:rPr>
                <w:rFonts w:ascii="Arial" w:hAnsi="Arial" w:cs="Arial"/>
                <w:i/>
                <w:spacing w:val="1"/>
              </w:rPr>
              <w:t>anu</w:t>
            </w:r>
            <w:r w:rsidRPr="000A27EC">
              <w:rPr>
                <w:rFonts w:ascii="Arial" w:hAnsi="Arial" w:cs="Arial"/>
                <w:i/>
                <w:spacing w:val="-1"/>
              </w:rPr>
              <w:t>s</w:t>
            </w:r>
            <w:r w:rsidRPr="000A27EC">
              <w:rPr>
                <w:rFonts w:ascii="Arial" w:hAnsi="Arial" w:cs="Arial"/>
                <w:i/>
              </w:rPr>
              <w:t>cript</w:t>
            </w:r>
            <w:r w:rsidRPr="000A27EC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i/>
                <w:spacing w:val="1"/>
              </w:rPr>
              <w:t>an</w:t>
            </w:r>
            <w:r w:rsidRPr="000A27EC">
              <w:rPr>
                <w:rFonts w:ascii="Arial" w:hAnsi="Arial" w:cs="Arial"/>
                <w:i/>
              </w:rPr>
              <w:t>d</w:t>
            </w:r>
            <w:r w:rsidRPr="000A27EC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i/>
                <w:spacing w:val="1"/>
              </w:rPr>
              <w:t>h</w:t>
            </w:r>
            <w:r w:rsidRPr="000A27EC">
              <w:rPr>
                <w:rFonts w:ascii="Arial" w:hAnsi="Arial" w:cs="Arial"/>
                <w:i/>
                <w:spacing w:val="-3"/>
              </w:rPr>
              <w:t>i</w:t>
            </w:r>
            <w:r w:rsidRPr="000A27EC">
              <w:rPr>
                <w:rFonts w:ascii="Arial" w:hAnsi="Arial" w:cs="Arial"/>
                <w:i/>
                <w:spacing w:val="-1"/>
              </w:rPr>
              <w:t>g</w:t>
            </w:r>
            <w:r w:rsidRPr="000A27EC">
              <w:rPr>
                <w:rFonts w:ascii="Arial" w:hAnsi="Arial" w:cs="Arial"/>
                <w:i/>
                <w:spacing w:val="1"/>
              </w:rPr>
              <w:t>h</w:t>
            </w:r>
            <w:r w:rsidRPr="000A27EC">
              <w:rPr>
                <w:rFonts w:ascii="Arial" w:hAnsi="Arial" w:cs="Arial"/>
                <w:i/>
              </w:rPr>
              <w:t>li</w:t>
            </w:r>
            <w:r w:rsidRPr="000A27EC">
              <w:rPr>
                <w:rFonts w:ascii="Arial" w:hAnsi="Arial" w:cs="Arial"/>
                <w:i/>
                <w:spacing w:val="1"/>
              </w:rPr>
              <w:t>gh</w:t>
            </w:r>
            <w:r w:rsidRPr="000A27EC">
              <w:rPr>
                <w:rFonts w:ascii="Arial" w:hAnsi="Arial" w:cs="Arial"/>
                <w:i/>
              </w:rPr>
              <w:t>t</w:t>
            </w:r>
            <w:r w:rsidRPr="000A27EC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i/>
              </w:rPr>
              <w:t>t</w:t>
            </w:r>
            <w:r w:rsidRPr="000A27EC">
              <w:rPr>
                <w:rFonts w:ascii="Arial" w:hAnsi="Arial" w:cs="Arial"/>
                <w:i/>
                <w:spacing w:val="1"/>
              </w:rPr>
              <w:t>ha</w:t>
            </w:r>
            <w:r w:rsidRPr="000A27EC">
              <w:rPr>
                <w:rFonts w:ascii="Arial" w:hAnsi="Arial" w:cs="Arial"/>
                <w:i/>
              </w:rPr>
              <w:t>t</w:t>
            </w:r>
            <w:r w:rsidRPr="000A27EC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i/>
                <w:spacing w:val="1"/>
              </w:rPr>
              <w:t>pa</w:t>
            </w:r>
            <w:r w:rsidRPr="000A27EC">
              <w:rPr>
                <w:rFonts w:ascii="Arial" w:hAnsi="Arial" w:cs="Arial"/>
                <w:i/>
                <w:spacing w:val="-1"/>
              </w:rPr>
              <w:t>r</w:t>
            </w:r>
            <w:r w:rsidRPr="000A27EC">
              <w:rPr>
                <w:rFonts w:ascii="Arial" w:hAnsi="Arial" w:cs="Arial"/>
                <w:i/>
              </w:rPr>
              <w:t>t</w:t>
            </w:r>
          </w:p>
          <w:p w14:paraId="64B3ABEF" w14:textId="77777777" w:rsidR="00000816" w:rsidRPr="000A27EC" w:rsidRDefault="00DB2F94">
            <w:pPr>
              <w:spacing w:before="4" w:line="220" w:lineRule="exact"/>
              <w:ind w:left="102" w:right="148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i/>
              </w:rPr>
              <w:t>in</w:t>
            </w:r>
            <w:r w:rsidRPr="000A27EC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i/>
              </w:rPr>
              <w:t>t</w:t>
            </w:r>
            <w:r w:rsidRPr="000A27EC">
              <w:rPr>
                <w:rFonts w:ascii="Arial" w:hAnsi="Arial" w:cs="Arial"/>
                <w:i/>
                <w:spacing w:val="1"/>
              </w:rPr>
              <w:t>h</w:t>
            </w:r>
            <w:r w:rsidRPr="000A27EC">
              <w:rPr>
                <w:rFonts w:ascii="Arial" w:hAnsi="Arial" w:cs="Arial"/>
                <w:i/>
              </w:rPr>
              <w:t>e</w:t>
            </w:r>
            <w:r w:rsidRPr="000A27EC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i/>
              </w:rPr>
              <w:t>m</w:t>
            </w:r>
            <w:r w:rsidRPr="000A27EC">
              <w:rPr>
                <w:rFonts w:ascii="Arial" w:hAnsi="Arial" w:cs="Arial"/>
                <w:i/>
                <w:spacing w:val="1"/>
              </w:rPr>
              <w:t>anu</w:t>
            </w:r>
            <w:r w:rsidRPr="000A27EC">
              <w:rPr>
                <w:rFonts w:ascii="Arial" w:hAnsi="Arial" w:cs="Arial"/>
                <w:i/>
                <w:spacing w:val="-1"/>
              </w:rPr>
              <w:t>s</w:t>
            </w:r>
            <w:r w:rsidRPr="000A27EC">
              <w:rPr>
                <w:rFonts w:ascii="Arial" w:hAnsi="Arial" w:cs="Arial"/>
                <w:i/>
              </w:rPr>
              <w:t>cript.</w:t>
            </w:r>
            <w:r w:rsidRPr="000A27EC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i/>
                <w:spacing w:val="1"/>
              </w:rPr>
              <w:t>I</w:t>
            </w:r>
            <w:r w:rsidRPr="000A27EC">
              <w:rPr>
                <w:rFonts w:ascii="Arial" w:hAnsi="Arial" w:cs="Arial"/>
                <w:i/>
              </w:rPr>
              <w:t>t</w:t>
            </w:r>
            <w:r w:rsidRPr="000A27EC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i/>
              </w:rPr>
              <w:t>is</w:t>
            </w:r>
            <w:r w:rsidRPr="000A27EC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i/>
              </w:rPr>
              <w:t>m</w:t>
            </w:r>
            <w:r w:rsidRPr="000A27EC">
              <w:rPr>
                <w:rFonts w:ascii="Arial" w:hAnsi="Arial" w:cs="Arial"/>
                <w:i/>
                <w:spacing w:val="1"/>
              </w:rPr>
              <w:t>a</w:t>
            </w:r>
            <w:r w:rsidRPr="000A27EC">
              <w:rPr>
                <w:rFonts w:ascii="Arial" w:hAnsi="Arial" w:cs="Arial"/>
                <w:i/>
                <w:spacing w:val="-1"/>
              </w:rPr>
              <w:t>n</w:t>
            </w:r>
            <w:r w:rsidRPr="000A27EC">
              <w:rPr>
                <w:rFonts w:ascii="Arial" w:hAnsi="Arial" w:cs="Arial"/>
                <w:i/>
                <w:spacing w:val="1"/>
              </w:rPr>
              <w:t>da</w:t>
            </w:r>
            <w:r w:rsidRPr="000A27EC">
              <w:rPr>
                <w:rFonts w:ascii="Arial" w:hAnsi="Arial" w:cs="Arial"/>
                <w:i/>
                <w:spacing w:val="-3"/>
              </w:rPr>
              <w:t>t</w:t>
            </w:r>
            <w:r w:rsidRPr="000A27EC">
              <w:rPr>
                <w:rFonts w:ascii="Arial" w:hAnsi="Arial" w:cs="Arial"/>
                <w:i/>
                <w:spacing w:val="1"/>
              </w:rPr>
              <w:t>o</w:t>
            </w:r>
            <w:r w:rsidRPr="000A27EC">
              <w:rPr>
                <w:rFonts w:ascii="Arial" w:hAnsi="Arial" w:cs="Arial"/>
                <w:i/>
                <w:spacing w:val="-1"/>
              </w:rPr>
              <w:t>r</w:t>
            </w:r>
            <w:r w:rsidRPr="000A27EC">
              <w:rPr>
                <w:rFonts w:ascii="Arial" w:hAnsi="Arial" w:cs="Arial"/>
                <w:i/>
              </w:rPr>
              <w:t>y</w:t>
            </w:r>
            <w:r w:rsidRPr="000A27EC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i/>
              </w:rPr>
              <w:t>t</w:t>
            </w:r>
            <w:r w:rsidRPr="000A27EC">
              <w:rPr>
                <w:rFonts w:ascii="Arial" w:hAnsi="Arial" w:cs="Arial"/>
                <w:i/>
                <w:spacing w:val="1"/>
              </w:rPr>
              <w:t>ha</w:t>
            </w:r>
            <w:r w:rsidRPr="000A27EC">
              <w:rPr>
                <w:rFonts w:ascii="Arial" w:hAnsi="Arial" w:cs="Arial"/>
                <w:i/>
              </w:rPr>
              <w:t>t</w:t>
            </w:r>
            <w:r w:rsidRPr="000A27EC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i/>
                <w:spacing w:val="1"/>
              </w:rPr>
              <w:t>au</w:t>
            </w:r>
            <w:r w:rsidRPr="000A27EC">
              <w:rPr>
                <w:rFonts w:ascii="Arial" w:hAnsi="Arial" w:cs="Arial"/>
                <w:i/>
              </w:rPr>
              <w:t>t</w:t>
            </w:r>
            <w:r w:rsidRPr="000A27EC">
              <w:rPr>
                <w:rFonts w:ascii="Arial" w:hAnsi="Arial" w:cs="Arial"/>
                <w:i/>
                <w:spacing w:val="-1"/>
              </w:rPr>
              <w:t>h</w:t>
            </w:r>
            <w:r w:rsidRPr="000A27EC">
              <w:rPr>
                <w:rFonts w:ascii="Arial" w:hAnsi="Arial" w:cs="Arial"/>
                <w:i/>
                <w:spacing w:val="1"/>
              </w:rPr>
              <w:t>o</w:t>
            </w:r>
            <w:r w:rsidRPr="000A27EC">
              <w:rPr>
                <w:rFonts w:ascii="Arial" w:hAnsi="Arial" w:cs="Arial"/>
                <w:i/>
                <w:spacing w:val="-1"/>
              </w:rPr>
              <w:t>r</w:t>
            </w:r>
            <w:r w:rsidRPr="000A27EC">
              <w:rPr>
                <w:rFonts w:ascii="Arial" w:hAnsi="Arial" w:cs="Arial"/>
                <w:i/>
              </w:rPr>
              <w:t>s</w:t>
            </w:r>
            <w:r w:rsidRPr="000A27EC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i/>
                <w:spacing w:val="-1"/>
              </w:rPr>
              <w:t>s</w:t>
            </w:r>
            <w:r w:rsidRPr="000A27EC">
              <w:rPr>
                <w:rFonts w:ascii="Arial" w:hAnsi="Arial" w:cs="Arial"/>
                <w:i/>
                <w:spacing w:val="1"/>
              </w:rPr>
              <w:t>hou</w:t>
            </w:r>
            <w:r w:rsidRPr="000A27EC">
              <w:rPr>
                <w:rFonts w:ascii="Arial" w:hAnsi="Arial" w:cs="Arial"/>
                <w:i/>
              </w:rPr>
              <w:t>ld</w:t>
            </w:r>
            <w:r w:rsidRPr="000A27EC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i/>
                <w:spacing w:val="-1"/>
              </w:rPr>
              <w:t>wr</w:t>
            </w:r>
            <w:r w:rsidRPr="000A27EC">
              <w:rPr>
                <w:rFonts w:ascii="Arial" w:hAnsi="Arial" w:cs="Arial"/>
                <w:i/>
              </w:rPr>
              <w:t>ite</w:t>
            </w:r>
            <w:r w:rsidRPr="000A27EC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i/>
                <w:spacing w:val="1"/>
              </w:rPr>
              <w:t>h</w:t>
            </w:r>
            <w:r w:rsidRPr="000A27EC">
              <w:rPr>
                <w:rFonts w:ascii="Arial" w:hAnsi="Arial" w:cs="Arial"/>
                <w:i/>
              </w:rPr>
              <w:t>i</w:t>
            </w:r>
            <w:r w:rsidRPr="000A27EC">
              <w:rPr>
                <w:rFonts w:ascii="Arial" w:hAnsi="Arial" w:cs="Arial"/>
                <w:i/>
                <w:spacing w:val="-1"/>
              </w:rPr>
              <w:t>s</w:t>
            </w:r>
            <w:r w:rsidRPr="000A27EC">
              <w:rPr>
                <w:rFonts w:ascii="Arial" w:hAnsi="Arial" w:cs="Arial"/>
                <w:i/>
              </w:rPr>
              <w:t>/</w:t>
            </w:r>
            <w:r w:rsidRPr="000A27EC">
              <w:rPr>
                <w:rFonts w:ascii="Arial" w:hAnsi="Arial" w:cs="Arial"/>
                <w:i/>
                <w:spacing w:val="1"/>
              </w:rPr>
              <w:t>h</w:t>
            </w:r>
            <w:r w:rsidRPr="000A27EC">
              <w:rPr>
                <w:rFonts w:ascii="Arial" w:hAnsi="Arial" w:cs="Arial"/>
                <w:i/>
              </w:rPr>
              <w:t>er</w:t>
            </w:r>
            <w:r w:rsidRPr="000A27EC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i/>
              </w:rPr>
              <w:t>fe</w:t>
            </w:r>
            <w:r w:rsidRPr="000A27EC">
              <w:rPr>
                <w:rFonts w:ascii="Arial" w:hAnsi="Arial" w:cs="Arial"/>
                <w:i/>
                <w:spacing w:val="1"/>
              </w:rPr>
              <w:t>edba</w:t>
            </w:r>
            <w:r w:rsidRPr="000A27EC">
              <w:rPr>
                <w:rFonts w:ascii="Arial" w:hAnsi="Arial" w:cs="Arial"/>
                <w:i/>
              </w:rPr>
              <w:t xml:space="preserve">ck </w:t>
            </w:r>
            <w:r w:rsidRPr="000A27EC">
              <w:rPr>
                <w:rFonts w:ascii="Arial" w:hAnsi="Arial" w:cs="Arial"/>
                <w:i/>
                <w:spacing w:val="1"/>
              </w:rPr>
              <w:t>h</w:t>
            </w:r>
            <w:r w:rsidRPr="000A27EC">
              <w:rPr>
                <w:rFonts w:ascii="Arial" w:hAnsi="Arial" w:cs="Arial"/>
                <w:i/>
              </w:rPr>
              <w:t>ere)</w:t>
            </w:r>
          </w:p>
        </w:tc>
      </w:tr>
      <w:tr w:rsidR="00000816" w:rsidRPr="000A27EC" w14:paraId="08BACDF5" w14:textId="77777777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02F54" w14:textId="77777777" w:rsidR="00000816" w:rsidRPr="000A27EC" w:rsidRDefault="00DB2F94">
            <w:pPr>
              <w:spacing w:before="2" w:line="220" w:lineRule="exact"/>
              <w:ind w:left="460" w:right="230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</w:rPr>
              <w:t>Ple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wri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a</w:t>
            </w:r>
            <w:r w:rsidRPr="000A27EC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0A27EC">
              <w:rPr>
                <w:rFonts w:ascii="Arial" w:hAnsi="Arial" w:cs="Arial"/>
                <w:b/>
              </w:rPr>
              <w:t>ew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en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enc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ega</w:t>
            </w:r>
            <w:r w:rsidRPr="000A27EC">
              <w:rPr>
                <w:rFonts w:ascii="Arial" w:hAnsi="Arial" w:cs="Arial"/>
                <w:b/>
              </w:rPr>
              <w:t>rding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p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ta</w:t>
            </w:r>
            <w:r w:rsidRPr="000A27EC">
              <w:rPr>
                <w:rFonts w:ascii="Arial" w:hAnsi="Arial" w:cs="Arial"/>
                <w:b/>
              </w:rPr>
              <w:t xml:space="preserve">nce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his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1"/>
              </w:rPr>
              <w:t>us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ipt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fo</w:t>
            </w:r>
            <w:r w:rsidRPr="000A27EC">
              <w:rPr>
                <w:rFonts w:ascii="Arial" w:hAnsi="Arial" w:cs="Arial"/>
                <w:b/>
              </w:rPr>
              <w:t xml:space="preserve">r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cien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ific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m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</w:rPr>
              <w:t>it</w:t>
            </w:r>
            <w:r w:rsidRPr="000A27EC">
              <w:rPr>
                <w:rFonts w:ascii="Arial" w:hAnsi="Arial" w:cs="Arial"/>
                <w:b/>
                <w:spacing w:val="1"/>
              </w:rPr>
              <w:t>y</w:t>
            </w:r>
            <w:r w:rsidRPr="000A27EC">
              <w:rPr>
                <w:rFonts w:ascii="Arial" w:hAnsi="Arial" w:cs="Arial"/>
                <w:b/>
              </w:rPr>
              <w:t>.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 xml:space="preserve">A 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in</w:t>
            </w: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um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3</w:t>
            </w:r>
            <w:r w:rsidRPr="000A27EC">
              <w:rPr>
                <w:rFonts w:ascii="Arial" w:hAnsi="Arial" w:cs="Arial"/>
                <w:b/>
                <w:spacing w:val="-2"/>
              </w:rPr>
              <w:t>-</w:t>
            </w:r>
            <w:r w:rsidRPr="000A27EC">
              <w:rPr>
                <w:rFonts w:ascii="Arial" w:hAnsi="Arial" w:cs="Arial"/>
                <w:b/>
              </w:rPr>
              <w:t>4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en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enc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y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be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q</w:t>
            </w:r>
            <w:r w:rsidRPr="000A27EC">
              <w:rPr>
                <w:rFonts w:ascii="Arial" w:hAnsi="Arial" w:cs="Arial"/>
                <w:b/>
                <w:spacing w:val="-1"/>
              </w:rPr>
              <w:t>u</w:t>
            </w:r>
            <w:r w:rsidRPr="000A27EC">
              <w:rPr>
                <w:rFonts w:ascii="Arial" w:hAnsi="Arial" w:cs="Arial"/>
                <w:b/>
              </w:rPr>
              <w:t>ired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fo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his p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4495C" w14:textId="77777777" w:rsidR="00000816" w:rsidRPr="000A27EC" w:rsidRDefault="00DB2F94">
            <w:pPr>
              <w:spacing w:before="2" w:line="220" w:lineRule="exact"/>
              <w:ind w:left="102" w:right="124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  <w:spacing w:val="-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icle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d</w:t>
            </w:r>
            <w:r w:rsidRPr="000A27EC">
              <w:rPr>
                <w:rFonts w:ascii="Arial" w:hAnsi="Arial" w:cs="Arial"/>
                <w:b/>
                <w:spacing w:val="-1"/>
              </w:rPr>
              <w:t>d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  <w:spacing w:val="2"/>
              </w:rPr>
              <w:t>s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es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 xml:space="preserve">a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ely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to</w:t>
            </w:r>
            <w:r w:rsidRPr="000A27EC">
              <w:rPr>
                <w:rFonts w:ascii="Arial" w:hAnsi="Arial" w:cs="Arial"/>
                <w:b/>
              </w:rPr>
              <w:t>pic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t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widely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di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cu</w:t>
            </w:r>
            <w:r w:rsidRPr="000A27EC">
              <w:rPr>
                <w:rFonts w:ascii="Arial" w:hAnsi="Arial" w:cs="Arial"/>
                <w:b/>
                <w:spacing w:val="2"/>
              </w:rPr>
              <w:t>ss</w:t>
            </w:r>
            <w:r w:rsidRPr="000A27EC">
              <w:rPr>
                <w:rFonts w:ascii="Arial" w:hAnsi="Arial" w:cs="Arial"/>
                <w:b/>
              </w:rPr>
              <w:t>ed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in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ny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el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pi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</w:rPr>
              <w:t>g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ries.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t is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it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o e</w:t>
            </w:r>
            <w:r w:rsidRPr="000A27EC">
              <w:rPr>
                <w:rFonts w:ascii="Arial" w:hAnsi="Arial" w:cs="Arial"/>
                <w:b/>
                <w:spacing w:val="1"/>
              </w:rPr>
              <w:t>xa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ine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why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high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pu</w:t>
            </w:r>
            <w:r w:rsidRPr="000A27EC">
              <w:rPr>
                <w:rFonts w:ascii="Arial" w:hAnsi="Arial" w:cs="Arial"/>
                <w:b/>
                <w:spacing w:val="-1"/>
              </w:rPr>
              <w:t>b</w:t>
            </w:r>
            <w:r w:rsidRPr="000A27EC">
              <w:rPr>
                <w:rFonts w:ascii="Arial" w:hAnsi="Arial" w:cs="Arial"/>
                <w:b/>
              </w:rPr>
              <w:t>lic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</w:t>
            </w:r>
            <w:r w:rsidRPr="000A27EC">
              <w:rPr>
                <w:rFonts w:ascii="Arial" w:hAnsi="Arial" w:cs="Arial"/>
                <w:b/>
                <w:spacing w:val="2"/>
              </w:rPr>
              <w:t>e</w:t>
            </w:r>
            <w:r w:rsidRPr="000A27EC">
              <w:rPr>
                <w:rFonts w:ascii="Arial" w:hAnsi="Arial" w:cs="Arial"/>
                <w:b/>
              </w:rPr>
              <w:t>bt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c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ula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le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ds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o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ro</w:t>
            </w:r>
            <w:r w:rsidRPr="000A27EC">
              <w:rPr>
                <w:rFonts w:ascii="Arial" w:hAnsi="Arial" w:cs="Arial"/>
                <w:b/>
              </w:rPr>
              <w:t>wdi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</w:rPr>
              <w:t>g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ut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pri</w:t>
            </w:r>
            <w:r w:rsidRPr="000A27EC">
              <w:rPr>
                <w:rFonts w:ascii="Arial" w:hAnsi="Arial" w:cs="Arial"/>
                <w:b/>
                <w:spacing w:val="1"/>
              </w:rPr>
              <w:t>vat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invest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en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.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Fur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her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, it is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uci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o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investi</w:t>
            </w:r>
            <w:r w:rsidRPr="000A27EC">
              <w:rPr>
                <w:rFonts w:ascii="Arial" w:hAnsi="Arial" w:cs="Arial"/>
                <w:b/>
                <w:spacing w:val="1"/>
              </w:rPr>
              <w:t>gat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whe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her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high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debt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le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els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el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ped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ries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h</w:t>
            </w:r>
            <w:r w:rsidRPr="000A27EC">
              <w:rPr>
                <w:rFonts w:ascii="Arial" w:hAnsi="Arial" w:cs="Arial"/>
                <w:b/>
                <w:spacing w:val="1"/>
              </w:rPr>
              <w:t>av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</w:t>
            </w:r>
            <w:r w:rsidRPr="000A27EC">
              <w:rPr>
                <w:rFonts w:ascii="Arial" w:hAnsi="Arial" w:cs="Arial"/>
                <w:b/>
                <w:spacing w:val="1"/>
              </w:rPr>
              <w:t>s</w:t>
            </w:r>
            <w:r w:rsidRPr="000A27EC">
              <w:rPr>
                <w:rFonts w:ascii="Arial" w:hAnsi="Arial" w:cs="Arial"/>
                <w:b/>
              </w:rPr>
              <w:t>o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g</w:t>
            </w:r>
            <w:r w:rsidRPr="000A27EC">
              <w:rPr>
                <w:rFonts w:ascii="Arial" w:hAnsi="Arial" w:cs="Arial"/>
                <w:b/>
              </w:rPr>
              <w:t>ene</w:t>
            </w:r>
            <w:r w:rsidRPr="000A27EC">
              <w:rPr>
                <w:rFonts w:ascii="Arial" w:hAnsi="Arial" w:cs="Arial"/>
                <w:b/>
                <w:spacing w:val="1"/>
              </w:rPr>
              <w:t>rat</w:t>
            </w:r>
            <w:r w:rsidRPr="000A27EC">
              <w:rPr>
                <w:rFonts w:ascii="Arial" w:hAnsi="Arial" w:cs="Arial"/>
                <w:b/>
              </w:rPr>
              <w:t>ed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ne</w:t>
            </w:r>
            <w:r w:rsidRPr="000A27EC">
              <w:rPr>
                <w:rFonts w:ascii="Arial" w:hAnsi="Arial" w:cs="Arial"/>
                <w:b/>
                <w:spacing w:val="1"/>
              </w:rPr>
              <w:t>gat</w:t>
            </w:r>
            <w:r w:rsidRPr="000A27EC">
              <w:rPr>
                <w:rFonts w:ascii="Arial" w:hAnsi="Arial" w:cs="Arial"/>
                <w:b/>
                <w:spacing w:val="-3"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 i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p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pri</w:t>
            </w:r>
            <w:r w:rsidRPr="000A27EC">
              <w:rPr>
                <w:rFonts w:ascii="Arial" w:hAnsi="Arial" w:cs="Arial"/>
                <w:b/>
                <w:spacing w:val="1"/>
              </w:rPr>
              <w:t>vat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invest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  <w:spacing w:val="-2"/>
              </w:rPr>
              <w:t>e</w:t>
            </w:r>
            <w:r w:rsidRPr="000A27EC">
              <w:rPr>
                <w:rFonts w:ascii="Arial" w:hAnsi="Arial" w:cs="Arial"/>
                <w:b/>
              </w:rPr>
              <w:t>nt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 xml:space="preserve">if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his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l</w:t>
            </w:r>
            <w:r w:rsidRPr="000A27EC">
              <w:rPr>
                <w:rFonts w:ascii="Arial" w:hAnsi="Arial" w:cs="Arial"/>
                <w:b/>
                <w:spacing w:val="1"/>
              </w:rPr>
              <w:t>at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hip</w:t>
            </w:r>
            <w:r w:rsidRPr="000A27EC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3"/>
              </w:rPr>
              <w:t>o</w:t>
            </w:r>
            <w:r w:rsidRPr="000A27EC">
              <w:rPr>
                <w:rFonts w:ascii="Arial" w:hAnsi="Arial" w:cs="Arial"/>
                <w:b/>
              </w:rPr>
              <w:t>b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rv</w:t>
            </w:r>
            <w:r w:rsidRPr="000A27EC">
              <w:rPr>
                <w:rFonts w:ascii="Arial" w:hAnsi="Arial" w:cs="Arial"/>
                <w:b/>
              </w:rPr>
              <w:t>ed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nly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wi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hin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el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p</w:t>
            </w:r>
            <w:r w:rsidRPr="000A27EC">
              <w:rPr>
                <w:rFonts w:ascii="Arial" w:hAnsi="Arial" w:cs="Arial"/>
                <w:b/>
                <w:spacing w:val="2"/>
              </w:rPr>
              <w:t>i</w:t>
            </w:r>
            <w:r w:rsidRPr="000A27EC">
              <w:rPr>
                <w:rFonts w:ascii="Arial" w:hAnsi="Arial" w:cs="Arial"/>
                <w:b/>
              </w:rPr>
              <w:t>ng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co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ies.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T</w:t>
            </w:r>
            <w:r w:rsidRPr="000A27EC">
              <w:rPr>
                <w:rFonts w:ascii="Arial" w:hAnsi="Arial" w:cs="Arial"/>
                <w:b/>
              </w:rPr>
              <w:t>he r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ults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his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  <w:spacing w:val="2"/>
              </w:rPr>
              <w:t>u</w:t>
            </w:r>
            <w:r w:rsidRPr="000A27EC">
              <w:rPr>
                <w:rFonts w:ascii="Arial" w:hAnsi="Arial" w:cs="Arial"/>
                <w:b/>
              </w:rPr>
              <w:t>dy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pr</w:t>
            </w:r>
            <w:r w:rsidRPr="000A27EC">
              <w:rPr>
                <w:rFonts w:ascii="Arial" w:hAnsi="Arial" w:cs="Arial"/>
                <w:b/>
                <w:spacing w:val="1"/>
              </w:rPr>
              <w:t>ov</w:t>
            </w:r>
            <w:r w:rsidRPr="000A27EC">
              <w:rPr>
                <w:rFonts w:ascii="Arial" w:hAnsi="Arial" w:cs="Arial"/>
                <w:b/>
              </w:rPr>
              <w:t>ide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va</w:t>
            </w:r>
            <w:r w:rsidRPr="000A27EC">
              <w:rPr>
                <w:rFonts w:ascii="Arial" w:hAnsi="Arial" w:cs="Arial"/>
                <w:b/>
              </w:rPr>
              <w:t>luable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in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g</w:t>
            </w:r>
            <w:r w:rsidRPr="000A27EC">
              <w:rPr>
                <w:rFonts w:ascii="Arial" w:hAnsi="Arial" w:cs="Arial"/>
                <w:b/>
              </w:rPr>
              <w:t>hts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o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x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ing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lit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at</w:t>
            </w:r>
            <w:r w:rsidRPr="000A27EC">
              <w:rPr>
                <w:rFonts w:ascii="Arial" w:hAnsi="Arial" w:cs="Arial"/>
                <w:b/>
              </w:rPr>
              <w:t>ure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by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f</w:t>
            </w:r>
            <w:r w:rsidRPr="000A27EC">
              <w:rPr>
                <w:rFonts w:ascii="Arial" w:hAnsi="Arial" w:cs="Arial"/>
                <w:b/>
              </w:rPr>
              <w:t>ill</w:t>
            </w: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ng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2"/>
              </w:rPr>
              <w:t>t</w:t>
            </w:r>
            <w:r w:rsidRPr="000A27EC">
              <w:rPr>
                <w:rFonts w:ascii="Arial" w:hAnsi="Arial" w:cs="Arial"/>
                <w:b/>
              </w:rPr>
              <w:t>his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ga</w:t>
            </w:r>
            <w:r w:rsidRPr="000A27EC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F2FD5" w14:textId="77777777" w:rsidR="00000816" w:rsidRPr="000A27EC" w:rsidRDefault="00C56B0E">
            <w:pPr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</w:rPr>
              <w:t xml:space="preserve">Noted </w:t>
            </w:r>
          </w:p>
        </w:tc>
      </w:tr>
      <w:tr w:rsidR="00000816" w:rsidRPr="000A27EC" w14:paraId="0BF54ED0" w14:textId="77777777">
        <w:trPr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BDFBD" w14:textId="77777777" w:rsidR="00000816" w:rsidRPr="000A27EC" w:rsidRDefault="00DB2F94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itle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icle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uit</w:t>
            </w:r>
            <w:r w:rsidRPr="000A27EC">
              <w:rPr>
                <w:rFonts w:ascii="Arial" w:hAnsi="Arial" w:cs="Arial"/>
                <w:b/>
                <w:spacing w:val="-1"/>
              </w:rPr>
              <w:t>a</w:t>
            </w:r>
            <w:r w:rsidRPr="000A27EC">
              <w:rPr>
                <w:rFonts w:ascii="Arial" w:hAnsi="Arial" w:cs="Arial"/>
                <w:b/>
              </w:rPr>
              <w:t>ble?</w:t>
            </w:r>
          </w:p>
          <w:p w14:paraId="0842FDD3" w14:textId="77777777" w:rsidR="00000816" w:rsidRPr="000A27EC" w:rsidRDefault="00DB2F94">
            <w:pPr>
              <w:ind w:left="460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  <w:spacing w:val="1"/>
              </w:rPr>
              <w:t>(</w:t>
            </w: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t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ple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1"/>
              </w:rPr>
              <w:t>gg</w:t>
            </w:r>
            <w:r w:rsidRPr="000A27EC">
              <w:rPr>
                <w:rFonts w:ascii="Arial" w:hAnsi="Arial" w:cs="Arial"/>
                <w:b/>
              </w:rPr>
              <w:t>est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lt</w:t>
            </w:r>
            <w:r w:rsidRPr="000A27EC">
              <w:rPr>
                <w:rFonts w:ascii="Arial" w:hAnsi="Arial" w:cs="Arial"/>
                <w:b/>
                <w:spacing w:val="-2"/>
              </w:rPr>
              <w:t>e</w:t>
            </w:r>
            <w:r w:rsidRPr="000A27EC">
              <w:rPr>
                <w:rFonts w:ascii="Arial" w:hAnsi="Arial" w:cs="Arial"/>
                <w:b/>
              </w:rPr>
              <w:t>rn</w:t>
            </w:r>
            <w:r w:rsidRPr="000A27EC">
              <w:rPr>
                <w:rFonts w:ascii="Arial" w:hAnsi="Arial" w:cs="Arial"/>
                <w:b/>
                <w:spacing w:val="1"/>
              </w:rPr>
              <w:t>at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048EB" w14:textId="77777777" w:rsidR="00000816" w:rsidRPr="000A27EC" w:rsidRDefault="00DB2F94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  <w:highlight w:val="green"/>
              </w:rPr>
              <w:t>I</w:t>
            </w:r>
            <w:r w:rsidRPr="000A27EC">
              <w:rPr>
                <w:rFonts w:ascii="Arial" w:hAnsi="Arial" w:cs="Arial"/>
                <w:b/>
                <w:spacing w:val="-1"/>
                <w:highlight w:val="green"/>
              </w:rPr>
              <w:t xml:space="preserve"> s</w:t>
            </w:r>
            <w:r w:rsidRPr="000A27EC">
              <w:rPr>
                <w:rFonts w:ascii="Arial" w:hAnsi="Arial" w:cs="Arial"/>
                <w:b/>
                <w:highlight w:val="green"/>
              </w:rPr>
              <w:t>u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gg</w:t>
            </w:r>
            <w:r w:rsidRPr="000A27EC">
              <w:rPr>
                <w:rFonts w:ascii="Arial" w:hAnsi="Arial" w:cs="Arial"/>
                <w:b/>
                <w:highlight w:val="green"/>
              </w:rPr>
              <w:t>est</w:t>
            </w:r>
            <w:r w:rsidRPr="000A27EC">
              <w:rPr>
                <w:rFonts w:ascii="Arial" w:hAnsi="Arial" w:cs="Arial"/>
                <w:b/>
                <w:spacing w:val="-5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highlight w:val="green"/>
              </w:rPr>
              <w:t xml:space="preserve">a </w:t>
            </w:r>
            <w:r w:rsidRPr="000A27EC">
              <w:rPr>
                <w:rFonts w:ascii="Arial" w:hAnsi="Arial" w:cs="Arial"/>
                <w:b/>
                <w:spacing w:val="2"/>
                <w:highlight w:val="green"/>
              </w:rPr>
              <w:t>m</w:t>
            </w:r>
            <w:r w:rsidRPr="000A27EC">
              <w:rPr>
                <w:rFonts w:ascii="Arial" w:hAnsi="Arial" w:cs="Arial"/>
                <w:b/>
                <w:highlight w:val="green"/>
              </w:rPr>
              <w:t>inor</w:t>
            </w:r>
            <w:r w:rsidRPr="000A27EC">
              <w:rPr>
                <w:rFonts w:ascii="Arial" w:hAnsi="Arial" w:cs="Arial"/>
                <w:b/>
                <w:spacing w:val="-4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highlight w:val="green"/>
              </w:rPr>
              <w:t>ch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a</w:t>
            </w:r>
            <w:r w:rsidRPr="000A27EC">
              <w:rPr>
                <w:rFonts w:ascii="Arial" w:hAnsi="Arial" w:cs="Arial"/>
                <w:b/>
                <w:highlight w:val="green"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g</w:t>
            </w:r>
            <w:r w:rsidRPr="000A27EC">
              <w:rPr>
                <w:rFonts w:ascii="Arial" w:hAnsi="Arial" w:cs="Arial"/>
                <w:b/>
                <w:highlight w:val="green"/>
              </w:rPr>
              <w:t>e</w:t>
            </w:r>
            <w:r w:rsidRPr="000A27EC">
              <w:rPr>
                <w:rFonts w:ascii="Arial" w:hAnsi="Arial" w:cs="Arial"/>
                <w:b/>
                <w:spacing w:val="-5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t</w:t>
            </w:r>
            <w:r w:rsidRPr="000A27EC">
              <w:rPr>
                <w:rFonts w:ascii="Arial" w:hAnsi="Arial" w:cs="Arial"/>
                <w:b/>
                <w:highlight w:val="green"/>
              </w:rPr>
              <w:t>o</w:t>
            </w:r>
            <w:r w:rsidRPr="000A27EC">
              <w:rPr>
                <w:rFonts w:ascii="Arial" w:hAnsi="Arial" w:cs="Arial"/>
                <w:b/>
                <w:spacing w:val="-3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2"/>
                <w:highlight w:val="green"/>
              </w:rPr>
              <w:t>t</w:t>
            </w:r>
            <w:r w:rsidRPr="000A27EC">
              <w:rPr>
                <w:rFonts w:ascii="Arial" w:hAnsi="Arial" w:cs="Arial"/>
                <w:b/>
                <w:highlight w:val="green"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t</w:t>
            </w:r>
            <w:r w:rsidRPr="000A27EC">
              <w:rPr>
                <w:rFonts w:ascii="Arial" w:hAnsi="Arial" w:cs="Arial"/>
                <w:b/>
                <w:highlight w:val="green"/>
              </w:rPr>
              <w:t>itle.</w:t>
            </w:r>
            <w:r w:rsidRPr="000A27EC">
              <w:rPr>
                <w:rFonts w:ascii="Arial" w:hAnsi="Arial" w:cs="Arial"/>
                <w:b/>
                <w:spacing w:val="-3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  <w:highlight w:val="green"/>
              </w:rPr>
              <w:t>I</w:t>
            </w:r>
            <w:r w:rsidRPr="000A27EC">
              <w:rPr>
                <w:rFonts w:ascii="Arial" w:hAnsi="Arial" w:cs="Arial"/>
                <w:b/>
                <w:highlight w:val="green"/>
              </w:rPr>
              <w:t>t w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o</w:t>
            </w:r>
            <w:r w:rsidRPr="000A27EC">
              <w:rPr>
                <w:rFonts w:ascii="Arial" w:hAnsi="Arial" w:cs="Arial"/>
                <w:b/>
                <w:highlight w:val="green"/>
              </w:rPr>
              <w:t>uld</w:t>
            </w:r>
            <w:r w:rsidRPr="000A27EC">
              <w:rPr>
                <w:rFonts w:ascii="Arial" w:hAnsi="Arial" w:cs="Arial"/>
                <w:b/>
                <w:spacing w:val="-6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highlight w:val="green"/>
              </w:rPr>
              <w:t>be</w:t>
            </w:r>
            <w:r w:rsidRPr="000A27EC">
              <w:rPr>
                <w:rFonts w:ascii="Arial" w:hAnsi="Arial" w:cs="Arial"/>
                <w:b/>
                <w:spacing w:val="-2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highlight w:val="green"/>
              </w:rPr>
              <w:t>be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tt</w:t>
            </w:r>
            <w:r w:rsidRPr="000A27EC">
              <w:rPr>
                <w:rFonts w:ascii="Arial" w:hAnsi="Arial" w:cs="Arial"/>
                <w:b/>
                <w:highlight w:val="green"/>
              </w:rPr>
              <w:t>er</w:t>
            </w:r>
            <w:r w:rsidRPr="000A27EC">
              <w:rPr>
                <w:rFonts w:ascii="Arial" w:hAnsi="Arial" w:cs="Arial"/>
                <w:b/>
                <w:spacing w:val="-4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highlight w:val="green"/>
              </w:rPr>
              <w:t xml:space="preserve">if 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t</w:t>
            </w:r>
            <w:r w:rsidRPr="000A27EC">
              <w:rPr>
                <w:rFonts w:ascii="Arial" w:hAnsi="Arial" w:cs="Arial"/>
                <w:b/>
                <w:highlight w:val="green"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t</w:t>
            </w:r>
            <w:r w:rsidRPr="000A27EC">
              <w:rPr>
                <w:rFonts w:ascii="Arial" w:hAnsi="Arial" w:cs="Arial"/>
                <w:b/>
                <w:highlight w:val="green"/>
              </w:rPr>
              <w:t>itle</w:t>
            </w:r>
            <w:r w:rsidRPr="000A27EC">
              <w:rPr>
                <w:rFonts w:ascii="Arial" w:hAnsi="Arial" w:cs="Arial"/>
                <w:b/>
                <w:spacing w:val="-3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highlight w:val="green"/>
              </w:rPr>
              <w:t>we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r</w:t>
            </w:r>
            <w:r w:rsidRPr="000A27EC">
              <w:rPr>
                <w:rFonts w:ascii="Arial" w:hAnsi="Arial" w:cs="Arial"/>
                <w:b/>
                <w:highlight w:val="green"/>
              </w:rPr>
              <w:t>e</w:t>
            </w:r>
            <w:r w:rsidRPr="000A27EC">
              <w:rPr>
                <w:rFonts w:ascii="Arial" w:hAnsi="Arial" w:cs="Arial"/>
                <w:b/>
                <w:spacing w:val="-3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highlight w:val="green"/>
              </w:rPr>
              <w:t>ch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a</w:t>
            </w:r>
            <w:r w:rsidRPr="000A27EC">
              <w:rPr>
                <w:rFonts w:ascii="Arial" w:hAnsi="Arial" w:cs="Arial"/>
                <w:b/>
                <w:highlight w:val="green"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g</w:t>
            </w:r>
            <w:r w:rsidRPr="000A27EC">
              <w:rPr>
                <w:rFonts w:ascii="Arial" w:hAnsi="Arial" w:cs="Arial"/>
                <w:b/>
                <w:highlight w:val="green"/>
              </w:rPr>
              <w:t>ed</w:t>
            </w:r>
            <w:r w:rsidRPr="000A27EC">
              <w:rPr>
                <w:rFonts w:ascii="Arial" w:hAnsi="Arial" w:cs="Arial"/>
                <w:b/>
                <w:spacing w:val="-7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t</w:t>
            </w:r>
            <w:r w:rsidRPr="000A27EC">
              <w:rPr>
                <w:rFonts w:ascii="Arial" w:hAnsi="Arial" w:cs="Arial"/>
                <w:b/>
                <w:highlight w:val="green"/>
              </w:rPr>
              <w:t>o</w:t>
            </w:r>
            <w:r w:rsidRPr="000A27EC">
              <w:rPr>
                <w:rFonts w:ascii="Arial" w:hAnsi="Arial" w:cs="Arial"/>
                <w:b/>
                <w:spacing w:val="-1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“</w:t>
            </w:r>
            <w:r w:rsidRPr="000A27EC">
              <w:rPr>
                <w:rFonts w:ascii="Arial" w:hAnsi="Arial" w:cs="Arial"/>
                <w:b/>
                <w:spacing w:val="-3"/>
                <w:highlight w:val="green"/>
              </w:rPr>
              <w:t>I</w:t>
            </w:r>
            <w:r w:rsidRPr="000A27EC">
              <w:rPr>
                <w:rFonts w:ascii="Arial" w:hAnsi="Arial" w:cs="Arial"/>
                <w:b/>
                <w:spacing w:val="2"/>
                <w:highlight w:val="green"/>
              </w:rPr>
              <w:t>m</w:t>
            </w:r>
            <w:r w:rsidRPr="000A27EC">
              <w:rPr>
                <w:rFonts w:ascii="Arial" w:hAnsi="Arial" w:cs="Arial"/>
                <w:b/>
                <w:highlight w:val="green"/>
              </w:rPr>
              <w:t>p</w:t>
            </w:r>
            <w:r w:rsidRPr="000A27EC">
              <w:rPr>
                <w:rFonts w:ascii="Arial" w:hAnsi="Arial" w:cs="Arial"/>
                <w:b/>
                <w:spacing w:val="1"/>
                <w:highlight w:val="green"/>
              </w:rPr>
              <w:t>a</w:t>
            </w:r>
            <w:r w:rsidRPr="000A27EC">
              <w:rPr>
                <w:rFonts w:ascii="Arial" w:hAnsi="Arial" w:cs="Arial"/>
                <w:b/>
                <w:highlight w:val="green"/>
              </w:rPr>
              <w:t>ct</w:t>
            </w:r>
            <w:r w:rsidRPr="000A27EC">
              <w:rPr>
                <w:rFonts w:ascii="Arial" w:hAnsi="Arial" w:cs="Arial"/>
                <w:b/>
                <w:spacing w:val="-6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  <w:highlight w:val="green"/>
              </w:rPr>
              <w:t>o</w:t>
            </w:r>
            <w:r w:rsidRPr="000A27EC">
              <w:rPr>
                <w:rFonts w:ascii="Arial" w:hAnsi="Arial" w:cs="Arial"/>
                <w:b/>
                <w:highlight w:val="green"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  <w:highlight w:val="green"/>
              </w:rPr>
              <w:t xml:space="preserve"> </w:t>
            </w:r>
            <w:r w:rsidRPr="000A27EC">
              <w:rPr>
                <w:rFonts w:ascii="Arial" w:hAnsi="Arial" w:cs="Arial"/>
                <w:b/>
                <w:highlight w:val="green"/>
              </w:rPr>
              <w:t>Pu</w:t>
            </w:r>
            <w:r w:rsidRPr="000A27EC">
              <w:rPr>
                <w:rFonts w:ascii="Arial" w:hAnsi="Arial" w:cs="Arial"/>
                <w:b/>
                <w:spacing w:val="-1"/>
                <w:highlight w:val="green"/>
              </w:rPr>
              <w:t>b</w:t>
            </w:r>
            <w:r w:rsidRPr="000A27EC">
              <w:rPr>
                <w:rFonts w:ascii="Arial" w:hAnsi="Arial" w:cs="Arial"/>
                <w:b/>
                <w:highlight w:val="green"/>
              </w:rPr>
              <w:t>lic</w:t>
            </w:r>
          </w:p>
          <w:p w14:paraId="44CA265E" w14:textId="77777777" w:rsidR="00000816" w:rsidRPr="000A27EC" w:rsidRDefault="00DB2F94">
            <w:pPr>
              <w:ind w:left="463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</w:rPr>
              <w:t>Debt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P</w:t>
            </w:r>
            <w:r w:rsidRPr="000A27EC">
              <w:rPr>
                <w:rFonts w:ascii="Arial" w:hAnsi="Arial" w:cs="Arial"/>
                <w:b/>
              </w:rPr>
              <w:t>ri</w:t>
            </w:r>
            <w:r w:rsidRPr="000A27EC">
              <w:rPr>
                <w:rFonts w:ascii="Arial" w:hAnsi="Arial" w:cs="Arial"/>
                <w:b/>
                <w:spacing w:val="1"/>
              </w:rPr>
              <w:t>vat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est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ent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3"/>
              </w:rPr>
              <w:t>i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K</w:t>
            </w:r>
            <w:r w:rsidRPr="000A27EC">
              <w:rPr>
                <w:rFonts w:ascii="Arial" w:hAnsi="Arial" w:cs="Arial"/>
                <w:b/>
              </w:rPr>
              <w:t>en</w:t>
            </w:r>
            <w:r w:rsidRPr="000A27EC">
              <w:rPr>
                <w:rFonts w:ascii="Arial" w:hAnsi="Arial" w:cs="Arial"/>
                <w:b/>
                <w:spacing w:val="1"/>
              </w:rPr>
              <w:t>ya</w:t>
            </w:r>
            <w:r w:rsidRPr="000A27EC">
              <w:rPr>
                <w:rFonts w:ascii="Arial" w:hAnsi="Arial" w:cs="Arial"/>
                <w:b/>
              </w:rPr>
              <w:t>.”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EAED1" w14:textId="77777777" w:rsidR="00000816" w:rsidRPr="000A27EC" w:rsidRDefault="00C56B0E">
            <w:pPr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</w:rPr>
              <w:t xml:space="preserve">Revised the title </w:t>
            </w:r>
          </w:p>
        </w:tc>
      </w:tr>
      <w:tr w:rsidR="00000816" w:rsidRPr="000A27EC" w14:paraId="0D8AED50" w14:textId="77777777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D2E98" w14:textId="77777777" w:rsidR="00000816" w:rsidRPr="000A27EC" w:rsidRDefault="00DB2F94">
            <w:pPr>
              <w:spacing w:before="2" w:line="220" w:lineRule="exact"/>
              <w:ind w:left="460" w:right="197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b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ct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icle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prehen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e?</w:t>
            </w:r>
            <w:r w:rsidRPr="000A27EC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Do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yo</w:t>
            </w:r>
            <w:r w:rsidRPr="000A27EC">
              <w:rPr>
                <w:rFonts w:ascii="Arial" w:hAnsi="Arial" w:cs="Arial"/>
                <w:b/>
              </w:rPr>
              <w:t xml:space="preserve">u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1"/>
              </w:rPr>
              <w:t>gg</w:t>
            </w:r>
            <w:r w:rsidRPr="000A27EC">
              <w:rPr>
                <w:rFonts w:ascii="Arial" w:hAnsi="Arial" w:cs="Arial"/>
                <w:b/>
              </w:rPr>
              <w:t>est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d</w:t>
            </w:r>
            <w:r w:rsidRPr="000A27EC">
              <w:rPr>
                <w:rFonts w:ascii="Arial" w:hAnsi="Arial" w:cs="Arial"/>
                <w:b/>
                <w:spacing w:val="-1"/>
              </w:rPr>
              <w:t>d</w:t>
            </w:r>
            <w:r w:rsidRPr="000A27EC">
              <w:rPr>
                <w:rFonts w:ascii="Arial" w:hAnsi="Arial" w:cs="Arial"/>
                <w:b/>
              </w:rPr>
              <w:t>iti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(o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dele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n)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ints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in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 xml:space="preserve">his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ct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n?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Ple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wri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yo</w:t>
            </w:r>
            <w:r w:rsidRPr="000A27EC">
              <w:rPr>
                <w:rFonts w:ascii="Arial" w:hAnsi="Arial" w:cs="Arial"/>
                <w:b/>
              </w:rPr>
              <w:t>ur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1"/>
              </w:rPr>
              <w:t>gg</w:t>
            </w:r>
            <w:r w:rsidRPr="000A27EC">
              <w:rPr>
                <w:rFonts w:ascii="Arial" w:hAnsi="Arial" w:cs="Arial"/>
                <w:b/>
              </w:rPr>
              <w:t>esti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ns</w:t>
            </w:r>
            <w:r w:rsidRPr="000A27EC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her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15D6E" w14:textId="77777777" w:rsidR="00000816" w:rsidRPr="000A27EC" w:rsidRDefault="00DB2F94">
            <w:pPr>
              <w:spacing w:before="2" w:line="220" w:lineRule="exact"/>
              <w:ind w:left="463" w:right="264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b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,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when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ex</w:t>
            </w:r>
            <w:r w:rsidRPr="000A27EC">
              <w:rPr>
                <w:rFonts w:ascii="Arial" w:hAnsi="Arial" w:cs="Arial"/>
                <w:b/>
              </w:rPr>
              <w:t>pla</w:t>
            </w:r>
            <w:r w:rsidRPr="000A27EC">
              <w:rPr>
                <w:rFonts w:ascii="Arial" w:hAnsi="Arial" w:cs="Arial"/>
                <w:b/>
                <w:spacing w:val="2"/>
              </w:rPr>
              <w:t>i</w:t>
            </w:r>
            <w:r w:rsidRPr="000A27EC">
              <w:rPr>
                <w:rFonts w:ascii="Arial" w:hAnsi="Arial" w:cs="Arial"/>
                <w:b/>
              </w:rPr>
              <w:t>ni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</w:rPr>
              <w:t>g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p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ct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</w:t>
            </w:r>
            <w:r w:rsidRPr="000A27EC">
              <w:rPr>
                <w:rFonts w:ascii="Arial" w:hAnsi="Arial" w:cs="Arial"/>
                <w:b/>
                <w:spacing w:val="-1"/>
              </w:rPr>
              <w:t>u</w:t>
            </w:r>
            <w:r w:rsidRPr="000A27EC">
              <w:rPr>
                <w:rFonts w:ascii="Arial" w:hAnsi="Arial" w:cs="Arial"/>
                <w:b/>
              </w:rPr>
              <w:t>bl</w:t>
            </w: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debt,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m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“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y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d</w:t>
            </w:r>
            <w:r w:rsidRPr="000A27EC">
              <w:rPr>
                <w:rFonts w:ascii="Arial" w:hAnsi="Arial" w:cs="Arial"/>
                <w:b/>
                <w:spacing w:val="-1"/>
              </w:rPr>
              <w:t>d</w:t>
            </w:r>
            <w:r w:rsidRPr="000A27EC">
              <w:rPr>
                <w:rFonts w:ascii="Arial" w:hAnsi="Arial" w:cs="Arial"/>
                <w:b/>
              </w:rPr>
              <w:t>iti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unit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</w:t>
            </w:r>
            <w:r w:rsidRPr="000A27EC">
              <w:rPr>
                <w:rFonts w:ascii="Arial" w:hAnsi="Arial" w:cs="Arial"/>
                <w:b/>
                <w:spacing w:val="-1"/>
              </w:rPr>
              <w:t>u</w:t>
            </w:r>
            <w:r w:rsidRPr="000A27EC">
              <w:rPr>
                <w:rFonts w:ascii="Arial" w:hAnsi="Arial" w:cs="Arial"/>
                <w:b/>
              </w:rPr>
              <w:t>bl</w:t>
            </w: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c debt”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ed.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Ho</w:t>
            </w:r>
            <w:r w:rsidRPr="000A27EC">
              <w:rPr>
                <w:rFonts w:ascii="Arial" w:hAnsi="Arial" w:cs="Arial"/>
                <w:b/>
              </w:rPr>
              <w:t>we</w:t>
            </w:r>
            <w:r w:rsidRPr="000A27EC">
              <w:rPr>
                <w:rFonts w:ascii="Arial" w:hAnsi="Arial" w:cs="Arial"/>
                <w:b/>
                <w:spacing w:val="2"/>
              </w:rPr>
              <w:t>v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,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it is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nec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  <w:spacing w:val="-1"/>
              </w:rPr>
              <w:t>ss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ry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o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0A27EC">
              <w:rPr>
                <w:rFonts w:ascii="Arial" w:hAnsi="Arial" w:cs="Arial"/>
                <w:b/>
              </w:rPr>
              <w:t>peci</w:t>
            </w:r>
            <w:r w:rsidRPr="000A27EC">
              <w:rPr>
                <w:rFonts w:ascii="Arial" w:hAnsi="Arial" w:cs="Arial"/>
                <w:b/>
                <w:spacing w:val="1"/>
              </w:rPr>
              <w:t>f</w:t>
            </w:r>
            <w:r w:rsidRPr="000A27EC">
              <w:rPr>
                <w:rFonts w:ascii="Arial" w:hAnsi="Arial" w:cs="Arial"/>
                <w:b/>
              </w:rPr>
              <w:t>y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ty</w:t>
            </w:r>
            <w:r w:rsidRPr="000A27EC">
              <w:rPr>
                <w:rFonts w:ascii="Arial" w:hAnsi="Arial" w:cs="Arial"/>
                <w:b/>
              </w:rPr>
              <w:t>pe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his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8"/>
              </w:rPr>
              <w:t>t</w:t>
            </w:r>
            <w:r w:rsidRPr="000A27EC">
              <w:rPr>
                <w:rFonts w:ascii="Arial" w:hAnsi="Arial" w:cs="Arial"/>
                <w:b/>
              </w:rPr>
              <w:t>—whe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her</w:t>
            </w:r>
            <w:r w:rsidRPr="000A27EC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it r</w:t>
            </w:r>
            <w:r w:rsidRPr="000A27EC">
              <w:rPr>
                <w:rFonts w:ascii="Arial" w:hAnsi="Arial" w:cs="Arial"/>
                <w:b/>
                <w:spacing w:val="1"/>
              </w:rPr>
              <w:t>ef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o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US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ll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rs</w:t>
            </w:r>
          </w:p>
          <w:p w14:paraId="487A0121" w14:textId="77777777" w:rsidR="00000816" w:rsidRPr="000A27EC" w:rsidRDefault="00DB2F94">
            <w:pPr>
              <w:spacing w:line="220" w:lineRule="exact"/>
              <w:ind w:left="463" w:right="110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a per</w:t>
            </w:r>
            <w:r w:rsidRPr="000A27EC">
              <w:rPr>
                <w:rFonts w:ascii="Arial" w:hAnsi="Arial" w:cs="Arial"/>
                <w:b/>
                <w:spacing w:val="1"/>
              </w:rPr>
              <w:t>c</w:t>
            </w:r>
            <w:r w:rsidRPr="000A27EC">
              <w:rPr>
                <w:rFonts w:ascii="Arial" w:hAnsi="Arial" w:cs="Arial"/>
                <w:b/>
              </w:rPr>
              <w:t>en</w:t>
            </w:r>
            <w:r w:rsidRPr="000A27EC">
              <w:rPr>
                <w:rFonts w:ascii="Arial" w:hAnsi="Arial" w:cs="Arial"/>
                <w:b/>
                <w:spacing w:val="1"/>
              </w:rPr>
              <w:t>tag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G</w:t>
            </w:r>
            <w:r w:rsidRPr="000A27EC">
              <w:rPr>
                <w:rFonts w:ascii="Arial" w:hAnsi="Arial" w:cs="Arial"/>
                <w:b/>
              </w:rPr>
              <w:t>D</w:t>
            </w:r>
            <w:r w:rsidRPr="000A27EC">
              <w:rPr>
                <w:rFonts w:ascii="Arial" w:hAnsi="Arial" w:cs="Arial"/>
                <w:b/>
                <w:spacing w:val="1"/>
              </w:rPr>
              <w:t>P</w:t>
            </w:r>
            <w:r w:rsidRPr="000A27EC">
              <w:rPr>
                <w:rFonts w:ascii="Arial" w:hAnsi="Arial" w:cs="Arial"/>
                <w:b/>
              </w:rPr>
              <w:t>.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T</w:t>
            </w:r>
            <w:r w:rsidRPr="000A27EC">
              <w:rPr>
                <w:rFonts w:ascii="Arial" w:hAnsi="Arial" w:cs="Arial"/>
                <w:b/>
              </w:rPr>
              <w:t>h</w:t>
            </w:r>
            <w:r w:rsidRPr="000A27EC">
              <w:rPr>
                <w:rFonts w:ascii="Arial" w:hAnsi="Arial" w:cs="Arial"/>
                <w:b/>
                <w:spacing w:val="2"/>
              </w:rPr>
              <w:t>i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cl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ri</w:t>
            </w:r>
            <w:r w:rsidRPr="000A27EC">
              <w:rPr>
                <w:rFonts w:ascii="Arial" w:hAnsi="Arial" w:cs="Arial"/>
                <w:b/>
                <w:spacing w:val="1"/>
              </w:rPr>
              <w:t>f</w:t>
            </w:r>
            <w:r w:rsidRPr="000A27EC">
              <w:rPr>
                <w:rFonts w:ascii="Arial" w:hAnsi="Arial" w:cs="Arial"/>
                <w:b/>
              </w:rPr>
              <w:t>ic</w:t>
            </w:r>
            <w:r w:rsidRPr="000A27EC">
              <w:rPr>
                <w:rFonts w:ascii="Arial" w:hAnsi="Arial" w:cs="Arial"/>
                <w:b/>
                <w:spacing w:val="1"/>
              </w:rPr>
              <w:t>at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will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help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  <w:spacing w:val="2"/>
              </w:rPr>
              <w:t>d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be</w:t>
            </w:r>
            <w:r w:rsidRPr="000A27EC">
              <w:rPr>
                <w:rFonts w:ascii="Arial" w:hAnsi="Arial" w:cs="Arial"/>
                <w:b/>
                <w:spacing w:val="1"/>
              </w:rPr>
              <w:t>tt</w:t>
            </w:r>
            <w:r w:rsidRPr="000A27EC">
              <w:rPr>
                <w:rFonts w:ascii="Arial" w:hAnsi="Arial" w:cs="Arial"/>
                <w:b/>
              </w:rPr>
              <w:t>er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</w:rPr>
              <w:t>derst</w:t>
            </w:r>
            <w:r w:rsidRPr="000A27EC">
              <w:rPr>
                <w:rFonts w:ascii="Arial" w:hAnsi="Arial" w:cs="Arial"/>
                <w:b/>
                <w:spacing w:val="2"/>
              </w:rPr>
              <w:t>a</w:t>
            </w:r>
            <w:r w:rsidRPr="000A27EC">
              <w:rPr>
                <w:rFonts w:ascii="Arial" w:hAnsi="Arial" w:cs="Arial"/>
                <w:b/>
              </w:rPr>
              <w:t>nd</w:t>
            </w:r>
            <w:r w:rsidRPr="000A27EC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4"/>
              </w:rPr>
              <w:t>x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ent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i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p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. Add</w:t>
            </w: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ll</w:t>
            </w:r>
            <w:r w:rsidRPr="000A27EC">
              <w:rPr>
                <w:rFonts w:ascii="Arial" w:hAnsi="Arial" w:cs="Arial"/>
                <w:b/>
                <w:spacing w:val="1"/>
              </w:rPr>
              <w:t>y</w:t>
            </w:r>
            <w:r w:rsidRPr="000A27EC">
              <w:rPr>
                <w:rFonts w:ascii="Arial" w:hAnsi="Arial" w:cs="Arial"/>
                <w:b/>
              </w:rPr>
              <w:t>,</w:t>
            </w:r>
            <w:r w:rsidRPr="000A27EC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it is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p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ta</w:t>
            </w:r>
            <w:r w:rsidRPr="000A27EC">
              <w:rPr>
                <w:rFonts w:ascii="Arial" w:hAnsi="Arial" w:cs="Arial"/>
                <w:b/>
              </w:rPr>
              <w:t>nt</w:t>
            </w:r>
            <w:r w:rsidRPr="000A27EC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o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en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which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ty</w:t>
            </w:r>
            <w:r w:rsidRPr="000A27EC">
              <w:rPr>
                <w:rFonts w:ascii="Arial" w:hAnsi="Arial" w:cs="Arial"/>
                <w:b/>
              </w:rPr>
              <w:t>pe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</w:t>
            </w:r>
            <w:r w:rsidRPr="000A27EC">
              <w:rPr>
                <w:rFonts w:ascii="Arial" w:hAnsi="Arial" w:cs="Arial"/>
                <w:b/>
                <w:spacing w:val="-3"/>
              </w:rPr>
              <w:t>u</w:t>
            </w:r>
            <w:r w:rsidRPr="000A27EC">
              <w:rPr>
                <w:rFonts w:ascii="Arial" w:hAnsi="Arial" w:cs="Arial"/>
                <w:b/>
              </w:rPr>
              <w:t>bl</w:t>
            </w: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debt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co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fo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his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ff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c</w:t>
            </w:r>
            <w:r w:rsidRPr="000A27EC">
              <w:rPr>
                <w:rFonts w:ascii="Arial" w:hAnsi="Arial" w:cs="Arial"/>
                <w:b/>
                <w:spacing w:val="10"/>
              </w:rPr>
              <w:t>t</w:t>
            </w:r>
            <w:r w:rsidRPr="000A27EC">
              <w:rPr>
                <w:rFonts w:ascii="Arial" w:hAnsi="Arial" w:cs="Arial"/>
                <w:b/>
              </w:rPr>
              <w:t>—whe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her</w:t>
            </w:r>
            <w:r w:rsidRPr="000A27EC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it</w:t>
            </w:r>
          </w:p>
          <w:p w14:paraId="0B8A235C" w14:textId="77777777" w:rsidR="00000816" w:rsidRPr="000A27EC" w:rsidRDefault="00DB2F94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</w:rPr>
              <w:t>is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fo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g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debt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estic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debt.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B4821" w14:textId="77777777" w:rsidR="00000816" w:rsidRPr="000A27EC" w:rsidRDefault="004E7364">
            <w:pPr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</w:rPr>
              <w:t xml:space="preserve">Noted </w:t>
            </w:r>
          </w:p>
        </w:tc>
      </w:tr>
      <w:tr w:rsidR="00000816" w:rsidRPr="000A27EC" w14:paraId="20517233" w14:textId="77777777">
        <w:trPr>
          <w:trHeight w:hRule="exact" w:val="369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C8F1" w14:textId="77777777" w:rsidR="00000816" w:rsidRPr="000A27EC" w:rsidRDefault="00DB2F94">
            <w:pPr>
              <w:spacing w:before="2" w:line="220" w:lineRule="exact"/>
              <w:ind w:left="460" w:right="343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1"/>
              </w:rPr>
              <w:t>us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ipt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  <w:spacing w:val="3"/>
              </w:rPr>
              <w:t>c</w:t>
            </w:r>
            <w:r w:rsidRPr="000A27EC">
              <w:rPr>
                <w:rFonts w:ascii="Arial" w:hAnsi="Arial" w:cs="Arial"/>
                <w:b/>
              </w:rPr>
              <w:t>ientific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ll</w:t>
            </w:r>
            <w:r w:rsidRPr="000A27EC">
              <w:rPr>
                <w:rFonts w:ascii="Arial" w:hAnsi="Arial" w:cs="Arial"/>
                <w:b/>
                <w:spacing w:val="1"/>
              </w:rPr>
              <w:t>y</w:t>
            </w:r>
            <w:r w:rsidRPr="000A27EC">
              <w:rPr>
                <w:rFonts w:ascii="Arial" w:hAnsi="Arial" w:cs="Arial"/>
                <w:b/>
              </w:rPr>
              <w:t>,</w:t>
            </w:r>
            <w:r w:rsidRPr="000A27EC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ct</w:t>
            </w:r>
            <w:r w:rsidRPr="000A27EC">
              <w:rPr>
                <w:rFonts w:ascii="Arial" w:hAnsi="Arial" w:cs="Arial"/>
                <w:b/>
              </w:rPr>
              <w:t>?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Ple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wri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e her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F85D7" w14:textId="77777777" w:rsidR="00000816" w:rsidRPr="000A27EC" w:rsidRDefault="00DB2F94">
            <w:pPr>
              <w:spacing w:before="2" w:line="220" w:lineRule="exact"/>
              <w:ind w:left="823" w:right="266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spacing w:val="1"/>
              </w:rPr>
              <w:t>I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is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m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ti</w:t>
            </w:r>
            <w:r w:rsidRPr="000A27EC">
              <w:rPr>
                <w:rFonts w:ascii="Arial" w:hAnsi="Arial" w:cs="Arial"/>
                <w:spacing w:val="1"/>
              </w:rPr>
              <w:t>on</w:t>
            </w:r>
            <w:r w:rsidRPr="000A27EC">
              <w:rPr>
                <w:rFonts w:ascii="Arial" w:hAnsi="Arial" w:cs="Arial"/>
              </w:rPr>
              <w:t>ed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at</w:t>
            </w:r>
            <w:r w:rsidRPr="000A27EC">
              <w:rPr>
                <w:rFonts w:ascii="Arial" w:hAnsi="Arial" w:cs="Arial"/>
                <w:spacing w:val="-3"/>
              </w:rPr>
              <w:t xml:space="preserve"> 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p</w:t>
            </w:r>
            <w:r w:rsidRPr="000A27EC">
              <w:rPr>
                <w:rFonts w:ascii="Arial" w:hAnsi="Arial" w:cs="Arial"/>
                <w:spacing w:val="-1"/>
              </w:rPr>
              <w:t>u</w:t>
            </w:r>
            <w:r w:rsidRPr="000A27EC">
              <w:rPr>
                <w:rFonts w:ascii="Arial" w:hAnsi="Arial" w:cs="Arial"/>
                <w:spacing w:val="1"/>
              </w:rPr>
              <w:t>rpo</w:t>
            </w:r>
            <w:r w:rsidRPr="000A27EC">
              <w:rPr>
                <w:rFonts w:ascii="Arial" w:hAnsi="Arial" w:cs="Arial"/>
                <w:spacing w:val="-3"/>
              </w:rPr>
              <w:t>s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v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mp</w:t>
            </w:r>
            <w:r w:rsidRPr="000A27EC">
              <w:rPr>
                <w:rFonts w:ascii="Arial" w:hAnsi="Arial" w:cs="Arial"/>
              </w:rPr>
              <w:t>li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g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</w:rPr>
              <w:t>tec</w:t>
            </w:r>
            <w:r w:rsidRPr="000A27EC">
              <w:rPr>
                <w:rFonts w:ascii="Arial" w:hAnsi="Arial" w:cs="Arial"/>
                <w:spacing w:val="2"/>
              </w:rPr>
              <w:t>h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  <w:spacing w:val="-3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qu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</w:rPr>
              <w:t>was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u</w:t>
            </w:r>
            <w:r w:rsidRPr="000A27EC">
              <w:rPr>
                <w:rFonts w:ascii="Arial" w:hAnsi="Arial" w:cs="Arial"/>
                <w:spacing w:val="-3"/>
              </w:rPr>
              <w:t>s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d</w:t>
            </w:r>
            <w:r w:rsidRPr="000A27EC">
              <w:rPr>
                <w:rFonts w:ascii="Arial" w:hAnsi="Arial" w:cs="Arial"/>
              </w:rPr>
              <w:t>.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H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we</w:t>
            </w:r>
            <w:r w:rsidRPr="000A27EC">
              <w:rPr>
                <w:rFonts w:ascii="Arial" w:hAnsi="Arial" w:cs="Arial"/>
                <w:spacing w:val="2"/>
              </w:rPr>
              <w:t>v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,</w:t>
            </w:r>
            <w:r w:rsidRPr="000A27EC">
              <w:rPr>
                <w:rFonts w:ascii="Arial" w:hAnsi="Arial" w:cs="Arial"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ce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is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ud</w:t>
            </w:r>
            <w:r w:rsidRPr="000A27EC">
              <w:rPr>
                <w:rFonts w:ascii="Arial" w:hAnsi="Arial" w:cs="Arial"/>
              </w:rPr>
              <w:t>y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</w:rPr>
              <w:t>is</w:t>
            </w:r>
            <w:r w:rsidRPr="000A27EC">
              <w:rPr>
                <w:rFonts w:ascii="Arial" w:hAnsi="Arial" w:cs="Arial"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no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b</w:t>
            </w:r>
            <w:r w:rsidRPr="000A27EC">
              <w:rPr>
                <w:rFonts w:ascii="Arial" w:hAnsi="Arial" w:cs="Arial"/>
              </w:rPr>
              <w:t xml:space="preserve">ased 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n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pr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m</w:t>
            </w:r>
            <w:r w:rsidRPr="000A27EC">
              <w:rPr>
                <w:rFonts w:ascii="Arial" w:hAnsi="Arial" w:cs="Arial"/>
                <w:spacing w:val="-2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y</w:t>
            </w:r>
            <w:r w:rsidRPr="000A27EC">
              <w:rPr>
                <w:rFonts w:ascii="Arial" w:hAnsi="Arial" w:cs="Arial"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d</w:t>
            </w:r>
            <w:r w:rsidRPr="000A27EC">
              <w:rPr>
                <w:rFonts w:ascii="Arial" w:hAnsi="Arial" w:cs="Arial"/>
              </w:rPr>
              <w:t>ata,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it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is</w:t>
            </w:r>
            <w:r w:rsidRPr="000A27EC">
              <w:rPr>
                <w:rFonts w:ascii="Arial" w:hAnsi="Arial" w:cs="Arial"/>
                <w:spacing w:val="-1"/>
              </w:rPr>
              <w:t xml:space="preserve"> s</w:t>
            </w:r>
            <w:r w:rsidRPr="000A27EC">
              <w:rPr>
                <w:rFonts w:ascii="Arial" w:hAnsi="Arial" w:cs="Arial"/>
                <w:spacing w:val="1"/>
              </w:rPr>
              <w:t>uff</w:t>
            </w:r>
            <w:r w:rsidRPr="000A27EC">
              <w:rPr>
                <w:rFonts w:ascii="Arial" w:hAnsi="Arial" w:cs="Arial"/>
              </w:rPr>
              <w:t>icie</w:t>
            </w:r>
            <w:r w:rsidRPr="000A27EC">
              <w:rPr>
                <w:rFonts w:ascii="Arial" w:hAnsi="Arial" w:cs="Arial"/>
                <w:spacing w:val="-1"/>
              </w:rPr>
              <w:t>n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</w:rPr>
              <w:t>to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xp</w:t>
            </w:r>
            <w:r w:rsidRPr="000A27EC">
              <w:rPr>
                <w:rFonts w:ascii="Arial" w:hAnsi="Arial" w:cs="Arial"/>
              </w:rPr>
              <w:t>lain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ati</w:t>
            </w:r>
            <w:r w:rsidRPr="000A27EC">
              <w:rPr>
                <w:rFonts w:ascii="Arial" w:hAnsi="Arial" w:cs="Arial"/>
                <w:spacing w:val="1"/>
              </w:rPr>
              <w:t>on</w:t>
            </w:r>
            <w:r w:rsidRPr="000A27EC">
              <w:rPr>
                <w:rFonts w:ascii="Arial" w:hAnsi="Arial" w:cs="Arial"/>
              </w:rPr>
              <w:t>ale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spacing w:val="-2"/>
              </w:rPr>
              <w:t>f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r</w:t>
            </w:r>
            <w:r w:rsidRPr="000A27EC">
              <w:rPr>
                <w:rFonts w:ascii="Arial" w:hAnsi="Arial" w:cs="Arial"/>
                <w:spacing w:val="-1"/>
              </w:rPr>
              <w:t xml:space="preserve"> s</w:t>
            </w:r>
            <w:r w:rsidRPr="000A27EC">
              <w:rPr>
                <w:rFonts w:ascii="Arial" w:hAnsi="Arial" w:cs="Arial"/>
                <w:spacing w:val="-2"/>
              </w:rPr>
              <w:t>e</w:t>
            </w:r>
            <w:r w:rsidRPr="000A27EC">
              <w:rPr>
                <w:rFonts w:ascii="Arial" w:hAnsi="Arial" w:cs="Arial"/>
              </w:rPr>
              <w:t>lecti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g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time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p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  <w:spacing w:val="-3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d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-2"/>
              </w:rPr>
              <w:t>f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r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al</w:t>
            </w:r>
            <w:r w:rsidRPr="000A27EC">
              <w:rPr>
                <w:rFonts w:ascii="Arial" w:hAnsi="Arial" w:cs="Arial"/>
                <w:spacing w:val="1"/>
              </w:rPr>
              <w:t>y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 xml:space="preserve">is 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at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er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an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u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g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-2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m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“</w:t>
            </w:r>
            <w:r w:rsidRPr="000A27EC">
              <w:rPr>
                <w:rFonts w:ascii="Arial" w:hAnsi="Arial" w:cs="Arial"/>
                <w:spacing w:val="-1"/>
              </w:rPr>
              <w:t>pu</w:t>
            </w:r>
            <w:r w:rsidRPr="000A27EC">
              <w:rPr>
                <w:rFonts w:ascii="Arial" w:hAnsi="Arial" w:cs="Arial"/>
                <w:spacing w:val="1"/>
              </w:rPr>
              <w:t>rpo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v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mp</w:t>
            </w:r>
            <w:r w:rsidRPr="000A27EC">
              <w:rPr>
                <w:rFonts w:ascii="Arial" w:hAnsi="Arial" w:cs="Arial"/>
              </w:rPr>
              <w:t>li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g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</w:rPr>
              <w:t>te</w:t>
            </w:r>
            <w:r w:rsidRPr="000A27EC">
              <w:rPr>
                <w:rFonts w:ascii="Arial" w:hAnsi="Arial" w:cs="Arial"/>
                <w:spacing w:val="-2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hn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qu</w:t>
            </w:r>
            <w:r w:rsidRPr="000A27EC">
              <w:rPr>
                <w:rFonts w:ascii="Arial" w:hAnsi="Arial" w:cs="Arial"/>
                <w:spacing w:val="-2"/>
              </w:rPr>
              <w:t>e</w:t>
            </w:r>
            <w:r w:rsidRPr="000A27EC">
              <w:rPr>
                <w:rFonts w:ascii="Arial" w:hAnsi="Arial" w:cs="Arial"/>
              </w:rPr>
              <w:t>.”</w:t>
            </w:r>
          </w:p>
          <w:p w14:paraId="712E5D19" w14:textId="77777777" w:rsidR="00000816" w:rsidRPr="000A27EC" w:rsidRDefault="00000816">
            <w:pPr>
              <w:spacing w:before="8" w:line="220" w:lineRule="exact"/>
              <w:rPr>
                <w:rFonts w:ascii="Arial" w:hAnsi="Arial" w:cs="Arial"/>
              </w:rPr>
            </w:pPr>
          </w:p>
          <w:p w14:paraId="1AB679AD" w14:textId="77777777" w:rsidR="00000816" w:rsidRPr="000A27EC" w:rsidRDefault="00DB2F94">
            <w:pPr>
              <w:ind w:left="823" w:right="323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dd</w:t>
            </w:r>
            <w:r w:rsidRPr="000A27EC">
              <w:rPr>
                <w:rFonts w:ascii="Arial" w:hAnsi="Arial" w:cs="Arial"/>
              </w:rPr>
              <w:t>itio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all</w:t>
            </w:r>
            <w:r w:rsidRPr="000A27EC">
              <w:rPr>
                <w:rFonts w:ascii="Arial" w:hAnsi="Arial" w:cs="Arial"/>
                <w:spacing w:val="1"/>
              </w:rPr>
              <w:t>y</w:t>
            </w:r>
            <w:r w:rsidRPr="000A27EC">
              <w:rPr>
                <w:rFonts w:ascii="Arial" w:hAnsi="Arial" w:cs="Arial"/>
              </w:rPr>
              <w:t>,</w:t>
            </w:r>
            <w:r w:rsidRPr="000A27EC">
              <w:rPr>
                <w:rFonts w:ascii="Arial" w:hAnsi="Arial" w:cs="Arial"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>x</w:t>
            </w:r>
            <w:r w:rsidRPr="000A27EC">
              <w:rPr>
                <w:rFonts w:ascii="Arial" w:hAnsi="Arial" w:cs="Arial"/>
                <w:spacing w:val="1"/>
              </w:rPr>
              <w:t>p</w:t>
            </w:r>
            <w:r w:rsidRPr="000A27EC">
              <w:rPr>
                <w:rFonts w:ascii="Arial" w:hAnsi="Arial" w:cs="Arial"/>
              </w:rPr>
              <w:t>lain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spacing w:val="-2"/>
              </w:rPr>
              <w:t>r</w:t>
            </w:r>
            <w:r w:rsidRPr="000A27EC">
              <w:rPr>
                <w:rFonts w:ascii="Arial" w:hAnsi="Arial" w:cs="Arial"/>
              </w:rPr>
              <w:t>ati</w:t>
            </w:r>
            <w:r w:rsidRPr="000A27EC">
              <w:rPr>
                <w:rFonts w:ascii="Arial" w:hAnsi="Arial" w:cs="Arial"/>
                <w:spacing w:val="-1"/>
              </w:rPr>
              <w:t>o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ale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fo</w:t>
            </w:r>
            <w:r w:rsidRPr="000A27EC">
              <w:rPr>
                <w:rFonts w:ascii="Arial" w:hAnsi="Arial" w:cs="Arial"/>
              </w:rPr>
              <w:t>r</w:t>
            </w:r>
            <w:r w:rsidRPr="000A27EC">
              <w:rPr>
                <w:rFonts w:ascii="Arial" w:hAnsi="Arial" w:cs="Arial"/>
                <w:spacing w:val="-1"/>
              </w:rPr>
              <w:t xml:space="preserve"> s</w:t>
            </w:r>
            <w:r w:rsidRPr="000A27EC">
              <w:rPr>
                <w:rFonts w:ascii="Arial" w:hAnsi="Arial" w:cs="Arial"/>
              </w:rPr>
              <w:t>ele</w:t>
            </w:r>
            <w:r w:rsidRPr="000A27EC">
              <w:rPr>
                <w:rFonts w:ascii="Arial" w:hAnsi="Arial" w:cs="Arial"/>
                <w:spacing w:val="1"/>
              </w:rPr>
              <w:t>c</w:t>
            </w:r>
            <w:r w:rsidRPr="000A27EC">
              <w:rPr>
                <w:rFonts w:ascii="Arial" w:hAnsi="Arial" w:cs="Arial"/>
              </w:rPr>
              <w:t>ti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g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nd</w:t>
            </w:r>
            <w:r w:rsidRPr="000A27EC">
              <w:rPr>
                <w:rFonts w:ascii="Arial" w:hAnsi="Arial" w:cs="Arial"/>
                <w:spacing w:val="-2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p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  <w:spacing w:val="-1"/>
              </w:rPr>
              <w:t>d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v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ia</w:t>
            </w:r>
            <w:r w:rsidRPr="000A27EC">
              <w:rPr>
                <w:rFonts w:ascii="Arial" w:hAnsi="Arial" w:cs="Arial"/>
                <w:spacing w:val="1"/>
              </w:rPr>
              <w:t>b</w:t>
            </w:r>
            <w:r w:rsidRPr="000A27EC">
              <w:rPr>
                <w:rFonts w:ascii="Arial" w:hAnsi="Arial" w:cs="Arial"/>
              </w:rPr>
              <w:t>le</w:t>
            </w:r>
            <w:r w:rsidRPr="000A27EC">
              <w:rPr>
                <w:rFonts w:ascii="Arial" w:hAnsi="Arial" w:cs="Arial"/>
                <w:spacing w:val="6"/>
              </w:rPr>
              <w:t>s</w:t>
            </w:r>
            <w:r w:rsidRPr="000A27EC">
              <w:rPr>
                <w:rFonts w:ascii="Arial" w:hAnsi="Arial" w:cs="Arial"/>
              </w:rPr>
              <w:t>—w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er</w:t>
            </w:r>
            <w:r w:rsidRPr="000A27EC">
              <w:rPr>
                <w:rFonts w:ascii="Arial" w:hAnsi="Arial" w:cs="Arial"/>
                <w:spacing w:val="-15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ey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</w:rPr>
              <w:t>we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ho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 xml:space="preserve">en </w:t>
            </w:r>
            <w:r w:rsidRPr="000A27EC">
              <w:rPr>
                <w:rFonts w:ascii="Arial" w:hAnsi="Arial" w:cs="Arial"/>
                <w:spacing w:val="1"/>
              </w:rPr>
              <w:t>b</w:t>
            </w:r>
            <w:r w:rsidRPr="000A27EC">
              <w:rPr>
                <w:rFonts w:ascii="Arial" w:hAnsi="Arial" w:cs="Arial"/>
              </w:rPr>
              <w:t>ased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n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2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onom</w:t>
            </w:r>
            <w:r w:rsidRPr="000A27EC">
              <w:rPr>
                <w:rFonts w:ascii="Arial" w:hAnsi="Arial" w:cs="Arial"/>
              </w:rPr>
              <w:t>ic</w:t>
            </w:r>
            <w:r w:rsidRPr="000A27EC">
              <w:rPr>
                <w:rFonts w:ascii="Arial" w:hAnsi="Arial" w:cs="Arial"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spacing w:val="-3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  <w:spacing w:val="-2"/>
              </w:rPr>
              <w:t>r</w:t>
            </w:r>
            <w:r w:rsidRPr="000A27EC">
              <w:rPr>
                <w:rFonts w:ascii="Arial" w:hAnsi="Arial" w:cs="Arial"/>
              </w:rPr>
              <w:t>y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r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d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v</w:t>
            </w:r>
            <w:r w:rsidRPr="000A27EC">
              <w:rPr>
                <w:rFonts w:ascii="Arial" w:hAnsi="Arial" w:cs="Arial"/>
              </w:rPr>
              <w:t>ed</w:t>
            </w:r>
            <w:r w:rsidRPr="000A27EC">
              <w:rPr>
                <w:rFonts w:ascii="Arial" w:hAnsi="Arial" w:cs="Arial"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fro</w:t>
            </w:r>
            <w:r w:rsidRPr="000A27EC">
              <w:rPr>
                <w:rFonts w:ascii="Arial" w:hAnsi="Arial" w:cs="Arial"/>
              </w:rPr>
              <w:t>m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pr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v</w:t>
            </w:r>
            <w:r w:rsidRPr="000A27EC">
              <w:rPr>
                <w:rFonts w:ascii="Arial" w:hAnsi="Arial" w:cs="Arial"/>
                <w:spacing w:val="-3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ou</w:t>
            </w:r>
            <w:r w:rsidRPr="000A27EC">
              <w:rPr>
                <w:rFonts w:ascii="Arial" w:hAnsi="Arial" w:cs="Arial"/>
              </w:rPr>
              <w:t>s</w:t>
            </w:r>
            <w:r w:rsidRPr="000A27EC">
              <w:rPr>
                <w:rFonts w:ascii="Arial" w:hAnsi="Arial" w:cs="Arial"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ud</w:t>
            </w:r>
            <w:r w:rsidRPr="000A27EC">
              <w:rPr>
                <w:rFonts w:ascii="Arial" w:hAnsi="Arial" w:cs="Arial"/>
              </w:rPr>
              <w:t>ies.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I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app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ar</w:t>
            </w:r>
            <w:r w:rsidRPr="000A27EC">
              <w:rPr>
                <w:rFonts w:ascii="Arial" w:hAnsi="Arial" w:cs="Arial"/>
              </w:rPr>
              <w:t>s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at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on</w:t>
            </w:r>
            <w:r w:rsidRPr="000A27EC">
              <w:rPr>
                <w:rFonts w:ascii="Arial" w:hAnsi="Arial" w:cs="Arial"/>
              </w:rPr>
              <w:t>ly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-1"/>
              </w:rPr>
              <w:t>h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ee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d</w:t>
            </w:r>
            <w:r w:rsidRPr="000A27EC">
              <w:rPr>
                <w:rFonts w:ascii="Arial" w:hAnsi="Arial" w:cs="Arial"/>
                <w:spacing w:val="-2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b</w:t>
            </w:r>
            <w:r w:rsidRPr="000A27EC">
              <w:rPr>
                <w:rFonts w:ascii="Arial" w:hAnsi="Arial" w:cs="Arial"/>
                <w:spacing w:val="11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-r</w:t>
            </w:r>
            <w:r w:rsidRPr="000A27EC">
              <w:rPr>
                <w:rFonts w:ascii="Arial" w:hAnsi="Arial" w:cs="Arial"/>
              </w:rPr>
              <w:t>elat</w:t>
            </w:r>
            <w:r w:rsidRPr="000A27EC">
              <w:rPr>
                <w:rFonts w:ascii="Arial" w:hAnsi="Arial" w:cs="Arial"/>
                <w:spacing w:val="1"/>
              </w:rPr>
              <w:t>e</w:t>
            </w:r>
            <w:r w:rsidRPr="000A27EC">
              <w:rPr>
                <w:rFonts w:ascii="Arial" w:hAnsi="Arial" w:cs="Arial"/>
              </w:rPr>
              <w:t>d i</w:t>
            </w:r>
            <w:r w:rsidRPr="000A27EC">
              <w:rPr>
                <w:rFonts w:ascii="Arial" w:hAnsi="Arial" w:cs="Arial"/>
                <w:spacing w:val="1"/>
              </w:rPr>
              <w:t>nd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p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>n</w:t>
            </w:r>
            <w:r w:rsidRPr="000A27EC">
              <w:rPr>
                <w:rFonts w:ascii="Arial" w:hAnsi="Arial" w:cs="Arial"/>
                <w:spacing w:val="1"/>
              </w:rPr>
              <w:t>d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v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-2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b</w:t>
            </w:r>
            <w:r w:rsidRPr="000A27EC">
              <w:rPr>
                <w:rFonts w:ascii="Arial" w:hAnsi="Arial" w:cs="Arial"/>
              </w:rPr>
              <w:t>les</w:t>
            </w:r>
            <w:r w:rsidRPr="000A27EC">
              <w:rPr>
                <w:rFonts w:ascii="Arial" w:hAnsi="Arial" w:cs="Arial"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</w:rPr>
              <w:t>we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u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d</w:t>
            </w:r>
            <w:r w:rsidRPr="000A27EC">
              <w:rPr>
                <w:rFonts w:ascii="Arial" w:hAnsi="Arial" w:cs="Arial"/>
              </w:rPr>
              <w:t>,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bu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-2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m</w:t>
            </w:r>
            <w:r w:rsidRPr="000A27EC">
              <w:rPr>
                <w:rFonts w:ascii="Arial" w:hAnsi="Arial" w:cs="Arial"/>
              </w:rPr>
              <w:t>ay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b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  <w:spacing w:val="-3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er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c</w:t>
            </w:r>
            <w:r w:rsidRPr="000A27EC">
              <w:rPr>
                <w:rFonts w:ascii="Arial" w:hAnsi="Arial" w:cs="Arial"/>
                <w:spacing w:val="-1"/>
              </w:rPr>
              <w:t>on</w:t>
            </w:r>
            <w:r w:rsidRPr="000A27EC">
              <w:rPr>
                <w:rFonts w:ascii="Arial" w:hAnsi="Arial" w:cs="Arial"/>
              </w:rPr>
              <w:t>tr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l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v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ia</w:t>
            </w:r>
            <w:r w:rsidRPr="000A27EC">
              <w:rPr>
                <w:rFonts w:ascii="Arial" w:hAnsi="Arial" w:cs="Arial"/>
                <w:spacing w:val="1"/>
              </w:rPr>
              <w:t>b</w:t>
            </w:r>
            <w:r w:rsidRPr="000A27EC">
              <w:rPr>
                <w:rFonts w:ascii="Arial" w:hAnsi="Arial" w:cs="Arial"/>
              </w:rPr>
              <w:t>les</w:t>
            </w:r>
            <w:r w:rsidRPr="000A27EC">
              <w:rPr>
                <w:rFonts w:ascii="Arial" w:hAnsi="Arial" w:cs="Arial"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at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nf</w:t>
            </w:r>
            <w:r w:rsidRPr="000A27EC">
              <w:rPr>
                <w:rFonts w:ascii="Arial" w:hAnsi="Arial" w:cs="Arial"/>
                <w:spacing w:val="-3"/>
              </w:rPr>
              <w:t>l</w:t>
            </w:r>
            <w:r w:rsidRPr="000A27EC">
              <w:rPr>
                <w:rFonts w:ascii="Arial" w:hAnsi="Arial" w:cs="Arial"/>
                <w:spacing w:val="1"/>
              </w:rPr>
              <w:t>u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ce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p</w:t>
            </w:r>
            <w:r w:rsidRPr="000A27EC">
              <w:rPr>
                <w:rFonts w:ascii="Arial" w:hAnsi="Arial" w:cs="Arial"/>
                <w:spacing w:val="-2"/>
              </w:rPr>
              <w:t>r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v</w:t>
            </w:r>
            <w:r w:rsidRPr="000A27EC">
              <w:rPr>
                <w:rFonts w:ascii="Arial" w:hAnsi="Arial" w:cs="Arial"/>
              </w:rPr>
              <w:t>ate i</w:t>
            </w:r>
            <w:r w:rsidRPr="000A27EC">
              <w:rPr>
                <w:rFonts w:ascii="Arial" w:hAnsi="Arial" w:cs="Arial"/>
                <w:spacing w:val="1"/>
              </w:rPr>
              <w:t>nv</w:t>
            </w:r>
            <w:r w:rsidRPr="000A27EC">
              <w:rPr>
                <w:rFonts w:ascii="Arial" w:hAnsi="Arial" w:cs="Arial"/>
              </w:rPr>
              <w:t>estm</w:t>
            </w:r>
            <w:r w:rsidRPr="000A27EC">
              <w:rPr>
                <w:rFonts w:ascii="Arial" w:hAnsi="Arial" w:cs="Arial"/>
                <w:spacing w:val="1"/>
              </w:rPr>
              <w:t>en</w:t>
            </w:r>
            <w:r w:rsidRPr="000A27EC">
              <w:rPr>
                <w:rFonts w:ascii="Arial" w:hAnsi="Arial" w:cs="Arial"/>
              </w:rPr>
              <w:t>t,</w:t>
            </w:r>
            <w:r w:rsidRPr="000A27EC">
              <w:rPr>
                <w:rFonts w:ascii="Arial" w:hAnsi="Arial" w:cs="Arial"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  <w:spacing w:val="1"/>
              </w:rPr>
              <w:t>u</w:t>
            </w:r>
            <w:r w:rsidRPr="000A27EC">
              <w:rPr>
                <w:rFonts w:ascii="Arial" w:hAnsi="Arial" w:cs="Arial"/>
              </w:rPr>
              <w:t>ch</w:t>
            </w:r>
            <w:r w:rsidRPr="000A27EC">
              <w:rPr>
                <w:rFonts w:ascii="Arial" w:hAnsi="Arial" w:cs="Arial"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</w:rPr>
              <w:t>as</w:t>
            </w:r>
            <w:r w:rsidRPr="000A27EC">
              <w:rPr>
                <w:rFonts w:ascii="Arial" w:hAnsi="Arial" w:cs="Arial"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GDP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g</w:t>
            </w:r>
            <w:r w:rsidRPr="000A27EC">
              <w:rPr>
                <w:rFonts w:ascii="Arial" w:hAnsi="Arial" w:cs="Arial"/>
                <w:spacing w:val="1"/>
              </w:rPr>
              <w:t>ro</w:t>
            </w:r>
            <w:r w:rsidRPr="000A27EC">
              <w:rPr>
                <w:rFonts w:ascii="Arial" w:hAnsi="Arial" w:cs="Arial"/>
              </w:rPr>
              <w:t>wth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ate.</w:t>
            </w:r>
            <w:r w:rsidRPr="000A27EC">
              <w:rPr>
                <w:rFonts w:ascii="Arial" w:hAnsi="Arial" w:cs="Arial"/>
                <w:spacing w:val="-2"/>
              </w:rPr>
              <w:t xml:space="preserve"> 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is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  <w:spacing w:val="1"/>
              </w:rPr>
              <w:t>hou</w:t>
            </w:r>
            <w:r w:rsidRPr="000A27EC">
              <w:rPr>
                <w:rFonts w:ascii="Arial" w:hAnsi="Arial" w:cs="Arial"/>
              </w:rPr>
              <w:t>ld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b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v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  <w:spacing w:val="-3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f</w:t>
            </w:r>
            <w:r w:rsidRPr="000A27EC">
              <w:rPr>
                <w:rFonts w:ascii="Arial" w:hAnsi="Arial" w:cs="Arial"/>
              </w:rPr>
              <w:t>ied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</w:rPr>
              <w:t>with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x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ti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g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</w:rPr>
              <w:t>literat</w:t>
            </w:r>
            <w:r w:rsidRPr="000A27EC">
              <w:rPr>
                <w:rFonts w:ascii="Arial" w:hAnsi="Arial" w:cs="Arial"/>
                <w:spacing w:val="1"/>
              </w:rPr>
              <w:t>u</w:t>
            </w:r>
            <w:r w:rsidRPr="000A27EC">
              <w:rPr>
                <w:rFonts w:ascii="Arial" w:hAnsi="Arial" w:cs="Arial"/>
                <w:spacing w:val="-2"/>
              </w:rPr>
              <w:t>r</w:t>
            </w:r>
            <w:r w:rsidRPr="000A27EC">
              <w:rPr>
                <w:rFonts w:ascii="Arial" w:hAnsi="Arial" w:cs="Arial"/>
              </w:rPr>
              <w:t>e.</w:t>
            </w:r>
          </w:p>
          <w:p w14:paraId="6566A368" w14:textId="77777777" w:rsidR="00000816" w:rsidRPr="000A27EC" w:rsidRDefault="00000816">
            <w:pPr>
              <w:spacing w:before="11" w:line="220" w:lineRule="exact"/>
              <w:rPr>
                <w:rFonts w:ascii="Arial" w:hAnsi="Arial" w:cs="Arial"/>
              </w:rPr>
            </w:pPr>
          </w:p>
          <w:p w14:paraId="2D97CA83" w14:textId="77777777" w:rsidR="00000816" w:rsidRPr="000A27EC" w:rsidRDefault="00DB2F94">
            <w:pPr>
              <w:ind w:left="823" w:right="171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spacing w:val="1"/>
              </w:rPr>
              <w:t>In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tead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f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u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g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  <w:spacing w:val="1"/>
              </w:rPr>
              <w:t>ubh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2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d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ng</w:t>
            </w:r>
            <w:r w:rsidRPr="000A27EC">
              <w:rPr>
                <w:rFonts w:ascii="Arial" w:hAnsi="Arial" w:cs="Arial"/>
              </w:rPr>
              <w:t>s</w:t>
            </w:r>
            <w:r w:rsidRPr="000A27EC">
              <w:rPr>
                <w:rFonts w:ascii="Arial" w:hAnsi="Arial" w:cs="Arial"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  <w:spacing w:val="-2"/>
              </w:rPr>
              <w:t>f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r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a</w:t>
            </w:r>
            <w:r w:rsidRPr="000A27EC">
              <w:rPr>
                <w:rFonts w:ascii="Arial" w:hAnsi="Arial" w:cs="Arial"/>
              </w:rPr>
              <w:t>ch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d</w:t>
            </w:r>
            <w:r w:rsidRPr="000A27EC">
              <w:rPr>
                <w:rFonts w:ascii="Arial" w:hAnsi="Arial" w:cs="Arial"/>
              </w:rPr>
              <w:t>ia</w:t>
            </w:r>
            <w:r w:rsidRPr="000A27EC">
              <w:rPr>
                <w:rFonts w:ascii="Arial" w:hAnsi="Arial" w:cs="Arial"/>
                <w:spacing w:val="1"/>
              </w:rPr>
              <w:t>gno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tic</w:t>
            </w:r>
            <w:r w:rsidRPr="000A27EC">
              <w:rPr>
                <w:rFonts w:ascii="Arial" w:hAnsi="Arial" w:cs="Arial"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</w:rPr>
              <w:t>tes</w:t>
            </w:r>
            <w:r w:rsidRPr="000A27EC">
              <w:rPr>
                <w:rFonts w:ascii="Arial" w:hAnsi="Arial" w:cs="Arial"/>
                <w:spacing w:val="-1"/>
              </w:rPr>
              <w:t>t</w:t>
            </w:r>
            <w:r w:rsidRPr="000A27EC">
              <w:rPr>
                <w:rFonts w:ascii="Arial" w:hAnsi="Arial" w:cs="Arial"/>
              </w:rPr>
              <w:t>,</w:t>
            </w:r>
            <w:r w:rsidRPr="000A27EC">
              <w:rPr>
                <w:rFonts w:ascii="Arial" w:hAnsi="Arial" w:cs="Arial"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  <w:spacing w:val="1"/>
              </w:rPr>
              <w:t>u</w:t>
            </w:r>
            <w:r w:rsidRPr="000A27EC">
              <w:rPr>
                <w:rFonts w:ascii="Arial" w:hAnsi="Arial" w:cs="Arial"/>
              </w:rPr>
              <w:t>ch</w:t>
            </w:r>
            <w:r w:rsidRPr="000A27EC">
              <w:rPr>
                <w:rFonts w:ascii="Arial" w:hAnsi="Arial" w:cs="Arial"/>
                <w:spacing w:val="-2"/>
              </w:rPr>
              <w:t xml:space="preserve"> a</w:t>
            </w:r>
            <w:r w:rsidRPr="000A27EC">
              <w:rPr>
                <w:rFonts w:ascii="Arial" w:hAnsi="Arial" w:cs="Arial"/>
              </w:rPr>
              <w:t>s</w:t>
            </w:r>
            <w:r w:rsidRPr="000A27EC">
              <w:rPr>
                <w:rFonts w:ascii="Arial" w:hAnsi="Arial" w:cs="Arial"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mu</w:t>
            </w:r>
            <w:r w:rsidRPr="000A27EC">
              <w:rPr>
                <w:rFonts w:ascii="Arial" w:hAnsi="Arial" w:cs="Arial"/>
              </w:rPr>
              <w:t>ltic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lline</w:t>
            </w:r>
            <w:r w:rsidRPr="000A27EC">
              <w:rPr>
                <w:rFonts w:ascii="Arial" w:hAnsi="Arial" w:cs="Arial"/>
                <w:spacing w:val="1"/>
              </w:rPr>
              <w:t>ar</w:t>
            </w:r>
            <w:r w:rsidRPr="000A27EC">
              <w:rPr>
                <w:rFonts w:ascii="Arial" w:hAnsi="Arial" w:cs="Arial"/>
              </w:rPr>
              <w:t>ity</w:t>
            </w:r>
            <w:r w:rsidRPr="000A27EC">
              <w:rPr>
                <w:rFonts w:ascii="Arial" w:hAnsi="Arial" w:cs="Arial"/>
                <w:spacing w:val="-12"/>
              </w:rPr>
              <w:t xml:space="preserve"> 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d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ete</w:t>
            </w:r>
            <w:r w:rsidRPr="000A27EC">
              <w:rPr>
                <w:rFonts w:ascii="Arial" w:hAnsi="Arial" w:cs="Arial"/>
                <w:spacing w:val="1"/>
              </w:rPr>
              <w:t>ro</w:t>
            </w:r>
            <w:r w:rsidRPr="000A27EC">
              <w:rPr>
                <w:rFonts w:ascii="Arial" w:hAnsi="Arial" w:cs="Arial"/>
                <w:spacing w:val="-3"/>
              </w:rPr>
              <w:t>s</w:t>
            </w:r>
            <w:r w:rsidRPr="000A27EC">
              <w:rPr>
                <w:rFonts w:ascii="Arial" w:hAnsi="Arial" w:cs="Arial"/>
                <w:spacing w:val="1"/>
              </w:rPr>
              <w:t>k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d</w:t>
            </w:r>
            <w:r w:rsidRPr="000A27EC">
              <w:rPr>
                <w:rFonts w:ascii="Arial" w:hAnsi="Arial" w:cs="Arial"/>
              </w:rPr>
              <w:t>ast</w:t>
            </w:r>
            <w:r w:rsidRPr="000A27EC">
              <w:rPr>
                <w:rFonts w:ascii="Arial" w:hAnsi="Arial" w:cs="Arial"/>
                <w:spacing w:val="-1"/>
              </w:rPr>
              <w:t>i</w:t>
            </w:r>
            <w:r w:rsidRPr="000A27EC">
              <w:rPr>
                <w:rFonts w:ascii="Arial" w:hAnsi="Arial" w:cs="Arial"/>
              </w:rPr>
              <w:t>cit</w:t>
            </w:r>
            <w:r w:rsidRPr="000A27EC">
              <w:rPr>
                <w:rFonts w:ascii="Arial" w:hAnsi="Arial" w:cs="Arial"/>
                <w:spacing w:val="1"/>
              </w:rPr>
              <w:t>y</w:t>
            </w:r>
            <w:r w:rsidRPr="000A27EC">
              <w:rPr>
                <w:rFonts w:ascii="Arial" w:hAnsi="Arial" w:cs="Arial"/>
              </w:rPr>
              <w:t>,</w:t>
            </w:r>
            <w:r w:rsidRPr="000A27EC">
              <w:rPr>
                <w:rFonts w:ascii="Arial" w:hAnsi="Arial" w:cs="Arial"/>
                <w:spacing w:val="-14"/>
              </w:rPr>
              <w:t xml:space="preserve"> </w:t>
            </w:r>
            <w:r w:rsidRPr="000A27EC">
              <w:rPr>
                <w:rFonts w:ascii="Arial" w:hAnsi="Arial" w:cs="Arial"/>
              </w:rPr>
              <w:t>it is</w:t>
            </w:r>
            <w:r w:rsidRPr="000A27EC">
              <w:rPr>
                <w:rFonts w:ascii="Arial" w:hAnsi="Arial" w:cs="Arial"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mor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pp</w:t>
            </w:r>
            <w:r w:rsidRPr="000A27EC">
              <w:rPr>
                <w:rFonts w:ascii="Arial" w:hAnsi="Arial" w:cs="Arial"/>
                <w:spacing w:val="-2"/>
              </w:rPr>
              <w:t>r</w:t>
            </w:r>
            <w:r w:rsidRPr="000A27EC">
              <w:rPr>
                <w:rFonts w:ascii="Arial" w:hAnsi="Arial" w:cs="Arial"/>
                <w:spacing w:val="1"/>
              </w:rPr>
              <w:t>opr</w:t>
            </w:r>
            <w:r w:rsidRPr="000A27EC">
              <w:rPr>
                <w:rFonts w:ascii="Arial" w:hAnsi="Arial" w:cs="Arial"/>
              </w:rPr>
              <w:t>iate</w:t>
            </w:r>
            <w:r w:rsidRPr="000A27EC">
              <w:rPr>
                <w:rFonts w:ascii="Arial" w:hAnsi="Arial" w:cs="Arial"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</w:rPr>
              <w:t>to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cl</w:t>
            </w:r>
            <w:r w:rsidRPr="000A27EC">
              <w:rPr>
                <w:rFonts w:ascii="Arial" w:hAnsi="Arial" w:cs="Arial"/>
                <w:spacing w:val="1"/>
              </w:rPr>
              <w:t>ud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</w:rPr>
              <w:t>all</w:t>
            </w:r>
            <w:r w:rsidRPr="000A27EC">
              <w:rPr>
                <w:rFonts w:ascii="Arial" w:hAnsi="Arial" w:cs="Arial"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ese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d</w:t>
            </w:r>
            <w:r w:rsidRPr="000A27EC">
              <w:rPr>
                <w:rFonts w:ascii="Arial" w:hAnsi="Arial" w:cs="Arial"/>
              </w:rPr>
              <w:t>etails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und</w:t>
            </w:r>
            <w:r w:rsidRPr="000A27EC">
              <w:rPr>
                <w:rFonts w:ascii="Arial" w:hAnsi="Arial" w:cs="Arial"/>
              </w:rPr>
              <w:t>er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</w:rPr>
              <w:t xml:space="preserve">a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ng</w:t>
            </w:r>
            <w:r w:rsidRPr="000A27EC">
              <w:rPr>
                <w:rFonts w:ascii="Arial" w:hAnsi="Arial" w:cs="Arial"/>
              </w:rPr>
              <w:t>le</w:t>
            </w:r>
            <w:r w:rsidRPr="000A27EC">
              <w:rPr>
                <w:rFonts w:ascii="Arial" w:hAnsi="Arial" w:cs="Arial"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c</w:t>
            </w:r>
            <w:r w:rsidRPr="000A27EC">
              <w:rPr>
                <w:rFonts w:ascii="Arial" w:hAnsi="Arial" w:cs="Arial"/>
              </w:rPr>
              <w:t>ti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n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</w:rPr>
              <w:t>tit</w:t>
            </w:r>
            <w:r w:rsidRPr="000A27EC">
              <w:rPr>
                <w:rFonts w:ascii="Arial" w:hAnsi="Arial" w:cs="Arial"/>
                <w:spacing w:val="-1"/>
              </w:rPr>
              <w:t>l</w:t>
            </w:r>
            <w:r w:rsidRPr="000A27EC">
              <w:rPr>
                <w:rFonts w:ascii="Arial" w:hAnsi="Arial" w:cs="Arial"/>
              </w:rPr>
              <w:t>ed</w:t>
            </w:r>
            <w:r w:rsidRPr="000A27EC">
              <w:rPr>
                <w:rFonts w:ascii="Arial" w:hAnsi="Arial" w:cs="Arial"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</w:rPr>
              <w:t>“Di</w:t>
            </w:r>
            <w:r w:rsidRPr="000A27EC">
              <w:rPr>
                <w:rFonts w:ascii="Arial" w:hAnsi="Arial" w:cs="Arial"/>
                <w:spacing w:val="1"/>
              </w:rPr>
              <w:t>agno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tic</w:t>
            </w:r>
            <w:r w:rsidRPr="000A27EC">
              <w:rPr>
                <w:rFonts w:ascii="Arial" w:hAnsi="Arial" w:cs="Arial"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</w:rPr>
              <w:t>Test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”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</w:rPr>
              <w:t>to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ali</w:t>
            </w:r>
            <w:r w:rsidRPr="000A27EC">
              <w:rPr>
                <w:rFonts w:ascii="Arial" w:hAnsi="Arial" w:cs="Arial"/>
                <w:spacing w:val="1"/>
              </w:rPr>
              <w:t>g</w:t>
            </w:r>
            <w:r w:rsidRPr="000A27EC">
              <w:rPr>
                <w:rFonts w:ascii="Arial" w:hAnsi="Arial" w:cs="Arial"/>
              </w:rPr>
              <w:t>n with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prop</w:t>
            </w:r>
            <w:r w:rsidRPr="000A27EC">
              <w:rPr>
                <w:rFonts w:ascii="Arial" w:hAnsi="Arial" w:cs="Arial"/>
              </w:rPr>
              <w:t>er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ticle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fo</w:t>
            </w:r>
            <w:r w:rsidRPr="000A27EC">
              <w:rPr>
                <w:rFonts w:ascii="Arial" w:hAnsi="Arial" w:cs="Arial"/>
                <w:spacing w:val="-2"/>
              </w:rPr>
              <w:t>r</w:t>
            </w:r>
            <w:r w:rsidRPr="000A27EC">
              <w:rPr>
                <w:rFonts w:ascii="Arial" w:hAnsi="Arial" w:cs="Arial"/>
                <w:spacing w:val="1"/>
              </w:rPr>
              <w:t>m</w:t>
            </w:r>
            <w:r w:rsidRPr="000A27EC">
              <w:rPr>
                <w:rFonts w:ascii="Arial" w:hAnsi="Arial" w:cs="Arial"/>
              </w:rPr>
              <w:t>atti</w:t>
            </w:r>
            <w:r w:rsidRPr="000A27EC">
              <w:rPr>
                <w:rFonts w:ascii="Arial" w:hAnsi="Arial" w:cs="Arial"/>
                <w:spacing w:val="1"/>
              </w:rPr>
              <w:t>ng</w:t>
            </w:r>
            <w:r w:rsidRPr="000A27EC">
              <w:rPr>
                <w:rFonts w:ascii="Arial" w:hAnsi="Arial" w:cs="Arial"/>
              </w:rPr>
              <w:t>.</w:t>
            </w:r>
          </w:p>
          <w:p w14:paraId="3340D57D" w14:textId="77777777" w:rsidR="00000816" w:rsidRPr="000A27EC" w:rsidRDefault="00000816">
            <w:pPr>
              <w:spacing w:before="11" w:line="220" w:lineRule="exact"/>
              <w:rPr>
                <w:rFonts w:ascii="Arial" w:hAnsi="Arial" w:cs="Arial"/>
              </w:rPr>
            </w:pPr>
          </w:p>
          <w:p w14:paraId="594AE457" w14:textId="77777777" w:rsidR="00000816" w:rsidRPr="000A27EC" w:rsidRDefault="00DB2F94">
            <w:pPr>
              <w:ind w:left="102" w:right="126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</w:rPr>
              <w:t>Last</w:t>
            </w:r>
            <w:r w:rsidRPr="000A27EC">
              <w:rPr>
                <w:rFonts w:ascii="Arial" w:hAnsi="Arial" w:cs="Arial"/>
                <w:spacing w:val="-1"/>
              </w:rPr>
              <w:t>l</w:t>
            </w:r>
            <w:r w:rsidRPr="000A27EC">
              <w:rPr>
                <w:rFonts w:ascii="Arial" w:hAnsi="Arial" w:cs="Arial"/>
                <w:spacing w:val="1"/>
              </w:rPr>
              <w:t>y</w:t>
            </w:r>
            <w:r w:rsidRPr="000A27EC">
              <w:rPr>
                <w:rFonts w:ascii="Arial" w:hAnsi="Arial" w:cs="Arial"/>
              </w:rPr>
              <w:t>,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te</w:t>
            </w:r>
            <w:r w:rsidRPr="000A27EC">
              <w:rPr>
                <w:rFonts w:ascii="Arial" w:hAnsi="Arial" w:cs="Arial"/>
                <w:spacing w:val="1"/>
              </w:rPr>
              <w:t>rpr</w:t>
            </w:r>
            <w:r w:rsidRPr="000A27EC">
              <w:rPr>
                <w:rFonts w:ascii="Arial" w:hAnsi="Arial" w:cs="Arial"/>
              </w:rPr>
              <w:t>etati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n</w:t>
            </w:r>
            <w:r w:rsidRPr="000A27EC">
              <w:rPr>
                <w:rFonts w:ascii="Arial" w:hAnsi="Arial" w:cs="Arial"/>
                <w:spacing w:val="-12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f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spacing w:val="-3"/>
              </w:rPr>
              <w:t>t</w:t>
            </w:r>
            <w:r w:rsidRPr="000A27EC">
              <w:rPr>
                <w:rFonts w:ascii="Arial" w:hAnsi="Arial" w:cs="Arial"/>
                <w:spacing w:val="-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ff</w:t>
            </w:r>
            <w:r w:rsidRPr="000A27EC">
              <w:rPr>
                <w:rFonts w:ascii="Arial" w:hAnsi="Arial" w:cs="Arial"/>
              </w:rPr>
              <w:t>icie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ts</w:t>
            </w:r>
            <w:r w:rsidRPr="000A27EC">
              <w:rPr>
                <w:rFonts w:ascii="Arial" w:hAnsi="Arial" w:cs="Arial"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  <w:spacing w:val="1"/>
              </w:rPr>
              <w:t>hou</w:t>
            </w:r>
            <w:r w:rsidRPr="000A27EC">
              <w:rPr>
                <w:rFonts w:ascii="Arial" w:hAnsi="Arial" w:cs="Arial"/>
              </w:rPr>
              <w:t>ld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b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c</w:t>
            </w:r>
            <w:r w:rsidRPr="000A27EC">
              <w:rPr>
                <w:rFonts w:ascii="Arial" w:hAnsi="Arial" w:cs="Arial"/>
                <w:spacing w:val="-1"/>
              </w:rPr>
              <w:t>o</w:t>
            </w:r>
            <w:r w:rsidRPr="000A27EC">
              <w:rPr>
                <w:rFonts w:ascii="Arial" w:hAnsi="Arial" w:cs="Arial"/>
                <w:spacing w:val="1"/>
              </w:rPr>
              <w:t>rr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2"/>
              </w:rPr>
              <w:t>c</w:t>
            </w:r>
            <w:r w:rsidRPr="000A27EC">
              <w:rPr>
                <w:rFonts w:ascii="Arial" w:hAnsi="Arial" w:cs="Arial"/>
              </w:rPr>
              <w:t>te</w:t>
            </w:r>
            <w:r w:rsidRPr="000A27EC">
              <w:rPr>
                <w:rFonts w:ascii="Arial" w:hAnsi="Arial" w:cs="Arial"/>
                <w:spacing w:val="1"/>
              </w:rPr>
              <w:t>d</w:t>
            </w:r>
            <w:r w:rsidRPr="000A27EC">
              <w:rPr>
                <w:rFonts w:ascii="Arial" w:hAnsi="Arial" w:cs="Arial"/>
              </w:rPr>
              <w:t>.</w:t>
            </w:r>
            <w:r w:rsidRPr="000A27EC">
              <w:rPr>
                <w:rFonts w:ascii="Arial" w:hAnsi="Arial" w:cs="Arial"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</w:rPr>
              <w:t>Since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is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</w:rPr>
              <w:t>is</w:t>
            </w:r>
            <w:r w:rsidRPr="000A27EC">
              <w:rPr>
                <w:rFonts w:ascii="Arial" w:hAnsi="Arial" w:cs="Arial"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</w:rPr>
              <w:t>a l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  <w:spacing w:val="10"/>
              </w:rPr>
              <w:t>g</w:t>
            </w:r>
            <w:r w:rsidRPr="000A27EC">
              <w:rPr>
                <w:rFonts w:ascii="Arial" w:hAnsi="Arial" w:cs="Arial"/>
                <w:spacing w:val="1"/>
              </w:rPr>
              <w:t>-</w:t>
            </w:r>
            <w:r w:rsidRPr="000A27EC">
              <w:rPr>
                <w:rFonts w:ascii="Arial" w:hAnsi="Arial" w:cs="Arial"/>
              </w:rPr>
              <w:t>l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g</w:t>
            </w:r>
            <w:r w:rsidRPr="000A27EC">
              <w:rPr>
                <w:rFonts w:ascii="Arial" w:hAnsi="Arial" w:cs="Arial"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m</w:t>
            </w:r>
            <w:r w:rsidRPr="000A27EC">
              <w:rPr>
                <w:rFonts w:ascii="Arial" w:hAnsi="Arial" w:cs="Arial"/>
                <w:spacing w:val="-1"/>
              </w:rPr>
              <w:t>o</w:t>
            </w:r>
            <w:r w:rsidRPr="000A27EC">
              <w:rPr>
                <w:rFonts w:ascii="Arial" w:hAnsi="Arial" w:cs="Arial"/>
                <w:spacing w:val="1"/>
              </w:rPr>
              <w:t>d</w:t>
            </w:r>
            <w:r w:rsidRPr="000A27EC">
              <w:rPr>
                <w:rFonts w:ascii="Arial" w:hAnsi="Arial" w:cs="Arial"/>
              </w:rPr>
              <w:t>el,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>f</w:t>
            </w:r>
            <w:r w:rsidRPr="000A27EC">
              <w:rPr>
                <w:rFonts w:ascii="Arial" w:hAnsi="Arial" w:cs="Arial"/>
                <w:spacing w:val="1"/>
              </w:rPr>
              <w:t>f</w:t>
            </w:r>
            <w:r w:rsidRPr="000A27EC">
              <w:rPr>
                <w:rFonts w:ascii="Arial" w:hAnsi="Arial" w:cs="Arial"/>
              </w:rPr>
              <w:t>icie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 xml:space="preserve">ts 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f</w:t>
            </w:r>
            <w:r w:rsidRPr="000A27EC">
              <w:rPr>
                <w:rFonts w:ascii="Arial" w:hAnsi="Arial" w:cs="Arial"/>
              </w:rPr>
              <w:t>lect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p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en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-2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g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ff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c</w:t>
            </w:r>
            <w:r w:rsidRPr="000A27EC">
              <w:rPr>
                <w:rFonts w:ascii="Arial" w:hAnsi="Arial" w:cs="Arial"/>
              </w:rPr>
              <w:t>ts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d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  <w:spacing w:val="1"/>
              </w:rPr>
              <w:t>hou</w:t>
            </w:r>
            <w:r w:rsidRPr="000A27EC">
              <w:rPr>
                <w:rFonts w:ascii="Arial" w:hAnsi="Arial" w:cs="Arial"/>
              </w:rPr>
              <w:t>ld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n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b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>x</w:t>
            </w:r>
            <w:r w:rsidRPr="000A27EC">
              <w:rPr>
                <w:rFonts w:ascii="Arial" w:hAnsi="Arial" w:cs="Arial"/>
                <w:spacing w:val="1"/>
              </w:rPr>
              <w:t>p</w:t>
            </w:r>
            <w:r w:rsidRPr="000A27EC">
              <w:rPr>
                <w:rFonts w:ascii="Arial" w:hAnsi="Arial" w:cs="Arial"/>
              </w:rPr>
              <w:t>lai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ed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</w:rPr>
              <w:t>as</w:t>
            </w:r>
            <w:r w:rsidRPr="000A27EC">
              <w:rPr>
                <w:rFonts w:ascii="Arial" w:hAnsi="Arial" w:cs="Arial"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</w:rPr>
              <w:t>“</w:t>
            </w:r>
            <w:r w:rsidRPr="000A27EC">
              <w:rPr>
                <w:rFonts w:ascii="Arial" w:hAnsi="Arial" w:cs="Arial"/>
                <w:spacing w:val="-1"/>
              </w:rPr>
              <w:t>o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un</w:t>
            </w:r>
            <w:r w:rsidRPr="000A27EC">
              <w:rPr>
                <w:rFonts w:ascii="Arial" w:hAnsi="Arial" w:cs="Arial"/>
              </w:rPr>
              <w:t>it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a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f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is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v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ia</w:t>
            </w:r>
            <w:r w:rsidRPr="000A27EC">
              <w:rPr>
                <w:rFonts w:ascii="Arial" w:hAnsi="Arial" w:cs="Arial"/>
                <w:spacing w:val="1"/>
              </w:rPr>
              <w:t>b</w:t>
            </w:r>
            <w:r w:rsidRPr="000A27EC">
              <w:rPr>
                <w:rFonts w:ascii="Arial" w:hAnsi="Arial" w:cs="Arial"/>
                <w:spacing w:val="-3"/>
              </w:rPr>
              <w:t>l</w:t>
            </w:r>
            <w:r w:rsidRPr="000A27EC">
              <w:rPr>
                <w:rFonts w:ascii="Arial" w:hAnsi="Arial" w:cs="Arial"/>
              </w:rPr>
              <w:t>e”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bu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at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  <w:spacing w:val="-2"/>
              </w:rPr>
              <w:t>e</w:t>
            </w:r>
            <w:r w:rsidRPr="000A27EC">
              <w:rPr>
                <w:rFonts w:ascii="Arial" w:hAnsi="Arial" w:cs="Arial"/>
              </w:rPr>
              <w:t>r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</w:rPr>
              <w:t>in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te</w:t>
            </w:r>
            <w:r w:rsidRPr="000A27EC">
              <w:rPr>
                <w:rFonts w:ascii="Arial" w:hAnsi="Arial" w:cs="Arial"/>
                <w:spacing w:val="1"/>
              </w:rPr>
              <w:t>rm</w:t>
            </w:r>
            <w:r w:rsidRPr="000A27EC">
              <w:rPr>
                <w:rFonts w:ascii="Arial" w:hAnsi="Arial" w:cs="Arial"/>
              </w:rPr>
              <w:t>s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o</w:t>
            </w:r>
            <w:r w:rsidRPr="000A27EC">
              <w:rPr>
                <w:rFonts w:ascii="Arial" w:hAnsi="Arial" w:cs="Arial"/>
              </w:rPr>
              <w:t xml:space="preserve">f </w:t>
            </w:r>
            <w:r w:rsidRPr="000A27EC">
              <w:rPr>
                <w:rFonts w:ascii="Arial" w:hAnsi="Arial" w:cs="Arial"/>
                <w:spacing w:val="1"/>
              </w:rPr>
              <w:t>p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en</w:t>
            </w:r>
            <w:r w:rsidRPr="000A27EC">
              <w:rPr>
                <w:rFonts w:ascii="Arial" w:hAnsi="Arial" w:cs="Arial"/>
              </w:rPr>
              <w:t>ta</w:t>
            </w:r>
            <w:r w:rsidRPr="000A27EC">
              <w:rPr>
                <w:rFonts w:ascii="Arial" w:hAnsi="Arial" w:cs="Arial"/>
                <w:spacing w:val="1"/>
              </w:rPr>
              <w:t>g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spacing w:val="-2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ng</w:t>
            </w:r>
            <w:r w:rsidRPr="000A27EC">
              <w:rPr>
                <w:rFonts w:ascii="Arial" w:hAnsi="Arial" w:cs="Arial"/>
              </w:rPr>
              <w:t>es.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6C5D5" w14:textId="77777777" w:rsidR="00000816" w:rsidRPr="000A27EC" w:rsidRDefault="00000816">
            <w:pPr>
              <w:rPr>
                <w:rFonts w:ascii="Arial" w:hAnsi="Arial" w:cs="Arial"/>
              </w:rPr>
            </w:pPr>
          </w:p>
          <w:p w14:paraId="4F804941" w14:textId="77777777" w:rsidR="001F3262" w:rsidRPr="000A27EC" w:rsidRDefault="001F3262">
            <w:pPr>
              <w:rPr>
                <w:rFonts w:ascii="Arial" w:hAnsi="Arial" w:cs="Arial"/>
              </w:rPr>
            </w:pPr>
          </w:p>
          <w:p w14:paraId="07872A65" w14:textId="77777777" w:rsidR="001F3262" w:rsidRPr="000A27EC" w:rsidRDefault="001F3262">
            <w:pPr>
              <w:rPr>
                <w:rFonts w:ascii="Arial" w:hAnsi="Arial" w:cs="Arial"/>
              </w:rPr>
            </w:pPr>
          </w:p>
          <w:p w14:paraId="677207C1" w14:textId="77777777" w:rsidR="001F3262" w:rsidRPr="000A27EC" w:rsidRDefault="001F3262">
            <w:pPr>
              <w:rPr>
                <w:rFonts w:ascii="Arial" w:hAnsi="Arial" w:cs="Arial"/>
              </w:rPr>
            </w:pPr>
          </w:p>
          <w:p w14:paraId="1CA0779E" w14:textId="77777777" w:rsidR="001F3262" w:rsidRPr="000A27EC" w:rsidRDefault="001F3262">
            <w:pPr>
              <w:rPr>
                <w:rFonts w:ascii="Arial" w:hAnsi="Arial" w:cs="Arial"/>
              </w:rPr>
            </w:pPr>
          </w:p>
          <w:p w14:paraId="5319AF94" w14:textId="77777777" w:rsidR="001F3262" w:rsidRPr="000A27EC" w:rsidRDefault="001F3262">
            <w:pPr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</w:rPr>
              <w:t>Revision made</w:t>
            </w:r>
          </w:p>
          <w:p w14:paraId="1B71B009" w14:textId="77777777" w:rsidR="00E1273D" w:rsidRPr="000A27EC" w:rsidRDefault="00E1273D">
            <w:pPr>
              <w:rPr>
                <w:rFonts w:ascii="Arial" w:hAnsi="Arial" w:cs="Arial"/>
              </w:rPr>
            </w:pPr>
          </w:p>
          <w:p w14:paraId="737B18FE" w14:textId="77777777" w:rsidR="00E1273D" w:rsidRPr="000A27EC" w:rsidRDefault="00E1273D">
            <w:pPr>
              <w:rPr>
                <w:rFonts w:ascii="Arial" w:hAnsi="Arial" w:cs="Arial"/>
              </w:rPr>
            </w:pPr>
          </w:p>
          <w:p w14:paraId="547AAC4D" w14:textId="77777777" w:rsidR="00E1273D" w:rsidRPr="000A27EC" w:rsidRDefault="00E1273D">
            <w:pPr>
              <w:rPr>
                <w:rFonts w:ascii="Arial" w:hAnsi="Arial" w:cs="Arial"/>
              </w:rPr>
            </w:pPr>
          </w:p>
          <w:p w14:paraId="0130F2B3" w14:textId="77777777" w:rsidR="00E1273D" w:rsidRPr="000A27EC" w:rsidRDefault="00E1273D">
            <w:pPr>
              <w:rPr>
                <w:rFonts w:ascii="Arial" w:hAnsi="Arial" w:cs="Arial"/>
              </w:rPr>
            </w:pPr>
          </w:p>
          <w:p w14:paraId="4DDB5FA5" w14:textId="77777777" w:rsidR="00E1273D" w:rsidRPr="000A27EC" w:rsidRDefault="00E1273D">
            <w:pPr>
              <w:rPr>
                <w:rFonts w:ascii="Arial" w:hAnsi="Arial" w:cs="Arial"/>
              </w:rPr>
            </w:pPr>
          </w:p>
          <w:p w14:paraId="73F113A2" w14:textId="77777777" w:rsidR="00E1273D" w:rsidRPr="000A27EC" w:rsidRDefault="00E1273D">
            <w:pPr>
              <w:rPr>
                <w:rFonts w:ascii="Arial" w:hAnsi="Arial" w:cs="Arial"/>
              </w:rPr>
            </w:pPr>
          </w:p>
          <w:p w14:paraId="028B193A" w14:textId="77777777" w:rsidR="00E1273D" w:rsidRPr="000A27EC" w:rsidRDefault="00E1273D">
            <w:pPr>
              <w:rPr>
                <w:rFonts w:ascii="Arial" w:hAnsi="Arial" w:cs="Arial"/>
              </w:rPr>
            </w:pPr>
          </w:p>
          <w:p w14:paraId="2D5384C9" w14:textId="77777777" w:rsidR="00E1273D" w:rsidRPr="000A27EC" w:rsidRDefault="00E1273D">
            <w:pPr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</w:rPr>
              <w:t>Ok</w:t>
            </w:r>
          </w:p>
          <w:p w14:paraId="7819EE22" w14:textId="77777777" w:rsidR="001F3262" w:rsidRPr="000A27EC" w:rsidRDefault="001F3262">
            <w:pPr>
              <w:rPr>
                <w:rFonts w:ascii="Arial" w:hAnsi="Arial" w:cs="Arial"/>
              </w:rPr>
            </w:pPr>
          </w:p>
          <w:p w14:paraId="15D17A67" w14:textId="77777777" w:rsidR="001F3262" w:rsidRPr="000A27EC" w:rsidRDefault="001F3262">
            <w:pPr>
              <w:rPr>
                <w:rFonts w:ascii="Arial" w:hAnsi="Arial" w:cs="Arial"/>
              </w:rPr>
            </w:pPr>
          </w:p>
        </w:tc>
      </w:tr>
      <w:tr w:rsidR="00000816" w:rsidRPr="000A27EC" w14:paraId="171B42D4" w14:textId="77777777">
        <w:trPr>
          <w:trHeight w:hRule="exact" w:val="3397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6CB84" w14:textId="77777777" w:rsidR="00000816" w:rsidRPr="000A27EC" w:rsidRDefault="00DB2F94">
            <w:pPr>
              <w:ind w:left="460" w:right="380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</w:rPr>
              <w:lastRenderedPageBreak/>
              <w:t>Are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ef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enc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uf</w:t>
            </w:r>
            <w:r w:rsidRPr="000A27EC">
              <w:rPr>
                <w:rFonts w:ascii="Arial" w:hAnsi="Arial" w:cs="Arial"/>
                <w:b/>
                <w:spacing w:val="1"/>
              </w:rPr>
              <w:t>f</w:t>
            </w:r>
            <w:r w:rsidRPr="000A27EC">
              <w:rPr>
                <w:rFonts w:ascii="Arial" w:hAnsi="Arial" w:cs="Arial"/>
                <w:b/>
              </w:rPr>
              <w:t>icient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nd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nt?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 xml:space="preserve">f </w:t>
            </w:r>
            <w:r w:rsidRPr="000A27EC">
              <w:rPr>
                <w:rFonts w:ascii="Arial" w:hAnsi="Arial" w:cs="Arial"/>
                <w:b/>
                <w:spacing w:val="1"/>
              </w:rPr>
              <w:t>yo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h</w:t>
            </w:r>
            <w:r w:rsidRPr="000A27EC">
              <w:rPr>
                <w:rFonts w:ascii="Arial" w:hAnsi="Arial" w:cs="Arial"/>
                <w:b/>
                <w:spacing w:val="1"/>
              </w:rPr>
              <w:t>av</w:t>
            </w:r>
            <w:r w:rsidRPr="000A27EC">
              <w:rPr>
                <w:rFonts w:ascii="Arial" w:hAnsi="Arial" w:cs="Arial"/>
                <w:b/>
              </w:rPr>
              <w:t xml:space="preserve">e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1"/>
              </w:rPr>
              <w:t>gg</w:t>
            </w:r>
            <w:r w:rsidRPr="000A27EC">
              <w:rPr>
                <w:rFonts w:ascii="Arial" w:hAnsi="Arial" w:cs="Arial"/>
                <w:b/>
              </w:rPr>
              <w:t>esti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ns</w:t>
            </w:r>
            <w:r w:rsidRPr="000A27EC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d</w:t>
            </w:r>
            <w:r w:rsidRPr="000A27EC">
              <w:rPr>
                <w:rFonts w:ascii="Arial" w:hAnsi="Arial" w:cs="Arial"/>
                <w:b/>
                <w:spacing w:val="-1"/>
              </w:rPr>
              <w:t>d</w:t>
            </w:r>
            <w:r w:rsidRPr="000A27EC">
              <w:rPr>
                <w:rFonts w:ascii="Arial" w:hAnsi="Arial" w:cs="Arial"/>
                <w:b/>
              </w:rPr>
              <w:t>iti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f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enc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,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ple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en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 xml:space="preserve">n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hem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in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ev</w:t>
            </w:r>
            <w:r w:rsidRPr="000A27EC">
              <w:rPr>
                <w:rFonts w:ascii="Arial" w:hAnsi="Arial" w:cs="Arial"/>
                <w:b/>
              </w:rPr>
              <w:t>iew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fo</w:t>
            </w:r>
            <w:r w:rsidRPr="000A27EC">
              <w:rPr>
                <w:rFonts w:ascii="Arial" w:hAnsi="Arial" w:cs="Arial"/>
                <w:b/>
                <w:spacing w:val="-2"/>
              </w:rPr>
              <w:t>r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0A819D" w14:textId="77777777" w:rsidR="00000816" w:rsidRPr="000A27EC" w:rsidRDefault="00DB2F9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ticle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a</w:t>
            </w:r>
            <w:r w:rsidRPr="000A27EC">
              <w:rPr>
                <w:rFonts w:ascii="Arial" w:hAnsi="Arial" w:cs="Arial"/>
              </w:rPr>
              <w:t>n</w:t>
            </w:r>
            <w:r w:rsidRPr="000A27EC">
              <w:rPr>
                <w:rFonts w:ascii="Arial" w:hAnsi="Arial" w:cs="Arial"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fur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  <w:spacing w:val="-2"/>
              </w:rPr>
              <w:t>e</w:t>
            </w:r>
            <w:r w:rsidRPr="000A27EC">
              <w:rPr>
                <w:rFonts w:ascii="Arial" w:hAnsi="Arial" w:cs="Arial"/>
              </w:rPr>
              <w:t>r</w:t>
            </w:r>
            <w:r w:rsidRPr="000A27EC">
              <w:rPr>
                <w:rFonts w:ascii="Arial" w:hAnsi="Arial" w:cs="Arial"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  <w:spacing w:val="-2"/>
              </w:rPr>
              <w:t>r</w:t>
            </w:r>
            <w:r w:rsidRPr="000A27EC">
              <w:rPr>
                <w:rFonts w:ascii="Arial" w:hAnsi="Arial" w:cs="Arial"/>
                <w:spacing w:val="1"/>
              </w:rPr>
              <w:t>por</w:t>
            </w:r>
            <w:r w:rsidRPr="000A27EC">
              <w:rPr>
                <w:rFonts w:ascii="Arial" w:hAnsi="Arial" w:cs="Arial"/>
              </w:rPr>
              <w:t>ate</w:t>
            </w:r>
            <w:r w:rsidRPr="000A27EC">
              <w:rPr>
                <w:rFonts w:ascii="Arial" w:hAnsi="Arial" w:cs="Arial"/>
                <w:spacing w:val="-11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  <w:spacing w:val="1"/>
              </w:rPr>
              <w:t>om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c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t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  <w:spacing w:val="-2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f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.</w:t>
            </w:r>
            <w:r w:rsidRPr="000A27EC">
              <w:rPr>
                <w:rFonts w:ascii="Arial" w:hAnsi="Arial" w:cs="Arial"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</w:rPr>
              <w:t xml:space="preserve">I </w:t>
            </w:r>
            <w:r w:rsidRPr="000A27EC">
              <w:rPr>
                <w:rFonts w:ascii="Arial" w:hAnsi="Arial" w:cs="Arial"/>
                <w:spacing w:val="-2"/>
              </w:rPr>
              <w:t>a</w:t>
            </w:r>
            <w:r w:rsidRPr="000A27EC">
              <w:rPr>
                <w:rFonts w:ascii="Arial" w:hAnsi="Arial" w:cs="Arial"/>
              </w:rPr>
              <w:t>m</w:t>
            </w:r>
            <w:r w:rsidRPr="000A27EC">
              <w:rPr>
                <w:rFonts w:ascii="Arial" w:hAnsi="Arial" w:cs="Arial"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  <w:spacing w:val="1"/>
              </w:rPr>
              <w:t>ugg</w:t>
            </w:r>
            <w:r w:rsidRPr="000A27EC">
              <w:rPr>
                <w:rFonts w:ascii="Arial" w:hAnsi="Arial" w:cs="Arial"/>
              </w:rPr>
              <w:t>est</w:t>
            </w:r>
            <w:r w:rsidRPr="000A27EC">
              <w:rPr>
                <w:rFonts w:ascii="Arial" w:hAnsi="Arial" w:cs="Arial"/>
                <w:spacing w:val="-1"/>
              </w:rPr>
              <w:t>i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g</w:t>
            </w:r>
            <w:r w:rsidRPr="000A27EC">
              <w:rPr>
                <w:rFonts w:ascii="Arial" w:hAnsi="Arial" w:cs="Arial"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fo</w:t>
            </w:r>
            <w:r w:rsidRPr="000A27EC">
              <w:rPr>
                <w:rFonts w:ascii="Arial" w:hAnsi="Arial" w:cs="Arial"/>
              </w:rPr>
              <w:t>ll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wi</w:t>
            </w:r>
            <w:r w:rsidRPr="000A27EC">
              <w:rPr>
                <w:rFonts w:ascii="Arial" w:hAnsi="Arial" w:cs="Arial"/>
                <w:spacing w:val="-1"/>
              </w:rPr>
              <w:t>n</w:t>
            </w:r>
            <w:r w:rsidRPr="000A27EC">
              <w:rPr>
                <w:rFonts w:ascii="Arial" w:hAnsi="Arial" w:cs="Arial"/>
                <w:spacing w:val="1"/>
              </w:rPr>
              <w:t>g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</w:rPr>
              <w:t>.</w:t>
            </w:r>
          </w:p>
          <w:p w14:paraId="391B24D9" w14:textId="77777777" w:rsidR="00000816" w:rsidRPr="000A27EC" w:rsidRDefault="00000816">
            <w:pPr>
              <w:spacing w:before="12" w:line="240" w:lineRule="exact"/>
              <w:rPr>
                <w:rFonts w:ascii="Arial" w:hAnsi="Arial" w:cs="Arial"/>
              </w:rPr>
            </w:pPr>
          </w:p>
          <w:p w14:paraId="6161773D" w14:textId="77777777" w:rsidR="00000816" w:rsidRPr="000A27EC" w:rsidRDefault="00DB2F94">
            <w:pPr>
              <w:ind w:left="102"/>
              <w:rPr>
                <w:rFonts w:ascii="Arial" w:hAnsi="Arial" w:cs="Arial"/>
              </w:rPr>
            </w:pPr>
            <w:proofErr w:type="spellStart"/>
            <w:r w:rsidRPr="000A27EC">
              <w:rPr>
                <w:rFonts w:ascii="Arial" w:hAnsi="Arial" w:cs="Arial"/>
                <w:color w:val="171F24"/>
              </w:rPr>
              <w:t>I</w:t>
            </w:r>
            <w:r w:rsidRPr="000A27EC">
              <w:rPr>
                <w:rFonts w:ascii="Arial" w:hAnsi="Arial" w:cs="Arial"/>
                <w:color w:val="171F24"/>
                <w:spacing w:val="1"/>
              </w:rPr>
              <w:t>s</w:t>
            </w:r>
            <w:r w:rsidRPr="000A27EC">
              <w:rPr>
                <w:rFonts w:ascii="Arial" w:hAnsi="Arial" w:cs="Arial"/>
                <w:color w:val="171F24"/>
              </w:rPr>
              <w:t>l</w:t>
            </w:r>
            <w:r w:rsidRPr="000A27EC">
              <w:rPr>
                <w:rFonts w:ascii="Arial" w:hAnsi="Arial" w:cs="Arial"/>
                <w:color w:val="171F24"/>
                <w:spacing w:val="1"/>
              </w:rPr>
              <w:t>a</w:t>
            </w:r>
            <w:r w:rsidRPr="000A27EC">
              <w:rPr>
                <w:rFonts w:ascii="Arial" w:hAnsi="Arial" w:cs="Arial"/>
                <w:color w:val="171F24"/>
              </w:rPr>
              <w:t>m</w:t>
            </w:r>
            <w:r w:rsidRPr="000A27EC">
              <w:rPr>
                <w:rFonts w:ascii="Arial" w:hAnsi="Arial" w:cs="Arial"/>
                <w:color w:val="171F24"/>
                <w:spacing w:val="-1"/>
              </w:rPr>
              <w:t>,</w:t>
            </w:r>
            <w:r w:rsidRPr="000A27EC">
              <w:rPr>
                <w:rFonts w:ascii="Arial" w:hAnsi="Arial" w:cs="Arial"/>
                <w:color w:val="171F24"/>
                <w:spacing w:val="1"/>
              </w:rPr>
              <w:t>A</w:t>
            </w:r>
            <w:r w:rsidRPr="000A27EC">
              <w:rPr>
                <w:rFonts w:ascii="Arial" w:hAnsi="Arial" w:cs="Arial"/>
                <w:color w:val="171F24"/>
              </w:rPr>
              <w:t>sif</w:t>
            </w:r>
            <w:proofErr w:type="spellEnd"/>
            <w:r w:rsidRPr="000A27EC">
              <w:rPr>
                <w:rFonts w:ascii="Arial" w:hAnsi="Arial" w:cs="Arial"/>
                <w:color w:val="171F24"/>
                <w:spacing w:val="40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  <w:spacing w:val="1"/>
                <w:w w:val="116"/>
              </w:rPr>
              <w:t>M</w:t>
            </w:r>
            <w:r w:rsidRPr="000A27EC">
              <w:rPr>
                <w:rFonts w:ascii="Arial" w:hAnsi="Arial" w:cs="Arial"/>
                <w:color w:val="171F24"/>
                <w:spacing w:val="-1"/>
                <w:w w:val="116"/>
              </w:rPr>
              <w:t>o</w:t>
            </w:r>
            <w:r w:rsidRPr="000A27EC">
              <w:rPr>
                <w:rFonts w:ascii="Arial" w:hAnsi="Arial" w:cs="Arial"/>
                <w:color w:val="171F24"/>
                <w:w w:val="116"/>
              </w:rPr>
              <w:t>hammed;</w:t>
            </w:r>
            <w:r w:rsidRPr="000A27EC">
              <w:rPr>
                <w:rFonts w:ascii="Arial" w:hAnsi="Arial" w:cs="Arial"/>
                <w:color w:val="171F24"/>
                <w:spacing w:val="2"/>
                <w:w w:val="116"/>
              </w:rPr>
              <w:t xml:space="preserve"> </w:t>
            </w:r>
            <w:proofErr w:type="spellStart"/>
            <w:r w:rsidRPr="000A27EC">
              <w:rPr>
                <w:rFonts w:ascii="Arial" w:hAnsi="Arial" w:cs="Arial"/>
                <w:color w:val="171F24"/>
                <w:spacing w:val="1"/>
                <w:w w:val="104"/>
              </w:rPr>
              <w:t>N</w:t>
            </w:r>
            <w:r w:rsidRPr="000A27EC">
              <w:rPr>
                <w:rFonts w:ascii="Arial" w:hAnsi="Arial" w:cs="Arial"/>
                <w:color w:val="171F24"/>
                <w:w w:val="111"/>
              </w:rPr>
              <w:t>gu</w:t>
            </w:r>
            <w:r w:rsidRPr="000A27EC">
              <w:rPr>
                <w:rFonts w:ascii="Arial" w:hAnsi="Arial" w:cs="Arial"/>
                <w:color w:val="171F24"/>
                <w:spacing w:val="-2"/>
                <w:w w:val="111"/>
              </w:rPr>
              <w:t>y</w:t>
            </w:r>
            <w:r w:rsidRPr="000A27EC">
              <w:rPr>
                <w:rFonts w:ascii="Arial" w:hAnsi="Arial" w:cs="Arial"/>
                <w:color w:val="171F24"/>
                <w:w w:val="119"/>
              </w:rPr>
              <w:t>en</w:t>
            </w:r>
            <w:r w:rsidRPr="000A27EC">
              <w:rPr>
                <w:rFonts w:ascii="Arial" w:hAnsi="Arial" w:cs="Arial"/>
                <w:color w:val="171F24"/>
                <w:spacing w:val="-1"/>
                <w:w w:val="119"/>
              </w:rPr>
              <w:t>,</w:t>
            </w:r>
            <w:r w:rsidRPr="000A27EC">
              <w:rPr>
                <w:rFonts w:ascii="Arial" w:hAnsi="Arial" w:cs="Arial"/>
                <w:color w:val="171F24"/>
                <w:spacing w:val="-1"/>
                <w:w w:val="102"/>
              </w:rPr>
              <w:t>H</w:t>
            </w:r>
            <w:r w:rsidRPr="000A27EC">
              <w:rPr>
                <w:rFonts w:ascii="Arial" w:hAnsi="Arial" w:cs="Arial"/>
                <w:color w:val="171F24"/>
                <w:spacing w:val="1"/>
                <w:w w:val="125"/>
              </w:rPr>
              <w:t>a</w:t>
            </w:r>
            <w:proofErr w:type="spellEnd"/>
            <w:r w:rsidRPr="000A27EC">
              <w:rPr>
                <w:rFonts w:ascii="Arial" w:hAnsi="Arial" w:cs="Arial"/>
                <w:color w:val="171F24"/>
                <w:w w:val="106"/>
              </w:rPr>
              <w:t>.</w:t>
            </w:r>
          </w:p>
          <w:p w14:paraId="73285A44" w14:textId="77777777" w:rsidR="00000816" w:rsidRPr="000A27EC" w:rsidRDefault="00DB2F94">
            <w:pPr>
              <w:spacing w:before="40" w:line="284" w:lineRule="auto"/>
              <w:ind w:left="102" w:right="230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i/>
                <w:color w:val="171F24"/>
                <w:w w:val="105"/>
              </w:rPr>
              <w:t>Dis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105"/>
              </w:rPr>
              <w:t>t</w:t>
            </w:r>
            <w:r w:rsidRPr="000A27EC">
              <w:rPr>
                <w:rFonts w:ascii="Arial" w:hAnsi="Arial" w:cs="Arial"/>
                <w:i/>
                <w:color w:val="171F24"/>
                <w:spacing w:val="1"/>
                <w:w w:val="105"/>
              </w:rPr>
              <w:t>r</w:t>
            </w:r>
            <w:r w:rsidRPr="000A27EC">
              <w:rPr>
                <w:rFonts w:ascii="Arial" w:hAnsi="Arial" w:cs="Arial"/>
                <w:i/>
                <w:color w:val="171F24"/>
                <w:w w:val="105"/>
              </w:rPr>
              <w:t>i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105"/>
              </w:rPr>
              <w:t>but</w:t>
            </w:r>
            <w:r w:rsidRPr="000A27EC">
              <w:rPr>
                <w:rFonts w:ascii="Arial" w:hAnsi="Arial" w:cs="Arial"/>
                <w:i/>
                <w:color w:val="171F24"/>
                <w:w w:val="105"/>
              </w:rPr>
              <w:t>io</w:t>
            </w:r>
            <w:r w:rsidRPr="000A27EC">
              <w:rPr>
                <w:rFonts w:ascii="Arial" w:hAnsi="Arial" w:cs="Arial"/>
                <w:i/>
                <w:color w:val="171F24"/>
                <w:spacing w:val="1"/>
                <w:w w:val="105"/>
              </w:rPr>
              <w:t>n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105"/>
              </w:rPr>
              <w:t>a</w:t>
            </w:r>
            <w:r w:rsidRPr="000A27EC">
              <w:rPr>
                <w:rFonts w:ascii="Arial" w:hAnsi="Arial" w:cs="Arial"/>
                <w:i/>
                <w:color w:val="171F24"/>
                <w:w w:val="105"/>
              </w:rPr>
              <w:t>l</w:t>
            </w:r>
            <w:r w:rsidRPr="000A27EC">
              <w:rPr>
                <w:rFonts w:ascii="Arial" w:hAnsi="Arial" w:cs="Arial"/>
                <w:i/>
                <w:color w:val="171F24"/>
                <w:spacing w:val="8"/>
                <w:w w:val="105"/>
              </w:rPr>
              <w:t xml:space="preserve"> </w:t>
            </w:r>
            <w:r w:rsidRPr="000A27EC">
              <w:rPr>
                <w:rFonts w:ascii="Arial" w:hAnsi="Arial" w:cs="Arial"/>
                <w:i/>
                <w:color w:val="171F24"/>
              </w:rPr>
              <w:t>C</w:t>
            </w:r>
            <w:r w:rsidRPr="000A27EC">
              <w:rPr>
                <w:rFonts w:ascii="Arial" w:hAnsi="Arial" w:cs="Arial"/>
                <w:i/>
                <w:color w:val="171F24"/>
                <w:spacing w:val="1"/>
              </w:rPr>
              <w:t>r</w:t>
            </w:r>
            <w:r w:rsidRPr="000A27EC">
              <w:rPr>
                <w:rFonts w:ascii="Arial" w:hAnsi="Arial" w:cs="Arial"/>
                <w:i/>
                <w:color w:val="171F24"/>
              </w:rPr>
              <w:t>owdi</w:t>
            </w:r>
            <w:r w:rsidRPr="000A27EC">
              <w:rPr>
                <w:rFonts w:ascii="Arial" w:hAnsi="Arial" w:cs="Arial"/>
                <w:i/>
                <w:color w:val="171F24"/>
                <w:spacing w:val="-1"/>
              </w:rPr>
              <w:t>n</w:t>
            </w:r>
            <w:r w:rsidRPr="000A27EC">
              <w:rPr>
                <w:rFonts w:ascii="Arial" w:hAnsi="Arial" w:cs="Arial"/>
                <w:i/>
                <w:color w:val="171F24"/>
              </w:rPr>
              <w:t>g</w:t>
            </w:r>
            <w:r w:rsidRPr="000A27EC">
              <w:rPr>
                <w:rFonts w:ascii="Arial" w:hAnsi="Arial" w:cs="Arial"/>
                <w:i/>
                <w:color w:val="171F24"/>
                <w:spacing w:val="28"/>
              </w:rPr>
              <w:t xml:space="preserve"> </w:t>
            </w:r>
            <w:r w:rsidRPr="000A27EC">
              <w:rPr>
                <w:rFonts w:ascii="Arial" w:hAnsi="Arial" w:cs="Arial"/>
                <w:i/>
                <w:color w:val="171F24"/>
              </w:rPr>
              <w:t>O</w:t>
            </w:r>
            <w:r w:rsidRPr="000A27EC">
              <w:rPr>
                <w:rFonts w:ascii="Arial" w:hAnsi="Arial" w:cs="Arial"/>
                <w:i/>
                <w:color w:val="171F24"/>
                <w:spacing w:val="-1"/>
              </w:rPr>
              <w:t>u</w:t>
            </w:r>
            <w:r w:rsidRPr="000A27EC">
              <w:rPr>
                <w:rFonts w:ascii="Arial" w:hAnsi="Arial" w:cs="Arial"/>
                <w:i/>
                <w:color w:val="171F24"/>
              </w:rPr>
              <w:t>t</w:t>
            </w:r>
            <w:r w:rsidRPr="000A27EC">
              <w:rPr>
                <w:rFonts w:ascii="Arial" w:hAnsi="Arial" w:cs="Arial"/>
                <w:i/>
                <w:color w:val="171F24"/>
                <w:spacing w:val="24"/>
              </w:rPr>
              <w:t xml:space="preserve"> 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83"/>
              </w:rPr>
              <w:t>E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112"/>
              </w:rPr>
              <w:t>f</w:t>
            </w:r>
            <w:r w:rsidRPr="000A27EC">
              <w:rPr>
                <w:rFonts w:ascii="Arial" w:hAnsi="Arial" w:cs="Arial"/>
                <w:i/>
                <w:color w:val="171F24"/>
                <w:spacing w:val="1"/>
                <w:w w:val="112"/>
              </w:rPr>
              <w:t>f</w:t>
            </w:r>
            <w:r w:rsidRPr="000A27EC">
              <w:rPr>
                <w:rFonts w:ascii="Arial" w:hAnsi="Arial" w:cs="Arial"/>
                <w:i/>
                <w:color w:val="171F24"/>
                <w:w w:val="106"/>
              </w:rPr>
              <w:t>ec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117"/>
              </w:rPr>
              <w:t>t</w:t>
            </w:r>
            <w:r w:rsidRPr="000A27EC">
              <w:rPr>
                <w:rFonts w:ascii="Arial" w:hAnsi="Arial" w:cs="Arial"/>
                <w:i/>
                <w:color w:val="171F24"/>
                <w:w w:val="110"/>
              </w:rPr>
              <w:t>s</w:t>
            </w:r>
            <w:r w:rsidRPr="000A27EC">
              <w:rPr>
                <w:rFonts w:ascii="Arial" w:hAnsi="Arial" w:cs="Arial"/>
                <w:i/>
                <w:color w:val="171F24"/>
                <w:spacing w:val="2"/>
              </w:rPr>
              <w:t xml:space="preserve"> </w:t>
            </w:r>
            <w:r w:rsidRPr="000A27EC">
              <w:rPr>
                <w:rFonts w:ascii="Arial" w:hAnsi="Arial" w:cs="Arial"/>
                <w:i/>
                <w:color w:val="171F24"/>
              </w:rPr>
              <w:t>of</w:t>
            </w:r>
            <w:r w:rsidRPr="000A27EC">
              <w:rPr>
                <w:rFonts w:ascii="Arial" w:hAnsi="Arial" w:cs="Arial"/>
                <w:i/>
                <w:color w:val="171F24"/>
                <w:spacing w:val="19"/>
              </w:rPr>
              <w:t xml:space="preserve"> </w:t>
            </w:r>
            <w:r w:rsidRPr="000A27EC">
              <w:rPr>
                <w:rFonts w:ascii="Arial" w:hAnsi="Arial" w:cs="Arial"/>
                <w:i/>
                <w:color w:val="171F24"/>
                <w:spacing w:val="-1"/>
              </w:rPr>
              <w:t>Pub</w:t>
            </w:r>
            <w:r w:rsidRPr="000A27EC">
              <w:rPr>
                <w:rFonts w:ascii="Arial" w:hAnsi="Arial" w:cs="Arial"/>
                <w:i/>
                <w:color w:val="171F24"/>
              </w:rPr>
              <w:t>lic</w:t>
            </w:r>
            <w:r w:rsidRPr="000A27EC">
              <w:rPr>
                <w:rFonts w:ascii="Arial" w:hAnsi="Arial" w:cs="Arial"/>
                <w:i/>
                <w:color w:val="171F24"/>
                <w:spacing w:val="14"/>
              </w:rPr>
              <w:t xml:space="preserve"> </w:t>
            </w:r>
            <w:r w:rsidRPr="000A27EC">
              <w:rPr>
                <w:rFonts w:ascii="Arial" w:hAnsi="Arial" w:cs="Arial"/>
                <w:i/>
                <w:color w:val="171F24"/>
              </w:rPr>
              <w:t>Debt</w:t>
            </w:r>
            <w:r w:rsidRPr="000A27EC">
              <w:rPr>
                <w:rFonts w:ascii="Arial" w:hAnsi="Arial" w:cs="Arial"/>
                <w:i/>
                <w:color w:val="171F24"/>
                <w:spacing w:val="23"/>
              </w:rPr>
              <w:t xml:space="preserve"> </w:t>
            </w:r>
            <w:r w:rsidRPr="000A27EC">
              <w:rPr>
                <w:rFonts w:ascii="Arial" w:hAnsi="Arial" w:cs="Arial"/>
                <w:i/>
                <w:color w:val="171F24"/>
              </w:rPr>
              <w:t>on</w:t>
            </w:r>
            <w:r w:rsidRPr="000A27EC">
              <w:rPr>
                <w:rFonts w:ascii="Arial" w:hAnsi="Arial" w:cs="Arial"/>
                <w:i/>
                <w:color w:val="171F24"/>
                <w:spacing w:val="25"/>
              </w:rPr>
              <w:t xml:space="preserve"> </w:t>
            </w:r>
            <w:r w:rsidRPr="000A27EC">
              <w:rPr>
                <w:rFonts w:ascii="Arial" w:hAnsi="Arial" w:cs="Arial"/>
                <w:i/>
                <w:color w:val="171F24"/>
                <w:spacing w:val="-1"/>
              </w:rPr>
              <w:t>P</w:t>
            </w:r>
            <w:r w:rsidRPr="000A27EC">
              <w:rPr>
                <w:rFonts w:ascii="Arial" w:hAnsi="Arial" w:cs="Arial"/>
                <w:i/>
                <w:color w:val="171F24"/>
                <w:spacing w:val="1"/>
              </w:rPr>
              <w:t>r</w:t>
            </w:r>
            <w:r w:rsidRPr="000A27EC">
              <w:rPr>
                <w:rFonts w:ascii="Arial" w:hAnsi="Arial" w:cs="Arial"/>
                <w:i/>
                <w:color w:val="171F24"/>
              </w:rPr>
              <w:t>i</w:t>
            </w:r>
            <w:r w:rsidRPr="000A27EC">
              <w:rPr>
                <w:rFonts w:ascii="Arial" w:hAnsi="Arial" w:cs="Arial"/>
                <w:i/>
                <w:color w:val="171F24"/>
                <w:spacing w:val="1"/>
              </w:rPr>
              <w:t>v</w:t>
            </w:r>
            <w:r w:rsidRPr="000A27EC">
              <w:rPr>
                <w:rFonts w:ascii="Arial" w:hAnsi="Arial" w:cs="Arial"/>
                <w:i/>
                <w:color w:val="171F24"/>
                <w:spacing w:val="-1"/>
              </w:rPr>
              <w:t>at</w:t>
            </w:r>
            <w:r w:rsidRPr="000A27EC">
              <w:rPr>
                <w:rFonts w:ascii="Arial" w:hAnsi="Arial" w:cs="Arial"/>
                <w:i/>
                <w:color w:val="171F24"/>
              </w:rPr>
              <w:t>e</w:t>
            </w:r>
            <w:r w:rsidRPr="000A27EC">
              <w:rPr>
                <w:rFonts w:ascii="Arial" w:hAnsi="Arial" w:cs="Arial"/>
                <w:i/>
                <w:color w:val="171F24"/>
                <w:spacing w:val="20"/>
              </w:rPr>
              <w:t xml:space="preserve"> </w:t>
            </w:r>
            <w:r w:rsidRPr="000A27EC">
              <w:rPr>
                <w:rFonts w:ascii="Arial" w:hAnsi="Arial" w:cs="Arial"/>
                <w:i/>
                <w:color w:val="171F24"/>
                <w:spacing w:val="1"/>
                <w:w w:val="81"/>
              </w:rPr>
              <w:t>I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115"/>
              </w:rPr>
              <w:t>n</w:t>
            </w:r>
            <w:r w:rsidRPr="000A27EC">
              <w:rPr>
                <w:rFonts w:ascii="Arial" w:hAnsi="Arial" w:cs="Arial"/>
                <w:i/>
                <w:color w:val="171F24"/>
                <w:spacing w:val="1"/>
                <w:w w:val="104"/>
              </w:rPr>
              <w:t>v</w:t>
            </w:r>
            <w:r w:rsidRPr="000A27EC">
              <w:rPr>
                <w:rFonts w:ascii="Arial" w:hAnsi="Arial" w:cs="Arial"/>
                <w:i/>
                <w:color w:val="171F24"/>
                <w:w w:val="112"/>
              </w:rPr>
              <w:t>es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112"/>
              </w:rPr>
              <w:t>t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120"/>
              </w:rPr>
              <w:t>m</w:t>
            </w:r>
            <w:r w:rsidRPr="000A27EC">
              <w:rPr>
                <w:rFonts w:ascii="Arial" w:hAnsi="Arial" w:cs="Arial"/>
                <w:i/>
                <w:color w:val="171F24"/>
                <w:w w:val="113"/>
              </w:rPr>
              <w:t>e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113"/>
              </w:rPr>
              <w:t>n</w:t>
            </w:r>
            <w:r w:rsidRPr="000A27EC">
              <w:rPr>
                <w:rFonts w:ascii="Arial" w:hAnsi="Arial" w:cs="Arial"/>
                <w:i/>
                <w:color w:val="171F24"/>
                <w:w w:val="117"/>
              </w:rPr>
              <w:t>t</w:t>
            </w:r>
            <w:r w:rsidRPr="000A27EC">
              <w:rPr>
                <w:rFonts w:ascii="Arial" w:hAnsi="Arial" w:cs="Arial"/>
                <w:i/>
                <w:color w:val="171F24"/>
                <w:spacing w:val="2"/>
              </w:rPr>
              <w:t xml:space="preserve"> </w:t>
            </w:r>
            <w:r w:rsidRPr="000A27EC">
              <w:rPr>
                <w:rFonts w:ascii="Arial" w:hAnsi="Arial" w:cs="Arial"/>
                <w:i/>
                <w:color w:val="171F24"/>
              </w:rPr>
              <w:t>in</w:t>
            </w:r>
            <w:r w:rsidRPr="000A27EC">
              <w:rPr>
                <w:rFonts w:ascii="Arial" w:hAnsi="Arial" w:cs="Arial"/>
                <w:i/>
                <w:color w:val="171F24"/>
                <w:spacing w:val="10"/>
              </w:rPr>
              <w:t xml:space="preserve"> </w:t>
            </w:r>
            <w:r w:rsidRPr="000A27EC">
              <w:rPr>
                <w:rFonts w:ascii="Arial" w:hAnsi="Arial" w:cs="Arial"/>
                <w:i/>
                <w:color w:val="171F24"/>
              </w:rPr>
              <w:t>De</w:t>
            </w:r>
            <w:r w:rsidRPr="000A27EC">
              <w:rPr>
                <w:rFonts w:ascii="Arial" w:hAnsi="Arial" w:cs="Arial"/>
                <w:i/>
                <w:color w:val="171F24"/>
                <w:spacing w:val="1"/>
              </w:rPr>
              <w:t>v</w:t>
            </w:r>
            <w:r w:rsidRPr="000A27EC">
              <w:rPr>
                <w:rFonts w:ascii="Arial" w:hAnsi="Arial" w:cs="Arial"/>
                <w:i/>
                <w:color w:val="171F24"/>
              </w:rPr>
              <w:t>elo</w:t>
            </w:r>
            <w:r w:rsidRPr="000A27EC">
              <w:rPr>
                <w:rFonts w:ascii="Arial" w:hAnsi="Arial" w:cs="Arial"/>
                <w:i/>
                <w:color w:val="171F24"/>
                <w:spacing w:val="-1"/>
              </w:rPr>
              <w:t>p</w:t>
            </w:r>
            <w:r w:rsidRPr="000A27EC">
              <w:rPr>
                <w:rFonts w:ascii="Arial" w:hAnsi="Arial" w:cs="Arial"/>
                <w:i/>
                <w:color w:val="171F24"/>
              </w:rPr>
              <w:t>i</w:t>
            </w:r>
            <w:r w:rsidRPr="000A27EC">
              <w:rPr>
                <w:rFonts w:ascii="Arial" w:hAnsi="Arial" w:cs="Arial"/>
                <w:i/>
                <w:color w:val="171F24"/>
                <w:spacing w:val="-1"/>
              </w:rPr>
              <w:t>n</w:t>
            </w:r>
            <w:r w:rsidRPr="000A27EC">
              <w:rPr>
                <w:rFonts w:ascii="Arial" w:hAnsi="Arial" w:cs="Arial"/>
                <w:i/>
                <w:color w:val="171F24"/>
              </w:rPr>
              <w:t>g</w:t>
            </w:r>
            <w:r w:rsidRPr="000A27EC">
              <w:rPr>
                <w:rFonts w:ascii="Arial" w:hAnsi="Arial" w:cs="Arial"/>
                <w:i/>
                <w:color w:val="171F24"/>
                <w:spacing w:val="40"/>
              </w:rPr>
              <w:t xml:space="preserve"> 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83"/>
              </w:rPr>
              <w:t>E</w:t>
            </w:r>
            <w:r w:rsidRPr="000A27EC">
              <w:rPr>
                <w:rFonts w:ascii="Arial" w:hAnsi="Arial" w:cs="Arial"/>
                <w:i/>
                <w:color w:val="171F24"/>
                <w:w w:val="101"/>
              </w:rPr>
              <w:t>c</w:t>
            </w:r>
            <w:r w:rsidRPr="000A27EC">
              <w:rPr>
                <w:rFonts w:ascii="Arial" w:hAnsi="Arial" w:cs="Arial"/>
                <w:i/>
                <w:color w:val="171F24"/>
                <w:w w:val="113"/>
              </w:rPr>
              <w:t>o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113"/>
              </w:rPr>
              <w:t>n</w:t>
            </w:r>
            <w:r w:rsidRPr="000A27EC">
              <w:rPr>
                <w:rFonts w:ascii="Arial" w:hAnsi="Arial" w:cs="Arial"/>
                <w:i/>
                <w:color w:val="171F24"/>
                <w:w w:val="117"/>
              </w:rPr>
              <w:t>o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117"/>
              </w:rPr>
              <w:t>m</w:t>
            </w:r>
            <w:r w:rsidRPr="000A27EC">
              <w:rPr>
                <w:rFonts w:ascii="Arial" w:hAnsi="Arial" w:cs="Arial"/>
                <w:i/>
                <w:color w:val="171F24"/>
                <w:w w:val="105"/>
              </w:rPr>
              <w:t>ies</w:t>
            </w:r>
            <w:r w:rsidRPr="000A27EC">
              <w:rPr>
                <w:rFonts w:ascii="Arial" w:hAnsi="Arial" w:cs="Arial"/>
                <w:i/>
                <w:color w:val="171F24"/>
                <w:spacing w:val="2"/>
              </w:rPr>
              <w:t xml:space="preserve"> 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98"/>
              </w:rPr>
              <w:t>(En</w:t>
            </w:r>
            <w:r w:rsidRPr="000A27EC">
              <w:rPr>
                <w:rFonts w:ascii="Arial" w:hAnsi="Arial" w:cs="Arial"/>
                <w:i/>
                <w:color w:val="171F24"/>
                <w:spacing w:val="1"/>
                <w:w w:val="98"/>
              </w:rPr>
              <w:t>g</w:t>
            </w:r>
            <w:r w:rsidRPr="000A27EC">
              <w:rPr>
                <w:rFonts w:ascii="Arial" w:hAnsi="Arial" w:cs="Arial"/>
                <w:i/>
                <w:color w:val="171F24"/>
                <w:w w:val="98"/>
              </w:rPr>
              <w:t>lis</w:t>
            </w:r>
            <w:r w:rsidRPr="000A27EC">
              <w:rPr>
                <w:rFonts w:ascii="Arial" w:hAnsi="Arial" w:cs="Arial"/>
                <w:i/>
                <w:color w:val="171F24"/>
                <w:spacing w:val="1"/>
                <w:w w:val="98"/>
              </w:rPr>
              <w:t>h</w:t>
            </w:r>
            <w:r w:rsidRPr="000A27EC">
              <w:rPr>
                <w:rFonts w:ascii="Arial" w:hAnsi="Arial" w:cs="Arial"/>
                <w:i/>
                <w:color w:val="171F24"/>
                <w:spacing w:val="-1"/>
                <w:w w:val="98"/>
              </w:rPr>
              <w:t>)</w:t>
            </w:r>
            <w:r w:rsidRPr="000A27EC">
              <w:rPr>
                <w:rFonts w:ascii="Arial" w:hAnsi="Arial" w:cs="Arial"/>
                <w:i/>
                <w:color w:val="171F24"/>
                <w:w w:val="98"/>
              </w:rPr>
              <w:t>.</w:t>
            </w:r>
            <w:r w:rsidRPr="000A27EC">
              <w:rPr>
                <w:rFonts w:ascii="Arial" w:hAnsi="Arial" w:cs="Arial"/>
                <w:i/>
                <w:color w:val="171F24"/>
                <w:spacing w:val="11"/>
                <w:w w:val="98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  <w:w w:val="105"/>
              </w:rPr>
              <w:t>P</w:t>
            </w:r>
            <w:r w:rsidRPr="000A27EC">
              <w:rPr>
                <w:rFonts w:ascii="Arial" w:hAnsi="Arial" w:cs="Arial"/>
                <w:color w:val="171F24"/>
                <w:spacing w:val="-1"/>
                <w:w w:val="105"/>
              </w:rPr>
              <w:t>o</w:t>
            </w:r>
            <w:r w:rsidRPr="000A27EC">
              <w:rPr>
                <w:rFonts w:ascii="Arial" w:hAnsi="Arial" w:cs="Arial"/>
                <w:color w:val="171F24"/>
                <w:w w:val="105"/>
              </w:rPr>
              <w:t>li</w:t>
            </w:r>
            <w:r w:rsidRPr="000A27EC">
              <w:rPr>
                <w:rFonts w:ascii="Arial" w:hAnsi="Arial" w:cs="Arial"/>
                <w:color w:val="171F24"/>
                <w:spacing w:val="1"/>
                <w:w w:val="105"/>
              </w:rPr>
              <w:t>c</w:t>
            </w:r>
            <w:r w:rsidRPr="000A27EC">
              <w:rPr>
                <w:rFonts w:ascii="Arial" w:hAnsi="Arial" w:cs="Arial"/>
                <w:color w:val="171F24"/>
                <w:w w:val="105"/>
              </w:rPr>
              <w:t xml:space="preserve">y </w:t>
            </w:r>
            <w:r w:rsidRPr="000A27EC">
              <w:rPr>
                <w:rFonts w:ascii="Arial" w:hAnsi="Arial" w:cs="Arial"/>
                <w:color w:val="171F24"/>
                <w:spacing w:val="-1"/>
                <w:w w:val="92"/>
              </w:rPr>
              <w:t>R</w:t>
            </w:r>
            <w:r w:rsidRPr="000A27EC">
              <w:rPr>
                <w:rFonts w:ascii="Arial" w:hAnsi="Arial" w:cs="Arial"/>
                <w:color w:val="171F24"/>
                <w:w w:val="125"/>
              </w:rPr>
              <w:t>ese</w:t>
            </w:r>
            <w:r w:rsidRPr="000A27EC">
              <w:rPr>
                <w:rFonts w:ascii="Arial" w:hAnsi="Arial" w:cs="Arial"/>
                <w:color w:val="171F24"/>
                <w:spacing w:val="1"/>
                <w:w w:val="125"/>
              </w:rPr>
              <w:t>a</w:t>
            </w:r>
            <w:r w:rsidRPr="000A27EC">
              <w:rPr>
                <w:rFonts w:ascii="Arial" w:hAnsi="Arial" w:cs="Arial"/>
                <w:color w:val="171F24"/>
                <w:spacing w:val="1"/>
                <w:w w:val="122"/>
              </w:rPr>
              <w:t>r</w:t>
            </w:r>
            <w:r w:rsidRPr="000A27EC">
              <w:rPr>
                <w:rFonts w:ascii="Arial" w:hAnsi="Arial" w:cs="Arial"/>
                <w:color w:val="171F24"/>
                <w:spacing w:val="1"/>
                <w:w w:val="107"/>
              </w:rPr>
              <w:t>c</w:t>
            </w:r>
            <w:r w:rsidRPr="000A27EC">
              <w:rPr>
                <w:rFonts w:ascii="Arial" w:hAnsi="Arial" w:cs="Arial"/>
                <w:color w:val="171F24"/>
                <w:w w:val="122"/>
              </w:rPr>
              <w:t>h</w:t>
            </w:r>
            <w:r w:rsidRPr="000A27EC">
              <w:rPr>
                <w:rFonts w:ascii="Arial" w:hAnsi="Arial" w:cs="Arial"/>
                <w:color w:val="171F24"/>
                <w:spacing w:val="3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  <w:spacing w:val="-1"/>
                <w:w w:val="114"/>
              </w:rPr>
              <w:t>wo</w:t>
            </w:r>
            <w:r w:rsidRPr="000A27EC">
              <w:rPr>
                <w:rFonts w:ascii="Arial" w:hAnsi="Arial" w:cs="Arial"/>
                <w:color w:val="171F24"/>
                <w:spacing w:val="1"/>
                <w:w w:val="114"/>
              </w:rPr>
              <w:t>r</w:t>
            </w:r>
            <w:r w:rsidRPr="000A27EC">
              <w:rPr>
                <w:rFonts w:ascii="Arial" w:hAnsi="Arial" w:cs="Arial"/>
                <w:color w:val="171F24"/>
                <w:spacing w:val="-1"/>
                <w:w w:val="114"/>
              </w:rPr>
              <w:t>k</w:t>
            </w:r>
            <w:r w:rsidRPr="000A27EC">
              <w:rPr>
                <w:rFonts w:ascii="Arial" w:hAnsi="Arial" w:cs="Arial"/>
                <w:color w:val="171F24"/>
                <w:w w:val="114"/>
              </w:rPr>
              <w:t>ing</w:t>
            </w:r>
            <w:r w:rsidRPr="000A27EC">
              <w:rPr>
                <w:rFonts w:ascii="Arial" w:hAnsi="Arial" w:cs="Arial"/>
                <w:color w:val="171F24"/>
                <w:spacing w:val="-20"/>
                <w:w w:val="114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  <w:w w:val="114"/>
              </w:rPr>
              <w:t>p</w:t>
            </w:r>
            <w:r w:rsidRPr="000A27EC">
              <w:rPr>
                <w:rFonts w:ascii="Arial" w:hAnsi="Arial" w:cs="Arial"/>
                <w:color w:val="171F24"/>
                <w:spacing w:val="1"/>
                <w:w w:val="114"/>
              </w:rPr>
              <w:t>a</w:t>
            </w:r>
            <w:r w:rsidRPr="000A27EC">
              <w:rPr>
                <w:rFonts w:ascii="Arial" w:hAnsi="Arial" w:cs="Arial"/>
                <w:color w:val="171F24"/>
                <w:w w:val="114"/>
              </w:rPr>
              <w:t>p</w:t>
            </w:r>
            <w:r w:rsidRPr="000A27EC">
              <w:rPr>
                <w:rFonts w:ascii="Arial" w:hAnsi="Arial" w:cs="Arial"/>
                <w:color w:val="171F24"/>
                <w:spacing w:val="-2"/>
                <w:w w:val="114"/>
              </w:rPr>
              <w:t>e</w:t>
            </w:r>
            <w:r w:rsidRPr="000A27EC">
              <w:rPr>
                <w:rFonts w:ascii="Arial" w:hAnsi="Arial" w:cs="Arial"/>
                <w:color w:val="171F24"/>
                <w:w w:val="114"/>
              </w:rPr>
              <w:t>r</w:t>
            </w:r>
            <w:r w:rsidRPr="000A27EC">
              <w:rPr>
                <w:rFonts w:ascii="Arial" w:hAnsi="Arial" w:cs="Arial"/>
                <w:color w:val="171F24"/>
                <w:spacing w:val="35"/>
                <w:w w:val="114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</w:rPr>
              <w:t>;</w:t>
            </w:r>
            <w:r w:rsidRPr="000A27EC">
              <w:rPr>
                <w:rFonts w:ascii="Arial" w:hAnsi="Arial" w:cs="Arial"/>
                <w:color w:val="171F24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</w:rPr>
              <w:t>n</w:t>
            </w:r>
            <w:r w:rsidRPr="000A27EC">
              <w:rPr>
                <w:rFonts w:ascii="Arial" w:hAnsi="Arial" w:cs="Arial"/>
                <w:color w:val="171F24"/>
                <w:spacing w:val="-1"/>
              </w:rPr>
              <w:t>o</w:t>
            </w:r>
            <w:r w:rsidRPr="000A27EC">
              <w:rPr>
                <w:rFonts w:ascii="Arial" w:hAnsi="Arial" w:cs="Arial"/>
                <w:color w:val="171F24"/>
              </w:rPr>
              <w:t>.</w:t>
            </w:r>
            <w:r w:rsidRPr="000A27EC">
              <w:rPr>
                <w:rFonts w:ascii="Arial" w:hAnsi="Arial" w:cs="Arial"/>
                <w:color w:val="171F24"/>
                <w:spacing w:val="43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  <w:spacing w:val="-1"/>
              </w:rPr>
              <w:t>W</w:t>
            </w:r>
            <w:r w:rsidRPr="000A27EC">
              <w:rPr>
                <w:rFonts w:ascii="Arial" w:hAnsi="Arial" w:cs="Arial"/>
                <w:color w:val="171F24"/>
              </w:rPr>
              <w:t>PS</w:t>
            </w:r>
            <w:r w:rsidRPr="000A27EC">
              <w:rPr>
                <w:rFonts w:ascii="Arial" w:hAnsi="Arial" w:cs="Arial"/>
                <w:color w:val="171F24"/>
                <w:spacing w:val="5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  <w:w w:val="112"/>
              </w:rPr>
              <w:t>10</w:t>
            </w:r>
            <w:r w:rsidRPr="000A27EC">
              <w:rPr>
                <w:rFonts w:ascii="Arial" w:hAnsi="Arial" w:cs="Arial"/>
                <w:color w:val="171F24"/>
                <w:spacing w:val="1"/>
                <w:w w:val="112"/>
              </w:rPr>
              <w:t>7</w:t>
            </w:r>
            <w:r w:rsidRPr="000A27EC">
              <w:rPr>
                <w:rFonts w:ascii="Arial" w:hAnsi="Arial" w:cs="Arial"/>
                <w:color w:val="171F24"/>
                <w:w w:val="112"/>
              </w:rPr>
              <w:t>86;</w:t>
            </w:r>
            <w:r w:rsidRPr="000A27EC">
              <w:rPr>
                <w:rFonts w:ascii="Arial" w:hAnsi="Arial" w:cs="Arial"/>
                <w:color w:val="171F24"/>
                <w:spacing w:val="-2"/>
                <w:w w:val="112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  <w:spacing w:val="-1"/>
                <w:w w:val="94"/>
              </w:rPr>
              <w:t>C</w:t>
            </w:r>
            <w:r w:rsidRPr="000A27EC">
              <w:rPr>
                <w:rFonts w:ascii="Arial" w:hAnsi="Arial" w:cs="Arial"/>
                <w:color w:val="171F24"/>
                <w:spacing w:val="-1"/>
                <w:w w:val="107"/>
              </w:rPr>
              <w:t>O</w:t>
            </w:r>
            <w:r w:rsidRPr="000A27EC">
              <w:rPr>
                <w:rFonts w:ascii="Arial" w:hAnsi="Arial" w:cs="Arial"/>
                <w:color w:val="171F24"/>
                <w:spacing w:val="1"/>
                <w:w w:val="82"/>
              </w:rPr>
              <w:t>V</w:t>
            </w:r>
            <w:r w:rsidRPr="000A27EC">
              <w:rPr>
                <w:rFonts w:ascii="Arial" w:hAnsi="Arial" w:cs="Arial"/>
                <w:color w:val="171F24"/>
                <w:w w:val="95"/>
              </w:rPr>
              <w:t>I</w:t>
            </w:r>
            <w:r w:rsidRPr="000A27EC">
              <w:rPr>
                <w:rFonts w:ascii="Arial" w:hAnsi="Arial" w:cs="Arial"/>
                <w:color w:val="171F24"/>
                <w:spacing w:val="5"/>
                <w:w w:val="95"/>
              </w:rPr>
              <w:t>D</w:t>
            </w:r>
            <w:r w:rsidRPr="000A27EC">
              <w:rPr>
                <w:rFonts w:ascii="Arial" w:hAnsi="Arial" w:cs="Arial"/>
                <w:color w:val="171F24"/>
                <w:w w:val="96"/>
              </w:rPr>
              <w:t>-</w:t>
            </w:r>
            <w:r w:rsidRPr="000A27EC">
              <w:rPr>
                <w:rFonts w:ascii="Arial" w:hAnsi="Arial" w:cs="Arial"/>
                <w:color w:val="171F24"/>
                <w:spacing w:val="-2"/>
                <w:w w:val="114"/>
              </w:rPr>
              <w:t>1</w:t>
            </w:r>
            <w:r w:rsidRPr="000A27EC">
              <w:rPr>
                <w:rFonts w:ascii="Arial" w:hAnsi="Arial" w:cs="Arial"/>
                <w:color w:val="171F24"/>
                <w:w w:val="114"/>
              </w:rPr>
              <w:t>9</w:t>
            </w:r>
            <w:r w:rsidRPr="000A27EC">
              <w:rPr>
                <w:rFonts w:ascii="Arial" w:hAnsi="Arial" w:cs="Arial"/>
                <w:color w:val="171F24"/>
                <w:spacing w:val="3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  <w:w w:val="110"/>
              </w:rPr>
              <w:t>(</w:t>
            </w:r>
            <w:r w:rsidRPr="000A27EC">
              <w:rPr>
                <w:rFonts w:ascii="Arial" w:hAnsi="Arial" w:cs="Arial"/>
                <w:color w:val="171F24"/>
                <w:spacing w:val="-1"/>
                <w:w w:val="110"/>
              </w:rPr>
              <w:t>Co</w:t>
            </w:r>
            <w:r w:rsidRPr="000A27EC">
              <w:rPr>
                <w:rFonts w:ascii="Arial" w:hAnsi="Arial" w:cs="Arial"/>
                <w:color w:val="171F24"/>
                <w:spacing w:val="1"/>
                <w:w w:val="110"/>
              </w:rPr>
              <w:t>r</w:t>
            </w:r>
            <w:r w:rsidRPr="000A27EC">
              <w:rPr>
                <w:rFonts w:ascii="Arial" w:hAnsi="Arial" w:cs="Arial"/>
                <w:color w:val="171F24"/>
                <w:spacing w:val="-1"/>
                <w:w w:val="110"/>
              </w:rPr>
              <w:t>o</w:t>
            </w:r>
            <w:r w:rsidRPr="000A27EC">
              <w:rPr>
                <w:rFonts w:ascii="Arial" w:hAnsi="Arial" w:cs="Arial"/>
                <w:color w:val="171F24"/>
                <w:w w:val="110"/>
              </w:rPr>
              <w:t>na</w:t>
            </w:r>
            <w:r w:rsidRPr="000A27EC">
              <w:rPr>
                <w:rFonts w:ascii="Arial" w:hAnsi="Arial" w:cs="Arial"/>
                <w:color w:val="171F24"/>
                <w:spacing w:val="1"/>
                <w:w w:val="110"/>
              </w:rPr>
              <w:t>v</w:t>
            </w:r>
            <w:r w:rsidRPr="000A27EC">
              <w:rPr>
                <w:rFonts w:ascii="Arial" w:hAnsi="Arial" w:cs="Arial"/>
                <w:color w:val="171F24"/>
                <w:w w:val="110"/>
              </w:rPr>
              <w:t>i</w:t>
            </w:r>
            <w:r w:rsidRPr="000A27EC">
              <w:rPr>
                <w:rFonts w:ascii="Arial" w:hAnsi="Arial" w:cs="Arial"/>
                <w:color w:val="171F24"/>
                <w:spacing w:val="1"/>
                <w:w w:val="110"/>
              </w:rPr>
              <w:t>r</w:t>
            </w:r>
            <w:r w:rsidRPr="000A27EC">
              <w:rPr>
                <w:rFonts w:ascii="Arial" w:hAnsi="Arial" w:cs="Arial"/>
                <w:color w:val="171F24"/>
                <w:w w:val="110"/>
              </w:rPr>
              <w:t>us);</w:t>
            </w:r>
            <w:r w:rsidRPr="000A27EC">
              <w:rPr>
                <w:rFonts w:ascii="Arial" w:hAnsi="Arial" w:cs="Arial"/>
                <w:color w:val="171F24"/>
                <w:spacing w:val="2"/>
                <w:w w:val="110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  <w:w w:val="99"/>
              </w:rPr>
              <w:t>P</w:t>
            </w:r>
            <w:r w:rsidRPr="000A27EC">
              <w:rPr>
                <w:rFonts w:ascii="Arial" w:hAnsi="Arial" w:cs="Arial"/>
                <w:color w:val="171F24"/>
                <w:spacing w:val="-1"/>
                <w:w w:val="99"/>
              </w:rPr>
              <w:t>R</w:t>
            </w:r>
            <w:r w:rsidRPr="000A27EC">
              <w:rPr>
                <w:rFonts w:ascii="Arial" w:hAnsi="Arial" w:cs="Arial"/>
                <w:color w:val="171F24"/>
                <w:spacing w:val="-1"/>
                <w:w w:val="107"/>
              </w:rPr>
              <w:t>O</w:t>
            </w:r>
            <w:r w:rsidRPr="000A27EC">
              <w:rPr>
                <w:rFonts w:ascii="Arial" w:hAnsi="Arial" w:cs="Arial"/>
                <w:color w:val="171F24"/>
                <w:w w:val="103"/>
              </w:rPr>
              <w:t>S</w:t>
            </w:r>
            <w:r w:rsidRPr="000A27EC">
              <w:rPr>
                <w:rFonts w:ascii="Arial" w:hAnsi="Arial" w:cs="Arial"/>
                <w:color w:val="171F24"/>
                <w:spacing w:val="-1"/>
                <w:w w:val="103"/>
              </w:rPr>
              <w:t>P</w:t>
            </w:r>
            <w:r w:rsidRPr="000A27EC">
              <w:rPr>
                <w:rFonts w:ascii="Arial" w:hAnsi="Arial" w:cs="Arial"/>
                <w:color w:val="171F24"/>
                <w:spacing w:val="1"/>
                <w:w w:val="91"/>
              </w:rPr>
              <w:t>E</w:t>
            </w:r>
            <w:r w:rsidRPr="000A27EC">
              <w:rPr>
                <w:rFonts w:ascii="Arial" w:hAnsi="Arial" w:cs="Arial"/>
                <w:color w:val="171F24"/>
                <w:spacing w:val="-1"/>
                <w:w w:val="92"/>
              </w:rPr>
              <w:t>R</w:t>
            </w:r>
            <w:r w:rsidRPr="000A27EC">
              <w:rPr>
                <w:rFonts w:ascii="Arial" w:hAnsi="Arial" w:cs="Arial"/>
                <w:color w:val="171F24"/>
                <w:w w:val="88"/>
              </w:rPr>
              <w:t>I</w:t>
            </w:r>
            <w:r w:rsidRPr="000A27EC">
              <w:rPr>
                <w:rFonts w:ascii="Arial" w:hAnsi="Arial" w:cs="Arial"/>
                <w:color w:val="171F24"/>
                <w:spacing w:val="1"/>
                <w:w w:val="88"/>
              </w:rPr>
              <w:t>T</w:t>
            </w:r>
            <w:r w:rsidRPr="000A27EC">
              <w:rPr>
                <w:rFonts w:ascii="Arial" w:hAnsi="Arial" w:cs="Arial"/>
                <w:color w:val="171F24"/>
                <w:w w:val="77"/>
              </w:rPr>
              <w:t>Y</w:t>
            </w:r>
            <w:r w:rsidRPr="000A27EC">
              <w:rPr>
                <w:rFonts w:ascii="Arial" w:hAnsi="Arial" w:cs="Arial"/>
                <w:color w:val="171F24"/>
                <w:spacing w:val="5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  <w:spacing w:val="-1"/>
                <w:w w:val="114"/>
              </w:rPr>
              <w:t>W</w:t>
            </w:r>
            <w:r w:rsidRPr="000A27EC">
              <w:rPr>
                <w:rFonts w:ascii="Arial" w:hAnsi="Arial" w:cs="Arial"/>
                <w:color w:val="171F24"/>
                <w:spacing w:val="1"/>
                <w:w w:val="114"/>
              </w:rPr>
              <w:t>a</w:t>
            </w:r>
            <w:r w:rsidRPr="000A27EC">
              <w:rPr>
                <w:rFonts w:ascii="Arial" w:hAnsi="Arial" w:cs="Arial"/>
                <w:color w:val="171F24"/>
                <w:w w:val="114"/>
              </w:rPr>
              <w:t>shing</w:t>
            </w:r>
            <w:r w:rsidRPr="000A27EC">
              <w:rPr>
                <w:rFonts w:ascii="Arial" w:hAnsi="Arial" w:cs="Arial"/>
                <w:color w:val="171F24"/>
                <w:spacing w:val="1"/>
                <w:w w:val="114"/>
              </w:rPr>
              <w:t>t</w:t>
            </w:r>
            <w:r w:rsidRPr="000A27EC">
              <w:rPr>
                <w:rFonts w:ascii="Arial" w:hAnsi="Arial" w:cs="Arial"/>
                <w:color w:val="171F24"/>
                <w:spacing w:val="-1"/>
                <w:w w:val="114"/>
              </w:rPr>
              <w:t>o</w:t>
            </w:r>
            <w:r w:rsidRPr="000A27EC">
              <w:rPr>
                <w:rFonts w:ascii="Arial" w:hAnsi="Arial" w:cs="Arial"/>
                <w:color w:val="171F24"/>
                <w:w w:val="114"/>
              </w:rPr>
              <w:t>n,</w:t>
            </w:r>
            <w:r w:rsidRPr="000A27EC">
              <w:rPr>
                <w:rFonts w:ascii="Arial" w:hAnsi="Arial" w:cs="Arial"/>
                <w:color w:val="171F24"/>
                <w:spacing w:val="-4"/>
                <w:w w:val="114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  <w:spacing w:val="1"/>
              </w:rPr>
              <w:t>D</w:t>
            </w:r>
            <w:r w:rsidRPr="000A27EC">
              <w:rPr>
                <w:rFonts w:ascii="Arial" w:hAnsi="Arial" w:cs="Arial"/>
                <w:color w:val="171F24"/>
              </w:rPr>
              <w:t>.</w:t>
            </w:r>
            <w:r w:rsidRPr="000A27EC">
              <w:rPr>
                <w:rFonts w:ascii="Arial" w:hAnsi="Arial" w:cs="Arial"/>
                <w:color w:val="171F24"/>
                <w:spacing w:val="-1"/>
              </w:rPr>
              <w:t>C</w:t>
            </w:r>
            <w:r w:rsidRPr="000A27EC">
              <w:rPr>
                <w:rFonts w:ascii="Arial" w:hAnsi="Arial" w:cs="Arial"/>
                <w:color w:val="171F24"/>
              </w:rPr>
              <w:t>.</w:t>
            </w:r>
            <w:r w:rsidRPr="000A27EC">
              <w:rPr>
                <w:rFonts w:ascii="Arial" w:hAnsi="Arial" w:cs="Arial"/>
                <w:color w:val="171F24"/>
                <w:spacing w:val="1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</w:rPr>
              <w:t>:</w:t>
            </w:r>
            <w:r w:rsidRPr="000A27EC">
              <w:rPr>
                <w:rFonts w:ascii="Arial" w:hAnsi="Arial" w:cs="Arial"/>
                <w:color w:val="171F24"/>
                <w:spacing w:val="1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  <w:spacing w:val="-1"/>
                <w:w w:val="98"/>
              </w:rPr>
              <w:t>W</w:t>
            </w:r>
            <w:r w:rsidRPr="000A27EC">
              <w:rPr>
                <w:rFonts w:ascii="Arial" w:hAnsi="Arial" w:cs="Arial"/>
                <w:color w:val="171F24"/>
                <w:spacing w:val="-1"/>
                <w:w w:val="120"/>
              </w:rPr>
              <w:t>o</w:t>
            </w:r>
            <w:r w:rsidRPr="000A27EC">
              <w:rPr>
                <w:rFonts w:ascii="Arial" w:hAnsi="Arial" w:cs="Arial"/>
                <w:color w:val="171F24"/>
                <w:spacing w:val="1"/>
                <w:w w:val="122"/>
              </w:rPr>
              <w:t>r</w:t>
            </w:r>
            <w:r w:rsidRPr="000A27EC">
              <w:rPr>
                <w:rFonts w:ascii="Arial" w:hAnsi="Arial" w:cs="Arial"/>
                <w:color w:val="171F24"/>
                <w:w w:val="111"/>
              </w:rPr>
              <w:t xml:space="preserve">ld </w:t>
            </w:r>
            <w:r w:rsidRPr="000A27EC">
              <w:rPr>
                <w:rFonts w:ascii="Arial" w:hAnsi="Arial" w:cs="Arial"/>
                <w:color w:val="171F24"/>
                <w:spacing w:val="1"/>
              </w:rPr>
              <w:t>Ba</w:t>
            </w:r>
            <w:r w:rsidRPr="000A27EC">
              <w:rPr>
                <w:rFonts w:ascii="Arial" w:hAnsi="Arial" w:cs="Arial"/>
                <w:color w:val="171F24"/>
              </w:rPr>
              <w:t>nk</w:t>
            </w:r>
            <w:r w:rsidRPr="000A27EC">
              <w:rPr>
                <w:rFonts w:ascii="Arial" w:hAnsi="Arial" w:cs="Arial"/>
                <w:color w:val="171F24"/>
                <w:spacing w:val="42"/>
              </w:rPr>
              <w:t xml:space="preserve"> </w:t>
            </w:r>
            <w:r w:rsidRPr="000A27EC">
              <w:rPr>
                <w:rFonts w:ascii="Arial" w:hAnsi="Arial" w:cs="Arial"/>
                <w:color w:val="171F24"/>
                <w:spacing w:val="-1"/>
                <w:w w:val="114"/>
              </w:rPr>
              <w:t>G</w:t>
            </w:r>
            <w:r w:rsidRPr="000A27EC">
              <w:rPr>
                <w:rFonts w:ascii="Arial" w:hAnsi="Arial" w:cs="Arial"/>
                <w:color w:val="171F24"/>
                <w:spacing w:val="1"/>
                <w:w w:val="114"/>
              </w:rPr>
              <w:t>r</w:t>
            </w:r>
            <w:r w:rsidRPr="000A27EC">
              <w:rPr>
                <w:rFonts w:ascii="Arial" w:hAnsi="Arial" w:cs="Arial"/>
                <w:color w:val="171F24"/>
                <w:spacing w:val="-1"/>
                <w:w w:val="114"/>
              </w:rPr>
              <w:t>o</w:t>
            </w:r>
            <w:r w:rsidRPr="000A27EC">
              <w:rPr>
                <w:rFonts w:ascii="Arial" w:hAnsi="Arial" w:cs="Arial"/>
                <w:color w:val="171F24"/>
                <w:w w:val="114"/>
              </w:rPr>
              <w:t>up.</w:t>
            </w:r>
            <w:r w:rsidRPr="000A27EC">
              <w:rPr>
                <w:rFonts w:ascii="Arial" w:hAnsi="Arial" w:cs="Arial"/>
                <w:color w:val="171F24"/>
                <w:spacing w:val="-3"/>
                <w:w w:val="114"/>
              </w:rPr>
              <w:t xml:space="preserve"> </w:t>
            </w:r>
            <w:r w:rsidRPr="000A27EC">
              <w:rPr>
                <w:rFonts w:ascii="Arial" w:hAnsi="Arial" w:cs="Arial"/>
                <w:color w:val="0000FF"/>
                <w:spacing w:val="-46"/>
                <w:w w:val="114"/>
              </w:rPr>
              <w:t xml:space="preserve"> </w:t>
            </w:r>
            <w:hyperlink r:id="rId9">
              <w:r w:rsidRPr="000A27EC">
                <w:rPr>
                  <w:rFonts w:ascii="Arial" w:hAnsi="Arial" w:cs="Arial"/>
                  <w:color w:val="0000FF"/>
                  <w:w w:val="114"/>
                  <w:u w:val="single" w:color="0000FF"/>
                </w:rPr>
                <w:t>h</w:t>
              </w:r>
              <w:r w:rsidRPr="000A27EC">
                <w:rPr>
                  <w:rFonts w:ascii="Arial" w:hAnsi="Arial" w:cs="Arial"/>
                  <w:color w:val="0000FF"/>
                  <w:spacing w:val="-1"/>
                  <w:w w:val="114"/>
                  <w:u w:val="single" w:color="0000FF"/>
                </w:rPr>
                <w:t>t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27"/>
                  <w:u w:val="single" w:color="0000FF"/>
                </w:rPr>
                <w:t>t</w:t>
              </w:r>
              <w:r w:rsidRPr="000A27EC">
                <w:rPr>
                  <w:rFonts w:ascii="Arial" w:hAnsi="Arial" w:cs="Arial"/>
                  <w:color w:val="0000FF"/>
                  <w:w w:val="118"/>
                  <w:u w:val="single" w:color="0000FF"/>
                </w:rPr>
                <w:t>p:</w:t>
              </w:r>
              <w:r w:rsidRPr="000A27EC">
                <w:rPr>
                  <w:rFonts w:ascii="Arial" w:hAnsi="Arial" w:cs="Arial"/>
                  <w:color w:val="0000FF"/>
                  <w:spacing w:val="-1"/>
                  <w:w w:val="118"/>
                  <w:u w:val="single" w:color="0000FF"/>
                </w:rPr>
                <w:t>/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32"/>
                  <w:u w:val="single" w:color="0000FF"/>
                </w:rPr>
                <w:t>/</w:t>
              </w:r>
              <w:r w:rsidRPr="000A27EC">
                <w:rPr>
                  <w:rFonts w:ascii="Arial" w:hAnsi="Arial" w:cs="Arial"/>
                  <w:color w:val="0000FF"/>
                  <w:w w:val="121"/>
                  <w:u w:val="single" w:color="0000FF"/>
                </w:rPr>
                <w:t>d</w:t>
              </w:r>
              <w:r w:rsidRPr="000A27EC">
                <w:rPr>
                  <w:rFonts w:ascii="Arial" w:hAnsi="Arial" w:cs="Arial"/>
                  <w:color w:val="0000FF"/>
                  <w:spacing w:val="-1"/>
                  <w:w w:val="121"/>
                  <w:u w:val="single" w:color="0000FF"/>
                </w:rPr>
                <w:t>o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07"/>
                  <w:u w:val="single" w:color="0000FF"/>
                </w:rPr>
                <w:t>c</w:t>
              </w:r>
              <w:r w:rsidRPr="000A27EC">
                <w:rPr>
                  <w:rFonts w:ascii="Arial" w:hAnsi="Arial" w:cs="Arial"/>
                  <w:color w:val="0000FF"/>
                  <w:w w:val="122"/>
                  <w:u w:val="single" w:color="0000FF"/>
                </w:rPr>
                <w:t>ume</w:t>
              </w:r>
              <w:r w:rsidRPr="000A27EC">
                <w:rPr>
                  <w:rFonts w:ascii="Arial" w:hAnsi="Arial" w:cs="Arial"/>
                  <w:color w:val="0000FF"/>
                  <w:spacing w:val="-2"/>
                  <w:w w:val="122"/>
                  <w:u w:val="single" w:color="0000FF"/>
                </w:rPr>
                <w:t>n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27"/>
                  <w:u w:val="single" w:color="0000FF"/>
                </w:rPr>
                <w:t>t</w:t>
              </w:r>
              <w:r w:rsidRPr="000A27EC">
                <w:rPr>
                  <w:rFonts w:ascii="Arial" w:hAnsi="Arial" w:cs="Arial"/>
                  <w:color w:val="0000FF"/>
                  <w:w w:val="116"/>
                  <w:u w:val="single" w:color="0000FF"/>
                </w:rPr>
                <w:t>s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16"/>
                  <w:u w:val="single" w:color="0000FF"/>
                </w:rPr>
                <w:t>.</w:t>
              </w:r>
              <w:r w:rsidRPr="000A27EC">
                <w:rPr>
                  <w:rFonts w:ascii="Arial" w:hAnsi="Arial" w:cs="Arial"/>
                  <w:color w:val="0000FF"/>
                  <w:spacing w:val="-1"/>
                  <w:w w:val="107"/>
                  <w:u w:val="single" w:color="0000FF"/>
                </w:rPr>
                <w:t>w</w:t>
              </w:r>
              <w:r w:rsidRPr="000A27EC">
                <w:rPr>
                  <w:rFonts w:ascii="Arial" w:hAnsi="Arial" w:cs="Arial"/>
                  <w:color w:val="0000FF"/>
                  <w:spacing w:val="-1"/>
                  <w:w w:val="120"/>
                  <w:u w:val="single" w:color="0000FF"/>
                </w:rPr>
                <w:t>o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22"/>
                  <w:u w:val="single" w:color="0000FF"/>
                </w:rPr>
                <w:t>r</w:t>
              </w:r>
              <w:r w:rsidRPr="000A27EC">
                <w:rPr>
                  <w:rFonts w:ascii="Arial" w:hAnsi="Arial" w:cs="Arial"/>
                  <w:color w:val="0000FF"/>
                  <w:w w:val="118"/>
                  <w:u w:val="single" w:color="0000FF"/>
                </w:rPr>
                <w:t>ldb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18"/>
                  <w:u w:val="single" w:color="0000FF"/>
                </w:rPr>
                <w:t>a</w:t>
              </w:r>
              <w:r w:rsidRPr="000A27EC">
                <w:rPr>
                  <w:rFonts w:ascii="Arial" w:hAnsi="Arial" w:cs="Arial"/>
                  <w:color w:val="0000FF"/>
                  <w:w w:val="113"/>
                  <w:u w:val="single" w:color="0000FF"/>
                </w:rPr>
                <w:t>n</w:t>
              </w:r>
              <w:r w:rsidRPr="000A27EC">
                <w:rPr>
                  <w:rFonts w:ascii="Arial" w:hAnsi="Arial" w:cs="Arial"/>
                  <w:color w:val="0000FF"/>
                  <w:spacing w:val="-1"/>
                  <w:w w:val="113"/>
                  <w:u w:val="single" w:color="0000FF"/>
                </w:rPr>
                <w:t>k</w:t>
              </w:r>
              <w:r w:rsidRPr="000A27EC">
                <w:rPr>
                  <w:rFonts w:ascii="Arial" w:hAnsi="Arial" w:cs="Arial"/>
                  <w:color w:val="0000FF"/>
                  <w:w w:val="116"/>
                  <w:u w:val="single" w:color="0000FF"/>
                </w:rPr>
                <w:t>.</w:t>
              </w:r>
              <w:r w:rsidRPr="000A27EC">
                <w:rPr>
                  <w:rFonts w:ascii="Arial" w:hAnsi="Arial" w:cs="Arial"/>
                  <w:color w:val="0000FF"/>
                  <w:spacing w:val="-1"/>
                  <w:w w:val="116"/>
                  <w:u w:val="single" w:color="0000FF"/>
                </w:rPr>
                <w:t>o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22"/>
                  <w:u w:val="single" w:color="0000FF"/>
                </w:rPr>
                <w:t>r</w:t>
              </w:r>
              <w:r w:rsidRPr="000A27EC">
                <w:rPr>
                  <w:rFonts w:ascii="Arial" w:hAnsi="Arial" w:cs="Arial"/>
                  <w:color w:val="0000FF"/>
                  <w:w w:val="117"/>
                  <w:u w:val="single" w:color="0000FF"/>
                </w:rPr>
                <w:t>g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17"/>
                  <w:u w:val="single" w:color="0000FF"/>
                </w:rPr>
                <w:t>/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07"/>
                  <w:u w:val="single" w:color="0000FF"/>
                </w:rPr>
                <w:t>c</w:t>
              </w:r>
              <w:r w:rsidRPr="000A27EC">
                <w:rPr>
                  <w:rFonts w:ascii="Arial" w:hAnsi="Arial" w:cs="Arial"/>
                  <w:color w:val="0000FF"/>
                  <w:spacing w:val="-2"/>
                  <w:w w:val="122"/>
                  <w:u w:val="single" w:color="0000FF"/>
                </w:rPr>
                <w:t>u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22"/>
                  <w:u w:val="single" w:color="0000FF"/>
                </w:rPr>
                <w:t>r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25"/>
                  <w:u w:val="single" w:color="0000FF"/>
                </w:rPr>
                <w:t>a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27"/>
                  <w:u w:val="single" w:color="0000FF"/>
                </w:rPr>
                <w:t>t</w:t>
              </w:r>
              <w:r w:rsidRPr="000A27EC">
                <w:rPr>
                  <w:rFonts w:ascii="Arial" w:hAnsi="Arial" w:cs="Arial"/>
                  <w:color w:val="0000FF"/>
                  <w:w w:val="124"/>
                  <w:u w:val="single" w:color="0000FF"/>
                </w:rPr>
                <w:t>e</w:t>
              </w:r>
              <w:r w:rsidRPr="000A27EC">
                <w:rPr>
                  <w:rFonts w:ascii="Arial" w:hAnsi="Arial" w:cs="Arial"/>
                  <w:color w:val="0000FF"/>
                  <w:spacing w:val="-2"/>
                  <w:w w:val="124"/>
                  <w:u w:val="single" w:color="0000FF"/>
                </w:rPr>
                <w:t>d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32"/>
                  <w:u w:val="single" w:color="0000FF"/>
                </w:rPr>
                <w:t>/</w:t>
              </w:r>
              <w:r w:rsidRPr="000A27EC">
                <w:rPr>
                  <w:rFonts w:ascii="Arial" w:hAnsi="Arial" w:cs="Arial"/>
                  <w:color w:val="0000FF"/>
                  <w:w w:val="124"/>
                  <w:u w:val="single" w:color="0000FF"/>
                </w:rPr>
                <w:t>e</w:t>
              </w:r>
              <w:r w:rsidRPr="000A27EC">
                <w:rPr>
                  <w:rFonts w:ascii="Arial" w:hAnsi="Arial" w:cs="Arial"/>
                  <w:color w:val="0000FF"/>
                  <w:spacing w:val="-3"/>
                  <w:w w:val="124"/>
                  <w:u w:val="single" w:color="0000FF"/>
                </w:rPr>
                <w:t>n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32"/>
                  <w:u w:val="single" w:color="0000FF"/>
                </w:rPr>
                <w:t>/</w:t>
              </w:r>
              <w:r w:rsidRPr="000A27EC">
                <w:rPr>
                  <w:rFonts w:ascii="Arial" w:hAnsi="Arial" w:cs="Arial"/>
                  <w:color w:val="0000FF"/>
                  <w:w w:val="114"/>
                  <w:u w:val="single" w:color="0000FF"/>
                </w:rPr>
                <w:t>09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14"/>
                  <w:u w:val="single" w:color="0000FF"/>
                </w:rPr>
                <w:t>9</w:t>
              </w:r>
              <w:r w:rsidRPr="000A27EC">
                <w:rPr>
                  <w:rFonts w:ascii="Arial" w:hAnsi="Arial" w:cs="Arial"/>
                  <w:color w:val="0000FF"/>
                  <w:w w:val="114"/>
                  <w:u w:val="single" w:color="0000FF"/>
                </w:rPr>
                <w:t>52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14"/>
                  <w:u w:val="single" w:color="0000FF"/>
                </w:rPr>
                <w:t>6</w:t>
              </w:r>
              <w:r w:rsidRPr="000A27EC">
                <w:rPr>
                  <w:rFonts w:ascii="Arial" w:hAnsi="Arial" w:cs="Arial"/>
                  <w:color w:val="0000FF"/>
                  <w:w w:val="114"/>
                  <w:u w:val="single" w:color="0000FF"/>
                </w:rPr>
                <w:t>00</w:t>
              </w:r>
              <w:r w:rsidRPr="000A27EC">
                <w:rPr>
                  <w:rFonts w:ascii="Arial" w:hAnsi="Arial" w:cs="Arial"/>
                  <w:color w:val="0000FF"/>
                  <w:spacing w:val="-1"/>
                  <w:w w:val="114"/>
                  <w:u w:val="single" w:color="0000FF"/>
                </w:rPr>
                <w:t>6</w:t>
              </w:r>
              <w:r w:rsidRPr="000A27EC">
                <w:rPr>
                  <w:rFonts w:ascii="Arial" w:hAnsi="Arial" w:cs="Arial"/>
                  <w:color w:val="0000FF"/>
                  <w:w w:val="114"/>
                  <w:u w:val="single" w:color="0000FF"/>
                </w:rPr>
                <w:t>03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14"/>
                  <w:u w:val="single" w:color="0000FF"/>
                </w:rPr>
                <w:t>2</w:t>
              </w:r>
              <w:r w:rsidRPr="000A27EC">
                <w:rPr>
                  <w:rFonts w:ascii="Arial" w:hAnsi="Arial" w:cs="Arial"/>
                  <w:color w:val="0000FF"/>
                  <w:w w:val="114"/>
                  <w:u w:val="single" w:color="0000FF"/>
                </w:rPr>
                <w:t>43</w:t>
              </w:r>
              <w:r w:rsidRPr="000A27EC">
                <w:rPr>
                  <w:rFonts w:ascii="Arial" w:hAnsi="Arial" w:cs="Arial"/>
                  <w:color w:val="0000FF"/>
                  <w:spacing w:val="1"/>
                  <w:w w:val="114"/>
                  <w:u w:val="single" w:color="0000FF"/>
                </w:rPr>
                <w:t>4</w:t>
              </w:r>
              <w:r w:rsidRPr="000A27EC">
                <w:rPr>
                  <w:rFonts w:ascii="Arial" w:hAnsi="Arial" w:cs="Arial"/>
                  <w:color w:val="0000FF"/>
                  <w:w w:val="114"/>
                  <w:u w:val="single" w:color="0000FF"/>
                </w:rPr>
                <w:t>145</w:t>
              </w:r>
            </w:hyperlink>
          </w:p>
          <w:p w14:paraId="6E1BCD40" w14:textId="77777777" w:rsidR="00000816" w:rsidRPr="000A27EC" w:rsidRDefault="00000816">
            <w:pPr>
              <w:spacing w:before="6" w:line="240" w:lineRule="exact"/>
              <w:rPr>
                <w:rFonts w:ascii="Arial" w:hAnsi="Arial" w:cs="Arial"/>
              </w:rPr>
            </w:pPr>
          </w:p>
          <w:p w14:paraId="3B9DF57B" w14:textId="77777777" w:rsidR="00000816" w:rsidRPr="000A27EC" w:rsidRDefault="00675CC5">
            <w:pPr>
              <w:spacing w:line="284" w:lineRule="auto"/>
              <w:ind w:left="102" w:right="114"/>
              <w:rPr>
                <w:rFonts w:ascii="Arial" w:hAnsi="Arial" w:cs="Arial"/>
              </w:rPr>
            </w:pPr>
            <w:bookmarkStart w:id="0" w:name="_Hlk195183338"/>
            <w:r w:rsidRPr="000A27EC">
              <w:rPr>
                <w:rFonts w:ascii="Arial" w:hAnsi="Arial" w:cs="Arial"/>
                <w:color w:val="171F24"/>
                <w:spacing w:val="1"/>
                <w:w w:val="107"/>
              </w:rPr>
              <w:t xml:space="preserve">Abubakar, A. B., and Mamman, S. O. </w:t>
            </w:r>
            <w:r w:rsidR="00DB2F94" w:rsidRPr="000A27EC">
              <w:rPr>
                <w:rFonts w:ascii="Arial" w:hAnsi="Arial" w:cs="Arial"/>
                <w:color w:val="171F24"/>
                <w:spacing w:val="1"/>
                <w:w w:val="107"/>
              </w:rPr>
              <w:t>E</w:t>
            </w:r>
            <w:r w:rsidR="00DB2F94" w:rsidRPr="000A27EC">
              <w:rPr>
                <w:rFonts w:ascii="Arial" w:hAnsi="Arial" w:cs="Arial"/>
                <w:color w:val="171F24"/>
                <w:spacing w:val="-1"/>
                <w:w w:val="107"/>
              </w:rPr>
              <w:t>ff</w:t>
            </w:r>
            <w:r w:rsidR="00DB2F94" w:rsidRPr="000A27EC">
              <w:rPr>
                <w:rFonts w:ascii="Arial" w:hAnsi="Arial" w:cs="Arial"/>
                <w:color w:val="171F24"/>
                <w:w w:val="107"/>
              </w:rPr>
              <w:t>ect</w:t>
            </w:r>
            <w:r w:rsidR="00DB2F94" w:rsidRPr="000A27EC">
              <w:rPr>
                <w:rFonts w:ascii="Arial" w:hAnsi="Arial" w:cs="Arial"/>
                <w:color w:val="171F24"/>
                <w:spacing w:val="2"/>
                <w:w w:val="107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  <w:spacing w:val="-1"/>
              </w:rPr>
              <w:t>o</w:t>
            </w:r>
            <w:r w:rsidR="00DB2F94" w:rsidRPr="000A27EC">
              <w:rPr>
                <w:rFonts w:ascii="Arial" w:hAnsi="Arial" w:cs="Arial"/>
                <w:color w:val="171F24"/>
              </w:rPr>
              <w:t>f</w:t>
            </w:r>
            <w:r w:rsidR="00DB2F94" w:rsidRPr="000A27EC">
              <w:rPr>
                <w:rFonts w:ascii="Arial" w:hAnsi="Arial" w:cs="Arial"/>
                <w:color w:val="171F24"/>
                <w:spacing w:val="21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</w:rPr>
              <w:t xml:space="preserve">Public </w:t>
            </w:r>
            <w:r w:rsidR="00DB2F94" w:rsidRPr="000A27EC">
              <w:rPr>
                <w:rFonts w:ascii="Arial" w:hAnsi="Arial" w:cs="Arial"/>
                <w:color w:val="171F24"/>
                <w:spacing w:val="2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  <w:spacing w:val="1"/>
                <w:w w:val="115"/>
              </w:rPr>
              <w:t>D</w:t>
            </w:r>
            <w:r w:rsidR="00DB2F94" w:rsidRPr="000A27EC">
              <w:rPr>
                <w:rFonts w:ascii="Arial" w:hAnsi="Arial" w:cs="Arial"/>
                <w:color w:val="171F24"/>
                <w:w w:val="115"/>
              </w:rPr>
              <w:t>ebt</w:t>
            </w:r>
            <w:r w:rsidR="00DB2F94" w:rsidRPr="000A27EC">
              <w:rPr>
                <w:rFonts w:ascii="Arial" w:hAnsi="Arial" w:cs="Arial"/>
                <w:color w:val="171F24"/>
                <w:spacing w:val="-2"/>
                <w:w w:val="115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  <w:spacing w:val="-1"/>
              </w:rPr>
              <w:t>o</w:t>
            </w:r>
            <w:r w:rsidR="00DB2F94" w:rsidRPr="000A27EC">
              <w:rPr>
                <w:rFonts w:ascii="Arial" w:hAnsi="Arial" w:cs="Arial"/>
                <w:color w:val="171F24"/>
              </w:rPr>
              <w:t>n</w:t>
            </w:r>
            <w:r w:rsidR="00DB2F94" w:rsidRPr="000A27EC">
              <w:rPr>
                <w:rFonts w:ascii="Arial" w:hAnsi="Arial" w:cs="Arial"/>
                <w:color w:val="171F24"/>
                <w:spacing w:val="41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  <w:w w:val="115"/>
              </w:rPr>
              <w:t>Pri</w:t>
            </w:r>
            <w:r w:rsidR="00DB2F94" w:rsidRPr="000A27EC">
              <w:rPr>
                <w:rFonts w:ascii="Arial" w:hAnsi="Arial" w:cs="Arial"/>
                <w:color w:val="171F24"/>
                <w:spacing w:val="-1"/>
                <w:w w:val="115"/>
              </w:rPr>
              <w:t>v</w:t>
            </w:r>
            <w:r w:rsidR="00DB2F94" w:rsidRPr="000A27EC">
              <w:rPr>
                <w:rFonts w:ascii="Arial" w:hAnsi="Arial" w:cs="Arial"/>
                <w:color w:val="171F24"/>
                <w:spacing w:val="-2"/>
                <w:w w:val="115"/>
              </w:rPr>
              <w:t>a</w:t>
            </w:r>
            <w:r w:rsidR="00DB2F94" w:rsidRPr="000A27EC">
              <w:rPr>
                <w:rFonts w:ascii="Arial" w:hAnsi="Arial" w:cs="Arial"/>
                <w:color w:val="171F24"/>
                <w:spacing w:val="1"/>
                <w:w w:val="115"/>
              </w:rPr>
              <w:t>t</w:t>
            </w:r>
            <w:r w:rsidR="00DB2F94" w:rsidRPr="000A27EC">
              <w:rPr>
                <w:rFonts w:ascii="Arial" w:hAnsi="Arial" w:cs="Arial"/>
                <w:color w:val="171F24"/>
                <w:w w:val="115"/>
              </w:rPr>
              <w:t>e</w:t>
            </w:r>
            <w:r w:rsidR="00DB2F94" w:rsidRPr="000A27EC">
              <w:rPr>
                <w:rFonts w:ascii="Arial" w:hAnsi="Arial" w:cs="Arial"/>
                <w:color w:val="171F24"/>
                <w:spacing w:val="-9"/>
                <w:w w:val="115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  <w:w w:val="115"/>
              </w:rPr>
              <w:t>In</w:t>
            </w:r>
            <w:r w:rsidR="00DB2F94" w:rsidRPr="000A27EC">
              <w:rPr>
                <w:rFonts w:ascii="Arial" w:hAnsi="Arial" w:cs="Arial"/>
                <w:color w:val="171F24"/>
                <w:spacing w:val="1"/>
                <w:w w:val="115"/>
              </w:rPr>
              <w:t>v</w:t>
            </w:r>
            <w:r w:rsidR="00DB2F94" w:rsidRPr="000A27EC">
              <w:rPr>
                <w:rFonts w:ascii="Arial" w:hAnsi="Arial" w:cs="Arial"/>
                <w:color w:val="171F24"/>
                <w:spacing w:val="-3"/>
                <w:w w:val="115"/>
              </w:rPr>
              <w:t>e</w:t>
            </w:r>
            <w:r w:rsidR="00DB2F94" w:rsidRPr="000A27EC">
              <w:rPr>
                <w:rFonts w:ascii="Arial" w:hAnsi="Arial" w:cs="Arial"/>
                <w:color w:val="171F24"/>
                <w:w w:val="115"/>
              </w:rPr>
              <w:t>s</w:t>
            </w:r>
            <w:r w:rsidR="00DB2F94" w:rsidRPr="000A27EC">
              <w:rPr>
                <w:rFonts w:ascii="Arial" w:hAnsi="Arial" w:cs="Arial"/>
                <w:color w:val="171F24"/>
                <w:spacing w:val="2"/>
                <w:w w:val="115"/>
              </w:rPr>
              <w:t>t</w:t>
            </w:r>
            <w:r w:rsidR="00DB2F94" w:rsidRPr="000A27EC">
              <w:rPr>
                <w:rFonts w:ascii="Arial" w:hAnsi="Arial" w:cs="Arial"/>
                <w:color w:val="171F24"/>
                <w:w w:val="115"/>
              </w:rPr>
              <w:t>me</w:t>
            </w:r>
            <w:r w:rsidR="00DB2F94" w:rsidRPr="000A27EC">
              <w:rPr>
                <w:rFonts w:ascii="Arial" w:hAnsi="Arial" w:cs="Arial"/>
                <w:color w:val="171F24"/>
                <w:spacing w:val="-3"/>
                <w:w w:val="115"/>
              </w:rPr>
              <w:t>n</w:t>
            </w:r>
            <w:r w:rsidR="00DB2F94" w:rsidRPr="000A27EC">
              <w:rPr>
                <w:rFonts w:ascii="Arial" w:hAnsi="Arial" w:cs="Arial"/>
                <w:color w:val="171F24"/>
                <w:w w:val="115"/>
              </w:rPr>
              <w:t>t</w:t>
            </w:r>
            <w:r w:rsidR="00DB2F94" w:rsidRPr="000A27EC">
              <w:rPr>
                <w:rFonts w:ascii="Arial" w:hAnsi="Arial" w:cs="Arial"/>
                <w:color w:val="171F24"/>
                <w:spacing w:val="18"/>
                <w:w w:val="115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</w:rPr>
              <w:t>in</w:t>
            </w:r>
            <w:r w:rsidR="00DB2F94" w:rsidRPr="000A27EC">
              <w:rPr>
                <w:rFonts w:ascii="Arial" w:hAnsi="Arial" w:cs="Arial"/>
                <w:color w:val="171F24"/>
                <w:spacing w:val="15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  <w:spacing w:val="1"/>
                <w:w w:val="109"/>
              </w:rPr>
              <w:t>N</w:t>
            </w:r>
            <w:r w:rsidR="00DB2F94" w:rsidRPr="000A27EC">
              <w:rPr>
                <w:rFonts w:ascii="Arial" w:hAnsi="Arial" w:cs="Arial"/>
                <w:color w:val="171F24"/>
                <w:w w:val="109"/>
              </w:rPr>
              <w:t>iger</w:t>
            </w:r>
            <w:r w:rsidR="00DB2F94" w:rsidRPr="000A27EC">
              <w:rPr>
                <w:rFonts w:ascii="Arial" w:hAnsi="Arial" w:cs="Arial"/>
                <w:color w:val="171F24"/>
                <w:spacing w:val="-2"/>
                <w:w w:val="109"/>
              </w:rPr>
              <w:t>i</w:t>
            </w:r>
            <w:r w:rsidR="00DB2F94" w:rsidRPr="000A27EC">
              <w:rPr>
                <w:rFonts w:ascii="Arial" w:hAnsi="Arial" w:cs="Arial"/>
                <w:color w:val="171F24"/>
                <w:spacing w:val="1"/>
                <w:w w:val="109"/>
              </w:rPr>
              <w:t>a</w:t>
            </w:r>
            <w:r w:rsidR="00DB2F94" w:rsidRPr="000A27EC">
              <w:rPr>
                <w:rFonts w:ascii="Arial" w:hAnsi="Arial" w:cs="Arial"/>
                <w:color w:val="171F24"/>
                <w:w w:val="109"/>
              </w:rPr>
              <w:t>:</w:t>
            </w:r>
            <w:r w:rsidR="00DB2F94" w:rsidRPr="000A27EC">
              <w:rPr>
                <w:rFonts w:ascii="Arial" w:hAnsi="Arial" w:cs="Arial"/>
                <w:color w:val="171F24"/>
                <w:spacing w:val="-1"/>
                <w:w w:val="109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  <w:spacing w:val="1"/>
                <w:w w:val="91"/>
              </w:rPr>
              <w:t>E</w:t>
            </w:r>
            <w:r w:rsidR="00DB2F94" w:rsidRPr="000A27EC">
              <w:rPr>
                <w:rFonts w:ascii="Arial" w:hAnsi="Arial" w:cs="Arial"/>
                <w:color w:val="171F24"/>
                <w:spacing w:val="1"/>
              </w:rPr>
              <w:t>v</w:t>
            </w:r>
            <w:r w:rsidR="00DB2F94" w:rsidRPr="000A27EC">
              <w:rPr>
                <w:rFonts w:ascii="Arial" w:hAnsi="Arial" w:cs="Arial"/>
                <w:color w:val="171F24"/>
                <w:w w:val="111"/>
              </w:rPr>
              <w:t>i</w:t>
            </w:r>
            <w:r w:rsidR="00DB2F94" w:rsidRPr="000A27EC">
              <w:rPr>
                <w:rFonts w:ascii="Arial" w:hAnsi="Arial" w:cs="Arial"/>
                <w:color w:val="171F24"/>
                <w:spacing w:val="-2"/>
                <w:w w:val="111"/>
              </w:rPr>
              <w:t>d</w:t>
            </w:r>
            <w:r w:rsidR="00DB2F94" w:rsidRPr="000A27EC">
              <w:rPr>
                <w:rFonts w:ascii="Arial" w:hAnsi="Arial" w:cs="Arial"/>
                <w:color w:val="171F24"/>
                <w:w w:val="120"/>
              </w:rPr>
              <w:t>ence</w:t>
            </w:r>
            <w:r w:rsidR="00DB2F94" w:rsidRPr="000A27EC">
              <w:rPr>
                <w:rFonts w:ascii="Arial" w:hAnsi="Arial" w:cs="Arial"/>
                <w:color w:val="171F24"/>
                <w:spacing w:val="3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  <w:spacing w:val="-1"/>
                <w:w w:val="116"/>
              </w:rPr>
              <w:t>f</w:t>
            </w:r>
            <w:r w:rsidR="00DB2F94" w:rsidRPr="000A27EC">
              <w:rPr>
                <w:rFonts w:ascii="Arial" w:hAnsi="Arial" w:cs="Arial"/>
                <w:color w:val="171F24"/>
                <w:spacing w:val="1"/>
                <w:w w:val="116"/>
              </w:rPr>
              <w:t>r</w:t>
            </w:r>
            <w:r w:rsidR="00DB2F94" w:rsidRPr="000A27EC">
              <w:rPr>
                <w:rFonts w:ascii="Arial" w:hAnsi="Arial" w:cs="Arial"/>
                <w:color w:val="171F24"/>
                <w:spacing w:val="-1"/>
                <w:w w:val="116"/>
              </w:rPr>
              <w:t>o</w:t>
            </w:r>
            <w:r w:rsidR="00DB2F94" w:rsidRPr="000A27EC">
              <w:rPr>
                <w:rFonts w:ascii="Arial" w:hAnsi="Arial" w:cs="Arial"/>
                <w:color w:val="171F24"/>
                <w:w w:val="116"/>
              </w:rPr>
              <w:t>m</w:t>
            </w:r>
            <w:r w:rsidR="00DB2F94" w:rsidRPr="000A27EC">
              <w:rPr>
                <w:rFonts w:ascii="Arial" w:hAnsi="Arial" w:cs="Arial"/>
                <w:color w:val="171F24"/>
                <w:spacing w:val="-2"/>
                <w:w w:val="116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  <w:spacing w:val="1"/>
              </w:rPr>
              <w:t>a</w:t>
            </w:r>
            <w:r w:rsidR="00DB2F94" w:rsidRPr="000A27EC">
              <w:rPr>
                <w:rFonts w:ascii="Arial" w:hAnsi="Arial" w:cs="Arial"/>
                <w:color w:val="171F24"/>
              </w:rPr>
              <w:t>n</w:t>
            </w:r>
            <w:r w:rsidR="00DB2F94" w:rsidRPr="000A27EC">
              <w:rPr>
                <w:rFonts w:ascii="Arial" w:hAnsi="Arial" w:cs="Arial"/>
                <w:color w:val="171F24"/>
                <w:spacing w:val="40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  <w:spacing w:val="-1"/>
                <w:w w:val="87"/>
              </w:rPr>
              <w:t>A</w:t>
            </w:r>
            <w:r w:rsidR="00DB2F94" w:rsidRPr="000A27EC">
              <w:rPr>
                <w:rFonts w:ascii="Arial" w:hAnsi="Arial" w:cs="Arial"/>
                <w:color w:val="171F24"/>
                <w:w w:val="110"/>
              </w:rPr>
              <w:t>s</w:t>
            </w:r>
            <w:r w:rsidR="00DB2F94" w:rsidRPr="000A27EC">
              <w:rPr>
                <w:rFonts w:ascii="Arial" w:hAnsi="Arial" w:cs="Arial"/>
                <w:color w:val="171F24"/>
                <w:spacing w:val="1"/>
                <w:w w:val="110"/>
              </w:rPr>
              <w:t>y</w:t>
            </w:r>
            <w:r w:rsidR="00DB2F94" w:rsidRPr="000A27EC">
              <w:rPr>
                <w:rFonts w:ascii="Arial" w:hAnsi="Arial" w:cs="Arial"/>
                <w:color w:val="171F24"/>
                <w:w w:val="119"/>
              </w:rPr>
              <w:t>mm</w:t>
            </w:r>
            <w:r w:rsidR="00DB2F94" w:rsidRPr="000A27EC">
              <w:rPr>
                <w:rFonts w:ascii="Arial" w:hAnsi="Arial" w:cs="Arial"/>
                <w:color w:val="171F24"/>
                <w:spacing w:val="-3"/>
                <w:w w:val="126"/>
              </w:rPr>
              <w:t>e</w:t>
            </w:r>
            <w:r w:rsidR="00DB2F94" w:rsidRPr="000A27EC">
              <w:rPr>
                <w:rFonts w:ascii="Arial" w:hAnsi="Arial" w:cs="Arial"/>
                <w:color w:val="171F24"/>
                <w:spacing w:val="1"/>
                <w:w w:val="127"/>
              </w:rPr>
              <w:t>t</w:t>
            </w:r>
            <w:r w:rsidR="00DB2F94" w:rsidRPr="000A27EC">
              <w:rPr>
                <w:rFonts w:ascii="Arial" w:hAnsi="Arial" w:cs="Arial"/>
                <w:color w:val="171F24"/>
                <w:spacing w:val="1"/>
                <w:w w:val="122"/>
              </w:rPr>
              <w:t>r</w:t>
            </w:r>
            <w:r w:rsidR="00DB2F94" w:rsidRPr="000A27EC">
              <w:rPr>
                <w:rFonts w:ascii="Arial" w:hAnsi="Arial" w:cs="Arial"/>
                <w:color w:val="171F24"/>
                <w:w w:val="101"/>
              </w:rPr>
              <w:t>ic</w:t>
            </w:r>
            <w:r w:rsidR="00DB2F94" w:rsidRPr="000A27EC">
              <w:rPr>
                <w:rFonts w:ascii="Arial" w:hAnsi="Arial" w:cs="Arial"/>
                <w:color w:val="171F24"/>
                <w:spacing w:val="1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  <w:spacing w:val="1"/>
                <w:w w:val="110"/>
              </w:rPr>
              <w:t>D</w:t>
            </w:r>
            <w:r w:rsidR="00DB2F94" w:rsidRPr="000A27EC">
              <w:rPr>
                <w:rFonts w:ascii="Arial" w:hAnsi="Arial" w:cs="Arial"/>
                <w:color w:val="171F24"/>
                <w:spacing w:val="-2"/>
                <w:w w:val="110"/>
              </w:rPr>
              <w:t>y</w:t>
            </w:r>
            <w:r w:rsidR="00DB2F94" w:rsidRPr="000A27EC">
              <w:rPr>
                <w:rFonts w:ascii="Arial" w:hAnsi="Arial" w:cs="Arial"/>
                <w:color w:val="171F24"/>
                <w:w w:val="110"/>
              </w:rPr>
              <w:t>namic</w:t>
            </w:r>
            <w:r w:rsidR="00DB2F94" w:rsidRPr="000A27EC">
              <w:rPr>
                <w:rFonts w:ascii="Arial" w:hAnsi="Arial" w:cs="Arial"/>
                <w:color w:val="171F24"/>
                <w:spacing w:val="-1"/>
                <w:w w:val="110"/>
              </w:rPr>
              <w:t xml:space="preserve"> </w:t>
            </w:r>
            <w:r w:rsidR="00DB2F94" w:rsidRPr="000A27EC">
              <w:rPr>
                <w:rFonts w:ascii="Arial" w:hAnsi="Arial" w:cs="Arial"/>
                <w:color w:val="171F24"/>
                <w:spacing w:val="1"/>
                <w:w w:val="101"/>
              </w:rPr>
              <w:t>M</w:t>
            </w:r>
            <w:r w:rsidR="00DB2F94" w:rsidRPr="000A27EC">
              <w:rPr>
                <w:rFonts w:ascii="Arial" w:hAnsi="Arial" w:cs="Arial"/>
                <w:color w:val="171F24"/>
                <w:spacing w:val="-1"/>
                <w:w w:val="120"/>
              </w:rPr>
              <w:t>o</w:t>
            </w:r>
            <w:r w:rsidR="00DB2F94" w:rsidRPr="000A27EC">
              <w:rPr>
                <w:rFonts w:ascii="Arial" w:hAnsi="Arial" w:cs="Arial"/>
                <w:color w:val="171F24"/>
                <w:w w:val="116"/>
              </w:rPr>
              <w:t xml:space="preserve">del </w:t>
            </w:r>
            <w:r w:rsidR="00DB2F94" w:rsidRPr="000A27EC">
              <w:rPr>
                <w:rFonts w:ascii="Arial" w:hAnsi="Arial" w:cs="Arial"/>
                <w:color w:val="171F24"/>
                <w:w w:val="114"/>
              </w:rPr>
              <w:t xml:space="preserve">1 </w:t>
            </w:r>
            <w:hyperlink r:id="rId10">
              <w:r w:rsidR="00DB2F94" w:rsidRPr="000A27EC">
                <w:rPr>
                  <w:rFonts w:ascii="Arial" w:hAnsi="Arial" w:cs="Arial"/>
                  <w:color w:val="0000FF"/>
                  <w:w w:val="124"/>
                  <w:u w:val="single" w:color="0000FF"/>
                </w:rPr>
                <w:t>h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24"/>
                  <w:u w:val="single" w:color="0000FF"/>
                </w:rPr>
                <w:t>t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27"/>
                  <w:u w:val="single" w:color="0000FF"/>
                </w:rPr>
                <w:t>t</w:t>
              </w:r>
              <w:r w:rsidR="00DB2F94" w:rsidRPr="000A27EC">
                <w:rPr>
                  <w:rFonts w:ascii="Arial" w:hAnsi="Arial" w:cs="Arial"/>
                  <w:color w:val="0000FF"/>
                  <w:w w:val="122"/>
                  <w:u w:val="single" w:color="0000FF"/>
                </w:rPr>
                <w:t>ps</w:t>
              </w:r>
              <w:r w:rsidR="00DB2F94" w:rsidRPr="000A27EC">
                <w:rPr>
                  <w:rFonts w:ascii="Arial" w:hAnsi="Arial" w:cs="Arial"/>
                  <w:color w:val="0000FF"/>
                  <w:spacing w:val="-2"/>
                  <w:w w:val="96"/>
                  <w:u w:val="single" w:color="0000FF"/>
                </w:rPr>
                <w:t>: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32"/>
                  <w:u w:val="single" w:color="0000FF"/>
                </w:rPr>
                <w:t>//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107"/>
                  <w:u w:val="single" w:color="0000FF"/>
                </w:rPr>
                <w:t>www</w:t>
              </w:r>
              <w:r w:rsidR="00DB2F94" w:rsidRPr="000A27EC">
                <w:rPr>
                  <w:rFonts w:ascii="Arial" w:hAnsi="Arial" w:cs="Arial"/>
                  <w:color w:val="0000FF"/>
                  <w:w w:val="107"/>
                  <w:u w:val="single" w:color="0000FF"/>
                </w:rPr>
                <w:t>.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07"/>
                  <w:u w:val="single" w:color="0000FF"/>
                </w:rPr>
                <w:t>c</w:t>
              </w:r>
              <w:r w:rsidR="00DB2F94" w:rsidRPr="000A27EC">
                <w:rPr>
                  <w:rFonts w:ascii="Arial" w:hAnsi="Arial" w:cs="Arial"/>
                  <w:color w:val="0000FF"/>
                  <w:w w:val="117"/>
                  <w:u w:val="single" w:color="0000FF"/>
                </w:rPr>
                <w:t>bn.g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117"/>
                  <w:u w:val="single" w:color="0000FF"/>
                </w:rPr>
                <w:t>o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u w:val="single" w:color="0000FF"/>
                </w:rPr>
                <w:t>v</w:t>
              </w:r>
              <w:r w:rsidR="00DB2F94" w:rsidRPr="000A27EC">
                <w:rPr>
                  <w:rFonts w:ascii="Arial" w:hAnsi="Arial" w:cs="Arial"/>
                  <w:color w:val="0000FF"/>
                  <w:w w:val="117"/>
                  <w:u w:val="single" w:color="0000FF"/>
                </w:rPr>
                <w:t>.ng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17"/>
                  <w:u w:val="single" w:color="0000FF"/>
                </w:rPr>
                <w:t>/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107"/>
                  <w:u w:val="single" w:color="0000FF"/>
                </w:rPr>
                <w:t>O</w:t>
              </w:r>
              <w:r w:rsidR="00DB2F94" w:rsidRPr="000A27EC">
                <w:rPr>
                  <w:rFonts w:ascii="Arial" w:hAnsi="Arial" w:cs="Arial"/>
                  <w:color w:val="0000FF"/>
                  <w:w w:val="124"/>
                  <w:u w:val="single" w:color="0000FF"/>
                </w:rPr>
                <w:t>u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24"/>
                  <w:u w:val="single" w:color="0000FF"/>
                </w:rPr>
                <w:t>t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132"/>
                  <w:u w:val="single" w:color="0000FF"/>
                </w:rPr>
                <w:t>/</w:t>
              </w:r>
              <w:r w:rsidR="00DB2F94" w:rsidRPr="000A27EC">
                <w:rPr>
                  <w:rFonts w:ascii="Arial" w:hAnsi="Arial" w:cs="Arial"/>
                  <w:color w:val="0000FF"/>
                  <w:w w:val="114"/>
                  <w:u w:val="single" w:color="0000FF"/>
                </w:rPr>
                <w:t>20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14"/>
                  <w:u w:val="single" w:color="0000FF"/>
                </w:rPr>
                <w:t>2</w:t>
              </w:r>
              <w:r w:rsidR="00DB2F94" w:rsidRPr="000A27EC">
                <w:rPr>
                  <w:rFonts w:ascii="Arial" w:hAnsi="Arial" w:cs="Arial"/>
                  <w:color w:val="0000FF"/>
                  <w:w w:val="120"/>
                  <w:u w:val="single" w:color="0000FF"/>
                </w:rPr>
                <w:t>2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20"/>
                  <w:u w:val="single" w:color="0000FF"/>
                </w:rPr>
                <w:t>/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92"/>
                  <w:u w:val="single" w:color="0000FF"/>
                </w:rPr>
                <w:t>R</w:t>
              </w:r>
              <w:r w:rsidR="00DB2F94" w:rsidRPr="000A27EC">
                <w:rPr>
                  <w:rFonts w:ascii="Arial" w:hAnsi="Arial" w:cs="Arial"/>
                  <w:color w:val="0000FF"/>
                  <w:w w:val="105"/>
                  <w:u w:val="single" w:color="0000FF"/>
                </w:rPr>
                <w:t>SD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05"/>
                  <w:u w:val="single" w:color="0000FF"/>
                </w:rPr>
                <w:t>/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91"/>
                  <w:u w:val="single" w:color="0000FF"/>
                </w:rPr>
                <w:t>E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101"/>
                  <w:u w:val="single" w:color="0000FF"/>
                </w:rPr>
                <w:t>ff</w:t>
              </w:r>
              <w:r w:rsidR="00DB2F94" w:rsidRPr="000A27EC">
                <w:rPr>
                  <w:rFonts w:ascii="Arial" w:hAnsi="Arial" w:cs="Arial"/>
                  <w:color w:val="0000FF"/>
                  <w:w w:val="117"/>
                  <w:u w:val="single" w:color="0000FF"/>
                </w:rPr>
                <w:t>ec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127"/>
                  <w:u w:val="single" w:color="0000FF"/>
                </w:rPr>
                <w:t>t</w:t>
              </w:r>
              <w:r w:rsidR="00DB2F94" w:rsidRPr="000A27EC">
                <w:rPr>
                  <w:rFonts w:ascii="Arial" w:hAnsi="Arial" w:cs="Arial"/>
                  <w:color w:val="0000FF"/>
                  <w:w w:val="98"/>
                  <w:u w:val="single" w:color="0000FF"/>
                </w:rPr>
                <w:t>%</w:t>
              </w:r>
              <w:r w:rsidR="00DB2F94" w:rsidRPr="000A27EC">
                <w:rPr>
                  <w:rFonts w:ascii="Arial" w:hAnsi="Arial" w:cs="Arial"/>
                  <w:color w:val="0000FF"/>
                  <w:w w:val="113"/>
                  <w:u w:val="single" w:color="0000FF"/>
                </w:rPr>
                <w:t>20o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113"/>
                  <w:u w:val="single" w:color="0000FF"/>
                </w:rPr>
                <w:t>f</w:t>
              </w:r>
              <w:r w:rsidR="00DB2F94" w:rsidRPr="000A27EC">
                <w:rPr>
                  <w:rFonts w:ascii="Arial" w:hAnsi="Arial" w:cs="Arial"/>
                  <w:color w:val="0000FF"/>
                  <w:w w:val="98"/>
                  <w:u w:val="single" w:color="0000FF"/>
                </w:rPr>
                <w:t>%</w:t>
              </w:r>
              <w:r w:rsidR="00DB2F94" w:rsidRPr="000A27EC">
                <w:rPr>
                  <w:rFonts w:ascii="Arial" w:hAnsi="Arial" w:cs="Arial"/>
                  <w:color w:val="0000FF"/>
                  <w:w w:val="111"/>
                  <w:u w:val="single" w:color="0000FF"/>
                </w:rPr>
                <w:t>20Publi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11"/>
                  <w:u w:val="single" w:color="0000FF"/>
                </w:rPr>
                <w:t>c</w:t>
              </w:r>
              <w:r w:rsidR="00DB2F94" w:rsidRPr="000A27EC">
                <w:rPr>
                  <w:rFonts w:ascii="Arial" w:hAnsi="Arial" w:cs="Arial"/>
                  <w:color w:val="0000FF"/>
                  <w:w w:val="98"/>
                  <w:u w:val="single" w:color="0000FF"/>
                </w:rPr>
                <w:t>%</w:t>
              </w:r>
              <w:r w:rsidR="00DB2F94" w:rsidRPr="000A27EC">
                <w:rPr>
                  <w:rFonts w:ascii="Arial" w:hAnsi="Arial" w:cs="Arial"/>
                  <w:color w:val="0000FF"/>
                  <w:w w:val="108"/>
                  <w:u w:val="single" w:color="0000FF"/>
                </w:rPr>
                <w:t>20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08"/>
                  <w:u w:val="single" w:color="0000FF"/>
                </w:rPr>
                <w:t>D</w:t>
              </w:r>
              <w:r w:rsidR="00DB2F94" w:rsidRPr="000A27EC">
                <w:rPr>
                  <w:rFonts w:ascii="Arial" w:hAnsi="Arial" w:cs="Arial"/>
                  <w:color w:val="0000FF"/>
                  <w:w w:val="124"/>
                  <w:u w:val="single" w:color="0000FF"/>
                </w:rPr>
                <w:t>e</w:t>
              </w:r>
              <w:r w:rsidR="00DB2F94" w:rsidRPr="000A27EC">
                <w:rPr>
                  <w:rFonts w:ascii="Arial" w:hAnsi="Arial" w:cs="Arial"/>
                  <w:color w:val="0000FF"/>
                  <w:spacing w:val="-2"/>
                  <w:w w:val="124"/>
                  <w:u w:val="single" w:color="0000FF"/>
                </w:rPr>
                <w:t>b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27"/>
                  <w:u w:val="single" w:color="0000FF"/>
                </w:rPr>
                <w:t>t</w:t>
              </w:r>
              <w:r w:rsidR="00DB2F94" w:rsidRPr="000A27EC">
                <w:rPr>
                  <w:rFonts w:ascii="Arial" w:hAnsi="Arial" w:cs="Arial"/>
                  <w:color w:val="0000FF"/>
                  <w:w w:val="98"/>
                  <w:u w:val="single" w:color="0000FF"/>
                </w:rPr>
                <w:t>%</w:t>
              </w:r>
              <w:r w:rsidR="00DB2F94" w:rsidRPr="000A27EC">
                <w:rPr>
                  <w:rFonts w:ascii="Arial" w:hAnsi="Arial" w:cs="Arial"/>
                  <w:color w:val="0000FF"/>
                  <w:w w:val="112"/>
                  <w:u w:val="single" w:color="0000FF"/>
                </w:rPr>
                <w:t>20on%2</w:t>
              </w:r>
              <w:r w:rsidR="00DB2F94" w:rsidRPr="000A27EC">
                <w:rPr>
                  <w:rFonts w:ascii="Arial" w:hAnsi="Arial" w:cs="Arial"/>
                  <w:color w:val="0000FF"/>
                  <w:w w:val="111"/>
                  <w:u w:val="single" w:color="0000FF"/>
                </w:rPr>
                <w:t>0</w:t>
              </w:r>
              <w:r w:rsidR="00DB2F94" w:rsidRPr="000A27EC">
                <w:rPr>
                  <w:rFonts w:ascii="Arial" w:hAnsi="Arial" w:cs="Arial"/>
                  <w:color w:val="0000FF"/>
                  <w:spacing w:val="-2"/>
                  <w:w w:val="111"/>
                  <w:u w:val="single" w:color="0000FF"/>
                </w:rPr>
                <w:t>P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22"/>
                  <w:u w:val="single" w:color="0000FF"/>
                </w:rPr>
                <w:t>r</w:t>
              </w:r>
              <w:r w:rsidR="00DB2F94" w:rsidRPr="000A27EC">
                <w:rPr>
                  <w:rFonts w:ascii="Arial" w:hAnsi="Arial" w:cs="Arial"/>
                  <w:color w:val="0000FF"/>
                  <w:w w:val="97"/>
                  <w:u w:val="single" w:color="0000FF"/>
                </w:rPr>
                <w:t>i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97"/>
                  <w:u w:val="single" w:color="0000FF"/>
                </w:rPr>
                <w:t>v</w:t>
              </w:r>
              <w:r w:rsidR="00DB2F94" w:rsidRPr="000A27EC">
                <w:rPr>
                  <w:rFonts w:ascii="Arial" w:hAnsi="Arial" w:cs="Arial"/>
                  <w:color w:val="0000FF"/>
                  <w:spacing w:val="-2"/>
                  <w:w w:val="125"/>
                  <w:u w:val="single" w:color="0000FF"/>
                </w:rPr>
                <w:t>a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127"/>
                  <w:u w:val="single" w:color="0000FF"/>
                </w:rPr>
                <w:t>t</w:t>
              </w:r>
              <w:r w:rsidR="00DB2F94" w:rsidRPr="000A27EC">
                <w:rPr>
                  <w:rFonts w:ascii="Arial" w:hAnsi="Arial" w:cs="Arial"/>
                  <w:color w:val="0000FF"/>
                  <w:w w:val="110"/>
                  <w:u w:val="single" w:color="0000FF"/>
                </w:rPr>
                <w:t>e%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10"/>
                  <w:u w:val="single" w:color="0000FF"/>
                </w:rPr>
                <w:t>2</w:t>
              </w:r>
              <w:r w:rsidR="00DB2F94" w:rsidRPr="000A27EC">
                <w:rPr>
                  <w:rFonts w:ascii="Arial" w:hAnsi="Arial" w:cs="Arial"/>
                  <w:color w:val="0000FF"/>
                  <w:w w:val="107"/>
                  <w:u w:val="single" w:color="0000FF"/>
                </w:rPr>
                <w:t>0In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07"/>
                  <w:u w:val="single" w:color="0000FF"/>
                </w:rPr>
                <w:t>v</w:t>
              </w:r>
              <w:r w:rsidR="00DB2F94" w:rsidRPr="000A27EC">
                <w:rPr>
                  <w:rFonts w:ascii="Arial" w:hAnsi="Arial" w:cs="Arial"/>
                  <w:color w:val="0000FF"/>
                  <w:w w:val="124"/>
                  <w:u w:val="single" w:color="0000FF"/>
                </w:rPr>
                <w:t>e</w:t>
              </w:r>
              <w:r w:rsidR="00DB2F94" w:rsidRPr="000A27EC">
                <w:rPr>
                  <w:rFonts w:ascii="Arial" w:hAnsi="Arial" w:cs="Arial"/>
                  <w:color w:val="0000FF"/>
                  <w:spacing w:val="-2"/>
                  <w:w w:val="124"/>
                  <w:u w:val="single" w:color="0000FF"/>
                </w:rPr>
                <w:t>s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27"/>
                  <w:u w:val="single" w:color="0000FF"/>
                </w:rPr>
                <w:t>t</w:t>
              </w:r>
              <w:r w:rsidR="00DB2F94" w:rsidRPr="000A27EC">
                <w:rPr>
                  <w:rFonts w:ascii="Arial" w:hAnsi="Arial" w:cs="Arial"/>
                  <w:color w:val="0000FF"/>
                  <w:w w:val="119"/>
                  <w:u w:val="single" w:color="0000FF"/>
                </w:rPr>
                <w:t>m</w:t>
              </w:r>
              <w:r w:rsidR="00DB2F94" w:rsidRPr="000A27EC">
                <w:rPr>
                  <w:rFonts w:ascii="Arial" w:hAnsi="Arial" w:cs="Arial"/>
                  <w:color w:val="0000FF"/>
                  <w:w w:val="125"/>
                  <w:u w:val="single" w:color="0000FF"/>
                </w:rPr>
                <w:t>en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25"/>
                  <w:u w:val="single" w:color="0000FF"/>
                </w:rPr>
                <w:t>t</w:t>
              </w:r>
              <w:r w:rsidR="00DB2F94" w:rsidRPr="000A27EC">
                <w:rPr>
                  <w:rFonts w:ascii="Arial" w:hAnsi="Arial" w:cs="Arial"/>
                  <w:color w:val="0000FF"/>
                  <w:spacing w:val="-2"/>
                  <w:w w:val="98"/>
                  <w:u w:val="single" w:color="0000FF"/>
                </w:rPr>
                <w:t>%</w:t>
              </w:r>
              <w:r w:rsidR="00DB2F94" w:rsidRPr="000A27EC">
                <w:rPr>
                  <w:rFonts w:ascii="Arial" w:hAnsi="Arial" w:cs="Arial"/>
                  <w:color w:val="0000FF"/>
                  <w:w w:val="114"/>
                  <w:u w:val="single" w:color="0000FF"/>
                </w:rPr>
                <w:t>20</w:t>
              </w:r>
            </w:hyperlink>
            <w:r w:rsidR="00DB2F94" w:rsidRPr="000A27EC">
              <w:rPr>
                <w:rFonts w:ascii="Arial" w:hAnsi="Arial" w:cs="Arial"/>
                <w:color w:val="0000FF"/>
                <w:w w:val="114"/>
              </w:rPr>
              <w:t xml:space="preserve"> </w:t>
            </w:r>
            <w:hyperlink r:id="rId11">
              <w:r w:rsidR="00DB2F94" w:rsidRPr="000A27EC">
                <w:rPr>
                  <w:rFonts w:ascii="Arial" w:hAnsi="Arial" w:cs="Arial"/>
                  <w:color w:val="0000FF"/>
                  <w:w w:val="104"/>
                  <w:u w:val="single" w:color="0000FF"/>
                </w:rPr>
                <w:t>in%</w:t>
              </w:r>
              <w:r w:rsidR="00DB2F94" w:rsidRPr="000A27EC">
                <w:rPr>
                  <w:rFonts w:ascii="Arial" w:hAnsi="Arial" w:cs="Arial"/>
                  <w:color w:val="0000FF"/>
                  <w:w w:val="110"/>
                  <w:u w:val="single" w:color="0000FF"/>
                </w:rPr>
                <w:t>20</w:t>
              </w:r>
              <w:r w:rsidR="00DB2F94" w:rsidRPr="000A27EC">
                <w:rPr>
                  <w:rFonts w:ascii="Arial" w:hAnsi="Arial" w:cs="Arial"/>
                  <w:color w:val="0000FF"/>
                  <w:spacing w:val="2"/>
                  <w:w w:val="110"/>
                  <w:u w:val="single" w:color="0000FF"/>
                </w:rPr>
                <w:t>N</w:t>
              </w:r>
              <w:r w:rsidR="00DB2F94" w:rsidRPr="000A27EC">
                <w:rPr>
                  <w:rFonts w:ascii="Arial" w:hAnsi="Arial" w:cs="Arial"/>
                  <w:color w:val="0000FF"/>
                  <w:w w:val="113"/>
                  <w:u w:val="single" w:color="0000FF"/>
                </w:rPr>
                <w:t>iger</w:t>
              </w:r>
              <w:r w:rsidR="00DB2F94" w:rsidRPr="000A27EC">
                <w:rPr>
                  <w:rFonts w:ascii="Arial" w:hAnsi="Arial" w:cs="Arial"/>
                  <w:color w:val="0000FF"/>
                  <w:w w:val="112"/>
                  <w:u w:val="single" w:color="0000FF"/>
                </w:rPr>
                <w:t>i</w:t>
              </w:r>
              <w:r w:rsidR="00DB2F94" w:rsidRPr="000A27EC">
                <w:rPr>
                  <w:rFonts w:ascii="Arial" w:hAnsi="Arial" w:cs="Arial"/>
                  <w:color w:val="0000FF"/>
                  <w:spacing w:val="-2"/>
                  <w:w w:val="112"/>
                  <w:u w:val="single" w:color="0000FF"/>
                </w:rPr>
                <w:t>a</w:t>
              </w:r>
              <w:r w:rsidR="00DB2F94" w:rsidRPr="000A27EC">
                <w:rPr>
                  <w:rFonts w:ascii="Arial" w:hAnsi="Arial" w:cs="Arial"/>
                  <w:color w:val="0000FF"/>
                  <w:w w:val="98"/>
                  <w:u w:val="single" w:color="0000FF"/>
                </w:rPr>
                <w:t>%</w:t>
              </w:r>
              <w:r w:rsidR="00DB2F94" w:rsidRPr="000A27EC">
                <w:rPr>
                  <w:rFonts w:ascii="Arial" w:hAnsi="Arial" w:cs="Arial"/>
                  <w:color w:val="0000FF"/>
                  <w:w w:val="105"/>
                  <w:u w:val="single" w:color="0000FF"/>
                </w:rPr>
                <w:t>20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105"/>
                  <w:u w:val="single" w:color="0000FF"/>
                </w:rPr>
                <w:t>E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u w:val="single" w:color="0000FF"/>
                </w:rPr>
                <w:t>v</w:t>
              </w:r>
              <w:r w:rsidR="00DB2F94" w:rsidRPr="000A27EC">
                <w:rPr>
                  <w:rFonts w:ascii="Arial" w:hAnsi="Arial" w:cs="Arial"/>
                  <w:color w:val="0000FF"/>
                  <w:w w:val="116"/>
                  <w:u w:val="single" w:color="0000FF"/>
                </w:rPr>
                <w:t>idenc</w:t>
              </w:r>
              <w:r w:rsidR="00DB2F94" w:rsidRPr="000A27EC">
                <w:rPr>
                  <w:rFonts w:ascii="Arial" w:hAnsi="Arial" w:cs="Arial"/>
                  <w:color w:val="0000FF"/>
                  <w:w w:val="108"/>
                  <w:u w:val="single" w:color="0000FF"/>
                </w:rPr>
                <w:t>e</w:t>
              </w:r>
              <w:r w:rsidR="00DB2F94" w:rsidRPr="000A27EC">
                <w:rPr>
                  <w:rFonts w:ascii="Arial" w:hAnsi="Arial" w:cs="Arial"/>
                  <w:color w:val="0000FF"/>
                  <w:spacing w:val="-2"/>
                  <w:w w:val="108"/>
                  <w:u w:val="single" w:color="0000FF"/>
                </w:rPr>
                <w:t>%</w:t>
              </w:r>
              <w:r w:rsidR="00DB2F94" w:rsidRPr="000A27EC">
                <w:rPr>
                  <w:rFonts w:ascii="Arial" w:hAnsi="Arial" w:cs="Arial"/>
                  <w:color w:val="0000FF"/>
                  <w:w w:val="111"/>
                  <w:u w:val="single" w:color="0000FF"/>
                </w:rPr>
                <w:t>20f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22"/>
                  <w:u w:val="single" w:color="0000FF"/>
                </w:rPr>
                <w:t>r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120"/>
                  <w:u w:val="single" w:color="0000FF"/>
                </w:rPr>
                <w:t>o</w:t>
              </w:r>
              <w:r w:rsidR="00DB2F94" w:rsidRPr="000A27EC">
                <w:rPr>
                  <w:rFonts w:ascii="Arial" w:hAnsi="Arial" w:cs="Arial"/>
                  <w:color w:val="0000FF"/>
                  <w:w w:val="119"/>
                  <w:u w:val="single" w:color="0000FF"/>
                </w:rPr>
                <w:t>m</w:t>
              </w:r>
              <w:r w:rsidR="00DB2F94" w:rsidRPr="000A27EC">
                <w:rPr>
                  <w:rFonts w:ascii="Arial" w:hAnsi="Arial" w:cs="Arial"/>
                  <w:color w:val="0000FF"/>
                  <w:w w:val="98"/>
                  <w:u w:val="single" w:color="0000FF"/>
                </w:rPr>
                <w:t>%</w:t>
              </w:r>
              <w:r w:rsidR="00DB2F94" w:rsidRPr="000A27EC">
                <w:rPr>
                  <w:rFonts w:ascii="Arial" w:hAnsi="Arial" w:cs="Arial"/>
                  <w:color w:val="0000FF"/>
                  <w:w w:val="117"/>
                  <w:u w:val="single" w:color="0000FF"/>
                </w:rPr>
                <w:t>20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17"/>
                  <w:u w:val="single" w:color="0000FF"/>
                </w:rPr>
                <w:t>a</w:t>
              </w:r>
              <w:r w:rsidR="00DB2F94" w:rsidRPr="000A27EC">
                <w:rPr>
                  <w:rFonts w:ascii="Arial" w:hAnsi="Arial" w:cs="Arial"/>
                  <w:color w:val="0000FF"/>
                  <w:w w:val="107"/>
                  <w:u w:val="single" w:color="0000FF"/>
                </w:rPr>
                <w:t>n%</w:t>
              </w:r>
              <w:r w:rsidR="00DB2F94" w:rsidRPr="000A27EC">
                <w:rPr>
                  <w:rFonts w:ascii="Arial" w:hAnsi="Arial" w:cs="Arial"/>
                  <w:color w:val="0000FF"/>
                  <w:w w:val="114"/>
                  <w:u w:val="single" w:color="0000FF"/>
                </w:rPr>
                <w:t>2</w:t>
              </w:r>
              <w:r w:rsidR="00DB2F94" w:rsidRPr="000A27EC">
                <w:rPr>
                  <w:rFonts w:ascii="Arial" w:hAnsi="Arial" w:cs="Arial"/>
                  <w:color w:val="0000FF"/>
                  <w:spacing w:val="-2"/>
                  <w:w w:val="114"/>
                  <w:u w:val="single" w:color="0000FF"/>
                </w:rPr>
                <w:t>0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87"/>
                  <w:u w:val="single" w:color="0000FF"/>
                </w:rPr>
                <w:t>A</w:t>
              </w:r>
              <w:r w:rsidR="00DB2F94" w:rsidRPr="000A27EC">
                <w:rPr>
                  <w:rFonts w:ascii="Arial" w:hAnsi="Arial" w:cs="Arial"/>
                  <w:color w:val="0000FF"/>
                  <w:w w:val="110"/>
                  <w:u w:val="single" w:color="0000FF"/>
                </w:rPr>
                <w:t>s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110"/>
                  <w:u w:val="single" w:color="0000FF"/>
                </w:rPr>
                <w:t>y</w:t>
              </w:r>
              <w:r w:rsidR="00DB2F94" w:rsidRPr="000A27EC">
                <w:rPr>
                  <w:rFonts w:ascii="Arial" w:hAnsi="Arial" w:cs="Arial"/>
                  <w:color w:val="0000FF"/>
                  <w:w w:val="119"/>
                  <w:u w:val="single" w:color="0000FF"/>
                </w:rPr>
                <w:t>mm</w:t>
              </w:r>
              <w:r w:rsidR="00DB2F94" w:rsidRPr="000A27EC">
                <w:rPr>
                  <w:rFonts w:ascii="Arial" w:hAnsi="Arial" w:cs="Arial"/>
                  <w:color w:val="0000FF"/>
                  <w:w w:val="126"/>
                  <w:u w:val="single" w:color="0000FF"/>
                </w:rPr>
                <w:t>e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126"/>
                  <w:u w:val="single" w:color="0000FF"/>
                </w:rPr>
                <w:t>t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22"/>
                  <w:u w:val="single" w:color="0000FF"/>
                </w:rPr>
                <w:t>r</w:t>
              </w:r>
              <w:r w:rsidR="00DB2F94" w:rsidRPr="000A27EC">
                <w:rPr>
                  <w:rFonts w:ascii="Arial" w:hAnsi="Arial" w:cs="Arial"/>
                  <w:color w:val="0000FF"/>
                  <w:spacing w:val="-2"/>
                  <w:w w:val="91"/>
                  <w:u w:val="single" w:color="0000FF"/>
                </w:rPr>
                <w:t>i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07"/>
                  <w:u w:val="single" w:color="0000FF"/>
                </w:rPr>
                <w:t>c</w:t>
              </w:r>
              <w:r w:rsidR="00DB2F94" w:rsidRPr="000A27EC">
                <w:rPr>
                  <w:rFonts w:ascii="Arial" w:hAnsi="Arial" w:cs="Arial"/>
                  <w:color w:val="0000FF"/>
                  <w:w w:val="98"/>
                  <w:u w:val="single" w:color="0000FF"/>
                </w:rPr>
                <w:t>%</w:t>
              </w:r>
              <w:r w:rsidR="00DB2F94" w:rsidRPr="000A27EC">
                <w:rPr>
                  <w:rFonts w:ascii="Arial" w:hAnsi="Arial" w:cs="Arial"/>
                  <w:color w:val="0000FF"/>
                  <w:w w:val="108"/>
                  <w:u w:val="single" w:color="0000FF"/>
                </w:rPr>
                <w:t>20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08"/>
                  <w:u w:val="single" w:color="0000FF"/>
                </w:rPr>
                <w:t>D</w:t>
              </w:r>
              <w:r w:rsidR="00DB2F94" w:rsidRPr="000A27EC">
                <w:rPr>
                  <w:rFonts w:ascii="Arial" w:hAnsi="Arial" w:cs="Arial"/>
                  <w:color w:val="0000FF"/>
                  <w:w w:val="111"/>
                  <w:u w:val="single" w:color="0000FF"/>
                </w:rPr>
                <w:t>y</w:t>
              </w:r>
              <w:r w:rsidR="00DB2F94" w:rsidRPr="000A27EC">
                <w:rPr>
                  <w:rFonts w:ascii="Arial" w:hAnsi="Arial" w:cs="Arial"/>
                  <w:color w:val="0000FF"/>
                  <w:spacing w:val="-2"/>
                  <w:w w:val="111"/>
                  <w:u w:val="single" w:color="0000FF"/>
                </w:rPr>
                <w:t>n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25"/>
                  <w:u w:val="single" w:color="0000FF"/>
                </w:rPr>
                <w:t>a</w:t>
              </w:r>
              <w:r w:rsidR="00DB2F94" w:rsidRPr="000A27EC">
                <w:rPr>
                  <w:rFonts w:ascii="Arial" w:hAnsi="Arial" w:cs="Arial"/>
                  <w:color w:val="0000FF"/>
                  <w:w w:val="119"/>
                  <w:u w:val="single" w:color="0000FF"/>
                </w:rPr>
                <w:t>m</w:t>
              </w:r>
              <w:r w:rsidR="00DB2F94" w:rsidRPr="000A27EC">
                <w:rPr>
                  <w:rFonts w:ascii="Arial" w:hAnsi="Arial" w:cs="Arial"/>
                  <w:color w:val="0000FF"/>
                  <w:w w:val="101"/>
                  <w:u w:val="single" w:color="0000FF"/>
                </w:rPr>
                <w:t>i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01"/>
                  <w:u w:val="single" w:color="0000FF"/>
                </w:rPr>
                <w:t>c</w:t>
              </w:r>
              <w:r w:rsidR="00DB2F94" w:rsidRPr="000A27EC">
                <w:rPr>
                  <w:rFonts w:ascii="Arial" w:hAnsi="Arial" w:cs="Arial"/>
                  <w:color w:val="0000FF"/>
                  <w:w w:val="98"/>
                  <w:u w:val="single" w:color="0000FF"/>
                </w:rPr>
                <w:t>%</w:t>
              </w:r>
              <w:r w:rsidR="00DB2F94" w:rsidRPr="000A27EC">
                <w:rPr>
                  <w:rFonts w:ascii="Arial" w:hAnsi="Arial" w:cs="Arial"/>
                  <w:color w:val="0000FF"/>
                  <w:spacing w:val="-2"/>
                  <w:w w:val="114"/>
                  <w:u w:val="single" w:color="0000FF"/>
                </w:rPr>
                <w:t>2</w:t>
              </w:r>
              <w:r w:rsidR="00DB2F94" w:rsidRPr="000A27EC">
                <w:rPr>
                  <w:rFonts w:ascii="Arial" w:hAnsi="Arial" w:cs="Arial"/>
                  <w:color w:val="0000FF"/>
                  <w:w w:val="106"/>
                  <w:u w:val="single" w:color="0000FF"/>
                </w:rPr>
                <w:t>0</w:t>
              </w:r>
              <w:r w:rsidR="00DB2F94" w:rsidRPr="000A27EC">
                <w:rPr>
                  <w:rFonts w:ascii="Arial" w:hAnsi="Arial" w:cs="Arial"/>
                  <w:color w:val="0000FF"/>
                  <w:spacing w:val="1"/>
                  <w:w w:val="106"/>
                  <w:u w:val="single" w:color="0000FF"/>
                </w:rPr>
                <w:t>M</w:t>
              </w:r>
              <w:r w:rsidR="00DB2F94" w:rsidRPr="000A27EC">
                <w:rPr>
                  <w:rFonts w:ascii="Arial" w:hAnsi="Arial" w:cs="Arial"/>
                  <w:color w:val="0000FF"/>
                  <w:spacing w:val="-1"/>
                  <w:w w:val="120"/>
                  <w:u w:val="single" w:color="0000FF"/>
                </w:rPr>
                <w:t>o</w:t>
              </w:r>
              <w:r w:rsidR="00DB2F94" w:rsidRPr="000A27EC">
                <w:rPr>
                  <w:rFonts w:ascii="Arial" w:hAnsi="Arial" w:cs="Arial"/>
                  <w:color w:val="0000FF"/>
                  <w:w w:val="116"/>
                  <w:u w:val="single" w:color="0000FF"/>
                </w:rPr>
                <w:t>del.pdf</w:t>
              </w:r>
            </w:hyperlink>
            <w:bookmarkEnd w:id="0"/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F3272" w14:textId="77777777" w:rsidR="00000816" w:rsidRPr="000A27EC" w:rsidRDefault="00000816">
            <w:pPr>
              <w:rPr>
                <w:rFonts w:ascii="Arial" w:hAnsi="Arial" w:cs="Arial"/>
              </w:rPr>
            </w:pPr>
          </w:p>
          <w:p w14:paraId="4E9F132F" w14:textId="77777777" w:rsidR="00675CC5" w:rsidRPr="000A27EC" w:rsidRDefault="00675CC5">
            <w:pPr>
              <w:rPr>
                <w:rFonts w:ascii="Arial" w:hAnsi="Arial" w:cs="Arial"/>
              </w:rPr>
            </w:pPr>
          </w:p>
          <w:p w14:paraId="47AFCEC3" w14:textId="77777777" w:rsidR="00675CC5" w:rsidRPr="000A27EC" w:rsidRDefault="00675CC5">
            <w:pPr>
              <w:rPr>
                <w:rFonts w:ascii="Arial" w:hAnsi="Arial" w:cs="Arial"/>
              </w:rPr>
            </w:pPr>
          </w:p>
          <w:p w14:paraId="3E9BDCC4" w14:textId="77777777" w:rsidR="00675CC5" w:rsidRPr="000A27EC" w:rsidRDefault="00675CC5">
            <w:pPr>
              <w:rPr>
                <w:rFonts w:ascii="Arial" w:hAnsi="Arial" w:cs="Arial"/>
              </w:rPr>
            </w:pPr>
          </w:p>
          <w:p w14:paraId="7C712171" w14:textId="77777777" w:rsidR="00675CC5" w:rsidRPr="000A27EC" w:rsidRDefault="00675CC5">
            <w:pPr>
              <w:rPr>
                <w:rFonts w:ascii="Arial" w:hAnsi="Arial" w:cs="Arial"/>
              </w:rPr>
            </w:pPr>
          </w:p>
          <w:p w14:paraId="1B1CEEE1" w14:textId="77777777" w:rsidR="00675CC5" w:rsidRPr="000A27EC" w:rsidRDefault="00675CC5">
            <w:pPr>
              <w:rPr>
                <w:rFonts w:ascii="Arial" w:hAnsi="Arial" w:cs="Arial"/>
              </w:rPr>
            </w:pPr>
          </w:p>
          <w:p w14:paraId="4004E6E9" w14:textId="77777777" w:rsidR="00675CC5" w:rsidRPr="000A27EC" w:rsidRDefault="00675CC5">
            <w:pPr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</w:rPr>
              <w:t>Added</w:t>
            </w:r>
          </w:p>
        </w:tc>
      </w:tr>
    </w:tbl>
    <w:p w14:paraId="0BDF6BC0" w14:textId="77777777" w:rsidR="00000816" w:rsidRPr="000A27EC" w:rsidRDefault="00000816">
      <w:pPr>
        <w:rPr>
          <w:rFonts w:ascii="Arial" w:hAnsi="Arial" w:cs="Arial"/>
        </w:rPr>
        <w:sectPr w:rsidR="00000816" w:rsidRPr="000A27EC">
          <w:headerReference w:type="default" r:id="rId12"/>
          <w:footerReference w:type="default" r:id="rId13"/>
          <w:pgSz w:w="23820" w:h="16840" w:orient="landscape"/>
          <w:pgMar w:top="1540" w:right="1220" w:bottom="280" w:left="1220" w:header="1308" w:footer="681" w:gutter="0"/>
          <w:cols w:space="720"/>
        </w:sectPr>
      </w:pPr>
    </w:p>
    <w:p w14:paraId="15356916" w14:textId="77777777" w:rsidR="00000816" w:rsidRPr="000A27EC" w:rsidRDefault="00000816">
      <w:pPr>
        <w:spacing w:before="18" w:line="26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000816" w:rsidRPr="000A27EC" w14:paraId="4EFDF613" w14:textId="77777777">
        <w:trPr>
          <w:trHeight w:hRule="exact" w:val="701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D3DA5" w14:textId="77777777" w:rsidR="00000816" w:rsidRPr="000A27EC" w:rsidRDefault="00DB2F94">
            <w:pPr>
              <w:spacing w:before="2" w:line="220" w:lineRule="exact"/>
              <w:ind w:left="462" w:right="364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l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g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1"/>
              </w:rPr>
              <w:t>ag</w:t>
            </w:r>
            <w:r w:rsidRPr="000A27EC">
              <w:rPr>
                <w:rFonts w:ascii="Arial" w:hAnsi="Arial" w:cs="Arial"/>
                <w:b/>
              </w:rPr>
              <w:t>e/</w:t>
            </w:r>
            <w:r w:rsidRPr="000A27EC">
              <w:rPr>
                <w:rFonts w:ascii="Arial" w:hAnsi="Arial" w:cs="Arial"/>
                <w:b/>
                <w:spacing w:val="-1"/>
              </w:rPr>
              <w:t>E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g</w:t>
            </w:r>
            <w:r w:rsidRPr="000A27EC">
              <w:rPr>
                <w:rFonts w:ascii="Arial" w:hAnsi="Arial" w:cs="Arial"/>
                <w:b/>
              </w:rPr>
              <w:t>l</w:t>
            </w:r>
            <w:r w:rsidRPr="000A27EC">
              <w:rPr>
                <w:rFonts w:ascii="Arial" w:hAnsi="Arial" w:cs="Arial"/>
                <w:b/>
                <w:spacing w:val="2"/>
              </w:rPr>
              <w:t>i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h</w:t>
            </w:r>
            <w:r w:rsidRPr="000A27EC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2"/>
              </w:rPr>
              <w:t>q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lity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icle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uit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 xml:space="preserve">ble </w:t>
            </w:r>
            <w:r w:rsidRPr="000A27EC">
              <w:rPr>
                <w:rFonts w:ascii="Arial" w:hAnsi="Arial" w:cs="Arial"/>
                <w:b/>
                <w:spacing w:val="1"/>
              </w:rPr>
              <w:t>fo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ch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l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rly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-1"/>
              </w:rPr>
              <w:t>o</w:t>
            </w:r>
            <w:r w:rsidRPr="000A27EC">
              <w:rPr>
                <w:rFonts w:ascii="Arial" w:hAnsi="Arial" w:cs="Arial"/>
                <w:b/>
                <w:spacing w:val="2"/>
              </w:rPr>
              <w:t>mm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</w:rPr>
              <w:t>ic</w:t>
            </w:r>
            <w:r w:rsidRPr="000A27EC">
              <w:rPr>
                <w:rFonts w:ascii="Arial" w:hAnsi="Arial" w:cs="Arial"/>
                <w:b/>
                <w:spacing w:val="1"/>
              </w:rPr>
              <w:t>at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  <w:spacing w:val="-3"/>
              </w:rPr>
              <w:t>n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02B5D0" w14:textId="77777777" w:rsidR="00000816" w:rsidRPr="000A27EC" w:rsidRDefault="00DB2F9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</w:rPr>
              <w:t>La</w:t>
            </w:r>
            <w:r w:rsidRPr="000A27EC">
              <w:rPr>
                <w:rFonts w:ascii="Arial" w:hAnsi="Arial" w:cs="Arial"/>
                <w:spacing w:val="1"/>
              </w:rPr>
              <w:t>ngu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g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</w:rPr>
              <w:t>f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spacing w:val="-3"/>
              </w:rPr>
              <w:t>t</w:t>
            </w:r>
            <w:r w:rsidRPr="000A27EC">
              <w:rPr>
                <w:rFonts w:ascii="Arial" w:hAnsi="Arial" w:cs="Arial"/>
                <w:spacing w:val="1"/>
              </w:rPr>
              <w:t>h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</w:rPr>
              <w:t>a</w:t>
            </w:r>
            <w:r w:rsidRPr="000A27EC">
              <w:rPr>
                <w:rFonts w:ascii="Arial" w:hAnsi="Arial" w:cs="Arial"/>
                <w:spacing w:val="1"/>
              </w:rPr>
              <w:t>r</w:t>
            </w:r>
            <w:r w:rsidRPr="000A27EC">
              <w:rPr>
                <w:rFonts w:ascii="Arial" w:hAnsi="Arial" w:cs="Arial"/>
              </w:rPr>
              <w:t>ticle</w:t>
            </w:r>
            <w:r w:rsidRPr="000A27EC">
              <w:rPr>
                <w:rFonts w:ascii="Arial" w:hAnsi="Arial" w:cs="Arial"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</w:rPr>
              <w:t>is</w:t>
            </w:r>
            <w:r w:rsidRPr="000A27EC">
              <w:rPr>
                <w:rFonts w:ascii="Arial" w:hAnsi="Arial" w:cs="Arial"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spacing w:val="-1"/>
              </w:rPr>
              <w:t>s</w:t>
            </w:r>
            <w:r w:rsidRPr="000A27EC">
              <w:rPr>
                <w:rFonts w:ascii="Arial" w:hAnsi="Arial" w:cs="Arial"/>
                <w:spacing w:val="1"/>
              </w:rPr>
              <w:t>u</w:t>
            </w:r>
            <w:r w:rsidRPr="000A27EC">
              <w:rPr>
                <w:rFonts w:ascii="Arial" w:hAnsi="Arial" w:cs="Arial"/>
              </w:rPr>
              <w:t>ita</w:t>
            </w:r>
            <w:r w:rsidRPr="000A27EC">
              <w:rPr>
                <w:rFonts w:ascii="Arial" w:hAnsi="Arial" w:cs="Arial"/>
                <w:spacing w:val="1"/>
              </w:rPr>
              <w:t>b</w:t>
            </w:r>
            <w:r w:rsidRPr="000A27EC">
              <w:rPr>
                <w:rFonts w:ascii="Arial" w:hAnsi="Arial" w:cs="Arial"/>
              </w:rPr>
              <w:t>le</w:t>
            </w:r>
            <w:r w:rsidRPr="000A27EC">
              <w:rPr>
                <w:rFonts w:ascii="Arial" w:hAnsi="Arial" w:cs="Arial"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spacing w:val="1"/>
              </w:rPr>
              <w:t>fo</w:t>
            </w:r>
            <w:r w:rsidRPr="000A27EC">
              <w:rPr>
                <w:rFonts w:ascii="Arial" w:hAnsi="Arial" w:cs="Arial"/>
              </w:rPr>
              <w:t>r</w:t>
            </w:r>
            <w:r w:rsidRPr="000A27EC">
              <w:rPr>
                <w:rFonts w:ascii="Arial" w:hAnsi="Arial" w:cs="Arial"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spacing w:val="-2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omm</w:t>
            </w:r>
            <w:r w:rsidRPr="000A27EC">
              <w:rPr>
                <w:rFonts w:ascii="Arial" w:hAnsi="Arial" w:cs="Arial"/>
                <w:spacing w:val="-1"/>
              </w:rPr>
              <w:t>u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icati</w:t>
            </w:r>
            <w:r w:rsidRPr="000A27EC">
              <w:rPr>
                <w:rFonts w:ascii="Arial" w:hAnsi="Arial" w:cs="Arial"/>
                <w:spacing w:val="1"/>
              </w:rPr>
              <w:t>o</w:t>
            </w:r>
            <w:r w:rsidRPr="000A27EC">
              <w:rPr>
                <w:rFonts w:ascii="Arial" w:hAnsi="Arial" w:cs="Arial"/>
                <w:spacing w:val="7"/>
              </w:rPr>
              <w:t>n</w:t>
            </w:r>
            <w:r w:rsidRPr="000A27EC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5C25B" w14:textId="77777777" w:rsidR="00000816" w:rsidRPr="000A27EC" w:rsidRDefault="00000816">
            <w:pPr>
              <w:rPr>
                <w:rFonts w:ascii="Arial" w:hAnsi="Arial" w:cs="Arial"/>
              </w:rPr>
            </w:pPr>
          </w:p>
        </w:tc>
      </w:tr>
      <w:tr w:rsidR="00000816" w:rsidRPr="000A27EC" w14:paraId="1F782142" w14:textId="77777777">
        <w:trPr>
          <w:trHeight w:hRule="exact" w:val="2131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608A5" w14:textId="77777777" w:rsidR="00000816" w:rsidRPr="000A27EC" w:rsidRDefault="00DB2F9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0A27EC">
              <w:rPr>
                <w:rFonts w:ascii="Arial" w:hAnsi="Arial" w:cs="Arial"/>
                <w:b/>
                <w:u w:val="thick" w:color="000000"/>
              </w:rPr>
              <w:t>pti</w:t>
            </w:r>
            <w:r w:rsidRPr="000A27EC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0A27EC">
              <w:rPr>
                <w:rFonts w:ascii="Arial" w:hAnsi="Arial" w:cs="Arial"/>
                <w:b/>
                <w:u w:val="thick" w:color="000000"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0A27EC">
              <w:rPr>
                <w:rFonts w:ascii="Arial" w:hAnsi="Arial" w:cs="Arial"/>
                <w:b/>
                <w:u w:val="thick" w:color="000000"/>
              </w:rPr>
              <w:t>l/Gene</w:t>
            </w:r>
            <w:r w:rsidRPr="000A27EC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0A27EC">
              <w:rPr>
                <w:rFonts w:ascii="Arial" w:hAnsi="Arial" w:cs="Arial"/>
                <w:b/>
                <w:u w:val="thick" w:color="000000"/>
              </w:rPr>
              <w:t>l</w:t>
            </w:r>
            <w:r w:rsidRPr="000A27EC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0A27EC">
              <w:rPr>
                <w:rFonts w:ascii="Arial" w:hAnsi="Arial" w:cs="Arial"/>
              </w:rPr>
              <w:t>c</w:t>
            </w:r>
            <w:r w:rsidRPr="000A27EC">
              <w:rPr>
                <w:rFonts w:ascii="Arial" w:hAnsi="Arial" w:cs="Arial"/>
                <w:spacing w:val="1"/>
              </w:rPr>
              <w:t>omm</w:t>
            </w:r>
            <w:r w:rsidRPr="000A27EC">
              <w:rPr>
                <w:rFonts w:ascii="Arial" w:hAnsi="Arial" w:cs="Arial"/>
              </w:rPr>
              <w:t>e</w:t>
            </w:r>
            <w:r w:rsidRPr="000A27EC">
              <w:rPr>
                <w:rFonts w:ascii="Arial" w:hAnsi="Arial" w:cs="Arial"/>
                <w:spacing w:val="1"/>
              </w:rPr>
              <w:t>n</w:t>
            </w:r>
            <w:r w:rsidRPr="000A27EC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6A8A9" w14:textId="77777777" w:rsidR="00000816" w:rsidRPr="000A27EC" w:rsidRDefault="00DB2F94">
            <w:pPr>
              <w:spacing w:before="2" w:line="220" w:lineRule="exact"/>
              <w:ind w:left="102" w:right="246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</w:rPr>
              <w:t>When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x</w:t>
            </w:r>
            <w:r w:rsidRPr="000A27EC">
              <w:rPr>
                <w:rFonts w:ascii="Arial" w:hAnsi="Arial" w:cs="Arial"/>
                <w:b/>
              </w:rPr>
              <w:t>plain</w:t>
            </w:r>
            <w:r w:rsidRPr="000A27EC">
              <w:rPr>
                <w:rFonts w:ascii="Arial" w:hAnsi="Arial" w:cs="Arial"/>
                <w:b/>
                <w:spacing w:val="1"/>
              </w:rPr>
              <w:t>i</w:t>
            </w:r>
            <w:r w:rsidRPr="000A27EC">
              <w:rPr>
                <w:rFonts w:ascii="Arial" w:hAnsi="Arial" w:cs="Arial"/>
                <w:b/>
              </w:rPr>
              <w:t>ng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</w:t>
            </w:r>
            <w:r w:rsidRPr="000A27EC">
              <w:rPr>
                <w:rFonts w:ascii="Arial" w:hAnsi="Arial" w:cs="Arial"/>
                <w:b/>
                <w:spacing w:val="-1"/>
              </w:rPr>
              <w:t>u</w:t>
            </w:r>
            <w:r w:rsidRPr="000A27EC">
              <w:rPr>
                <w:rFonts w:ascii="Arial" w:hAnsi="Arial" w:cs="Arial"/>
                <w:b/>
              </w:rPr>
              <w:t>bl</w:t>
            </w: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debt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  <w:spacing w:val="1"/>
              </w:rPr>
              <w:t>tat</w:t>
            </w:r>
            <w:r w:rsidRPr="000A27EC">
              <w:rPr>
                <w:rFonts w:ascii="Arial" w:hAnsi="Arial" w:cs="Arial"/>
                <w:b/>
              </w:rPr>
              <w:t>us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in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K</w:t>
            </w:r>
            <w:r w:rsidRPr="000A27EC">
              <w:rPr>
                <w:rFonts w:ascii="Arial" w:hAnsi="Arial" w:cs="Arial"/>
                <w:b/>
              </w:rPr>
              <w:t>en</w:t>
            </w:r>
            <w:r w:rsidRPr="000A27EC">
              <w:rPr>
                <w:rFonts w:ascii="Arial" w:hAnsi="Arial" w:cs="Arial"/>
                <w:b/>
                <w:spacing w:val="1"/>
              </w:rPr>
              <w:t>ya</w:t>
            </w:r>
            <w:r w:rsidRPr="000A27EC">
              <w:rPr>
                <w:rFonts w:ascii="Arial" w:hAnsi="Arial" w:cs="Arial"/>
                <w:b/>
              </w:rPr>
              <w:t>,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prese</w:t>
            </w:r>
            <w:r w:rsidRPr="000A27EC">
              <w:rPr>
                <w:rFonts w:ascii="Arial" w:hAnsi="Arial" w:cs="Arial"/>
                <w:b/>
                <w:spacing w:val="2"/>
              </w:rPr>
              <w:t>n</w:t>
            </w:r>
            <w:r w:rsidRPr="000A27EC">
              <w:rPr>
                <w:rFonts w:ascii="Arial" w:hAnsi="Arial" w:cs="Arial"/>
                <w:b/>
              </w:rPr>
              <w:t>t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vo</w:t>
            </w:r>
            <w:r w:rsidRPr="000A27EC">
              <w:rPr>
                <w:rFonts w:ascii="Arial" w:hAnsi="Arial" w:cs="Arial"/>
                <w:b/>
              </w:rPr>
              <w:t>lu</w:t>
            </w:r>
            <w:r w:rsidRPr="000A27EC">
              <w:rPr>
                <w:rFonts w:ascii="Arial" w:hAnsi="Arial" w:cs="Arial"/>
                <w:b/>
                <w:spacing w:val="1"/>
              </w:rPr>
              <w:t>m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debt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a pe</w:t>
            </w:r>
            <w:r w:rsidRPr="000A27EC">
              <w:rPr>
                <w:rFonts w:ascii="Arial" w:hAnsi="Arial" w:cs="Arial"/>
                <w:b/>
                <w:spacing w:val="-2"/>
              </w:rPr>
              <w:t>r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nt</w:t>
            </w:r>
            <w:r w:rsidRPr="000A27EC">
              <w:rPr>
                <w:rFonts w:ascii="Arial" w:hAnsi="Arial" w:cs="Arial"/>
                <w:b/>
                <w:spacing w:val="2"/>
              </w:rPr>
              <w:t>a</w:t>
            </w:r>
            <w:r w:rsidRPr="000A27EC">
              <w:rPr>
                <w:rFonts w:ascii="Arial" w:hAnsi="Arial" w:cs="Arial"/>
                <w:b/>
                <w:spacing w:val="1"/>
              </w:rPr>
              <w:t>g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G</w:t>
            </w:r>
            <w:r w:rsidRPr="000A27EC">
              <w:rPr>
                <w:rFonts w:ascii="Arial" w:hAnsi="Arial" w:cs="Arial"/>
                <w:b/>
              </w:rPr>
              <w:t>DP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o pr</w:t>
            </w:r>
            <w:r w:rsidRPr="000A27EC">
              <w:rPr>
                <w:rFonts w:ascii="Arial" w:hAnsi="Arial" w:cs="Arial"/>
                <w:b/>
                <w:spacing w:val="1"/>
              </w:rPr>
              <w:t>ov</w:t>
            </w:r>
            <w:r w:rsidRPr="000A27EC">
              <w:rPr>
                <w:rFonts w:ascii="Arial" w:hAnsi="Arial" w:cs="Arial"/>
                <w:b/>
              </w:rPr>
              <w:t>ide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r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ders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wi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a cle</w:t>
            </w:r>
            <w:r w:rsidRPr="000A27EC">
              <w:rPr>
                <w:rFonts w:ascii="Arial" w:hAnsi="Arial" w:cs="Arial"/>
                <w:b/>
                <w:spacing w:val="2"/>
              </w:rPr>
              <w:t>a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</w:rPr>
              <w:t>derst</w:t>
            </w:r>
            <w:r w:rsidRPr="000A27EC">
              <w:rPr>
                <w:rFonts w:ascii="Arial" w:hAnsi="Arial" w:cs="Arial"/>
                <w:b/>
                <w:spacing w:val="2"/>
              </w:rPr>
              <w:t>a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d</w:t>
            </w:r>
            <w:r w:rsidRPr="000A27EC">
              <w:rPr>
                <w:rFonts w:ascii="Arial" w:hAnsi="Arial" w:cs="Arial"/>
                <w:b/>
              </w:rPr>
              <w:t>ing</w:t>
            </w:r>
            <w:r w:rsidRPr="000A27EC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y</w:t>
            </w:r>
            <w:r w:rsidRPr="000A27EC">
              <w:rPr>
                <w:rFonts w:ascii="Arial" w:hAnsi="Arial" w:cs="Arial"/>
                <w:b/>
              </w:rPr>
              <w:t>'s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debt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le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el.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Fur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her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,</w:t>
            </w:r>
            <w:r w:rsidRPr="000A27EC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ry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2"/>
              </w:rPr>
              <w:t>t</w:t>
            </w:r>
            <w:r w:rsidRPr="000A27EC">
              <w:rPr>
                <w:rFonts w:ascii="Arial" w:hAnsi="Arial" w:cs="Arial"/>
                <w:b/>
              </w:rPr>
              <w:t>o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inc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rp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at</w:t>
            </w:r>
            <w:r w:rsidRPr="000A27EC">
              <w:rPr>
                <w:rFonts w:ascii="Arial" w:hAnsi="Arial" w:cs="Arial"/>
                <w:b/>
              </w:rPr>
              <w:t>e inf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  <w:spacing w:val="1"/>
              </w:rPr>
              <w:t>at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pti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debt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le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el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fo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a de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el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pi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</w:rPr>
              <w:t>g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2"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u</w:t>
            </w:r>
            <w:r w:rsidRPr="000A27EC">
              <w:rPr>
                <w:rFonts w:ascii="Arial" w:hAnsi="Arial" w:cs="Arial"/>
                <w:b/>
                <w:spacing w:val="-1"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y</w:t>
            </w:r>
            <w:r w:rsidRPr="000A27EC">
              <w:rPr>
                <w:rFonts w:ascii="Arial" w:hAnsi="Arial" w:cs="Arial"/>
                <w:b/>
              </w:rPr>
              <w:t>,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identi</w:t>
            </w:r>
            <w:r w:rsidRPr="000A27EC">
              <w:rPr>
                <w:rFonts w:ascii="Arial" w:hAnsi="Arial" w:cs="Arial"/>
                <w:b/>
                <w:spacing w:val="1"/>
              </w:rPr>
              <w:t>f</w:t>
            </w:r>
            <w:r w:rsidRPr="000A27EC">
              <w:rPr>
                <w:rFonts w:ascii="Arial" w:hAnsi="Arial" w:cs="Arial"/>
                <w:b/>
              </w:rPr>
              <w:t>ied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by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IM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nd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ot</w:t>
            </w:r>
            <w:r w:rsidRPr="000A27EC">
              <w:rPr>
                <w:rFonts w:ascii="Arial" w:hAnsi="Arial" w:cs="Arial"/>
                <w:b/>
              </w:rPr>
              <w:t>her</w:t>
            </w:r>
          </w:p>
          <w:p w14:paraId="6D514C02" w14:textId="77777777" w:rsidR="00000816" w:rsidRPr="000A27EC" w:rsidRDefault="00DB2F94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co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,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nd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x</w:t>
            </w:r>
            <w:r w:rsidRPr="000A27EC">
              <w:rPr>
                <w:rFonts w:ascii="Arial" w:hAnsi="Arial" w:cs="Arial"/>
                <w:b/>
              </w:rPr>
              <w:t>plain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whe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her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K</w:t>
            </w:r>
            <w:r w:rsidRPr="000A27EC">
              <w:rPr>
                <w:rFonts w:ascii="Arial" w:hAnsi="Arial" w:cs="Arial"/>
                <w:b/>
              </w:rPr>
              <w:t>en</w:t>
            </w:r>
            <w:r w:rsidRPr="000A27EC">
              <w:rPr>
                <w:rFonts w:ascii="Arial" w:hAnsi="Arial" w:cs="Arial"/>
                <w:b/>
                <w:spacing w:val="1"/>
              </w:rPr>
              <w:t>ya</w:t>
            </w:r>
            <w:r w:rsidRPr="000A27EC">
              <w:rPr>
                <w:rFonts w:ascii="Arial" w:hAnsi="Arial" w:cs="Arial"/>
                <w:b/>
              </w:rPr>
              <w:t>'s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debt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le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el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h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lre</w:t>
            </w:r>
            <w:r w:rsidRPr="000A27EC">
              <w:rPr>
                <w:rFonts w:ascii="Arial" w:hAnsi="Arial" w:cs="Arial"/>
                <w:b/>
                <w:spacing w:val="2"/>
              </w:rPr>
              <w:t>a</w:t>
            </w:r>
            <w:r w:rsidRPr="000A27EC">
              <w:rPr>
                <w:rFonts w:ascii="Arial" w:hAnsi="Arial" w:cs="Arial"/>
                <w:b/>
              </w:rPr>
              <w:t>dy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x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eded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his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pti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hres</w:t>
            </w:r>
            <w:r w:rsidRPr="000A27EC">
              <w:rPr>
                <w:rFonts w:ascii="Arial" w:hAnsi="Arial" w:cs="Arial"/>
                <w:b/>
                <w:spacing w:val="-1"/>
              </w:rPr>
              <w:t>h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ld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a</w:t>
            </w:r>
          </w:p>
          <w:p w14:paraId="62DDE927" w14:textId="77777777" w:rsidR="00000816" w:rsidRPr="000A27EC" w:rsidRDefault="00DB2F94">
            <w:pPr>
              <w:ind w:left="102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</w:rPr>
              <w:t>per</w:t>
            </w:r>
            <w:r w:rsidRPr="000A27EC">
              <w:rPr>
                <w:rFonts w:ascii="Arial" w:hAnsi="Arial" w:cs="Arial"/>
                <w:b/>
                <w:spacing w:val="1"/>
              </w:rPr>
              <w:t>c</w:t>
            </w:r>
            <w:r w:rsidRPr="000A27EC">
              <w:rPr>
                <w:rFonts w:ascii="Arial" w:hAnsi="Arial" w:cs="Arial"/>
                <w:b/>
              </w:rPr>
              <w:t>en</w:t>
            </w:r>
            <w:r w:rsidRPr="000A27EC">
              <w:rPr>
                <w:rFonts w:ascii="Arial" w:hAnsi="Arial" w:cs="Arial"/>
                <w:b/>
                <w:spacing w:val="1"/>
              </w:rPr>
              <w:t>tag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f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G</w:t>
            </w:r>
            <w:r w:rsidRPr="000A27EC">
              <w:rPr>
                <w:rFonts w:ascii="Arial" w:hAnsi="Arial" w:cs="Arial"/>
                <w:b/>
              </w:rPr>
              <w:t>D</w:t>
            </w:r>
            <w:r w:rsidRPr="000A27EC">
              <w:rPr>
                <w:rFonts w:ascii="Arial" w:hAnsi="Arial" w:cs="Arial"/>
                <w:b/>
                <w:spacing w:val="1"/>
              </w:rPr>
              <w:t>P</w:t>
            </w:r>
            <w:r w:rsidRPr="000A27EC">
              <w:rPr>
                <w:rFonts w:ascii="Arial" w:hAnsi="Arial" w:cs="Arial"/>
                <w:b/>
              </w:rPr>
              <w:t>.</w:t>
            </w:r>
          </w:p>
          <w:p w14:paraId="764663E4" w14:textId="77777777" w:rsidR="00000816" w:rsidRPr="000A27EC" w:rsidRDefault="00000816">
            <w:pPr>
              <w:spacing w:before="2" w:line="280" w:lineRule="exact"/>
              <w:rPr>
                <w:rFonts w:ascii="Arial" w:hAnsi="Arial" w:cs="Arial"/>
              </w:rPr>
            </w:pPr>
          </w:p>
          <w:p w14:paraId="05732329" w14:textId="77777777" w:rsidR="00000816" w:rsidRPr="000A27EC" w:rsidRDefault="00DB2F94">
            <w:pPr>
              <w:ind w:left="102" w:right="149"/>
              <w:rPr>
                <w:rFonts w:ascii="Arial" w:hAnsi="Arial" w:cs="Arial"/>
              </w:rPr>
            </w:pP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ul</w:t>
            </w:r>
            <w:r w:rsidRPr="000A27EC">
              <w:rPr>
                <w:rFonts w:ascii="Arial" w:hAnsi="Arial" w:cs="Arial"/>
                <w:b/>
                <w:spacing w:val="3"/>
              </w:rPr>
              <w:t>t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nd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</w:t>
            </w:r>
            <w:r w:rsidRPr="000A27EC">
              <w:rPr>
                <w:rFonts w:ascii="Arial" w:hAnsi="Arial" w:cs="Arial"/>
                <w:b/>
                <w:spacing w:val="2"/>
              </w:rPr>
              <w:t>i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cu</w:t>
            </w:r>
            <w:r w:rsidRPr="000A27EC">
              <w:rPr>
                <w:rFonts w:ascii="Arial" w:hAnsi="Arial" w:cs="Arial"/>
                <w:b/>
                <w:spacing w:val="2"/>
              </w:rPr>
              <w:t>s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ct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n,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place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ll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ta</w:t>
            </w:r>
            <w:r w:rsidRPr="000A27EC">
              <w:rPr>
                <w:rFonts w:ascii="Arial" w:hAnsi="Arial" w:cs="Arial"/>
                <w:b/>
              </w:rPr>
              <w:t>bles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</w:rPr>
              <w:t>l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  <w:spacing w:val="-2"/>
              </w:rPr>
              <w:t>t</w:t>
            </w:r>
            <w:r w:rsidRPr="000A27EC">
              <w:rPr>
                <w:rFonts w:ascii="Arial" w:hAnsi="Arial" w:cs="Arial"/>
                <w:b/>
              </w:rPr>
              <w:t>ed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o</w:t>
            </w:r>
            <w:r w:rsidRPr="000A27E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dia</w:t>
            </w:r>
            <w:r w:rsidRPr="000A27EC">
              <w:rPr>
                <w:rFonts w:ascii="Arial" w:hAnsi="Arial" w:cs="Arial"/>
                <w:b/>
                <w:spacing w:val="1"/>
              </w:rPr>
              <w:t>g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  <w:spacing w:val="-1"/>
              </w:rPr>
              <w:t>s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ic</w:t>
            </w:r>
            <w:r w:rsidRPr="000A27E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ests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in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p</w:t>
            </w:r>
            <w:r w:rsidRPr="000A27EC">
              <w:rPr>
                <w:rFonts w:ascii="Arial" w:hAnsi="Arial" w:cs="Arial"/>
                <w:b/>
                <w:spacing w:val="-1"/>
              </w:rPr>
              <w:t>p</w:t>
            </w:r>
            <w:r w:rsidRPr="000A27EC">
              <w:rPr>
                <w:rFonts w:ascii="Arial" w:hAnsi="Arial" w:cs="Arial"/>
                <w:b/>
              </w:rPr>
              <w:t>en</w:t>
            </w:r>
            <w:r w:rsidRPr="000A27EC">
              <w:rPr>
                <w:rFonts w:ascii="Arial" w:hAnsi="Arial" w:cs="Arial"/>
                <w:b/>
                <w:spacing w:val="2"/>
              </w:rPr>
              <w:t>d</w:t>
            </w:r>
            <w:r w:rsidRPr="000A27EC">
              <w:rPr>
                <w:rFonts w:ascii="Arial" w:hAnsi="Arial" w:cs="Arial"/>
                <w:b/>
              </w:rPr>
              <w:t>ix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nd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pr</w:t>
            </w:r>
            <w:r w:rsidRPr="000A27EC">
              <w:rPr>
                <w:rFonts w:ascii="Arial" w:hAnsi="Arial" w:cs="Arial"/>
                <w:b/>
                <w:spacing w:val="1"/>
              </w:rPr>
              <w:t>ov</w:t>
            </w:r>
            <w:r w:rsidRPr="000A27EC">
              <w:rPr>
                <w:rFonts w:ascii="Arial" w:hAnsi="Arial" w:cs="Arial"/>
                <w:b/>
              </w:rPr>
              <w:t>ide a cle</w:t>
            </w:r>
            <w:r w:rsidRPr="000A27EC">
              <w:rPr>
                <w:rFonts w:ascii="Arial" w:hAnsi="Arial" w:cs="Arial"/>
                <w:b/>
                <w:spacing w:val="2"/>
              </w:rPr>
              <w:t>a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wri</w:t>
            </w:r>
            <w:r w:rsidRPr="000A27EC">
              <w:rPr>
                <w:rFonts w:ascii="Arial" w:hAnsi="Arial" w:cs="Arial"/>
                <w:b/>
                <w:spacing w:val="1"/>
              </w:rPr>
              <w:t>tt</w:t>
            </w:r>
            <w:r w:rsidRPr="000A27EC">
              <w:rPr>
                <w:rFonts w:ascii="Arial" w:hAnsi="Arial" w:cs="Arial"/>
                <w:b/>
              </w:rPr>
              <w:t>en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x</w:t>
            </w:r>
            <w:r w:rsidRPr="000A27EC">
              <w:rPr>
                <w:rFonts w:ascii="Arial" w:hAnsi="Arial" w:cs="Arial"/>
                <w:b/>
              </w:rPr>
              <w:t>plan</w:t>
            </w:r>
            <w:r w:rsidRPr="000A27EC">
              <w:rPr>
                <w:rFonts w:ascii="Arial" w:hAnsi="Arial" w:cs="Arial"/>
                <w:b/>
                <w:spacing w:val="1"/>
              </w:rPr>
              <w:t>at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2"/>
              </w:rPr>
              <w:t>i</w:t>
            </w:r>
            <w:r w:rsidRPr="000A27EC">
              <w:rPr>
                <w:rFonts w:ascii="Arial" w:hAnsi="Arial" w:cs="Arial"/>
                <w:b/>
              </w:rPr>
              <w:t>n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in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1"/>
              </w:rPr>
              <w:t>xt</w:t>
            </w:r>
            <w:r w:rsidRPr="000A27EC">
              <w:rPr>
                <w:rFonts w:ascii="Arial" w:hAnsi="Arial" w:cs="Arial"/>
                <w:b/>
              </w:rPr>
              <w:t>.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-1"/>
              </w:rPr>
              <w:t>I</w:t>
            </w:r>
            <w:r w:rsidRPr="000A27EC">
              <w:rPr>
                <w:rFonts w:ascii="Arial" w:hAnsi="Arial" w:cs="Arial"/>
                <w:b/>
              </w:rPr>
              <w:t>nclu</w:t>
            </w:r>
            <w:r w:rsidRPr="000A27EC">
              <w:rPr>
                <w:rFonts w:ascii="Arial" w:hAnsi="Arial" w:cs="Arial"/>
                <w:b/>
                <w:spacing w:val="-1"/>
              </w:rPr>
              <w:t>d</w:t>
            </w:r>
            <w:r w:rsidRPr="000A27EC">
              <w:rPr>
                <w:rFonts w:ascii="Arial" w:hAnsi="Arial" w:cs="Arial"/>
                <w:b/>
                <w:spacing w:val="2"/>
              </w:rPr>
              <w:t>i</w:t>
            </w:r>
            <w:r w:rsidRPr="000A27EC">
              <w:rPr>
                <w:rFonts w:ascii="Arial" w:hAnsi="Arial" w:cs="Arial"/>
                <w:b/>
              </w:rPr>
              <w:t>ng</w:t>
            </w:r>
            <w:r w:rsidRPr="000A27E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ll</w:t>
            </w:r>
            <w:r w:rsidRPr="000A27E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ta</w:t>
            </w:r>
            <w:r w:rsidRPr="000A27EC">
              <w:rPr>
                <w:rFonts w:ascii="Arial" w:hAnsi="Arial" w:cs="Arial"/>
                <w:b/>
              </w:rPr>
              <w:t>bles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wi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hin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he</w:t>
            </w:r>
            <w:r w:rsidRPr="000A27E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o</w:t>
            </w:r>
            <w:r w:rsidRPr="000A27EC">
              <w:rPr>
                <w:rFonts w:ascii="Arial" w:hAnsi="Arial" w:cs="Arial"/>
                <w:b/>
              </w:rPr>
              <w:t>nt</w:t>
            </w:r>
            <w:r w:rsidRPr="000A27EC">
              <w:rPr>
                <w:rFonts w:ascii="Arial" w:hAnsi="Arial" w:cs="Arial"/>
                <w:b/>
                <w:spacing w:val="1"/>
              </w:rPr>
              <w:t>e</w:t>
            </w:r>
            <w:r w:rsidRPr="000A27EC">
              <w:rPr>
                <w:rFonts w:ascii="Arial" w:hAnsi="Arial" w:cs="Arial"/>
                <w:b/>
                <w:spacing w:val="2"/>
              </w:rPr>
              <w:t>n</w:t>
            </w:r>
            <w:r w:rsidRPr="000A27EC">
              <w:rPr>
                <w:rFonts w:ascii="Arial" w:hAnsi="Arial" w:cs="Arial"/>
                <w:b/>
              </w:rPr>
              <w:t>t</w:t>
            </w:r>
            <w:r w:rsidRPr="000A27E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aff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2"/>
              </w:rPr>
              <w:t>c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s</w:t>
            </w:r>
            <w:r w:rsidRPr="000A27E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 xml:space="preserve">he </w:t>
            </w:r>
            <w:r w:rsidRPr="000A27EC">
              <w:rPr>
                <w:rFonts w:ascii="Arial" w:hAnsi="Arial" w:cs="Arial"/>
                <w:b/>
                <w:spacing w:val="1"/>
              </w:rPr>
              <w:t>fo</w:t>
            </w:r>
            <w:r w:rsidRPr="000A27EC">
              <w:rPr>
                <w:rFonts w:ascii="Arial" w:hAnsi="Arial" w:cs="Arial"/>
                <w:b/>
              </w:rPr>
              <w:t>r</w:t>
            </w:r>
            <w:r w:rsidRPr="000A27EC">
              <w:rPr>
                <w:rFonts w:ascii="Arial" w:hAnsi="Arial" w:cs="Arial"/>
                <w:b/>
                <w:spacing w:val="2"/>
              </w:rPr>
              <w:t>m</w:t>
            </w:r>
            <w:r w:rsidRPr="000A27EC">
              <w:rPr>
                <w:rFonts w:ascii="Arial" w:hAnsi="Arial" w:cs="Arial"/>
                <w:b/>
                <w:spacing w:val="-1"/>
              </w:rPr>
              <w:t>a</w:t>
            </w:r>
            <w:r w:rsidRPr="000A27EC">
              <w:rPr>
                <w:rFonts w:ascii="Arial" w:hAnsi="Arial" w:cs="Arial"/>
                <w:b/>
                <w:spacing w:val="1"/>
              </w:rPr>
              <w:t>tt</w:t>
            </w:r>
            <w:r w:rsidRPr="000A27EC">
              <w:rPr>
                <w:rFonts w:ascii="Arial" w:hAnsi="Arial" w:cs="Arial"/>
                <w:b/>
              </w:rPr>
              <w:t>ing</w:t>
            </w:r>
            <w:r w:rsidRPr="000A27E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q</w:t>
            </w:r>
            <w:r w:rsidRPr="000A27EC">
              <w:rPr>
                <w:rFonts w:ascii="Arial" w:hAnsi="Arial" w:cs="Arial"/>
                <w:b/>
                <w:spacing w:val="-1"/>
              </w:rPr>
              <w:t>u</w:t>
            </w:r>
            <w:r w:rsidRPr="000A27EC">
              <w:rPr>
                <w:rFonts w:ascii="Arial" w:hAnsi="Arial" w:cs="Arial"/>
                <w:b/>
                <w:spacing w:val="1"/>
              </w:rPr>
              <w:t>a</w:t>
            </w:r>
            <w:r w:rsidRPr="000A27EC">
              <w:rPr>
                <w:rFonts w:ascii="Arial" w:hAnsi="Arial" w:cs="Arial"/>
                <w:b/>
              </w:rPr>
              <w:t>lity</w:t>
            </w:r>
            <w:r w:rsidRPr="000A27E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0A27EC">
              <w:rPr>
                <w:rFonts w:ascii="Arial" w:hAnsi="Arial" w:cs="Arial"/>
                <w:b/>
              </w:rPr>
              <w:t>ne</w:t>
            </w:r>
            <w:r w:rsidRPr="000A27EC">
              <w:rPr>
                <w:rFonts w:ascii="Arial" w:hAnsi="Arial" w:cs="Arial"/>
                <w:b/>
                <w:spacing w:val="1"/>
              </w:rPr>
              <w:t>g</w:t>
            </w:r>
            <w:r w:rsidRPr="000A27EC">
              <w:rPr>
                <w:rFonts w:ascii="Arial" w:hAnsi="Arial" w:cs="Arial"/>
                <w:b/>
                <w:spacing w:val="-1"/>
              </w:rPr>
              <w:t>a</w:t>
            </w:r>
            <w:r w:rsidRPr="000A27EC">
              <w:rPr>
                <w:rFonts w:ascii="Arial" w:hAnsi="Arial" w:cs="Arial"/>
                <w:b/>
                <w:spacing w:val="1"/>
              </w:rPr>
              <w:t>t</w:t>
            </w:r>
            <w:r w:rsidRPr="000A27EC">
              <w:rPr>
                <w:rFonts w:ascii="Arial" w:hAnsi="Arial" w:cs="Arial"/>
                <w:b/>
              </w:rPr>
              <w:t>i</w:t>
            </w:r>
            <w:r w:rsidRPr="000A27EC">
              <w:rPr>
                <w:rFonts w:ascii="Arial" w:hAnsi="Arial" w:cs="Arial"/>
                <w:b/>
                <w:spacing w:val="1"/>
              </w:rPr>
              <w:t>v</w:t>
            </w:r>
            <w:r w:rsidRPr="000A27EC">
              <w:rPr>
                <w:rFonts w:ascii="Arial" w:hAnsi="Arial" w:cs="Arial"/>
                <w:b/>
              </w:rPr>
              <w:t>e</w:t>
            </w:r>
            <w:r w:rsidRPr="000A27EC">
              <w:rPr>
                <w:rFonts w:ascii="Arial" w:hAnsi="Arial" w:cs="Arial"/>
                <w:b/>
                <w:spacing w:val="-2"/>
              </w:rPr>
              <w:t>l</w:t>
            </w:r>
            <w:r w:rsidRPr="000A27EC">
              <w:rPr>
                <w:rFonts w:ascii="Arial" w:hAnsi="Arial" w:cs="Arial"/>
                <w:b/>
                <w:spacing w:val="1"/>
              </w:rPr>
              <w:t>y</w:t>
            </w:r>
            <w:r w:rsidRPr="000A27E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87CCA" w14:textId="77777777" w:rsidR="00000816" w:rsidRPr="000A27EC" w:rsidRDefault="00000816">
            <w:pPr>
              <w:rPr>
                <w:rFonts w:ascii="Arial" w:hAnsi="Arial" w:cs="Arial"/>
              </w:rPr>
            </w:pPr>
          </w:p>
        </w:tc>
      </w:tr>
    </w:tbl>
    <w:p w14:paraId="5EA0AC94" w14:textId="77777777" w:rsidR="00000816" w:rsidRPr="000A27EC" w:rsidRDefault="00000816">
      <w:pPr>
        <w:spacing w:before="10" w:line="140" w:lineRule="exact"/>
        <w:rPr>
          <w:rFonts w:ascii="Arial" w:hAnsi="Arial" w:cs="Arial"/>
        </w:rPr>
      </w:pPr>
    </w:p>
    <w:p w14:paraId="55098E2B" w14:textId="77777777" w:rsidR="00000816" w:rsidRPr="000A27EC" w:rsidRDefault="00000816">
      <w:pPr>
        <w:spacing w:line="200" w:lineRule="exact"/>
        <w:rPr>
          <w:rFonts w:ascii="Arial" w:hAnsi="Arial" w:cs="Arial"/>
        </w:rPr>
      </w:pPr>
    </w:p>
    <w:p w14:paraId="6A9FF0BE" w14:textId="77777777" w:rsidR="00000816" w:rsidRPr="000A27EC" w:rsidRDefault="00000816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5"/>
        <w:gridCol w:w="7244"/>
        <w:gridCol w:w="7231"/>
      </w:tblGrid>
      <w:tr w:rsidR="001E5542" w:rsidRPr="000A27EC" w14:paraId="5082BC45" w14:textId="77777777" w:rsidTr="001E554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3A329" w14:textId="77777777" w:rsidR="001E5542" w:rsidRPr="000A27EC" w:rsidRDefault="001E5542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0A27EC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0A27EC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7BF71237" w14:textId="77777777" w:rsidR="001E5542" w:rsidRPr="000A27EC" w:rsidRDefault="001E5542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1E5542" w:rsidRPr="000A27EC" w14:paraId="611EE266" w14:textId="77777777" w:rsidTr="001E554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D794F" w14:textId="77777777" w:rsidR="001E5542" w:rsidRPr="000A27EC" w:rsidRDefault="001E5542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3A829" w14:textId="77777777" w:rsidR="001E5542" w:rsidRPr="000A27EC" w:rsidRDefault="001E554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0A27EC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70C47" w14:textId="77777777" w:rsidR="001E5542" w:rsidRPr="000A27EC" w:rsidRDefault="001E554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0A27EC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0A27EC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0A27EC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E5542" w:rsidRPr="000A27EC" w14:paraId="6A7ABCDB" w14:textId="77777777" w:rsidTr="001E554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03E64" w14:textId="77777777" w:rsidR="001E5542" w:rsidRPr="000A27EC" w:rsidRDefault="001E5542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0A27EC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4DC66C47" w14:textId="77777777" w:rsidR="001E5542" w:rsidRPr="000A27EC" w:rsidRDefault="001E5542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4B3A3" w14:textId="77777777" w:rsidR="001E5542" w:rsidRPr="000A27EC" w:rsidRDefault="001E5542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0A27EC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14:paraId="10DC57DF" w14:textId="77777777" w:rsidR="001E5542" w:rsidRPr="000A27EC" w:rsidRDefault="001E5542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7023CFD0" w14:textId="77777777" w:rsidR="001E5542" w:rsidRPr="000A27EC" w:rsidRDefault="001E5542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5B8B" w14:textId="77777777" w:rsidR="001E5542" w:rsidRPr="000A27EC" w:rsidRDefault="001E5542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750CBC6F" w14:textId="77777777" w:rsidR="001E5542" w:rsidRPr="000A27EC" w:rsidRDefault="001E5542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04A5DF78" w14:textId="77777777" w:rsidR="001E5542" w:rsidRPr="000A27EC" w:rsidRDefault="001E5542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14:paraId="01AC1B98" w14:textId="77777777" w:rsidR="001E5542" w:rsidRPr="000A27EC" w:rsidRDefault="001E5542" w:rsidP="001E5542">
      <w:pPr>
        <w:rPr>
          <w:rFonts w:ascii="Arial" w:hAnsi="Arial" w:cs="Arial"/>
        </w:rPr>
      </w:pPr>
    </w:p>
    <w:bookmarkEnd w:id="2"/>
    <w:p w14:paraId="42AB3743" w14:textId="77777777" w:rsidR="001E5542" w:rsidRPr="000A27EC" w:rsidRDefault="001E5542" w:rsidP="001E5542">
      <w:pPr>
        <w:rPr>
          <w:rFonts w:ascii="Arial" w:hAnsi="Arial" w:cs="Arial"/>
        </w:rPr>
      </w:pPr>
    </w:p>
    <w:p w14:paraId="3D73E327" w14:textId="77777777" w:rsidR="001E5542" w:rsidRPr="000A27EC" w:rsidRDefault="001E5542" w:rsidP="001E5542">
      <w:pPr>
        <w:rPr>
          <w:rFonts w:ascii="Arial" w:hAnsi="Arial" w:cs="Arial"/>
        </w:rPr>
      </w:pPr>
    </w:p>
    <w:p w14:paraId="21DE2989" w14:textId="77777777" w:rsidR="00DB2F94" w:rsidRPr="000A27EC" w:rsidRDefault="00DB2F94" w:rsidP="001E5542">
      <w:pPr>
        <w:spacing w:line="200" w:lineRule="exact"/>
        <w:rPr>
          <w:rFonts w:ascii="Arial" w:hAnsi="Arial" w:cs="Arial"/>
        </w:rPr>
      </w:pPr>
    </w:p>
    <w:sectPr w:rsidR="00DB2F94" w:rsidRPr="000A27EC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E177B" w14:textId="77777777" w:rsidR="00AC7286" w:rsidRDefault="00AC7286">
      <w:r>
        <w:separator/>
      </w:r>
    </w:p>
  </w:endnote>
  <w:endnote w:type="continuationSeparator" w:id="0">
    <w:p w14:paraId="30373C64" w14:textId="77777777" w:rsidR="00AC7286" w:rsidRDefault="00AC7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3C732" w14:textId="77777777" w:rsidR="00000816" w:rsidRDefault="00000000">
    <w:pPr>
      <w:spacing w:line="200" w:lineRule="exact"/>
    </w:pPr>
    <w:r>
      <w:pict w14:anchorId="0C6B675C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1pt;margin-top:796.9pt;width:52.2pt;height:10.05pt;z-index:-251659776;mso-position-horizontal-relative:page;mso-position-vertical-relative:page" filled="f" stroked="f">
          <v:textbox inset="0,0,0,0">
            <w:txbxContent>
              <w:p w14:paraId="112A4955" w14:textId="77777777" w:rsidR="00000816" w:rsidRDefault="00DB2F94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0F68FB9B">
        <v:shape id="_x0000_s1027" type="#_x0000_t202" style="position:absolute;margin-left:207.95pt;margin-top:796.9pt;width:55.7pt;height:10.05pt;z-index:-251658752;mso-position-horizontal-relative:page;mso-position-vertical-relative:page" filled="f" stroked="f">
          <v:textbox inset="0,0,0,0">
            <w:txbxContent>
              <w:p w14:paraId="6335D40C" w14:textId="77777777" w:rsidR="00000816" w:rsidRDefault="00DB2F94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z w:val="16"/>
                    <w:szCs w:val="16"/>
                  </w:rPr>
                  <w:t xml:space="preserve">ed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49893237">
        <v:shape id="_x0000_s1026" type="#_x0000_t202" style="position:absolute;margin-left:347.75pt;margin-top:796.9pt;width:67.8pt;height:10.05pt;z-index:-251657728;mso-position-horizontal-relative:page;mso-position-vertical-relative:page" filled="f" stroked="f">
          <v:textbox inset="0,0,0,0">
            <w:txbxContent>
              <w:p w14:paraId="6E393103" w14:textId="77777777" w:rsidR="00000816" w:rsidRDefault="00DB2F94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2F5837B5">
        <v:shape id="_x0000_s1025" type="#_x0000_t202" style="position:absolute;margin-left:539.05pt;margin-top:796.9pt;width:80.4pt;height:10.05pt;z-index:-251656704;mso-position-horizontal-relative:page;mso-position-vertical-relative:page" filled="f" stroked="f">
          <v:textbox inset="0,0,0,0">
            <w:txbxContent>
              <w:p w14:paraId="3DE85409" w14:textId="77777777" w:rsidR="00000816" w:rsidRDefault="00DB2F94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2DB0F" w14:textId="77777777" w:rsidR="00AC7286" w:rsidRDefault="00AC7286">
      <w:r>
        <w:separator/>
      </w:r>
    </w:p>
  </w:footnote>
  <w:footnote w:type="continuationSeparator" w:id="0">
    <w:p w14:paraId="37596F01" w14:textId="77777777" w:rsidR="00AC7286" w:rsidRDefault="00AC7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1410C" w14:textId="77777777" w:rsidR="00000816" w:rsidRDefault="00000000">
    <w:pPr>
      <w:spacing w:line="200" w:lineRule="exact"/>
    </w:pPr>
    <w:r>
      <w:pict w14:anchorId="659E7E98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71pt;margin-top:64.4pt;width:86.8pt;height:14pt;z-index:-251660800;mso-position-horizontal-relative:page;mso-position-vertical-relative:page" filled="f" stroked="f">
          <v:textbox inset="0,0,0,0">
            <w:txbxContent>
              <w:p w14:paraId="665DD86B" w14:textId="77777777" w:rsidR="00000816" w:rsidRDefault="00DB2F94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A2F68"/>
    <w:multiLevelType w:val="multilevel"/>
    <w:tmpl w:val="EAB22BB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74300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characterSpacingControl w:val="doNotCompress"/>
  <w:hdrShapeDefaults>
    <o:shapedefaults v:ext="edit" spidmax="207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DA3MTE0NDC0MDIxM7VQ0lEKTi0uzszPAykwrAUA0seZtSwAAAA="/>
  </w:docVars>
  <w:rsids>
    <w:rsidRoot w:val="00000816"/>
    <w:rsid w:val="00000816"/>
    <w:rsid w:val="000A27EC"/>
    <w:rsid w:val="001E5542"/>
    <w:rsid w:val="001F3262"/>
    <w:rsid w:val="002000B1"/>
    <w:rsid w:val="00232352"/>
    <w:rsid w:val="003D268E"/>
    <w:rsid w:val="004E7364"/>
    <w:rsid w:val="00675CC5"/>
    <w:rsid w:val="007F3A3E"/>
    <w:rsid w:val="0097320D"/>
    <w:rsid w:val="00AC7286"/>
    <w:rsid w:val="00B7692D"/>
    <w:rsid w:val="00C56277"/>
    <w:rsid w:val="00C56B0E"/>
    <w:rsid w:val="00D14DB6"/>
    <w:rsid w:val="00DB2F94"/>
    <w:rsid w:val="00E1273D"/>
    <w:rsid w:val="00F42F68"/>
    <w:rsid w:val="00FA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2"/>
    </o:shapelayout>
  </w:shapeDefaults>
  <w:decimalSymbol w:val="."/>
  <w:listSeparator w:val=","/>
  <w14:docId w14:val="37358C4A"/>
  <w15:docId w15:val="{697834F2-9A0B-48F3-B276-CF0CB2DD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F42F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journalajpas.com/index.php/AJPA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bn.gov.ng/Out/2022/RSD/Effect%20of%20Public%20Debt%20on%20Private%20Investment%20in%20Nigeria%20Evidence%20from%20an%20Asymmetric%20Dynamic%20Model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cbn.gov.ng/Out/2022/RSD/Effect%20of%20Public%20Debt%20on%20Private%20Investment%20in%20Nigeria%20Evidence%20from%20an%20Asymmetric%20Dynamic%20Mode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uments.worldbank.org/curated/en/09952600603243414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877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Editor-28</cp:lastModifiedBy>
  <cp:revision>16</cp:revision>
  <dcterms:created xsi:type="dcterms:W3CDTF">2025-02-22T11:33:00Z</dcterms:created>
  <dcterms:modified xsi:type="dcterms:W3CDTF">2025-04-10T09:47:00Z</dcterms:modified>
</cp:coreProperties>
</file>