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79B1B4" w14:textId="77777777" w:rsidR="00911003" w:rsidRPr="006C5ADA" w:rsidRDefault="00911003">
      <w:pPr>
        <w:spacing w:before="9" w:line="180" w:lineRule="exact"/>
        <w:rPr>
          <w:rFonts w:ascii="Arial" w:hAnsi="Arial" w:cs="Arial"/>
        </w:rPr>
      </w:pPr>
    </w:p>
    <w:p w14:paraId="4AA2F119" w14:textId="77777777" w:rsidR="00911003" w:rsidRPr="006C5ADA" w:rsidRDefault="00911003">
      <w:pPr>
        <w:spacing w:line="200" w:lineRule="exact"/>
        <w:rPr>
          <w:rFonts w:ascii="Arial" w:hAnsi="Arial" w:cs="Arial"/>
        </w:rPr>
      </w:pPr>
    </w:p>
    <w:p w14:paraId="68083A73" w14:textId="77777777" w:rsidR="00911003" w:rsidRPr="006C5ADA" w:rsidRDefault="00911003">
      <w:pPr>
        <w:spacing w:line="200" w:lineRule="exact"/>
        <w:rPr>
          <w:rFonts w:ascii="Arial" w:hAnsi="Arial" w:cs="Arial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0"/>
      </w:tblGrid>
      <w:tr w:rsidR="00911003" w:rsidRPr="006C5ADA" w14:paraId="152830C5" w14:textId="77777777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B73CF9" w14:textId="77777777" w:rsidR="00911003" w:rsidRPr="006C5ADA" w:rsidRDefault="00F65FF9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6C5ADA">
              <w:rPr>
                <w:rFonts w:ascii="Arial" w:eastAsia="Arial" w:hAnsi="Arial" w:cs="Arial"/>
                <w:spacing w:val="1"/>
              </w:rPr>
              <w:t>J</w:t>
            </w:r>
            <w:r w:rsidRPr="006C5ADA">
              <w:rPr>
                <w:rFonts w:ascii="Arial" w:eastAsia="Arial" w:hAnsi="Arial" w:cs="Arial"/>
              </w:rPr>
              <w:t>o</w:t>
            </w:r>
            <w:r w:rsidRPr="006C5ADA">
              <w:rPr>
                <w:rFonts w:ascii="Arial" w:eastAsia="Arial" w:hAnsi="Arial" w:cs="Arial"/>
                <w:spacing w:val="-1"/>
              </w:rPr>
              <w:t>u</w:t>
            </w:r>
            <w:r w:rsidRPr="006C5ADA">
              <w:rPr>
                <w:rFonts w:ascii="Arial" w:eastAsia="Arial" w:hAnsi="Arial" w:cs="Arial"/>
                <w:spacing w:val="1"/>
              </w:rPr>
              <w:t>r</w:t>
            </w:r>
            <w:r w:rsidRPr="006C5ADA">
              <w:rPr>
                <w:rFonts w:ascii="Arial" w:eastAsia="Arial" w:hAnsi="Arial" w:cs="Arial"/>
              </w:rPr>
              <w:t>n</w:t>
            </w:r>
            <w:r w:rsidRPr="006C5ADA">
              <w:rPr>
                <w:rFonts w:ascii="Arial" w:eastAsia="Arial" w:hAnsi="Arial" w:cs="Arial"/>
                <w:spacing w:val="-1"/>
              </w:rPr>
              <w:t>a</w:t>
            </w:r>
            <w:r w:rsidRPr="006C5ADA">
              <w:rPr>
                <w:rFonts w:ascii="Arial" w:eastAsia="Arial" w:hAnsi="Arial" w:cs="Arial"/>
              </w:rPr>
              <w:t>l</w:t>
            </w:r>
            <w:r w:rsidRPr="006C5ADA">
              <w:rPr>
                <w:rFonts w:ascii="Arial" w:eastAsia="Arial" w:hAnsi="Arial" w:cs="Arial"/>
                <w:spacing w:val="-6"/>
              </w:rPr>
              <w:t xml:space="preserve"> </w:t>
            </w:r>
            <w:r w:rsidRPr="006C5ADA">
              <w:rPr>
                <w:rFonts w:ascii="Arial" w:eastAsia="Arial" w:hAnsi="Arial" w:cs="Arial"/>
              </w:rPr>
              <w:t>Na</w:t>
            </w:r>
            <w:r w:rsidRPr="006C5ADA">
              <w:rPr>
                <w:rFonts w:ascii="Arial" w:eastAsia="Arial" w:hAnsi="Arial" w:cs="Arial"/>
                <w:spacing w:val="2"/>
              </w:rPr>
              <w:t>m</w:t>
            </w:r>
            <w:r w:rsidRPr="006C5ADA">
              <w:rPr>
                <w:rFonts w:ascii="Arial" w:eastAsia="Arial" w:hAnsi="Arial" w:cs="Arial"/>
              </w:rPr>
              <w:t>e: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AE536" w14:textId="77777777" w:rsidR="00911003" w:rsidRPr="006C5ADA" w:rsidRDefault="00F65FF9">
            <w:pPr>
              <w:spacing w:before="30"/>
              <w:ind w:left="102"/>
              <w:rPr>
                <w:rFonts w:ascii="Arial" w:eastAsia="Arial" w:hAnsi="Arial" w:cs="Arial"/>
              </w:rPr>
            </w:pPr>
            <w:hyperlink r:id="rId7">
              <w:r w:rsidRPr="006C5ADA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Jo</w:t>
              </w:r>
              <w:r w:rsidRPr="006C5ADA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u</w:t>
              </w:r>
              <w:r w:rsidRPr="006C5ADA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Pr="006C5ADA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nal</w:t>
              </w:r>
              <w:r w:rsidRPr="006C5ADA">
                <w:rPr>
                  <w:rFonts w:ascii="Arial" w:eastAsia="Arial" w:hAnsi="Arial" w:cs="Arial"/>
                  <w:b/>
                  <w:color w:val="0000FF"/>
                  <w:spacing w:val="-9"/>
                  <w:u w:val="thick" w:color="0000FF"/>
                </w:rPr>
                <w:t xml:space="preserve"> </w:t>
              </w:r>
              <w:r w:rsidRPr="006C5ADA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of</w:t>
              </w:r>
              <w:r w:rsidRPr="006C5ADA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 xml:space="preserve"> </w:t>
              </w:r>
              <w:r w:rsidRPr="006C5ADA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S</w:t>
              </w:r>
              <w:r w:rsidRPr="006C5ADA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ci</w:t>
              </w:r>
              <w:r w:rsidRPr="006C5ADA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e</w:t>
              </w:r>
              <w:r w:rsidRPr="006C5ADA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  <w:r w:rsidRPr="006C5ADA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t</w:t>
              </w:r>
              <w:r w:rsidRPr="006C5ADA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ific</w:t>
              </w:r>
              <w:r w:rsidRPr="006C5ADA">
                <w:rPr>
                  <w:rFonts w:ascii="Arial" w:eastAsia="Arial" w:hAnsi="Arial" w:cs="Arial"/>
                  <w:b/>
                  <w:color w:val="0000FF"/>
                  <w:spacing w:val="-7"/>
                  <w:u w:val="thick" w:color="0000FF"/>
                </w:rPr>
                <w:t xml:space="preserve"> </w:t>
              </w:r>
              <w:r w:rsidRPr="006C5ADA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R</w:t>
              </w:r>
              <w:r w:rsidRPr="006C5ADA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e</w:t>
              </w:r>
              <w:r w:rsidRPr="006C5ADA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s</w:t>
              </w:r>
              <w:r w:rsidRPr="006C5ADA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e</w:t>
              </w:r>
              <w:r w:rsidRPr="006C5ADA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</w:t>
              </w:r>
              <w:r w:rsidRPr="006C5ADA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Pr="006C5ADA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ch</w:t>
              </w:r>
              <w:r w:rsidRPr="006C5ADA">
                <w:rPr>
                  <w:rFonts w:ascii="Arial" w:eastAsia="Arial" w:hAnsi="Arial" w:cs="Arial"/>
                  <w:b/>
                  <w:color w:val="0000FF"/>
                  <w:spacing w:val="-8"/>
                  <w:u w:val="thick" w:color="0000FF"/>
                </w:rPr>
                <w:t xml:space="preserve"> </w:t>
              </w:r>
              <w:r w:rsidRPr="006C5ADA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and</w:t>
              </w:r>
              <w:r w:rsidRPr="006C5ADA">
                <w:rPr>
                  <w:rFonts w:ascii="Arial" w:eastAsia="Arial" w:hAnsi="Arial" w:cs="Arial"/>
                  <w:b/>
                  <w:color w:val="0000FF"/>
                  <w:spacing w:val="-3"/>
                  <w:u w:val="thick" w:color="0000FF"/>
                </w:rPr>
                <w:t xml:space="preserve"> </w:t>
              </w:r>
              <w:r w:rsidRPr="006C5ADA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Rep</w:t>
              </w:r>
              <w:r w:rsidRPr="006C5ADA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o</w:t>
              </w:r>
              <w:r w:rsidRPr="006C5ADA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Pr="006C5ADA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t</w:t>
              </w:r>
              <w:r w:rsidRPr="006C5ADA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s</w:t>
              </w:r>
            </w:hyperlink>
          </w:p>
        </w:tc>
      </w:tr>
      <w:tr w:rsidR="00911003" w:rsidRPr="006C5ADA" w14:paraId="4FCCFA65" w14:textId="77777777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E3BBA0" w14:textId="77777777" w:rsidR="00911003" w:rsidRPr="006C5ADA" w:rsidRDefault="00F65FF9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6C5ADA">
              <w:rPr>
                <w:rFonts w:ascii="Arial" w:eastAsia="Arial" w:hAnsi="Arial" w:cs="Arial"/>
              </w:rPr>
              <w:t>M</w:t>
            </w:r>
            <w:r w:rsidRPr="006C5ADA">
              <w:rPr>
                <w:rFonts w:ascii="Arial" w:eastAsia="Arial" w:hAnsi="Arial" w:cs="Arial"/>
                <w:spacing w:val="-1"/>
              </w:rPr>
              <w:t>a</w:t>
            </w:r>
            <w:r w:rsidRPr="006C5ADA">
              <w:rPr>
                <w:rFonts w:ascii="Arial" w:eastAsia="Arial" w:hAnsi="Arial" w:cs="Arial"/>
              </w:rPr>
              <w:t>n</w:t>
            </w:r>
            <w:r w:rsidRPr="006C5ADA">
              <w:rPr>
                <w:rFonts w:ascii="Arial" w:eastAsia="Arial" w:hAnsi="Arial" w:cs="Arial"/>
                <w:spacing w:val="-1"/>
              </w:rPr>
              <w:t>u</w:t>
            </w:r>
            <w:r w:rsidRPr="006C5ADA">
              <w:rPr>
                <w:rFonts w:ascii="Arial" w:eastAsia="Arial" w:hAnsi="Arial" w:cs="Arial"/>
                <w:spacing w:val="1"/>
              </w:rPr>
              <w:t>scr</w:t>
            </w:r>
            <w:r w:rsidRPr="006C5ADA">
              <w:rPr>
                <w:rFonts w:ascii="Arial" w:eastAsia="Arial" w:hAnsi="Arial" w:cs="Arial"/>
                <w:spacing w:val="-1"/>
              </w:rPr>
              <w:t>i</w:t>
            </w:r>
            <w:r w:rsidRPr="006C5ADA">
              <w:rPr>
                <w:rFonts w:ascii="Arial" w:eastAsia="Arial" w:hAnsi="Arial" w:cs="Arial"/>
                <w:spacing w:val="2"/>
              </w:rPr>
              <w:t>p</w:t>
            </w:r>
            <w:r w:rsidRPr="006C5ADA">
              <w:rPr>
                <w:rFonts w:ascii="Arial" w:eastAsia="Arial" w:hAnsi="Arial" w:cs="Arial"/>
              </w:rPr>
              <w:t>t</w:t>
            </w:r>
            <w:r w:rsidRPr="006C5ADA">
              <w:rPr>
                <w:rFonts w:ascii="Arial" w:eastAsia="Arial" w:hAnsi="Arial" w:cs="Arial"/>
                <w:spacing w:val="-10"/>
              </w:rPr>
              <w:t xml:space="preserve"> </w:t>
            </w:r>
            <w:r w:rsidRPr="006C5ADA">
              <w:rPr>
                <w:rFonts w:ascii="Arial" w:eastAsia="Arial" w:hAnsi="Arial" w:cs="Arial"/>
              </w:rPr>
              <w:t>N</w:t>
            </w:r>
            <w:r w:rsidRPr="006C5ADA">
              <w:rPr>
                <w:rFonts w:ascii="Arial" w:eastAsia="Arial" w:hAnsi="Arial" w:cs="Arial"/>
                <w:spacing w:val="2"/>
              </w:rPr>
              <w:t>u</w:t>
            </w:r>
            <w:r w:rsidRPr="006C5ADA">
              <w:rPr>
                <w:rFonts w:ascii="Arial" w:eastAsia="Arial" w:hAnsi="Arial" w:cs="Arial"/>
              </w:rPr>
              <w:t>m</w:t>
            </w:r>
            <w:r w:rsidRPr="006C5ADA">
              <w:rPr>
                <w:rFonts w:ascii="Arial" w:eastAsia="Arial" w:hAnsi="Arial" w:cs="Arial"/>
                <w:spacing w:val="-1"/>
              </w:rPr>
              <w:t>b</w:t>
            </w:r>
            <w:r w:rsidRPr="006C5ADA">
              <w:rPr>
                <w:rFonts w:ascii="Arial" w:eastAsia="Arial" w:hAnsi="Arial" w:cs="Arial"/>
              </w:rPr>
              <w:t>er: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A1BC98" w14:textId="77777777" w:rsidR="00911003" w:rsidRPr="006C5ADA" w:rsidRDefault="00F65FF9">
            <w:pPr>
              <w:spacing w:before="30"/>
              <w:ind w:left="102"/>
              <w:rPr>
                <w:rFonts w:ascii="Arial" w:eastAsia="Arial" w:hAnsi="Arial" w:cs="Arial"/>
              </w:rPr>
            </w:pPr>
            <w:r w:rsidRPr="006C5ADA">
              <w:rPr>
                <w:rFonts w:ascii="Arial" w:eastAsia="Arial" w:hAnsi="Arial" w:cs="Arial"/>
                <w:b/>
              </w:rPr>
              <w:t>M</w:t>
            </w:r>
            <w:r w:rsidRPr="006C5ADA">
              <w:rPr>
                <w:rFonts w:ascii="Arial" w:eastAsia="Arial" w:hAnsi="Arial" w:cs="Arial"/>
                <w:b/>
                <w:spacing w:val="-1"/>
              </w:rPr>
              <w:t>s</w:t>
            </w:r>
            <w:r w:rsidRPr="006C5ADA">
              <w:rPr>
                <w:rFonts w:ascii="Arial" w:eastAsia="Arial" w:hAnsi="Arial" w:cs="Arial"/>
                <w:b/>
              </w:rPr>
              <w:t>_</w:t>
            </w:r>
            <w:r w:rsidRPr="006C5ADA">
              <w:rPr>
                <w:rFonts w:ascii="Arial" w:eastAsia="Arial" w:hAnsi="Arial" w:cs="Arial"/>
                <w:b/>
                <w:spacing w:val="1"/>
              </w:rPr>
              <w:t>J</w:t>
            </w:r>
            <w:r w:rsidRPr="006C5ADA">
              <w:rPr>
                <w:rFonts w:ascii="Arial" w:eastAsia="Arial" w:hAnsi="Arial" w:cs="Arial"/>
                <w:b/>
                <w:spacing w:val="-1"/>
              </w:rPr>
              <w:t>S</w:t>
            </w:r>
            <w:r w:rsidRPr="006C5ADA">
              <w:rPr>
                <w:rFonts w:ascii="Arial" w:eastAsia="Arial" w:hAnsi="Arial" w:cs="Arial"/>
                <w:b/>
              </w:rPr>
              <w:t>R</w:t>
            </w:r>
            <w:r w:rsidRPr="006C5ADA">
              <w:rPr>
                <w:rFonts w:ascii="Arial" w:eastAsia="Arial" w:hAnsi="Arial" w:cs="Arial"/>
                <w:b/>
                <w:spacing w:val="3"/>
              </w:rPr>
              <w:t>R</w:t>
            </w:r>
            <w:r w:rsidRPr="006C5ADA">
              <w:rPr>
                <w:rFonts w:ascii="Arial" w:eastAsia="Arial" w:hAnsi="Arial" w:cs="Arial"/>
                <w:b/>
              </w:rPr>
              <w:t>_</w:t>
            </w:r>
            <w:r w:rsidRPr="006C5ADA">
              <w:rPr>
                <w:rFonts w:ascii="Arial" w:eastAsia="Arial" w:hAnsi="Arial" w:cs="Arial"/>
                <w:b/>
                <w:spacing w:val="-1"/>
              </w:rPr>
              <w:t>1</w:t>
            </w:r>
            <w:r w:rsidRPr="006C5ADA">
              <w:rPr>
                <w:rFonts w:ascii="Arial" w:eastAsia="Arial" w:hAnsi="Arial" w:cs="Arial"/>
                <w:b/>
                <w:spacing w:val="2"/>
              </w:rPr>
              <w:t>3</w:t>
            </w:r>
            <w:r w:rsidRPr="006C5ADA">
              <w:rPr>
                <w:rFonts w:ascii="Arial" w:eastAsia="Arial" w:hAnsi="Arial" w:cs="Arial"/>
                <w:b/>
              </w:rPr>
              <w:t>1</w:t>
            </w:r>
            <w:r w:rsidRPr="006C5ADA">
              <w:rPr>
                <w:rFonts w:ascii="Arial" w:eastAsia="Arial" w:hAnsi="Arial" w:cs="Arial"/>
                <w:b/>
                <w:spacing w:val="1"/>
              </w:rPr>
              <w:t>7</w:t>
            </w:r>
            <w:r w:rsidRPr="006C5ADA">
              <w:rPr>
                <w:rFonts w:ascii="Arial" w:eastAsia="Arial" w:hAnsi="Arial" w:cs="Arial"/>
                <w:b/>
              </w:rPr>
              <w:t>28</w:t>
            </w:r>
          </w:p>
        </w:tc>
      </w:tr>
      <w:tr w:rsidR="00911003" w:rsidRPr="006C5ADA" w14:paraId="6738A0A0" w14:textId="77777777">
        <w:trPr>
          <w:trHeight w:hRule="exact" w:val="66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AED31B" w14:textId="77777777" w:rsidR="00911003" w:rsidRPr="006C5ADA" w:rsidRDefault="00F65FF9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6C5ADA">
              <w:rPr>
                <w:rFonts w:ascii="Arial" w:eastAsia="Arial" w:hAnsi="Arial" w:cs="Arial"/>
              </w:rPr>
              <w:t>T</w:t>
            </w:r>
            <w:r w:rsidRPr="006C5ADA">
              <w:rPr>
                <w:rFonts w:ascii="Arial" w:eastAsia="Arial" w:hAnsi="Arial" w:cs="Arial"/>
                <w:spacing w:val="-1"/>
              </w:rPr>
              <w:t>i</w:t>
            </w:r>
            <w:r w:rsidRPr="006C5ADA">
              <w:rPr>
                <w:rFonts w:ascii="Arial" w:eastAsia="Arial" w:hAnsi="Arial" w:cs="Arial"/>
              </w:rPr>
              <w:t>t</w:t>
            </w:r>
            <w:r w:rsidRPr="006C5ADA">
              <w:rPr>
                <w:rFonts w:ascii="Arial" w:eastAsia="Arial" w:hAnsi="Arial" w:cs="Arial"/>
                <w:spacing w:val="-1"/>
              </w:rPr>
              <w:t>l</w:t>
            </w:r>
            <w:r w:rsidRPr="006C5ADA">
              <w:rPr>
                <w:rFonts w:ascii="Arial" w:eastAsia="Arial" w:hAnsi="Arial" w:cs="Arial"/>
              </w:rPr>
              <w:t>e</w:t>
            </w:r>
            <w:r w:rsidRPr="006C5ADA">
              <w:rPr>
                <w:rFonts w:ascii="Arial" w:eastAsia="Arial" w:hAnsi="Arial" w:cs="Arial"/>
                <w:spacing w:val="-2"/>
              </w:rPr>
              <w:t xml:space="preserve"> </w:t>
            </w:r>
            <w:r w:rsidRPr="006C5ADA">
              <w:rPr>
                <w:rFonts w:ascii="Arial" w:eastAsia="Arial" w:hAnsi="Arial" w:cs="Arial"/>
              </w:rPr>
              <w:t>of</w:t>
            </w:r>
            <w:r w:rsidRPr="006C5ADA">
              <w:rPr>
                <w:rFonts w:ascii="Arial" w:eastAsia="Arial" w:hAnsi="Arial" w:cs="Arial"/>
                <w:spacing w:val="-3"/>
              </w:rPr>
              <w:t xml:space="preserve"> </w:t>
            </w:r>
            <w:r w:rsidRPr="006C5ADA">
              <w:rPr>
                <w:rFonts w:ascii="Arial" w:eastAsia="Arial" w:hAnsi="Arial" w:cs="Arial"/>
                <w:spacing w:val="2"/>
              </w:rPr>
              <w:t>t</w:t>
            </w:r>
            <w:r w:rsidRPr="006C5ADA">
              <w:rPr>
                <w:rFonts w:ascii="Arial" w:eastAsia="Arial" w:hAnsi="Arial" w:cs="Arial"/>
              </w:rPr>
              <w:t>he</w:t>
            </w:r>
            <w:r w:rsidRPr="006C5ADA">
              <w:rPr>
                <w:rFonts w:ascii="Arial" w:eastAsia="Arial" w:hAnsi="Arial" w:cs="Arial"/>
                <w:spacing w:val="-2"/>
              </w:rPr>
              <w:t xml:space="preserve"> </w:t>
            </w:r>
            <w:r w:rsidRPr="006C5ADA">
              <w:rPr>
                <w:rFonts w:ascii="Arial" w:eastAsia="Arial" w:hAnsi="Arial" w:cs="Arial"/>
              </w:rPr>
              <w:t>M</w:t>
            </w:r>
            <w:r w:rsidRPr="006C5ADA">
              <w:rPr>
                <w:rFonts w:ascii="Arial" w:eastAsia="Arial" w:hAnsi="Arial" w:cs="Arial"/>
                <w:spacing w:val="-1"/>
              </w:rPr>
              <w:t>a</w:t>
            </w:r>
            <w:r w:rsidRPr="006C5ADA">
              <w:rPr>
                <w:rFonts w:ascii="Arial" w:eastAsia="Arial" w:hAnsi="Arial" w:cs="Arial"/>
                <w:spacing w:val="2"/>
              </w:rPr>
              <w:t>n</w:t>
            </w:r>
            <w:r w:rsidRPr="006C5ADA">
              <w:rPr>
                <w:rFonts w:ascii="Arial" w:eastAsia="Arial" w:hAnsi="Arial" w:cs="Arial"/>
              </w:rPr>
              <w:t>u</w:t>
            </w:r>
            <w:r w:rsidRPr="006C5ADA">
              <w:rPr>
                <w:rFonts w:ascii="Arial" w:eastAsia="Arial" w:hAnsi="Arial" w:cs="Arial"/>
                <w:spacing w:val="1"/>
              </w:rPr>
              <w:t>scr</w:t>
            </w:r>
            <w:r w:rsidRPr="006C5ADA">
              <w:rPr>
                <w:rFonts w:ascii="Arial" w:eastAsia="Arial" w:hAnsi="Arial" w:cs="Arial"/>
                <w:spacing w:val="-1"/>
              </w:rPr>
              <w:t>i</w:t>
            </w:r>
            <w:r w:rsidRPr="006C5ADA">
              <w:rPr>
                <w:rFonts w:ascii="Arial" w:eastAsia="Arial" w:hAnsi="Arial" w:cs="Arial"/>
              </w:rPr>
              <w:t>pt: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E56131" w14:textId="77777777" w:rsidR="00911003" w:rsidRPr="006C5ADA" w:rsidRDefault="00911003">
            <w:pPr>
              <w:spacing w:before="10" w:line="200" w:lineRule="exact"/>
              <w:rPr>
                <w:rFonts w:ascii="Arial" w:hAnsi="Arial" w:cs="Arial"/>
              </w:rPr>
            </w:pPr>
          </w:p>
          <w:p w14:paraId="60CE58FC" w14:textId="77777777" w:rsidR="00911003" w:rsidRPr="006C5ADA" w:rsidRDefault="00F65FF9">
            <w:pPr>
              <w:ind w:left="102"/>
              <w:rPr>
                <w:rFonts w:ascii="Arial" w:eastAsia="Arial" w:hAnsi="Arial" w:cs="Arial"/>
              </w:rPr>
            </w:pPr>
            <w:r w:rsidRPr="006C5ADA">
              <w:rPr>
                <w:rFonts w:ascii="Arial" w:eastAsia="Arial" w:hAnsi="Arial" w:cs="Arial"/>
                <w:b/>
                <w:spacing w:val="-1"/>
              </w:rPr>
              <w:t>P</w:t>
            </w:r>
            <w:r w:rsidRPr="006C5ADA">
              <w:rPr>
                <w:rFonts w:ascii="Arial" w:eastAsia="Arial" w:hAnsi="Arial" w:cs="Arial"/>
                <w:b/>
              </w:rPr>
              <w:t>lant</w:t>
            </w:r>
            <w:r w:rsidRPr="006C5ADA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6C5ADA">
              <w:rPr>
                <w:rFonts w:ascii="Arial" w:eastAsia="Arial" w:hAnsi="Arial" w:cs="Arial"/>
                <w:b/>
                <w:spacing w:val="1"/>
              </w:rPr>
              <w:t>r</w:t>
            </w:r>
            <w:r w:rsidRPr="006C5ADA">
              <w:rPr>
                <w:rFonts w:ascii="Arial" w:eastAsia="Arial" w:hAnsi="Arial" w:cs="Arial"/>
                <w:b/>
              </w:rPr>
              <w:t>e</w:t>
            </w:r>
            <w:r w:rsidRPr="006C5ADA">
              <w:rPr>
                <w:rFonts w:ascii="Arial" w:eastAsia="Arial" w:hAnsi="Arial" w:cs="Arial"/>
                <w:b/>
                <w:spacing w:val="-1"/>
              </w:rPr>
              <w:t>s</w:t>
            </w:r>
            <w:r w:rsidRPr="006C5ADA">
              <w:rPr>
                <w:rFonts w:ascii="Arial" w:eastAsia="Arial" w:hAnsi="Arial" w:cs="Arial"/>
                <w:b/>
              </w:rPr>
              <w:t>id</w:t>
            </w:r>
            <w:r w:rsidRPr="006C5ADA">
              <w:rPr>
                <w:rFonts w:ascii="Arial" w:eastAsia="Arial" w:hAnsi="Arial" w:cs="Arial"/>
                <w:b/>
                <w:spacing w:val="1"/>
              </w:rPr>
              <w:t>u</w:t>
            </w:r>
            <w:r w:rsidRPr="006C5ADA">
              <w:rPr>
                <w:rFonts w:ascii="Arial" w:eastAsia="Arial" w:hAnsi="Arial" w:cs="Arial"/>
                <w:b/>
              </w:rPr>
              <w:t>e</w:t>
            </w:r>
            <w:r w:rsidRPr="006C5ADA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6C5ADA">
              <w:rPr>
                <w:rFonts w:ascii="Arial" w:eastAsia="Arial" w:hAnsi="Arial" w:cs="Arial"/>
                <w:b/>
              </w:rPr>
              <w:t>q</w:t>
            </w:r>
            <w:r w:rsidRPr="006C5ADA">
              <w:rPr>
                <w:rFonts w:ascii="Arial" w:eastAsia="Arial" w:hAnsi="Arial" w:cs="Arial"/>
                <w:b/>
                <w:spacing w:val="1"/>
              </w:rPr>
              <w:t>u</w:t>
            </w:r>
            <w:r w:rsidRPr="006C5ADA">
              <w:rPr>
                <w:rFonts w:ascii="Arial" w:eastAsia="Arial" w:hAnsi="Arial" w:cs="Arial"/>
                <w:b/>
              </w:rPr>
              <w:t>al</w:t>
            </w:r>
            <w:r w:rsidRPr="006C5ADA">
              <w:rPr>
                <w:rFonts w:ascii="Arial" w:eastAsia="Arial" w:hAnsi="Arial" w:cs="Arial"/>
                <w:b/>
                <w:spacing w:val="-1"/>
              </w:rPr>
              <w:t>i</w:t>
            </w:r>
            <w:r w:rsidRPr="006C5ADA">
              <w:rPr>
                <w:rFonts w:ascii="Arial" w:eastAsia="Arial" w:hAnsi="Arial" w:cs="Arial"/>
                <w:b/>
                <w:spacing w:val="1"/>
              </w:rPr>
              <w:t>t</w:t>
            </w:r>
            <w:r w:rsidRPr="006C5ADA">
              <w:rPr>
                <w:rFonts w:ascii="Arial" w:eastAsia="Arial" w:hAnsi="Arial" w:cs="Arial"/>
                <w:b/>
              </w:rPr>
              <w:t>y</w:t>
            </w:r>
            <w:r w:rsidRPr="006C5ADA">
              <w:rPr>
                <w:rFonts w:ascii="Arial" w:eastAsia="Arial" w:hAnsi="Arial" w:cs="Arial"/>
                <w:b/>
                <w:spacing w:val="-6"/>
              </w:rPr>
              <w:t xml:space="preserve"> </w:t>
            </w:r>
            <w:r w:rsidRPr="006C5ADA">
              <w:rPr>
                <w:rFonts w:ascii="Arial" w:eastAsia="Arial" w:hAnsi="Arial" w:cs="Arial"/>
                <w:b/>
                <w:spacing w:val="-1"/>
              </w:rPr>
              <w:t>i</w:t>
            </w:r>
            <w:r w:rsidRPr="006C5ADA">
              <w:rPr>
                <w:rFonts w:ascii="Arial" w:eastAsia="Arial" w:hAnsi="Arial" w:cs="Arial"/>
                <w:b/>
              </w:rPr>
              <w:t>n</w:t>
            </w:r>
            <w:r w:rsidRPr="006C5ADA">
              <w:rPr>
                <w:rFonts w:ascii="Arial" w:eastAsia="Arial" w:hAnsi="Arial" w:cs="Arial"/>
                <w:b/>
                <w:spacing w:val="3"/>
              </w:rPr>
              <w:t>d</w:t>
            </w:r>
            <w:r w:rsidRPr="006C5ADA">
              <w:rPr>
                <w:rFonts w:ascii="Arial" w:eastAsia="Arial" w:hAnsi="Arial" w:cs="Arial"/>
                <w:b/>
                <w:spacing w:val="2"/>
              </w:rPr>
              <w:t>e</w:t>
            </w:r>
            <w:r w:rsidRPr="006C5ADA">
              <w:rPr>
                <w:rFonts w:ascii="Arial" w:eastAsia="Arial" w:hAnsi="Arial" w:cs="Arial"/>
                <w:b/>
              </w:rPr>
              <w:t>x</w:t>
            </w:r>
            <w:r w:rsidRPr="006C5ADA">
              <w:rPr>
                <w:rFonts w:ascii="Arial" w:eastAsia="Arial" w:hAnsi="Arial" w:cs="Arial"/>
                <w:b/>
                <w:spacing w:val="-5"/>
              </w:rPr>
              <w:t xml:space="preserve"> </w:t>
            </w:r>
            <w:r w:rsidRPr="006C5ADA">
              <w:rPr>
                <w:rFonts w:ascii="Arial" w:eastAsia="Arial" w:hAnsi="Arial" w:cs="Arial"/>
                <w:b/>
                <w:spacing w:val="-1"/>
              </w:rPr>
              <w:t>a</w:t>
            </w:r>
            <w:r w:rsidRPr="006C5ADA">
              <w:rPr>
                <w:rFonts w:ascii="Arial" w:eastAsia="Arial" w:hAnsi="Arial" w:cs="Arial"/>
                <w:b/>
              </w:rPr>
              <w:t>nd</w:t>
            </w:r>
            <w:r w:rsidRPr="006C5ADA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6C5ADA">
              <w:rPr>
                <w:rFonts w:ascii="Arial" w:eastAsia="Arial" w:hAnsi="Arial" w:cs="Arial"/>
                <w:b/>
                <w:spacing w:val="2"/>
              </w:rPr>
              <w:t>e</w:t>
            </w:r>
            <w:r w:rsidRPr="006C5ADA">
              <w:rPr>
                <w:rFonts w:ascii="Arial" w:eastAsia="Arial" w:hAnsi="Arial" w:cs="Arial"/>
                <w:b/>
              </w:rPr>
              <w:t>col</w:t>
            </w:r>
            <w:r w:rsidRPr="006C5ADA">
              <w:rPr>
                <w:rFonts w:ascii="Arial" w:eastAsia="Arial" w:hAnsi="Arial" w:cs="Arial"/>
                <w:b/>
                <w:spacing w:val="1"/>
              </w:rPr>
              <w:t>o</w:t>
            </w:r>
            <w:r w:rsidRPr="006C5ADA">
              <w:rPr>
                <w:rFonts w:ascii="Arial" w:eastAsia="Arial" w:hAnsi="Arial" w:cs="Arial"/>
                <w:b/>
              </w:rPr>
              <w:t>gic</w:t>
            </w:r>
            <w:r w:rsidRPr="006C5ADA">
              <w:rPr>
                <w:rFonts w:ascii="Arial" w:eastAsia="Arial" w:hAnsi="Arial" w:cs="Arial"/>
                <w:b/>
                <w:spacing w:val="-1"/>
              </w:rPr>
              <w:t>a</w:t>
            </w:r>
            <w:r w:rsidRPr="006C5ADA">
              <w:rPr>
                <w:rFonts w:ascii="Arial" w:eastAsia="Arial" w:hAnsi="Arial" w:cs="Arial"/>
                <w:b/>
              </w:rPr>
              <w:t>l</w:t>
            </w:r>
            <w:r w:rsidRPr="006C5ADA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6C5ADA">
              <w:rPr>
                <w:rFonts w:ascii="Arial" w:eastAsia="Arial" w:hAnsi="Arial" w:cs="Arial"/>
                <w:b/>
              </w:rPr>
              <w:t>p</w:t>
            </w:r>
            <w:r w:rsidRPr="006C5ADA">
              <w:rPr>
                <w:rFonts w:ascii="Arial" w:eastAsia="Arial" w:hAnsi="Arial" w:cs="Arial"/>
                <w:b/>
                <w:spacing w:val="1"/>
              </w:rPr>
              <w:t>ot</w:t>
            </w:r>
            <w:r w:rsidRPr="006C5ADA">
              <w:rPr>
                <w:rFonts w:ascii="Arial" w:eastAsia="Arial" w:hAnsi="Arial" w:cs="Arial"/>
                <w:b/>
              </w:rPr>
              <w:t>en</w:t>
            </w:r>
            <w:r w:rsidRPr="006C5ADA">
              <w:rPr>
                <w:rFonts w:ascii="Arial" w:eastAsia="Arial" w:hAnsi="Arial" w:cs="Arial"/>
                <w:b/>
                <w:spacing w:val="1"/>
              </w:rPr>
              <w:t>t</w:t>
            </w:r>
            <w:r w:rsidRPr="006C5ADA">
              <w:rPr>
                <w:rFonts w:ascii="Arial" w:eastAsia="Arial" w:hAnsi="Arial" w:cs="Arial"/>
                <w:b/>
              </w:rPr>
              <w:t>ial</w:t>
            </w:r>
            <w:r w:rsidRPr="006C5ADA">
              <w:rPr>
                <w:rFonts w:ascii="Arial" w:eastAsia="Arial" w:hAnsi="Arial" w:cs="Arial"/>
                <w:b/>
                <w:spacing w:val="-7"/>
              </w:rPr>
              <w:t xml:space="preserve"> </w:t>
            </w:r>
            <w:r w:rsidRPr="006C5ADA">
              <w:rPr>
                <w:rFonts w:ascii="Arial" w:eastAsia="Arial" w:hAnsi="Arial" w:cs="Arial"/>
                <w:b/>
              </w:rPr>
              <w:t>ap</w:t>
            </w:r>
            <w:r w:rsidRPr="006C5ADA">
              <w:rPr>
                <w:rFonts w:ascii="Arial" w:eastAsia="Arial" w:hAnsi="Arial" w:cs="Arial"/>
                <w:b/>
                <w:spacing w:val="1"/>
              </w:rPr>
              <w:t>p</w:t>
            </w:r>
            <w:r w:rsidRPr="006C5ADA">
              <w:rPr>
                <w:rFonts w:ascii="Arial" w:eastAsia="Arial" w:hAnsi="Arial" w:cs="Arial"/>
                <w:b/>
                <w:spacing w:val="-1"/>
              </w:rPr>
              <w:t>r</w:t>
            </w:r>
            <w:r w:rsidRPr="006C5ADA">
              <w:rPr>
                <w:rFonts w:ascii="Arial" w:eastAsia="Arial" w:hAnsi="Arial" w:cs="Arial"/>
                <w:b/>
              </w:rPr>
              <w:t>oa</w:t>
            </w:r>
            <w:r w:rsidRPr="006C5ADA">
              <w:rPr>
                <w:rFonts w:ascii="Arial" w:eastAsia="Arial" w:hAnsi="Arial" w:cs="Arial"/>
                <w:b/>
                <w:spacing w:val="-1"/>
              </w:rPr>
              <w:t>c</w:t>
            </w:r>
            <w:r w:rsidRPr="006C5ADA">
              <w:rPr>
                <w:rFonts w:ascii="Arial" w:eastAsia="Arial" w:hAnsi="Arial" w:cs="Arial"/>
                <w:b/>
              </w:rPr>
              <w:t>h</w:t>
            </w:r>
            <w:r w:rsidRPr="006C5ADA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6C5ADA">
              <w:rPr>
                <w:rFonts w:ascii="Arial" w:eastAsia="Arial" w:hAnsi="Arial" w:cs="Arial"/>
                <w:b/>
              </w:rPr>
              <w:t>f</w:t>
            </w:r>
            <w:r w:rsidRPr="006C5ADA">
              <w:rPr>
                <w:rFonts w:ascii="Arial" w:eastAsia="Arial" w:hAnsi="Arial" w:cs="Arial"/>
                <w:b/>
                <w:spacing w:val="3"/>
              </w:rPr>
              <w:t>o</w:t>
            </w:r>
            <w:r w:rsidRPr="006C5ADA">
              <w:rPr>
                <w:rFonts w:ascii="Arial" w:eastAsia="Arial" w:hAnsi="Arial" w:cs="Arial"/>
                <w:b/>
              </w:rPr>
              <w:t>r</w:t>
            </w:r>
            <w:r w:rsidRPr="006C5ADA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6C5ADA">
              <w:rPr>
                <w:rFonts w:ascii="Arial" w:eastAsia="Arial" w:hAnsi="Arial" w:cs="Arial"/>
                <w:b/>
              </w:rPr>
              <w:t>s</w:t>
            </w:r>
            <w:r w:rsidRPr="006C5ADA">
              <w:rPr>
                <w:rFonts w:ascii="Arial" w:eastAsia="Arial" w:hAnsi="Arial" w:cs="Arial"/>
                <w:b/>
                <w:spacing w:val="1"/>
              </w:rPr>
              <w:t>e</w:t>
            </w:r>
            <w:r w:rsidRPr="006C5ADA">
              <w:rPr>
                <w:rFonts w:ascii="Arial" w:eastAsia="Arial" w:hAnsi="Arial" w:cs="Arial"/>
                <w:b/>
              </w:rPr>
              <w:t>le</w:t>
            </w:r>
            <w:r w:rsidRPr="006C5ADA">
              <w:rPr>
                <w:rFonts w:ascii="Arial" w:eastAsia="Arial" w:hAnsi="Arial" w:cs="Arial"/>
                <w:b/>
                <w:spacing w:val="-1"/>
              </w:rPr>
              <w:t>c</w:t>
            </w:r>
            <w:r w:rsidRPr="006C5ADA">
              <w:rPr>
                <w:rFonts w:ascii="Arial" w:eastAsia="Arial" w:hAnsi="Arial" w:cs="Arial"/>
                <w:b/>
                <w:spacing w:val="1"/>
              </w:rPr>
              <w:t>t</w:t>
            </w:r>
            <w:r w:rsidRPr="006C5ADA">
              <w:rPr>
                <w:rFonts w:ascii="Arial" w:eastAsia="Arial" w:hAnsi="Arial" w:cs="Arial"/>
                <w:b/>
              </w:rPr>
              <w:t>i</w:t>
            </w:r>
            <w:r w:rsidRPr="006C5ADA">
              <w:rPr>
                <w:rFonts w:ascii="Arial" w:eastAsia="Arial" w:hAnsi="Arial" w:cs="Arial"/>
                <w:b/>
                <w:spacing w:val="2"/>
              </w:rPr>
              <w:t>v</w:t>
            </w:r>
            <w:r w:rsidRPr="006C5ADA">
              <w:rPr>
                <w:rFonts w:ascii="Arial" w:eastAsia="Arial" w:hAnsi="Arial" w:cs="Arial"/>
                <w:b/>
              </w:rPr>
              <w:t>e</w:t>
            </w:r>
            <w:r w:rsidRPr="006C5ADA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6C5ADA">
              <w:rPr>
                <w:rFonts w:ascii="Arial" w:eastAsia="Arial" w:hAnsi="Arial" w:cs="Arial"/>
                <w:b/>
                <w:spacing w:val="1"/>
              </w:rPr>
              <w:t>r</w:t>
            </w:r>
            <w:r w:rsidRPr="006C5ADA">
              <w:rPr>
                <w:rFonts w:ascii="Arial" w:eastAsia="Arial" w:hAnsi="Arial" w:cs="Arial"/>
                <w:b/>
                <w:spacing w:val="2"/>
              </w:rPr>
              <w:t>e</w:t>
            </w:r>
            <w:r w:rsidRPr="006C5ADA">
              <w:rPr>
                <w:rFonts w:ascii="Arial" w:eastAsia="Arial" w:hAnsi="Arial" w:cs="Arial"/>
                <w:b/>
              </w:rPr>
              <w:t>inc</w:t>
            </w:r>
            <w:r w:rsidRPr="006C5ADA">
              <w:rPr>
                <w:rFonts w:ascii="Arial" w:eastAsia="Arial" w:hAnsi="Arial" w:cs="Arial"/>
                <w:b/>
                <w:spacing w:val="1"/>
              </w:rPr>
              <w:t>o</w:t>
            </w:r>
            <w:r w:rsidRPr="006C5ADA">
              <w:rPr>
                <w:rFonts w:ascii="Arial" w:eastAsia="Arial" w:hAnsi="Arial" w:cs="Arial"/>
                <w:b/>
                <w:spacing w:val="-1"/>
              </w:rPr>
              <w:t>r</w:t>
            </w:r>
            <w:r w:rsidRPr="006C5ADA">
              <w:rPr>
                <w:rFonts w:ascii="Arial" w:eastAsia="Arial" w:hAnsi="Arial" w:cs="Arial"/>
                <w:b/>
              </w:rPr>
              <w:t>po</w:t>
            </w:r>
            <w:r w:rsidRPr="006C5ADA">
              <w:rPr>
                <w:rFonts w:ascii="Arial" w:eastAsia="Arial" w:hAnsi="Arial" w:cs="Arial"/>
                <w:b/>
                <w:spacing w:val="-1"/>
              </w:rPr>
              <w:t>r</w:t>
            </w:r>
            <w:r w:rsidRPr="006C5ADA">
              <w:rPr>
                <w:rFonts w:ascii="Arial" w:eastAsia="Arial" w:hAnsi="Arial" w:cs="Arial"/>
                <w:b/>
              </w:rPr>
              <w:t>ati</w:t>
            </w:r>
            <w:r w:rsidRPr="006C5ADA">
              <w:rPr>
                <w:rFonts w:ascii="Arial" w:eastAsia="Arial" w:hAnsi="Arial" w:cs="Arial"/>
                <w:b/>
                <w:spacing w:val="1"/>
              </w:rPr>
              <w:t>o</w:t>
            </w:r>
            <w:r w:rsidRPr="006C5ADA">
              <w:rPr>
                <w:rFonts w:ascii="Arial" w:eastAsia="Arial" w:hAnsi="Arial" w:cs="Arial"/>
                <w:b/>
              </w:rPr>
              <w:t>n</w:t>
            </w:r>
            <w:r w:rsidRPr="006C5ADA">
              <w:rPr>
                <w:rFonts w:ascii="Arial" w:eastAsia="Arial" w:hAnsi="Arial" w:cs="Arial"/>
                <w:b/>
                <w:spacing w:val="-15"/>
              </w:rPr>
              <w:t xml:space="preserve"> </w:t>
            </w:r>
            <w:r w:rsidRPr="006C5ADA">
              <w:rPr>
                <w:rFonts w:ascii="Arial" w:eastAsia="Arial" w:hAnsi="Arial" w:cs="Arial"/>
                <w:b/>
              </w:rPr>
              <w:t>of</w:t>
            </w:r>
            <w:r w:rsidRPr="006C5ADA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6C5ADA">
              <w:rPr>
                <w:rFonts w:ascii="Arial" w:eastAsia="Arial" w:hAnsi="Arial" w:cs="Arial"/>
                <w:b/>
                <w:spacing w:val="2"/>
              </w:rPr>
              <w:t>c</w:t>
            </w:r>
            <w:r w:rsidRPr="006C5ADA">
              <w:rPr>
                <w:rFonts w:ascii="Arial" w:eastAsia="Arial" w:hAnsi="Arial" w:cs="Arial"/>
                <w:b/>
                <w:spacing w:val="-1"/>
              </w:rPr>
              <w:t>r</w:t>
            </w:r>
            <w:r w:rsidRPr="006C5ADA">
              <w:rPr>
                <w:rFonts w:ascii="Arial" w:eastAsia="Arial" w:hAnsi="Arial" w:cs="Arial"/>
                <w:b/>
              </w:rPr>
              <w:t>op</w:t>
            </w:r>
            <w:r w:rsidRPr="006C5ADA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6C5ADA">
              <w:rPr>
                <w:rFonts w:ascii="Arial" w:eastAsia="Arial" w:hAnsi="Arial" w:cs="Arial"/>
                <w:b/>
                <w:spacing w:val="1"/>
              </w:rPr>
              <w:t>r</w:t>
            </w:r>
            <w:r w:rsidRPr="006C5ADA">
              <w:rPr>
                <w:rFonts w:ascii="Arial" w:eastAsia="Arial" w:hAnsi="Arial" w:cs="Arial"/>
                <w:b/>
              </w:rPr>
              <w:t>e</w:t>
            </w:r>
            <w:r w:rsidRPr="006C5ADA">
              <w:rPr>
                <w:rFonts w:ascii="Arial" w:eastAsia="Arial" w:hAnsi="Arial" w:cs="Arial"/>
                <w:b/>
                <w:spacing w:val="-1"/>
              </w:rPr>
              <w:t>s</w:t>
            </w:r>
            <w:r w:rsidRPr="006C5ADA">
              <w:rPr>
                <w:rFonts w:ascii="Arial" w:eastAsia="Arial" w:hAnsi="Arial" w:cs="Arial"/>
                <w:b/>
                <w:spacing w:val="2"/>
              </w:rPr>
              <w:t>i</w:t>
            </w:r>
            <w:r w:rsidRPr="006C5ADA">
              <w:rPr>
                <w:rFonts w:ascii="Arial" w:eastAsia="Arial" w:hAnsi="Arial" w:cs="Arial"/>
                <w:b/>
              </w:rPr>
              <w:t>dues</w:t>
            </w:r>
            <w:r w:rsidRPr="006C5ADA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6C5ADA">
              <w:rPr>
                <w:rFonts w:ascii="Arial" w:eastAsia="Arial" w:hAnsi="Arial" w:cs="Arial"/>
                <w:b/>
              </w:rPr>
              <w:t>in</w:t>
            </w:r>
            <w:r w:rsidRPr="006C5ADA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6C5ADA">
              <w:rPr>
                <w:rFonts w:ascii="Arial" w:eastAsia="Arial" w:hAnsi="Arial" w:cs="Arial"/>
                <w:b/>
              </w:rPr>
              <w:t>soi</w:t>
            </w:r>
            <w:r w:rsidRPr="006C5ADA">
              <w:rPr>
                <w:rFonts w:ascii="Arial" w:eastAsia="Arial" w:hAnsi="Arial" w:cs="Arial"/>
                <w:b/>
                <w:spacing w:val="2"/>
              </w:rPr>
              <w:t>l</w:t>
            </w:r>
            <w:r w:rsidRPr="006C5ADA">
              <w:rPr>
                <w:rFonts w:ascii="Arial" w:eastAsia="Arial" w:hAnsi="Arial" w:cs="Arial"/>
                <w:b/>
              </w:rPr>
              <w:t>.</w:t>
            </w:r>
          </w:p>
        </w:tc>
      </w:tr>
      <w:tr w:rsidR="00911003" w:rsidRPr="006C5ADA" w14:paraId="424D7CF4" w14:textId="77777777">
        <w:trPr>
          <w:trHeight w:hRule="exact" w:val="343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76F53E" w14:textId="77777777" w:rsidR="00911003" w:rsidRPr="006C5ADA" w:rsidRDefault="00F65FF9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6C5ADA">
              <w:rPr>
                <w:rFonts w:ascii="Arial" w:eastAsia="Arial" w:hAnsi="Arial" w:cs="Arial"/>
              </w:rPr>
              <w:t>T</w:t>
            </w:r>
            <w:r w:rsidRPr="006C5ADA">
              <w:rPr>
                <w:rFonts w:ascii="Arial" w:eastAsia="Arial" w:hAnsi="Arial" w:cs="Arial"/>
                <w:spacing w:val="1"/>
              </w:rPr>
              <w:t>y</w:t>
            </w:r>
            <w:r w:rsidRPr="006C5ADA">
              <w:rPr>
                <w:rFonts w:ascii="Arial" w:eastAsia="Arial" w:hAnsi="Arial" w:cs="Arial"/>
              </w:rPr>
              <w:t>pe</w:t>
            </w:r>
            <w:r w:rsidRPr="006C5ADA">
              <w:rPr>
                <w:rFonts w:ascii="Arial" w:eastAsia="Arial" w:hAnsi="Arial" w:cs="Arial"/>
                <w:spacing w:val="-5"/>
              </w:rPr>
              <w:t xml:space="preserve"> </w:t>
            </w:r>
            <w:r w:rsidRPr="006C5ADA">
              <w:rPr>
                <w:rFonts w:ascii="Arial" w:eastAsia="Arial" w:hAnsi="Arial" w:cs="Arial"/>
              </w:rPr>
              <w:t>of</w:t>
            </w:r>
            <w:r w:rsidRPr="006C5ADA">
              <w:rPr>
                <w:rFonts w:ascii="Arial" w:eastAsia="Arial" w:hAnsi="Arial" w:cs="Arial"/>
                <w:spacing w:val="-3"/>
              </w:rPr>
              <w:t xml:space="preserve"> </w:t>
            </w:r>
            <w:r w:rsidRPr="006C5ADA">
              <w:rPr>
                <w:rFonts w:ascii="Arial" w:eastAsia="Arial" w:hAnsi="Arial" w:cs="Arial"/>
                <w:spacing w:val="2"/>
              </w:rPr>
              <w:t>t</w:t>
            </w:r>
            <w:r w:rsidRPr="006C5ADA">
              <w:rPr>
                <w:rFonts w:ascii="Arial" w:eastAsia="Arial" w:hAnsi="Arial" w:cs="Arial"/>
              </w:rPr>
              <w:t>he</w:t>
            </w:r>
            <w:r w:rsidRPr="006C5ADA">
              <w:rPr>
                <w:rFonts w:ascii="Arial" w:eastAsia="Arial" w:hAnsi="Arial" w:cs="Arial"/>
                <w:spacing w:val="-2"/>
              </w:rPr>
              <w:t xml:space="preserve"> </w:t>
            </w:r>
            <w:r w:rsidRPr="006C5ADA">
              <w:rPr>
                <w:rFonts w:ascii="Arial" w:eastAsia="Arial" w:hAnsi="Arial" w:cs="Arial"/>
                <w:spacing w:val="-1"/>
              </w:rPr>
              <w:t>A</w:t>
            </w:r>
            <w:r w:rsidRPr="006C5ADA">
              <w:rPr>
                <w:rFonts w:ascii="Arial" w:eastAsia="Arial" w:hAnsi="Arial" w:cs="Arial"/>
                <w:spacing w:val="1"/>
              </w:rPr>
              <w:t>r</w:t>
            </w:r>
            <w:r w:rsidRPr="006C5ADA">
              <w:rPr>
                <w:rFonts w:ascii="Arial" w:eastAsia="Arial" w:hAnsi="Arial" w:cs="Arial"/>
              </w:rPr>
              <w:t>t</w:t>
            </w:r>
            <w:r w:rsidRPr="006C5ADA">
              <w:rPr>
                <w:rFonts w:ascii="Arial" w:eastAsia="Arial" w:hAnsi="Arial" w:cs="Arial"/>
                <w:spacing w:val="-1"/>
              </w:rPr>
              <w:t>i</w:t>
            </w:r>
            <w:r w:rsidRPr="006C5ADA">
              <w:rPr>
                <w:rFonts w:ascii="Arial" w:eastAsia="Arial" w:hAnsi="Arial" w:cs="Arial"/>
                <w:spacing w:val="1"/>
              </w:rPr>
              <w:t>cl</w:t>
            </w:r>
            <w:r w:rsidRPr="006C5ADA">
              <w:rPr>
                <w:rFonts w:ascii="Arial" w:eastAsia="Arial" w:hAnsi="Arial" w:cs="Arial"/>
              </w:rPr>
              <w:t>e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AFA35" w14:textId="77777777" w:rsidR="00911003" w:rsidRPr="006C5ADA" w:rsidRDefault="00911003">
            <w:pPr>
              <w:rPr>
                <w:rFonts w:ascii="Arial" w:hAnsi="Arial" w:cs="Arial"/>
              </w:rPr>
            </w:pPr>
          </w:p>
        </w:tc>
      </w:tr>
    </w:tbl>
    <w:p w14:paraId="18F1890B" w14:textId="77777777" w:rsidR="00911003" w:rsidRPr="006C5ADA" w:rsidRDefault="00911003">
      <w:pPr>
        <w:spacing w:line="200" w:lineRule="exact"/>
        <w:rPr>
          <w:rFonts w:ascii="Arial" w:hAnsi="Arial" w:cs="Arial"/>
        </w:rPr>
      </w:pPr>
    </w:p>
    <w:p w14:paraId="05233A20" w14:textId="77777777" w:rsidR="00911003" w:rsidRPr="006C5ADA" w:rsidRDefault="00911003">
      <w:pPr>
        <w:spacing w:before="1" w:line="280" w:lineRule="exact"/>
        <w:rPr>
          <w:rFonts w:ascii="Arial" w:hAnsi="Arial" w:cs="Arial"/>
        </w:rPr>
      </w:pPr>
    </w:p>
    <w:p w14:paraId="337989E9" w14:textId="77777777" w:rsidR="00911003" w:rsidRPr="006C5ADA" w:rsidRDefault="00000000">
      <w:pPr>
        <w:spacing w:before="33" w:line="220" w:lineRule="exact"/>
        <w:ind w:left="220"/>
        <w:rPr>
          <w:rFonts w:ascii="Arial" w:hAnsi="Arial" w:cs="Arial"/>
        </w:rPr>
      </w:pPr>
      <w:r w:rsidRPr="006C5ADA">
        <w:rPr>
          <w:rFonts w:ascii="Arial" w:hAnsi="Arial" w:cs="Arial"/>
        </w:rPr>
        <w:pict w14:anchorId="4C599E3A">
          <v:group id="_x0000_s2069" style="position:absolute;left:0;text-align:left;margin-left:339.1pt;margin-top:36.15pt;width:429.7pt;height:23.9pt;z-index:-251661312;mso-position-horizontal-relative:page" coordorigin="6782,723" coordsize="8594,478">
            <v:shape id="_x0000_s2071" style="position:absolute;left:6792;top:733;width:8574;height:230" coordorigin="6792,733" coordsize="8574,230" path="m6792,964r8574,l15366,733r-8574,l6792,964xe" fillcolor="yellow" stroked="f">
              <v:path arrowok="t"/>
            </v:shape>
            <v:shape id="_x0000_s2070" style="position:absolute;left:6792;top:964;width:617;height:228" coordorigin="6792,964" coordsize="617,228" path="m6792,1192r618,l7410,964r-618,l6792,1192xe" fillcolor="yellow" stroked="f">
              <v:path arrowok="t"/>
            </v:shape>
            <w10:wrap anchorx="page"/>
          </v:group>
        </w:pict>
      </w:r>
      <w:r w:rsidR="00F65FF9" w:rsidRPr="006C5ADA">
        <w:rPr>
          <w:rFonts w:ascii="Arial" w:hAnsi="Arial" w:cs="Arial"/>
          <w:b/>
          <w:position w:val="-1"/>
          <w:highlight w:val="yellow"/>
        </w:rPr>
        <w:t>PART</w:t>
      </w:r>
      <w:r w:rsidR="00F65FF9" w:rsidRPr="006C5ADA">
        <w:rPr>
          <w:rFonts w:ascii="Arial" w:hAnsi="Arial" w:cs="Arial"/>
          <w:b/>
          <w:spacing w:val="44"/>
          <w:position w:val="-1"/>
          <w:highlight w:val="yellow"/>
        </w:rPr>
        <w:t xml:space="preserve"> </w:t>
      </w:r>
      <w:r w:rsidR="00F65FF9" w:rsidRPr="006C5ADA">
        <w:rPr>
          <w:rFonts w:ascii="Arial" w:hAnsi="Arial" w:cs="Arial"/>
          <w:b/>
          <w:spacing w:val="1"/>
          <w:position w:val="-1"/>
          <w:highlight w:val="yellow"/>
        </w:rPr>
        <w:t>1</w:t>
      </w:r>
      <w:r w:rsidR="00F65FF9" w:rsidRPr="006C5ADA">
        <w:rPr>
          <w:rFonts w:ascii="Arial" w:hAnsi="Arial" w:cs="Arial"/>
          <w:b/>
          <w:position w:val="-1"/>
          <w:highlight w:val="yellow"/>
        </w:rPr>
        <w:t>:</w:t>
      </w:r>
      <w:r w:rsidR="00F65FF9" w:rsidRPr="006C5ADA">
        <w:rPr>
          <w:rFonts w:ascii="Arial" w:hAnsi="Arial" w:cs="Arial"/>
          <w:b/>
          <w:position w:val="-1"/>
        </w:rPr>
        <w:t xml:space="preserve"> C</w:t>
      </w:r>
      <w:r w:rsidR="00F65FF9" w:rsidRPr="006C5ADA">
        <w:rPr>
          <w:rFonts w:ascii="Arial" w:hAnsi="Arial" w:cs="Arial"/>
          <w:b/>
          <w:spacing w:val="1"/>
          <w:position w:val="-1"/>
        </w:rPr>
        <w:t>o</w:t>
      </w:r>
      <w:r w:rsidR="00F65FF9" w:rsidRPr="006C5ADA">
        <w:rPr>
          <w:rFonts w:ascii="Arial" w:hAnsi="Arial" w:cs="Arial"/>
          <w:b/>
          <w:position w:val="-1"/>
        </w:rPr>
        <w:t>m</w:t>
      </w:r>
      <w:r w:rsidR="00F65FF9" w:rsidRPr="006C5ADA">
        <w:rPr>
          <w:rFonts w:ascii="Arial" w:hAnsi="Arial" w:cs="Arial"/>
          <w:b/>
          <w:spacing w:val="2"/>
          <w:position w:val="-1"/>
        </w:rPr>
        <w:t>m</w:t>
      </w:r>
      <w:r w:rsidR="00F65FF9" w:rsidRPr="006C5ADA">
        <w:rPr>
          <w:rFonts w:ascii="Arial" w:hAnsi="Arial" w:cs="Arial"/>
          <w:b/>
          <w:position w:val="-1"/>
        </w:rPr>
        <w:t>en</w:t>
      </w:r>
      <w:r w:rsidR="00F65FF9" w:rsidRPr="006C5ADA">
        <w:rPr>
          <w:rFonts w:ascii="Arial" w:hAnsi="Arial" w:cs="Arial"/>
          <w:b/>
          <w:spacing w:val="1"/>
          <w:position w:val="-1"/>
        </w:rPr>
        <w:t>t</w:t>
      </w:r>
      <w:r w:rsidR="00F65FF9" w:rsidRPr="006C5ADA">
        <w:rPr>
          <w:rFonts w:ascii="Arial" w:hAnsi="Arial" w:cs="Arial"/>
          <w:b/>
          <w:position w:val="-1"/>
        </w:rPr>
        <w:t>s</w:t>
      </w:r>
    </w:p>
    <w:p w14:paraId="58AC7088" w14:textId="77777777" w:rsidR="00911003" w:rsidRPr="006C5ADA" w:rsidRDefault="00911003">
      <w:pPr>
        <w:spacing w:before="9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6"/>
        <w:gridCol w:w="6445"/>
      </w:tblGrid>
      <w:tr w:rsidR="00911003" w:rsidRPr="006C5ADA" w14:paraId="27CF41EC" w14:textId="77777777">
        <w:trPr>
          <w:trHeight w:hRule="exact" w:val="9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65F6C8" w14:textId="77777777" w:rsidR="00911003" w:rsidRPr="006C5ADA" w:rsidRDefault="00911003">
            <w:pPr>
              <w:rPr>
                <w:rFonts w:ascii="Arial" w:hAnsi="Arial" w:cs="Arial"/>
              </w:rPr>
            </w:pP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94DA4" w14:textId="77777777" w:rsidR="00911003" w:rsidRPr="006C5ADA" w:rsidRDefault="00F65FF9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6C5ADA">
              <w:rPr>
                <w:rFonts w:ascii="Arial" w:hAnsi="Arial" w:cs="Arial"/>
                <w:b/>
              </w:rPr>
              <w:t>Re</w:t>
            </w:r>
            <w:r w:rsidRPr="006C5ADA">
              <w:rPr>
                <w:rFonts w:ascii="Arial" w:hAnsi="Arial" w:cs="Arial"/>
                <w:b/>
                <w:spacing w:val="2"/>
              </w:rPr>
              <w:t>v</w:t>
            </w:r>
            <w:r w:rsidRPr="006C5ADA">
              <w:rPr>
                <w:rFonts w:ascii="Arial" w:hAnsi="Arial" w:cs="Arial"/>
                <w:b/>
              </w:rPr>
              <w:t>iew</w:t>
            </w:r>
            <w:r w:rsidRPr="006C5ADA">
              <w:rPr>
                <w:rFonts w:ascii="Arial" w:hAnsi="Arial" w:cs="Arial"/>
                <w:b/>
                <w:spacing w:val="1"/>
              </w:rPr>
              <w:t>e</w:t>
            </w:r>
            <w:r w:rsidRPr="006C5ADA">
              <w:rPr>
                <w:rFonts w:ascii="Arial" w:hAnsi="Arial" w:cs="Arial"/>
                <w:b/>
              </w:rPr>
              <w:t>r</w:t>
            </w:r>
            <w:r w:rsidRPr="006C5ADA">
              <w:rPr>
                <w:rFonts w:ascii="Arial" w:hAnsi="Arial" w:cs="Arial"/>
                <w:b/>
                <w:spacing w:val="1"/>
              </w:rPr>
              <w:t>’</w:t>
            </w:r>
            <w:r w:rsidRPr="006C5ADA">
              <w:rPr>
                <w:rFonts w:ascii="Arial" w:hAnsi="Arial" w:cs="Arial"/>
                <w:b/>
              </w:rPr>
              <w:t>s</w:t>
            </w:r>
            <w:r w:rsidRPr="006C5ADA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6C5ADA">
              <w:rPr>
                <w:rFonts w:ascii="Arial" w:hAnsi="Arial" w:cs="Arial"/>
                <w:b/>
              </w:rPr>
              <w:t>c</w:t>
            </w:r>
            <w:r w:rsidRPr="006C5ADA">
              <w:rPr>
                <w:rFonts w:ascii="Arial" w:hAnsi="Arial" w:cs="Arial"/>
                <w:b/>
                <w:spacing w:val="1"/>
              </w:rPr>
              <w:t>o</w:t>
            </w:r>
            <w:r w:rsidRPr="006C5ADA">
              <w:rPr>
                <w:rFonts w:ascii="Arial" w:hAnsi="Arial" w:cs="Arial"/>
                <w:b/>
                <w:spacing w:val="2"/>
              </w:rPr>
              <w:t>mm</w:t>
            </w:r>
            <w:r w:rsidRPr="006C5ADA">
              <w:rPr>
                <w:rFonts w:ascii="Arial" w:hAnsi="Arial" w:cs="Arial"/>
                <w:b/>
              </w:rPr>
              <w:t>ent</w:t>
            </w:r>
          </w:p>
          <w:p w14:paraId="33E47780" w14:textId="77777777" w:rsidR="00911003" w:rsidRPr="006C5ADA" w:rsidRDefault="00F65FF9">
            <w:pPr>
              <w:spacing w:before="4" w:line="220" w:lineRule="exact"/>
              <w:ind w:left="102" w:right="643"/>
              <w:rPr>
                <w:rFonts w:ascii="Arial" w:hAnsi="Arial" w:cs="Arial"/>
              </w:rPr>
            </w:pPr>
            <w:r w:rsidRPr="006C5ADA">
              <w:rPr>
                <w:rFonts w:ascii="Arial" w:hAnsi="Arial" w:cs="Arial"/>
                <w:b/>
              </w:rPr>
              <w:t>Ar</w:t>
            </w:r>
            <w:r w:rsidRPr="006C5ADA">
              <w:rPr>
                <w:rFonts w:ascii="Arial" w:hAnsi="Arial" w:cs="Arial"/>
                <w:b/>
                <w:spacing w:val="1"/>
              </w:rPr>
              <w:t>t</w:t>
            </w:r>
            <w:r w:rsidRPr="006C5ADA">
              <w:rPr>
                <w:rFonts w:ascii="Arial" w:hAnsi="Arial" w:cs="Arial"/>
                <w:b/>
              </w:rPr>
              <w:t>ifici</w:t>
            </w:r>
            <w:r w:rsidRPr="006C5ADA">
              <w:rPr>
                <w:rFonts w:ascii="Arial" w:hAnsi="Arial" w:cs="Arial"/>
                <w:b/>
                <w:spacing w:val="1"/>
              </w:rPr>
              <w:t>a</w:t>
            </w:r>
            <w:r w:rsidRPr="006C5ADA">
              <w:rPr>
                <w:rFonts w:ascii="Arial" w:hAnsi="Arial" w:cs="Arial"/>
                <w:b/>
              </w:rPr>
              <w:t>l</w:t>
            </w:r>
            <w:r w:rsidRPr="006C5ADA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6C5ADA">
              <w:rPr>
                <w:rFonts w:ascii="Arial" w:hAnsi="Arial" w:cs="Arial"/>
                <w:b/>
              </w:rPr>
              <w:t>I</w:t>
            </w:r>
            <w:r w:rsidRPr="006C5ADA">
              <w:rPr>
                <w:rFonts w:ascii="Arial" w:hAnsi="Arial" w:cs="Arial"/>
                <w:b/>
                <w:spacing w:val="-1"/>
              </w:rPr>
              <w:t>n</w:t>
            </w:r>
            <w:r w:rsidRPr="006C5ADA">
              <w:rPr>
                <w:rFonts w:ascii="Arial" w:hAnsi="Arial" w:cs="Arial"/>
                <w:b/>
                <w:spacing w:val="1"/>
              </w:rPr>
              <w:t>t</w:t>
            </w:r>
            <w:r w:rsidRPr="006C5ADA">
              <w:rPr>
                <w:rFonts w:ascii="Arial" w:hAnsi="Arial" w:cs="Arial"/>
                <w:b/>
              </w:rPr>
              <w:t>elli</w:t>
            </w:r>
            <w:r w:rsidRPr="006C5ADA">
              <w:rPr>
                <w:rFonts w:ascii="Arial" w:hAnsi="Arial" w:cs="Arial"/>
                <w:b/>
                <w:spacing w:val="1"/>
              </w:rPr>
              <w:t>g</w:t>
            </w:r>
            <w:r w:rsidRPr="006C5ADA">
              <w:rPr>
                <w:rFonts w:ascii="Arial" w:hAnsi="Arial" w:cs="Arial"/>
                <w:b/>
              </w:rPr>
              <w:t>ence</w:t>
            </w:r>
            <w:r w:rsidRPr="006C5ADA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(</w:t>
            </w:r>
            <w:r w:rsidRPr="006C5ADA">
              <w:rPr>
                <w:rFonts w:ascii="Arial" w:hAnsi="Arial" w:cs="Arial"/>
                <w:b/>
              </w:rPr>
              <w:t>AI)</w:t>
            </w:r>
            <w:r w:rsidRPr="006C5AD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g</w:t>
            </w:r>
            <w:r w:rsidRPr="006C5ADA">
              <w:rPr>
                <w:rFonts w:ascii="Arial" w:hAnsi="Arial" w:cs="Arial"/>
                <w:b/>
              </w:rPr>
              <w:t>ene</w:t>
            </w:r>
            <w:r w:rsidRPr="006C5ADA">
              <w:rPr>
                <w:rFonts w:ascii="Arial" w:hAnsi="Arial" w:cs="Arial"/>
                <w:b/>
                <w:spacing w:val="1"/>
              </w:rPr>
              <w:t>rat</w:t>
            </w:r>
            <w:r w:rsidRPr="006C5ADA">
              <w:rPr>
                <w:rFonts w:ascii="Arial" w:hAnsi="Arial" w:cs="Arial"/>
                <w:b/>
              </w:rPr>
              <w:t>ed</w:t>
            </w:r>
            <w:r w:rsidRPr="006C5ADA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o</w:t>
            </w:r>
            <w:r w:rsidRPr="006C5ADA">
              <w:rPr>
                <w:rFonts w:ascii="Arial" w:hAnsi="Arial" w:cs="Arial"/>
                <w:b/>
              </w:rPr>
              <w:t>r</w:t>
            </w:r>
            <w:r w:rsidRPr="006C5ADA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a</w:t>
            </w:r>
            <w:r w:rsidRPr="006C5ADA">
              <w:rPr>
                <w:rFonts w:ascii="Arial" w:hAnsi="Arial" w:cs="Arial"/>
                <w:b/>
                <w:spacing w:val="-1"/>
              </w:rPr>
              <w:t>ss</w:t>
            </w:r>
            <w:r w:rsidRPr="006C5ADA">
              <w:rPr>
                <w:rFonts w:ascii="Arial" w:hAnsi="Arial" w:cs="Arial"/>
                <w:b/>
              </w:rPr>
              <w:t>i</w:t>
            </w:r>
            <w:r w:rsidRPr="006C5ADA">
              <w:rPr>
                <w:rFonts w:ascii="Arial" w:hAnsi="Arial" w:cs="Arial"/>
                <w:b/>
                <w:spacing w:val="-1"/>
              </w:rPr>
              <w:t>s</w:t>
            </w:r>
            <w:r w:rsidRPr="006C5ADA">
              <w:rPr>
                <w:rFonts w:ascii="Arial" w:hAnsi="Arial" w:cs="Arial"/>
                <w:b/>
                <w:spacing w:val="1"/>
              </w:rPr>
              <w:t>t</w:t>
            </w:r>
            <w:r w:rsidRPr="006C5ADA">
              <w:rPr>
                <w:rFonts w:ascii="Arial" w:hAnsi="Arial" w:cs="Arial"/>
                <w:b/>
              </w:rPr>
              <w:t>ed</w:t>
            </w:r>
            <w:r w:rsidRPr="006C5ADA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6C5ADA">
              <w:rPr>
                <w:rFonts w:ascii="Arial" w:hAnsi="Arial" w:cs="Arial"/>
                <w:b/>
              </w:rPr>
              <w:t>r</w:t>
            </w:r>
            <w:r w:rsidRPr="006C5ADA">
              <w:rPr>
                <w:rFonts w:ascii="Arial" w:hAnsi="Arial" w:cs="Arial"/>
                <w:b/>
                <w:spacing w:val="1"/>
              </w:rPr>
              <w:t>ev</w:t>
            </w:r>
            <w:r w:rsidRPr="006C5ADA">
              <w:rPr>
                <w:rFonts w:ascii="Arial" w:hAnsi="Arial" w:cs="Arial"/>
                <w:b/>
              </w:rPr>
              <w:t>iew</w:t>
            </w:r>
            <w:r w:rsidRPr="006C5ADA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6C5ADA">
              <w:rPr>
                <w:rFonts w:ascii="Arial" w:hAnsi="Arial" w:cs="Arial"/>
                <w:b/>
              </w:rPr>
              <w:t>c</w:t>
            </w:r>
            <w:r w:rsidRPr="006C5ADA">
              <w:rPr>
                <w:rFonts w:ascii="Arial" w:hAnsi="Arial" w:cs="Arial"/>
                <w:b/>
                <w:spacing w:val="1"/>
              </w:rPr>
              <w:t>o</w:t>
            </w:r>
            <w:r w:rsidRPr="006C5ADA">
              <w:rPr>
                <w:rFonts w:ascii="Arial" w:hAnsi="Arial" w:cs="Arial"/>
                <w:b/>
                <w:spacing w:val="2"/>
              </w:rPr>
              <w:t>mm</w:t>
            </w:r>
            <w:r w:rsidRPr="006C5ADA">
              <w:rPr>
                <w:rFonts w:ascii="Arial" w:hAnsi="Arial" w:cs="Arial"/>
                <w:b/>
              </w:rPr>
              <w:t>en</w:t>
            </w:r>
            <w:r w:rsidRPr="006C5ADA">
              <w:rPr>
                <w:rFonts w:ascii="Arial" w:hAnsi="Arial" w:cs="Arial"/>
                <w:b/>
                <w:spacing w:val="1"/>
              </w:rPr>
              <w:t>t</w:t>
            </w:r>
            <w:r w:rsidRPr="006C5ADA">
              <w:rPr>
                <w:rFonts w:ascii="Arial" w:hAnsi="Arial" w:cs="Arial"/>
                <w:b/>
              </w:rPr>
              <w:t>s</w:t>
            </w:r>
            <w:r w:rsidRPr="006C5ADA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a</w:t>
            </w:r>
            <w:r w:rsidRPr="006C5ADA">
              <w:rPr>
                <w:rFonts w:ascii="Arial" w:hAnsi="Arial" w:cs="Arial"/>
                <w:b/>
              </w:rPr>
              <w:t>re</w:t>
            </w:r>
            <w:r w:rsidRPr="006C5AD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-1"/>
              </w:rPr>
              <w:t>s</w:t>
            </w:r>
            <w:r w:rsidRPr="006C5ADA">
              <w:rPr>
                <w:rFonts w:ascii="Arial" w:hAnsi="Arial" w:cs="Arial"/>
                <w:b/>
                <w:spacing w:val="1"/>
              </w:rPr>
              <w:t>t</w:t>
            </w:r>
            <w:r w:rsidRPr="006C5ADA">
              <w:rPr>
                <w:rFonts w:ascii="Arial" w:hAnsi="Arial" w:cs="Arial"/>
                <w:b/>
              </w:rPr>
              <w:t>ric</w:t>
            </w:r>
            <w:r w:rsidRPr="006C5ADA">
              <w:rPr>
                <w:rFonts w:ascii="Arial" w:hAnsi="Arial" w:cs="Arial"/>
                <w:b/>
                <w:spacing w:val="1"/>
              </w:rPr>
              <w:t>t</w:t>
            </w:r>
            <w:r w:rsidRPr="006C5ADA">
              <w:rPr>
                <w:rFonts w:ascii="Arial" w:hAnsi="Arial" w:cs="Arial"/>
                <w:b/>
              </w:rPr>
              <w:t>ly</w:t>
            </w:r>
            <w:r w:rsidRPr="006C5ADA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6C5ADA">
              <w:rPr>
                <w:rFonts w:ascii="Arial" w:hAnsi="Arial" w:cs="Arial"/>
                <w:b/>
              </w:rPr>
              <w:t>pr</w:t>
            </w:r>
            <w:r w:rsidRPr="006C5ADA">
              <w:rPr>
                <w:rFonts w:ascii="Arial" w:hAnsi="Arial" w:cs="Arial"/>
                <w:b/>
                <w:spacing w:val="1"/>
              </w:rPr>
              <w:t>o</w:t>
            </w:r>
            <w:r w:rsidRPr="006C5ADA">
              <w:rPr>
                <w:rFonts w:ascii="Arial" w:hAnsi="Arial" w:cs="Arial"/>
                <w:b/>
              </w:rPr>
              <w:t>hi</w:t>
            </w:r>
            <w:r w:rsidRPr="006C5ADA">
              <w:rPr>
                <w:rFonts w:ascii="Arial" w:hAnsi="Arial" w:cs="Arial"/>
                <w:b/>
                <w:spacing w:val="-1"/>
              </w:rPr>
              <w:t>b</w:t>
            </w:r>
            <w:r w:rsidRPr="006C5ADA">
              <w:rPr>
                <w:rFonts w:ascii="Arial" w:hAnsi="Arial" w:cs="Arial"/>
                <w:b/>
              </w:rPr>
              <w:t>ited</w:t>
            </w:r>
            <w:r w:rsidRPr="006C5ADA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6C5ADA">
              <w:rPr>
                <w:rFonts w:ascii="Arial" w:hAnsi="Arial" w:cs="Arial"/>
                <w:b/>
              </w:rPr>
              <w:t>d</w:t>
            </w:r>
            <w:r w:rsidRPr="006C5ADA">
              <w:rPr>
                <w:rFonts w:ascii="Arial" w:hAnsi="Arial" w:cs="Arial"/>
                <w:b/>
                <w:spacing w:val="-1"/>
              </w:rPr>
              <w:t>u</w:t>
            </w:r>
            <w:r w:rsidRPr="006C5ADA">
              <w:rPr>
                <w:rFonts w:ascii="Arial" w:hAnsi="Arial" w:cs="Arial"/>
                <w:b/>
              </w:rPr>
              <w:t>ring</w:t>
            </w:r>
            <w:r w:rsidRPr="006C5ADA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6C5ADA">
              <w:rPr>
                <w:rFonts w:ascii="Arial" w:hAnsi="Arial" w:cs="Arial"/>
                <w:b/>
              </w:rPr>
              <w:t>peer r</w:t>
            </w:r>
            <w:r w:rsidRPr="006C5ADA">
              <w:rPr>
                <w:rFonts w:ascii="Arial" w:hAnsi="Arial" w:cs="Arial"/>
                <w:b/>
                <w:spacing w:val="1"/>
              </w:rPr>
              <w:t>ev</w:t>
            </w:r>
            <w:r w:rsidRPr="006C5ADA">
              <w:rPr>
                <w:rFonts w:ascii="Arial" w:hAnsi="Arial" w:cs="Arial"/>
                <w:b/>
              </w:rPr>
              <w:t>iew.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C94B0E" w14:textId="77777777" w:rsidR="00911003" w:rsidRPr="006C5ADA" w:rsidRDefault="00F65FF9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6C5ADA">
              <w:rPr>
                <w:rFonts w:ascii="Arial" w:hAnsi="Arial" w:cs="Arial"/>
                <w:b/>
              </w:rPr>
              <w:t>Auth</w:t>
            </w:r>
            <w:r w:rsidRPr="006C5ADA">
              <w:rPr>
                <w:rFonts w:ascii="Arial" w:hAnsi="Arial" w:cs="Arial"/>
                <w:b/>
                <w:spacing w:val="1"/>
              </w:rPr>
              <w:t>o</w:t>
            </w:r>
            <w:r w:rsidRPr="006C5ADA">
              <w:rPr>
                <w:rFonts w:ascii="Arial" w:hAnsi="Arial" w:cs="Arial"/>
                <w:b/>
              </w:rPr>
              <w:t>r</w:t>
            </w:r>
            <w:r w:rsidRPr="006C5ADA">
              <w:rPr>
                <w:rFonts w:ascii="Arial" w:hAnsi="Arial" w:cs="Arial"/>
                <w:b/>
                <w:spacing w:val="1"/>
              </w:rPr>
              <w:t>’</w:t>
            </w:r>
            <w:r w:rsidRPr="006C5ADA">
              <w:rPr>
                <w:rFonts w:ascii="Arial" w:hAnsi="Arial" w:cs="Arial"/>
                <w:b/>
              </w:rPr>
              <w:t>s</w:t>
            </w:r>
            <w:r w:rsidRPr="006C5ADA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6C5ADA">
              <w:rPr>
                <w:rFonts w:ascii="Arial" w:hAnsi="Arial" w:cs="Arial"/>
                <w:b/>
              </w:rPr>
              <w:t>Fe</w:t>
            </w:r>
            <w:r w:rsidRPr="006C5ADA">
              <w:rPr>
                <w:rFonts w:ascii="Arial" w:hAnsi="Arial" w:cs="Arial"/>
                <w:b/>
                <w:spacing w:val="1"/>
              </w:rPr>
              <w:t>e</w:t>
            </w:r>
            <w:r w:rsidRPr="006C5ADA">
              <w:rPr>
                <w:rFonts w:ascii="Arial" w:hAnsi="Arial" w:cs="Arial"/>
                <w:b/>
              </w:rPr>
              <w:t>d</w:t>
            </w:r>
            <w:r w:rsidRPr="006C5ADA">
              <w:rPr>
                <w:rFonts w:ascii="Arial" w:hAnsi="Arial" w:cs="Arial"/>
                <w:b/>
                <w:spacing w:val="-1"/>
              </w:rPr>
              <w:t>b</w:t>
            </w:r>
            <w:r w:rsidRPr="006C5ADA">
              <w:rPr>
                <w:rFonts w:ascii="Arial" w:hAnsi="Arial" w:cs="Arial"/>
                <w:b/>
                <w:spacing w:val="1"/>
              </w:rPr>
              <w:t>a</w:t>
            </w:r>
            <w:r w:rsidRPr="006C5ADA">
              <w:rPr>
                <w:rFonts w:ascii="Arial" w:hAnsi="Arial" w:cs="Arial"/>
                <w:b/>
              </w:rPr>
              <w:t>ck</w:t>
            </w:r>
            <w:r w:rsidRPr="006C5AD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C5ADA">
              <w:rPr>
                <w:rFonts w:ascii="Arial" w:hAnsi="Arial" w:cs="Arial"/>
                <w:i/>
                <w:spacing w:val="1"/>
              </w:rPr>
              <w:t>(</w:t>
            </w:r>
            <w:r w:rsidRPr="006C5ADA">
              <w:rPr>
                <w:rFonts w:ascii="Arial" w:hAnsi="Arial" w:cs="Arial"/>
                <w:i/>
              </w:rPr>
              <w:t>Ple</w:t>
            </w:r>
            <w:r w:rsidRPr="006C5ADA">
              <w:rPr>
                <w:rFonts w:ascii="Arial" w:hAnsi="Arial" w:cs="Arial"/>
                <w:i/>
                <w:spacing w:val="1"/>
              </w:rPr>
              <w:t>a</w:t>
            </w:r>
            <w:r w:rsidRPr="006C5ADA">
              <w:rPr>
                <w:rFonts w:ascii="Arial" w:hAnsi="Arial" w:cs="Arial"/>
                <w:i/>
                <w:spacing w:val="-1"/>
              </w:rPr>
              <w:t>s</w:t>
            </w:r>
            <w:r w:rsidRPr="006C5ADA">
              <w:rPr>
                <w:rFonts w:ascii="Arial" w:hAnsi="Arial" w:cs="Arial"/>
                <w:i/>
              </w:rPr>
              <w:t>e</w:t>
            </w:r>
            <w:r w:rsidRPr="006C5ADA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6C5ADA">
              <w:rPr>
                <w:rFonts w:ascii="Arial" w:hAnsi="Arial" w:cs="Arial"/>
                <w:i/>
                <w:spacing w:val="-2"/>
              </w:rPr>
              <w:t>c</w:t>
            </w:r>
            <w:r w:rsidRPr="006C5ADA">
              <w:rPr>
                <w:rFonts w:ascii="Arial" w:hAnsi="Arial" w:cs="Arial"/>
                <w:i/>
                <w:spacing w:val="1"/>
              </w:rPr>
              <w:t>o</w:t>
            </w:r>
            <w:r w:rsidRPr="006C5ADA">
              <w:rPr>
                <w:rFonts w:ascii="Arial" w:hAnsi="Arial" w:cs="Arial"/>
                <w:i/>
                <w:spacing w:val="-1"/>
              </w:rPr>
              <w:t>rr</w:t>
            </w:r>
            <w:r w:rsidRPr="006C5ADA">
              <w:rPr>
                <w:rFonts w:ascii="Arial" w:hAnsi="Arial" w:cs="Arial"/>
                <w:i/>
              </w:rPr>
              <w:t>e</w:t>
            </w:r>
            <w:r w:rsidRPr="006C5ADA">
              <w:rPr>
                <w:rFonts w:ascii="Arial" w:hAnsi="Arial" w:cs="Arial"/>
                <w:i/>
                <w:spacing w:val="1"/>
              </w:rPr>
              <w:t>c</w:t>
            </w:r>
            <w:r w:rsidRPr="006C5ADA">
              <w:rPr>
                <w:rFonts w:ascii="Arial" w:hAnsi="Arial" w:cs="Arial"/>
                <w:i/>
              </w:rPr>
              <w:t>t</w:t>
            </w:r>
            <w:r w:rsidRPr="006C5ADA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6C5ADA">
              <w:rPr>
                <w:rFonts w:ascii="Arial" w:hAnsi="Arial" w:cs="Arial"/>
                <w:i/>
              </w:rPr>
              <w:t>t</w:t>
            </w:r>
            <w:r w:rsidRPr="006C5ADA">
              <w:rPr>
                <w:rFonts w:ascii="Arial" w:hAnsi="Arial" w:cs="Arial"/>
                <w:i/>
                <w:spacing w:val="1"/>
              </w:rPr>
              <w:t>h</w:t>
            </w:r>
            <w:r w:rsidRPr="006C5ADA">
              <w:rPr>
                <w:rFonts w:ascii="Arial" w:hAnsi="Arial" w:cs="Arial"/>
                <w:i/>
              </w:rPr>
              <w:t>e</w:t>
            </w:r>
            <w:r w:rsidRPr="006C5ADA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6C5ADA">
              <w:rPr>
                <w:rFonts w:ascii="Arial" w:hAnsi="Arial" w:cs="Arial"/>
                <w:i/>
              </w:rPr>
              <w:t>m</w:t>
            </w:r>
            <w:r w:rsidRPr="006C5ADA">
              <w:rPr>
                <w:rFonts w:ascii="Arial" w:hAnsi="Arial" w:cs="Arial"/>
                <w:i/>
                <w:spacing w:val="1"/>
              </w:rPr>
              <w:t>anu</w:t>
            </w:r>
            <w:r w:rsidRPr="006C5ADA">
              <w:rPr>
                <w:rFonts w:ascii="Arial" w:hAnsi="Arial" w:cs="Arial"/>
                <w:i/>
                <w:spacing w:val="-1"/>
              </w:rPr>
              <w:t>s</w:t>
            </w:r>
            <w:r w:rsidRPr="006C5ADA">
              <w:rPr>
                <w:rFonts w:ascii="Arial" w:hAnsi="Arial" w:cs="Arial"/>
                <w:i/>
              </w:rPr>
              <w:t>cript</w:t>
            </w:r>
            <w:r w:rsidRPr="006C5ADA">
              <w:rPr>
                <w:rFonts w:ascii="Arial" w:hAnsi="Arial" w:cs="Arial"/>
                <w:i/>
                <w:spacing w:val="-9"/>
              </w:rPr>
              <w:t xml:space="preserve"> </w:t>
            </w:r>
            <w:r w:rsidRPr="006C5ADA">
              <w:rPr>
                <w:rFonts w:ascii="Arial" w:hAnsi="Arial" w:cs="Arial"/>
                <w:i/>
                <w:spacing w:val="1"/>
              </w:rPr>
              <w:t>an</w:t>
            </w:r>
            <w:r w:rsidRPr="006C5ADA">
              <w:rPr>
                <w:rFonts w:ascii="Arial" w:hAnsi="Arial" w:cs="Arial"/>
                <w:i/>
              </w:rPr>
              <w:t>d</w:t>
            </w:r>
            <w:r w:rsidRPr="006C5ADA">
              <w:rPr>
                <w:rFonts w:ascii="Arial" w:hAnsi="Arial" w:cs="Arial"/>
                <w:i/>
                <w:spacing w:val="-2"/>
              </w:rPr>
              <w:t xml:space="preserve"> </w:t>
            </w:r>
            <w:r w:rsidRPr="006C5ADA">
              <w:rPr>
                <w:rFonts w:ascii="Arial" w:hAnsi="Arial" w:cs="Arial"/>
                <w:i/>
                <w:spacing w:val="1"/>
              </w:rPr>
              <w:t>h</w:t>
            </w:r>
            <w:r w:rsidRPr="006C5ADA">
              <w:rPr>
                <w:rFonts w:ascii="Arial" w:hAnsi="Arial" w:cs="Arial"/>
                <w:i/>
                <w:spacing w:val="-3"/>
              </w:rPr>
              <w:t>i</w:t>
            </w:r>
            <w:r w:rsidRPr="006C5ADA">
              <w:rPr>
                <w:rFonts w:ascii="Arial" w:hAnsi="Arial" w:cs="Arial"/>
                <w:i/>
                <w:spacing w:val="-1"/>
              </w:rPr>
              <w:t>g</w:t>
            </w:r>
            <w:r w:rsidRPr="006C5ADA">
              <w:rPr>
                <w:rFonts w:ascii="Arial" w:hAnsi="Arial" w:cs="Arial"/>
                <w:i/>
                <w:spacing w:val="1"/>
              </w:rPr>
              <w:t>h</w:t>
            </w:r>
            <w:r w:rsidRPr="006C5ADA">
              <w:rPr>
                <w:rFonts w:ascii="Arial" w:hAnsi="Arial" w:cs="Arial"/>
                <w:i/>
              </w:rPr>
              <w:t>li</w:t>
            </w:r>
            <w:r w:rsidRPr="006C5ADA">
              <w:rPr>
                <w:rFonts w:ascii="Arial" w:hAnsi="Arial" w:cs="Arial"/>
                <w:i/>
                <w:spacing w:val="1"/>
              </w:rPr>
              <w:t>gh</w:t>
            </w:r>
            <w:r w:rsidRPr="006C5ADA">
              <w:rPr>
                <w:rFonts w:ascii="Arial" w:hAnsi="Arial" w:cs="Arial"/>
                <w:i/>
              </w:rPr>
              <w:t>t</w:t>
            </w:r>
            <w:r w:rsidRPr="006C5ADA">
              <w:rPr>
                <w:rFonts w:ascii="Arial" w:hAnsi="Arial" w:cs="Arial"/>
                <w:i/>
                <w:spacing w:val="-7"/>
              </w:rPr>
              <w:t xml:space="preserve"> </w:t>
            </w:r>
            <w:r w:rsidRPr="006C5ADA">
              <w:rPr>
                <w:rFonts w:ascii="Arial" w:hAnsi="Arial" w:cs="Arial"/>
                <w:i/>
              </w:rPr>
              <w:t>t</w:t>
            </w:r>
            <w:r w:rsidRPr="006C5ADA">
              <w:rPr>
                <w:rFonts w:ascii="Arial" w:hAnsi="Arial" w:cs="Arial"/>
                <w:i/>
                <w:spacing w:val="1"/>
              </w:rPr>
              <w:t>ha</w:t>
            </w:r>
            <w:r w:rsidRPr="006C5ADA">
              <w:rPr>
                <w:rFonts w:ascii="Arial" w:hAnsi="Arial" w:cs="Arial"/>
                <w:i/>
              </w:rPr>
              <w:t>t</w:t>
            </w:r>
            <w:r w:rsidRPr="006C5ADA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6C5ADA">
              <w:rPr>
                <w:rFonts w:ascii="Arial" w:hAnsi="Arial" w:cs="Arial"/>
                <w:i/>
                <w:spacing w:val="1"/>
              </w:rPr>
              <w:t>pa</w:t>
            </w:r>
            <w:r w:rsidRPr="006C5ADA">
              <w:rPr>
                <w:rFonts w:ascii="Arial" w:hAnsi="Arial" w:cs="Arial"/>
                <w:i/>
                <w:spacing w:val="-1"/>
              </w:rPr>
              <w:t>r</w:t>
            </w:r>
            <w:r w:rsidRPr="006C5ADA">
              <w:rPr>
                <w:rFonts w:ascii="Arial" w:hAnsi="Arial" w:cs="Arial"/>
                <w:i/>
              </w:rPr>
              <w:t>t</w:t>
            </w:r>
          </w:p>
          <w:p w14:paraId="6B5144F4" w14:textId="77777777" w:rsidR="00911003" w:rsidRPr="006C5ADA" w:rsidRDefault="00F65FF9">
            <w:pPr>
              <w:spacing w:before="4" w:line="220" w:lineRule="exact"/>
              <w:ind w:left="102" w:right="148"/>
              <w:rPr>
                <w:rFonts w:ascii="Arial" w:hAnsi="Arial" w:cs="Arial"/>
              </w:rPr>
            </w:pPr>
            <w:r w:rsidRPr="006C5ADA">
              <w:rPr>
                <w:rFonts w:ascii="Arial" w:hAnsi="Arial" w:cs="Arial"/>
                <w:i/>
              </w:rPr>
              <w:t>in</w:t>
            </w:r>
            <w:r w:rsidRPr="006C5ADA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6C5ADA">
              <w:rPr>
                <w:rFonts w:ascii="Arial" w:hAnsi="Arial" w:cs="Arial"/>
                <w:i/>
              </w:rPr>
              <w:t>t</w:t>
            </w:r>
            <w:r w:rsidRPr="006C5ADA">
              <w:rPr>
                <w:rFonts w:ascii="Arial" w:hAnsi="Arial" w:cs="Arial"/>
                <w:i/>
                <w:spacing w:val="1"/>
              </w:rPr>
              <w:t>h</w:t>
            </w:r>
            <w:r w:rsidRPr="006C5ADA">
              <w:rPr>
                <w:rFonts w:ascii="Arial" w:hAnsi="Arial" w:cs="Arial"/>
                <w:i/>
              </w:rPr>
              <w:t>e</w:t>
            </w:r>
            <w:r w:rsidRPr="006C5ADA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6C5ADA">
              <w:rPr>
                <w:rFonts w:ascii="Arial" w:hAnsi="Arial" w:cs="Arial"/>
                <w:i/>
              </w:rPr>
              <w:t>m</w:t>
            </w:r>
            <w:r w:rsidRPr="006C5ADA">
              <w:rPr>
                <w:rFonts w:ascii="Arial" w:hAnsi="Arial" w:cs="Arial"/>
                <w:i/>
                <w:spacing w:val="1"/>
              </w:rPr>
              <w:t>anu</w:t>
            </w:r>
            <w:r w:rsidRPr="006C5ADA">
              <w:rPr>
                <w:rFonts w:ascii="Arial" w:hAnsi="Arial" w:cs="Arial"/>
                <w:i/>
                <w:spacing w:val="-1"/>
              </w:rPr>
              <w:t>s</w:t>
            </w:r>
            <w:r w:rsidRPr="006C5ADA">
              <w:rPr>
                <w:rFonts w:ascii="Arial" w:hAnsi="Arial" w:cs="Arial"/>
                <w:i/>
              </w:rPr>
              <w:t>cript.</w:t>
            </w:r>
            <w:r w:rsidRPr="006C5ADA">
              <w:rPr>
                <w:rFonts w:ascii="Arial" w:hAnsi="Arial" w:cs="Arial"/>
                <w:i/>
                <w:spacing w:val="-8"/>
              </w:rPr>
              <w:t xml:space="preserve"> </w:t>
            </w:r>
            <w:r w:rsidRPr="006C5ADA">
              <w:rPr>
                <w:rFonts w:ascii="Arial" w:hAnsi="Arial" w:cs="Arial"/>
                <w:i/>
                <w:spacing w:val="1"/>
              </w:rPr>
              <w:t>I</w:t>
            </w:r>
            <w:r w:rsidRPr="006C5ADA">
              <w:rPr>
                <w:rFonts w:ascii="Arial" w:hAnsi="Arial" w:cs="Arial"/>
                <w:i/>
              </w:rPr>
              <w:t>t</w:t>
            </w:r>
            <w:r w:rsidRPr="006C5ADA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6C5ADA">
              <w:rPr>
                <w:rFonts w:ascii="Arial" w:hAnsi="Arial" w:cs="Arial"/>
                <w:i/>
              </w:rPr>
              <w:t>is</w:t>
            </w:r>
            <w:r w:rsidRPr="006C5ADA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6C5ADA">
              <w:rPr>
                <w:rFonts w:ascii="Arial" w:hAnsi="Arial" w:cs="Arial"/>
                <w:i/>
              </w:rPr>
              <w:t>m</w:t>
            </w:r>
            <w:r w:rsidRPr="006C5ADA">
              <w:rPr>
                <w:rFonts w:ascii="Arial" w:hAnsi="Arial" w:cs="Arial"/>
                <w:i/>
                <w:spacing w:val="1"/>
              </w:rPr>
              <w:t>a</w:t>
            </w:r>
            <w:r w:rsidRPr="006C5ADA">
              <w:rPr>
                <w:rFonts w:ascii="Arial" w:hAnsi="Arial" w:cs="Arial"/>
                <w:i/>
                <w:spacing w:val="-1"/>
              </w:rPr>
              <w:t>n</w:t>
            </w:r>
            <w:r w:rsidRPr="006C5ADA">
              <w:rPr>
                <w:rFonts w:ascii="Arial" w:hAnsi="Arial" w:cs="Arial"/>
                <w:i/>
                <w:spacing w:val="1"/>
              </w:rPr>
              <w:t>da</w:t>
            </w:r>
            <w:r w:rsidRPr="006C5ADA">
              <w:rPr>
                <w:rFonts w:ascii="Arial" w:hAnsi="Arial" w:cs="Arial"/>
                <w:i/>
                <w:spacing w:val="-3"/>
              </w:rPr>
              <w:t>t</w:t>
            </w:r>
            <w:r w:rsidRPr="006C5ADA">
              <w:rPr>
                <w:rFonts w:ascii="Arial" w:hAnsi="Arial" w:cs="Arial"/>
                <w:i/>
                <w:spacing w:val="1"/>
              </w:rPr>
              <w:t>o</w:t>
            </w:r>
            <w:r w:rsidRPr="006C5ADA">
              <w:rPr>
                <w:rFonts w:ascii="Arial" w:hAnsi="Arial" w:cs="Arial"/>
                <w:i/>
                <w:spacing w:val="-1"/>
              </w:rPr>
              <w:t>r</w:t>
            </w:r>
            <w:r w:rsidRPr="006C5ADA">
              <w:rPr>
                <w:rFonts w:ascii="Arial" w:hAnsi="Arial" w:cs="Arial"/>
                <w:i/>
              </w:rPr>
              <w:t>y</w:t>
            </w:r>
            <w:r w:rsidRPr="006C5ADA">
              <w:rPr>
                <w:rFonts w:ascii="Arial" w:hAnsi="Arial" w:cs="Arial"/>
                <w:i/>
                <w:spacing w:val="-8"/>
              </w:rPr>
              <w:t xml:space="preserve"> </w:t>
            </w:r>
            <w:r w:rsidRPr="006C5ADA">
              <w:rPr>
                <w:rFonts w:ascii="Arial" w:hAnsi="Arial" w:cs="Arial"/>
                <w:i/>
              </w:rPr>
              <w:t>t</w:t>
            </w:r>
            <w:r w:rsidRPr="006C5ADA">
              <w:rPr>
                <w:rFonts w:ascii="Arial" w:hAnsi="Arial" w:cs="Arial"/>
                <w:i/>
                <w:spacing w:val="1"/>
              </w:rPr>
              <w:t>ha</w:t>
            </w:r>
            <w:r w:rsidRPr="006C5ADA">
              <w:rPr>
                <w:rFonts w:ascii="Arial" w:hAnsi="Arial" w:cs="Arial"/>
                <w:i/>
              </w:rPr>
              <w:t>t</w:t>
            </w:r>
            <w:r w:rsidRPr="006C5ADA">
              <w:rPr>
                <w:rFonts w:ascii="Arial" w:hAnsi="Arial" w:cs="Arial"/>
                <w:i/>
                <w:spacing w:val="-3"/>
              </w:rPr>
              <w:t xml:space="preserve"> </w:t>
            </w:r>
            <w:r w:rsidRPr="006C5ADA">
              <w:rPr>
                <w:rFonts w:ascii="Arial" w:hAnsi="Arial" w:cs="Arial"/>
                <w:i/>
                <w:spacing w:val="1"/>
              </w:rPr>
              <w:t>au</w:t>
            </w:r>
            <w:r w:rsidRPr="006C5ADA">
              <w:rPr>
                <w:rFonts w:ascii="Arial" w:hAnsi="Arial" w:cs="Arial"/>
                <w:i/>
              </w:rPr>
              <w:t>t</w:t>
            </w:r>
            <w:r w:rsidRPr="006C5ADA">
              <w:rPr>
                <w:rFonts w:ascii="Arial" w:hAnsi="Arial" w:cs="Arial"/>
                <w:i/>
                <w:spacing w:val="-1"/>
              </w:rPr>
              <w:t>h</w:t>
            </w:r>
            <w:r w:rsidRPr="006C5ADA">
              <w:rPr>
                <w:rFonts w:ascii="Arial" w:hAnsi="Arial" w:cs="Arial"/>
                <w:i/>
                <w:spacing w:val="1"/>
              </w:rPr>
              <w:t>o</w:t>
            </w:r>
            <w:r w:rsidRPr="006C5ADA">
              <w:rPr>
                <w:rFonts w:ascii="Arial" w:hAnsi="Arial" w:cs="Arial"/>
                <w:i/>
                <w:spacing w:val="-1"/>
              </w:rPr>
              <w:t>r</w:t>
            </w:r>
            <w:r w:rsidRPr="006C5ADA">
              <w:rPr>
                <w:rFonts w:ascii="Arial" w:hAnsi="Arial" w:cs="Arial"/>
                <w:i/>
              </w:rPr>
              <w:t>s</w:t>
            </w:r>
            <w:r w:rsidRPr="006C5ADA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6C5ADA">
              <w:rPr>
                <w:rFonts w:ascii="Arial" w:hAnsi="Arial" w:cs="Arial"/>
                <w:i/>
                <w:spacing w:val="-1"/>
              </w:rPr>
              <w:t>s</w:t>
            </w:r>
            <w:r w:rsidRPr="006C5ADA">
              <w:rPr>
                <w:rFonts w:ascii="Arial" w:hAnsi="Arial" w:cs="Arial"/>
                <w:i/>
                <w:spacing w:val="1"/>
              </w:rPr>
              <w:t>hou</w:t>
            </w:r>
            <w:r w:rsidRPr="006C5ADA">
              <w:rPr>
                <w:rFonts w:ascii="Arial" w:hAnsi="Arial" w:cs="Arial"/>
                <w:i/>
              </w:rPr>
              <w:t>ld</w:t>
            </w:r>
            <w:r w:rsidRPr="006C5ADA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6C5ADA">
              <w:rPr>
                <w:rFonts w:ascii="Arial" w:hAnsi="Arial" w:cs="Arial"/>
                <w:i/>
                <w:spacing w:val="-1"/>
              </w:rPr>
              <w:t>wr</w:t>
            </w:r>
            <w:r w:rsidRPr="006C5ADA">
              <w:rPr>
                <w:rFonts w:ascii="Arial" w:hAnsi="Arial" w:cs="Arial"/>
                <w:i/>
              </w:rPr>
              <w:t>ite</w:t>
            </w:r>
            <w:r w:rsidRPr="006C5ADA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6C5ADA">
              <w:rPr>
                <w:rFonts w:ascii="Arial" w:hAnsi="Arial" w:cs="Arial"/>
                <w:i/>
                <w:spacing w:val="1"/>
              </w:rPr>
              <w:t>h</w:t>
            </w:r>
            <w:r w:rsidRPr="006C5ADA">
              <w:rPr>
                <w:rFonts w:ascii="Arial" w:hAnsi="Arial" w:cs="Arial"/>
                <w:i/>
              </w:rPr>
              <w:t>i</w:t>
            </w:r>
            <w:r w:rsidRPr="006C5ADA">
              <w:rPr>
                <w:rFonts w:ascii="Arial" w:hAnsi="Arial" w:cs="Arial"/>
                <w:i/>
                <w:spacing w:val="-1"/>
              </w:rPr>
              <w:t>s</w:t>
            </w:r>
            <w:r w:rsidRPr="006C5ADA">
              <w:rPr>
                <w:rFonts w:ascii="Arial" w:hAnsi="Arial" w:cs="Arial"/>
                <w:i/>
              </w:rPr>
              <w:t>/</w:t>
            </w:r>
            <w:r w:rsidRPr="006C5ADA">
              <w:rPr>
                <w:rFonts w:ascii="Arial" w:hAnsi="Arial" w:cs="Arial"/>
                <w:i/>
                <w:spacing w:val="1"/>
              </w:rPr>
              <w:t>h</w:t>
            </w:r>
            <w:r w:rsidRPr="006C5ADA">
              <w:rPr>
                <w:rFonts w:ascii="Arial" w:hAnsi="Arial" w:cs="Arial"/>
                <w:i/>
              </w:rPr>
              <w:t>er</w:t>
            </w:r>
            <w:r w:rsidRPr="006C5ADA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6C5ADA">
              <w:rPr>
                <w:rFonts w:ascii="Arial" w:hAnsi="Arial" w:cs="Arial"/>
                <w:i/>
              </w:rPr>
              <w:t>fe</w:t>
            </w:r>
            <w:r w:rsidRPr="006C5ADA">
              <w:rPr>
                <w:rFonts w:ascii="Arial" w:hAnsi="Arial" w:cs="Arial"/>
                <w:i/>
                <w:spacing w:val="1"/>
              </w:rPr>
              <w:t>edba</w:t>
            </w:r>
            <w:r w:rsidRPr="006C5ADA">
              <w:rPr>
                <w:rFonts w:ascii="Arial" w:hAnsi="Arial" w:cs="Arial"/>
                <w:i/>
              </w:rPr>
              <w:t xml:space="preserve">ck </w:t>
            </w:r>
            <w:r w:rsidRPr="006C5ADA">
              <w:rPr>
                <w:rFonts w:ascii="Arial" w:hAnsi="Arial" w:cs="Arial"/>
                <w:i/>
                <w:spacing w:val="1"/>
              </w:rPr>
              <w:t>h</w:t>
            </w:r>
            <w:r w:rsidRPr="006C5ADA">
              <w:rPr>
                <w:rFonts w:ascii="Arial" w:hAnsi="Arial" w:cs="Arial"/>
                <w:i/>
              </w:rPr>
              <w:t>ere)</w:t>
            </w:r>
          </w:p>
        </w:tc>
      </w:tr>
      <w:tr w:rsidR="00911003" w:rsidRPr="006C5ADA" w14:paraId="49BD9BA7" w14:textId="77777777">
        <w:trPr>
          <w:trHeight w:hRule="exact" w:val="1274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0C92F" w14:textId="77777777" w:rsidR="00911003" w:rsidRPr="006C5ADA" w:rsidRDefault="00F65FF9">
            <w:pPr>
              <w:spacing w:before="2" w:line="220" w:lineRule="exact"/>
              <w:ind w:left="460" w:right="230"/>
              <w:rPr>
                <w:rFonts w:ascii="Arial" w:hAnsi="Arial" w:cs="Arial"/>
              </w:rPr>
            </w:pPr>
            <w:r w:rsidRPr="006C5ADA">
              <w:rPr>
                <w:rFonts w:ascii="Arial" w:hAnsi="Arial" w:cs="Arial"/>
                <w:b/>
              </w:rPr>
              <w:t>Ple</w:t>
            </w:r>
            <w:r w:rsidRPr="006C5ADA">
              <w:rPr>
                <w:rFonts w:ascii="Arial" w:hAnsi="Arial" w:cs="Arial"/>
                <w:b/>
                <w:spacing w:val="1"/>
              </w:rPr>
              <w:t>a</w:t>
            </w:r>
            <w:r w:rsidRPr="006C5ADA">
              <w:rPr>
                <w:rFonts w:ascii="Arial" w:hAnsi="Arial" w:cs="Arial"/>
                <w:b/>
                <w:spacing w:val="-1"/>
              </w:rPr>
              <w:t>s</w:t>
            </w:r>
            <w:r w:rsidRPr="006C5ADA">
              <w:rPr>
                <w:rFonts w:ascii="Arial" w:hAnsi="Arial" w:cs="Arial"/>
                <w:b/>
              </w:rPr>
              <w:t>e</w:t>
            </w:r>
            <w:r w:rsidRPr="006C5AD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C5ADA">
              <w:rPr>
                <w:rFonts w:ascii="Arial" w:hAnsi="Arial" w:cs="Arial"/>
                <w:b/>
              </w:rPr>
              <w:t>wri</w:t>
            </w:r>
            <w:r w:rsidRPr="006C5ADA">
              <w:rPr>
                <w:rFonts w:ascii="Arial" w:hAnsi="Arial" w:cs="Arial"/>
                <w:b/>
                <w:spacing w:val="1"/>
              </w:rPr>
              <w:t>t</w:t>
            </w:r>
            <w:r w:rsidRPr="006C5ADA">
              <w:rPr>
                <w:rFonts w:ascii="Arial" w:hAnsi="Arial" w:cs="Arial"/>
                <w:b/>
              </w:rPr>
              <w:t>e</w:t>
            </w:r>
            <w:r w:rsidRPr="006C5AD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C5ADA">
              <w:rPr>
                <w:rFonts w:ascii="Arial" w:hAnsi="Arial" w:cs="Arial"/>
                <w:b/>
              </w:rPr>
              <w:t>a</w:t>
            </w:r>
            <w:r w:rsidRPr="006C5ADA">
              <w:rPr>
                <w:rFonts w:ascii="Arial" w:hAnsi="Arial" w:cs="Arial"/>
                <w:b/>
                <w:spacing w:val="1"/>
              </w:rPr>
              <w:t xml:space="preserve"> f</w:t>
            </w:r>
            <w:r w:rsidRPr="006C5ADA">
              <w:rPr>
                <w:rFonts w:ascii="Arial" w:hAnsi="Arial" w:cs="Arial"/>
                <w:b/>
              </w:rPr>
              <w:t>ew</w:t>
            </w:r>
            <w:r w:rsidRPr="006C5AD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-1"/>
              </w:rPr>
              <w:t>s</w:t>
            </w:r>
            <w:r w:rsidRPr="006C5ADA">
              <w:rPr>
                <w:rFonts w:ascii="Arial" w:hAnsi="Arial" w:cs="Arial"/>
                <w:b/>
              </w:rPr>
              <w:t>en</w:t>
            </w:r>
            <w:r w:rsidRPr="006C5ADA">
              <w:rPr>
                <w:rFonts w:ascii="Arial" w:hAnsi="Arial" w:cs="Arial"/>
                <w:b/>
                <w:spacing w:val="1"/>
              </w:rPr>
              <w:t>t</w:t>
            </w:r>
            <w:r w:rsidRPr="006C5ADA">
              <w:rPr>
                <w:rFonts w:ascii="Arial" w:hAnsi="Arial" w:cs="Arial"/>
                <w:b/>
              </w:rPr>
              <w:t>enc</w:t>
            </w:r>
            <w:r w:rsidRPr="006C5ADA">
              <w:rPr>
                <w:rFonts w:ascii="Arial" w:hAnsi="Arial" w:cs="Arial"/>
                <w:b/>
                <w:spacing w:val="1"/>
              </w:rPr>
              <w:t>e</w:t>
            </w:r>
            <w:r w:rsidRPr="006C5ADA">
              <w:rPr>
                <w:rFonts w:ascii="Arial" w:hAnsi="Arial" w:cs="Arial"/>
                <w:b/>
              </w:rPr>
              <w:t>s</w:t>
            </w:r>
            <w:r w:rsidRPr="006C5ADA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6C5ADA">
              <w:rPr>
                <w:rFonts w:ascii="Arial" w:hAnsi="Arial" w:cs="Arial"/>
                <w:b/>
              </w:rPr>
              <w:t>r</w:t>
            </w:r>
            <w:r w:rsidRPr="006C5ADA">
              <w:rPr>
                <w:rFonts w:ascii="Arial" w:hAnsi="Arial" w:cs="Arial"/>
                <w:b/>
                <w:spacing w:val="1"/>
              </w:rPr>
              <w:t>ega</w:t>
            </w:r>
            <w:r w:rsidRPr="006C5ADA">
              <w:rPr>
                <w:rFonts w:ascii="Arial" w:hAnsi="Arial" w:cs="Arial"/>
                <w:b/>
              </w:rPr>
              <w:t>rding</w:t>
            </w:r>
            <w:r w:rsidRPr="006C5ADA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t</w:t>
            </w:r>
            <w:r w:rsidRPr="006C5ADA">
              <w:rPr>
                <w:rFonts w:ascii="Arial" w:hAnsi="Arial" w:cs="Arial"/>
                <w:b/>
              </w:rPr>
              <w:t>he</w:t>
            </w:r>
            <w:r w:rsidRPr="006C5AD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C5ADA">
              <w:rPr>
                <w:rFonts w:ascii="Arial" w:hAnsi="Arial" w:cs="Arial"/>
                <w:b/>
              </w:rPr>
              <w:t>i</w:t>
            </w:r>
            <w:r w:rsidRPr="006C5ADA">
              <w:rPr>
                <w:rFonts w:ascii="Arial" w:hAnsi="Arial" w:cs="Arial"/>
                <w:b/>
                <w:spacing w:val="2"/>
              </w:rPr>
              <w:t>m</w:t>
            </w:r>
            <w:r w:rsidRPr="006C5ADA">
              <w:rPr>
                <w:rFonts w:ascii="Arial" w:hAnsi="Arial" w:cs="Arial"/>
                <w:b/>
              </w:rPr>
              <w:t>p</w:t>
            </w:r>
            <w:r w:rsidRPr="006C5ADA">
              <w:rPr>
                <w:rFonts w:ascii="Arial" w:hAnsi="Arial" w:cs="Arial"/>
                <w:b/>
                <w:spacing w:val="1"/>
              </w:rPr>
              <w:t>o</w:t>
            </w:r>
            <w:r w:rsidRPr="006C5ADA">
              <w:rPr>
                <w:rFonts w:ascii="Arial" w:hAnsi="Arial" w:cs="Arial"/>
                <w:b/>
              </w:rPr>
              <w:t>r</w:t>
            </w:r>
            <w:r w:rsidRPr="006C5ADA">
              <w:rPr>
                <w:rFonts w:ascii="Arial" w:hAnsi="Arial" w:cs="Arial"/>
                <w:b/>
                <w:spacing w:val="1"/>
              </w:rPr>
              <w:t>ta</w:t>
            </w:r>
            <w:r w:rsidRPr="006C5ADA">
              <w:rPr>
                <w:rFonts w:ascii="Arial" w:hAnsi="Arial" w:cs="Arial"/>
                <w:b/>
              </w:rPr>
              <w:t xml:space="preserve">nce </w:t>
            </w:r>
            <w:r w:rsidRPr="006C5ADA">
              <w:rPr>
                <w:rFonts w:ascii="Arial" w:hAnsi="Arial" w:cs="Arial"/>
                <w:b/>
                <w:spacing w:val="1"/>
              </w:rPr>
              <w:t>o</w:t>
            </w:r>
            <w:r w:rsidRPr="006C5ADA">
              <w:rPr>
                <w:rFonts w:ascii="Arial" w:hAnsi="Arial" w:cs="Arial"/>
                <w:b/>
              </w:rPr>
              <w:t>f</w:t>
            </w:r>
            <w:r w:rsidRPr="006C5ADA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t</w:t>
            </w:r>
            <w:r w:rsidRPr="006C5ADA">
              <w:rPr>
                <w:rFonts w:ascii="Arial" w:hAnsi="Arial" w:cs="Arial"/>
                <w:b/>
              </w:rPr>
              <w:t>his</w:t>
            </w:r>
            <w:r w:rsidRPr="006C5AD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2"/>
              </w:rPr>
              <w:t>m</w:t>
            </w:r>
            <w:r w:rsidRPr="006C5ADA">
              <w:rPr>
                <w:rFonts w:ascii="Arial" w:hAnsi="Arial" w:cs="Arial"/>
                <w:b/>
                <w:spacing w:val="1"/>
              </w:rPr>
              <w:t>a</w:t>
            </w:r>
            <w:r w:rsidRPr="006C5ADA">
              <w:rPr>
                <w:rFonts w:ascii="Arial" w:hAnsi="Arial" w:cs="Arial"/>
                <w:b/>
              </w:rPr>
              <w:t>n</w:t>
            </w:r>
            <w:r w:rsidRPr="006C5ADA">
              <w:rPr>
                <w:rFonts w:ascii="Arial" w:hAnsi="Arial" w:cs="Arial"/>
                <w:b/>
                <w:spacing w:val="-1"/>
              </w:rPr>
              <w:t>us</w:t>
            </w:r>
            <w:r w:rsidRPr="006C5ADA">
              <w:rPr>
                <w:rFonts w:ascii="Arial" w:hAnsi="Arial" w:cs="Arial"/>
                <w:b/>
              </w:rPr>
              <w:t>c</w:t>
            </w:r>
            <w:r w:rsidRPr="006C5ADA">
              <w:rPr>
                <w:rFonts w:ascii="Arial" w:hAnsi="Arial" w:cs="Arial"/>
                <w:b/>
                <w:spacing w:val="1"/>
              </w:rPr>
              <w:t>r</w:t>
            </w:r>
            <w:r w:rsidRPr="006C5ADA">
              <w:rPr>
                <w:rFonts w:ascii="Arial" w:hAnsi="Arial" w:cs="Arial"/>
                <w:b/>
              </w:rPr>
              <w:t>ipt</w:t>
            </w:r>
            <w:r w:rsidRPr="006C5ADA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fo</w:t>
            </w:r>
            <w:r w:rsidRPr="006C5ADA">
              <w:rPr>
                <w:rFonts w:ascii="Arial" w:hAnsi="Arial" w:cs="Arial"/>
                <w:b/>
              </w:rPr>
              <w:t xml:space="preserve">r </w:t>
            </w:r>
            <w:r w:rsidRPr="006C5ADA">
              <w:rPr>
                <w:rFonts w:ascii="Arial" w:hAnsi="Arial" w:cs="Arial"/>
                <w:b/>
                <w:spacing w:val="1"/>
              </w:rPr>
              <w:t>t</w:t>
            </w:r>
            <w:r w:rsidRPr="006C5ADA">
              <w:rPr>
                <w:rFonts w:ascii="Arial" w:hAnsi="Arial" w:cs="Arial"/>
                <w:b/>
              </w:rPr>
              <w:t>he</w:t>
            </w:r>
            <w:r w:rsidRPr="006C5AD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-1"/>
              </w:rPr>
              <w:t>s</w:t>
            </w:r>
            <w:r w:rsidRPr="006C5ADA">
              <w:rPr>
                <w:rFonts w:ascii="Arial" w:hAnsi="Arial" w:cs="Arial"/>
                <w:b/>
              </w:rPr>
              <w:t>cien</w:t>
            </w:r>
            <w:r w:rsidRPr="006C5ADA">
              <w:rPr>
                <w:rFonts w:ascii="Arial" w:hAnsi="Arial" w:cs="Arial"/>
                <w:b/>
                <w:spacing w:val="1"/>
              </w:rPr>
              <w:t>t</w:t>
            </w:r>
            <w:r w:rsidRPr="006C5ADA">
              <w:rPr>
                <w:rFonts w:ascii="Arial" w:hAnsi="Arial" w:cs="Arial"/>
                <w:b/>
              </w:rPr>
              <w:t>ific</w:t>
            </w:r>
            <w:r w:rsidRPr="006C5ADA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6C5ADA">
              <w:rPr>
                <w:rFonts w:ascii="Arial" w:hAnsi="Arial" w:cs="Arial"/>
                <w:b/>
              </w:rPr>
              <w:t>c</w:t>
            </w:r>
            <w:r w:rsidRPr="006C5ADA">
              <w:rPr>
                <w:rFonts w:ascii="Arial" w:hAnsi="Arial" w:cs="Arial"/>
                <w:b/>
                <w:spacing w:val="1"/>
              </w:rPr>
              <w:t>o</w:t>
            </w:r>
            <w:r w:rsidRPr="006C5ADA">
              <w:rPr>
                <w:rFonts w:ascii="Arial" w:hAnsi="Arial" w:cs="Arial"/>
                <w:b/>
              </w:rPr>
              <w:t>m</w:t>
            </w:r>
            <w:r w:rsidRPr="006C5ADA">
              <w:rPr>
                <w:rFonts w:ascii="Arial" w:hAnsi="Arial" w:cs="Arial"/>
                <w:b/>
                <w:spacing w:val="2"/>
              </w:rPr>
              <w:t>m</w:t>
            </w:r>
            <w:r w:rsidRPr="006C5ADA">
              <w:rPr>
                <w:rFonts w:ascii="Arial" w:hAnsi="Arial" w:cs="Arial"/>
                <w:b/>
              </w:rPr>
              <w:t>u</w:t>
            </w:r>
            <w:r w:rsidRPr="006C5ADA">
              <w:rPr>
                <w:rFonts w:ascii="Arial" w:hAnsi="Arial" w:cs="Arial"/>
                <w:b/>
                <w:spacing w:val="-1"/>
              </w:rPr>
              <w:t>n</w:t>
            </w:r>
            <w:r w:rsidRPr="006C5ADA">
              <w:rPr>
                <w:rFonts w:ascii="Arial" w:hAnsi="Arial" w:cs="Arial"/>
                <w:b/>
              </w:rPr>
              <w:t>it</w:t>
            </w:r>
            <w:r w:rsidRPr="006C5ADA">
              <w:rPr>
                <w:rFonts w:ascii="Arial" w:hAnsi="Arial" w:cs="Arial"/>
                <w:b/>
                <w:spacing w:val="1"/>
              </w:rPr>
              <w:t>y</w:t>
            </w:r>
            <w:r w:rsidRPr="006C5ADA">
              <w:rPr>
                <w:rFonts w:ascii="Arial" w:hAnsi="Arial" w:cs="Arial"/>
                <w:b/>
              </w:rPr>
              <w:t>.</w:t>
            </w:r>
            <w:r w:rsidRPr="006C5ADA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6C5ADA">
              <w:rPr>
                <w:rFonts w:ascii="Arial" w:hAnsi="Arial" w:cs="Arial"/>
                <w:b/>
              </w:rPr>
              <w:t xml:space="preserve">A </w:t>
            </w:r>
            <w:r w:rsidRPr="006C5ADA">
              <w:rPr>
                <w:rFonts w:ascii="Arial" w:hAnsi="Arial" w:cs="Arial"/>
                <w:b/>
                <w:spacing w:val="2"/>
              </w:rPr>
              <w:t>m</w:t>
            </w:r>
            <w:r w:rsidRPr="006C5ADA">
              <w:rPr>
                <w:rFonts w:ascii="Arial" w:hAnsi="Arial" w:cs="Arial"/>
                <w:b/>
              </w:rPr>
              <w:t>in</w:t>
            </w:r>
            <w:r w:rsidRPr="006C5ADA">
              <w:rPr>
                <w:rFonts w:ascii="Arial" w:hAnsi="Arial" w:cs="Arial"/>
                <w:b/>
                <w:spacing w:val="-1"/>
              </w:rPr>
              <w:t>i</w:t>
            </w:r>
            <w:r w:rsidRPr="006C5ADA">
              <w:rPr>
                <w:rFonts w:ascii="Arial" w:hAnsi="Arial" w:cs="Arial"/>
                <w:b/>
                <w:spacing w:val="2"/>
              </w:rPr>
              <w:t>m</w:t>
            </w:r>
            <w:r w:rsidRPr="006C5ADA">
              <w:rPr>
                <w:rFonts w:ascii="Arial" w:hAnsi="Arial" w:cs="Arial"/>
                <w:b/>
              </w:rPr>
              <w:t>um</w:t>
            </w:r>
            <w:r w:rsidRPr="006C5ADA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o</w:t>
            </w:r>
            <w:r w:rsidRPr="006C5ADA">
              <w:rPr>
                <w:rFonts w:ascii="Arial" w:hAnsi="Arial" w:cs="Arial"/>
                <w:b/>
              </w:rPr>
              <w:t>f</w:t>
            </w:r>
            <w:r w:rsidRPr="006C5AD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3</w:t>
            </w:r>
            <w:r w:rsidRPr="006C5ADA">
              <w:rPr>
                <w:rFonts w:ascii="Arial" w:hAnsi="Arial" w:cs="Arial"/>
                <w:b/>
                <w:spacing w:val="-2"/>
              </w:rPr>
              <w:t>-</w:t>
            </w:r>
            <w:r w:rsidRPr="006C5ADA">
              <w:rPr>
                <w:rFonts w:ascii="Arial" w:hAnsi="Arial" w:cs="Arial"/>
                <w:b/>
              </w:rPr>
              <w:t>4</w:t>
            </w:r>
            <w:r w:rsidRPr="006C5AD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-1"/>
              </w:rPr>
              <w:t>s</w:t>
            </w:r>
            <w:r w:rsidRPr="006C5ADA">
              <w:rPr>
                <w:rFonts w:ascii="Arial" w:hAnsi="Arial" w:cs="Arial"/>
                <w:b/>
              </w:rPr>
              <w:t>en</w:t>
            </w:r>
            <w:r w:rsidRPr="006C5ADA">
              <w:rPr>
                <w:rFonts w:ascii="Arial" w:hAnsi="Arial" w:cs="Arial"/>
                <w:b/>
                <w:spacing w:val="1"/>
              </w:rPr>
              <w:t>t</w:t>
            </w:r>
            <w:r w:rsidRPr="006C5ADA">
              <w:rPr>
                <w:rFonts w:ascii="Arial" w:hAnsi="Arial" w:cs="Arial"/>
                <w:b/>
              </w:rPr>
              <w:t>enc</w:t>
            </w:r>
            <w:r w:rsidRPr="006C5ADA">
              <w:rPr>
                <w:rFonts w:ascii="Arial" w:hAnsi="Arial" w:cs="Arial"/>
                <w:b/>
                <w:spacing w:val="1"/>
              </w:rPr>
              <w:t>e</w:t>
            </w:r>
            <w:r w:rsidRPr="006C5ADA">
              <w:rPr>
                <w:rFonts w:ascii="Arial" w:hAnsi="Arial" w:cs="Arial"/>
                <w:b/>
              </w:rPr>
              <w:t>s</w:t>
            </w:r>
            <w:r w:rsidRPr="006C5ADA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2"/>
              </w:rPr>
              <w:t>m</w:t>
            </w:r>
            <w:r w:rsidRPr="006C5ADA">
              <w:rPr>
                <w:rFonts w:ascii="Arial" w:hAnsi="Arial" w:cs="Arial"/>
                <w:b/>
                <w:spacing w:val="1"/>
              </w:rPr>
              <w:t>a</w:t>
            </w:r>
            <w:r w:rsidRPr="006C5ADA">
              <w:rPr>
                <w:rFonts w:ascii="Arial" w:hAnsi="Arial" w:cs="Arial"/>
                <w:b/>
              </w:rPr>
              <w:t>y</w:t>
            </w:r>
            <w:r w:rsidRPr="006C5AD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C5ADA">
              <w:rPr>
                <w:rFonts w:ascii="Arial" w:hAnsi="Arial" w:cs="Arial"/>
                <w:b/>
              </w:rPr>
              <w:t>be</w:t>
            </w:r>
            <w:r w:rsidRPr="006C5AD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C5ADA">
              <w:rPr>
                <w:rFonts w:ascii="Arial" w:hAnsi="Arial" w:cs="Arial"/>
                <w:b/>
              </w:rPr>
              <w:t>r</w:t>
            </w:r>
            <w:r w:rsidRPr="006C5ADA">
              <w:rPr>
                <w:rFonts w:ascii="Arial" w:hAnsi="Arial" w:cs="Arial"/>
                <w:b/>
                <w:spacing w:val="1"/>
              </w:rPr>
              <w:t>e</w:t>
            </w:r>
            <w:r w:rsidRPr="006C5ADA">
              <w:rPr>
                <w:rFonts w:ascii="Arial" w:hAnsi="Arial" w:cs="Arial"/>
                <w:b/>
              </w:rPr>
              <w:t>q</w:t>
            </w:r>
            <w:r w:rsidRPr="006C5ADA">
              <w:rPr>
                <w:rFonts w:ascii="Arial" w:hAnsi="Arial" w:cs="Arial"/>
                <w:b/>
                <w:spacing w:val="-1"/>
              </w:rPr>
              <w:t>u</w:t>
            </w:r>
            <w:r w:rsidRPr="006C5ADA">
              <w:rPr>
                <w:rFonts w:ascii="Arial" w:hAnsi="Arial" w:cs="Arial"/>
                <w:b/>
              </w:rPr>
              <w:t>ired</w:t>
            </w:r>
            <w:r w:rsidRPr="006C5ADA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fo</w:t>
            </w:r>
            <w:r w:rsidRPr="006C5ADA">
              <w:rPr>
                <w:rFonts w:ascii="Arial" w:hAnsi="Arial" w:cs="Arial"/>
                <w:b/>
              </w:rPr>
              <w:t>r</w:t>
            </w:r>
            <w:r w:rsidRPr="006C5AD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t</w:t>
            </w:r>
            <w:r w:rsidRPr="006C5ADA">
              <w:rPr>
                <w:rFonts w:ascii="Arial" w:hAnsi="Arial" w:cs="Arial"/>
                <w:b/>
              </w:rPr>
              <w:t>his p</w:t>
            </w:r>
            <w:r w:rsidRPr="006C5ADA">
              <w:rPr>
                <w:rFonts w:ascii="Arial" w:hAnsi="Arial" w:cs="Arial"/>
                <w:b/>
                <w:spacing w:val="1"/>
              </w:rPr>
              <w:t>a</w:t>
            </w:r>
            <w:r w:rsidRPr="006C5ADA">
              <w:rPr>
                <w:rFonts w:ascii="Arial" w:hAnsi="Arial" w:cs="Arial"/>
                <w:b/>
              </w:rPr>
              <w:t>r</w:t>
            </w:r>
            <w:r w:rsidRPr="006C5ADA">
              <w:rPr>
                <w:rFonts w:ascii="Arial" w:hAnsi="Arial" w:cs="Arial"/>
                <w:b/>
                <w:spacing w:val="1"/>
              </w:rPr>
              <w:t>t</w:t>
            </w:r>
            <w:r w:rsidRPr="006C5ADA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2F0BB" w14:textId="77777777" w:rsidR="00911003" w:rsidRPr="006C5ADA" w:rsidRDefault="00911003">
            <w:pPr>
              <w:rPr>
                <w:rFonts w:ascii="Arial" w:hAnsi="Arial" w:cs="Arial"/>
              </w:rPr>
            </w:pP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6A1BE9" w14:textId="77777777" w:rsidR="00911003" w:rsidRPr="006C5ADA" w:rsidRDefault="00911003">
            <w:pPr>
              <w:rPr>
                <w:rFonts w:ascii="Arial" w:hAnsi="Arial" w:cs="Arial"/>
              </w:rPr>
            </w:pPr>
          </w:p>
        </w:tc>
      </w:tr>
      <w:tr w:rsidR="00911003" w:rsidRPr="006C5ADA" w14:paraId="67FF0B9A" w14:textId="77777777">
        <w:trPr>
          <w:trHeight w:hRule="exact" w:val="127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091FA0" w14:textId="77777777" w:rsidR="00911003" w:rsidRPr="006C5ADA" w:rsidRDefault="00F65FF9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6C5ADA">
              <w:rPr>
                <w:rFonts w:ascii="Arial" w:hAnsi="Arial" w:cs="Arial"/>
                <w:b/>
                <w:spacing w:val="-1"/>
              </w:rPr>
              <w:t>I</w:t>
            </w:r>
            <w:r w:rsidRPr="006C5ADA">
              <w:rPr>
                <w:rFonts w:ascii="Arial" w:hAnsi="Arial" w:cs="Arial"/>
                <w:b/>
              </w:rPr>
              <w:t>s</w:t>
            </w:r>
            <w:r w:rsidRPr="006C5AD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t</w:t>
            </w:r>
            <w:r w:rsidRPr="006C5ADA">
              <w:rPr>
                <w:rFonts w:ascii="Arial" w:hAnsi="Arial" w:cs="Arial"/>
                <w:b/>
              </w:rPr>
              <w:t>he</w:t>
            </w:r>
            <w:r w:rsidRPr="006C5AD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t</w:t>
            </w:r>
            <w:r w:rsidRPr="006C5ADA">
              <w:rPr>
                <w:rFonts w:ascii="Arial" w:hAnsi="Arial" w:cs="Arial"/>
                <w:b/>
              </w:rPr>
              <w:t>itle</w:t>
            </w:r>
            <w:r w:rsidRPr="006C5AD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o</w:t>
            </w:r>
            <w:r w:rsidRPr="006C5ADA">
              <w:rPr>
                <w:rFonts w:ascii="Arial" w:hAnsi="Arial" w:cs="Arial"/>
                <w:b/>
              </w:rPr>
              <w:t>f</w:t>
            </w:r>
            <w:r w:rsidRPr="006C5ADA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t</w:t>
            </w:r>
            <w:r w:rsidRPr="006C5ADA">
              <w:rPr>
                <w:rFonts w:ascii="Arial" w:hAnsi="Arial" w:cs="Arial"/>
                <w:b/>
              </w:rPr>
              <w:t>he</w:t>
            </w:r>
            <w:r w:rsidRPr="006C5AD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a</w:t>
            </w:r>
            <w:r w:rsidRPr="006C5ADA">
              <w:rPr>
                <w:rFonts w:ascii="Arial" w:hAnsi="Arial" w:cs="Arial"/>
                <w:b/>
              </w:rPr>
              <w:t>r</w:t>
            </w:r>
            <w:r w:rsidRPr="006C5ADA">
              <w:rPr>
                <w:rFonts w:ascii="Arial" w:hAnsi="Arial" w:cs="Arial"/>
                <w:b/>
                <w:spacing w:val="1"/>
              </w:rPr>
              <w:t>t</w:t>
            </w:r>
            <w:r w:rsidRPr="006C5ADA">
              <w:rPr>
                <w:rFonts w:ascii="Arial" w:hAnsi="Arial" w:cs="Arial"/>
                <w:b/>
              </w:rPr>
              <w:t>icle</w:t>
            </w:r>
            <w:r w:rsidRPr="006C5AD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-1"/>
              </w:rPr>
              <w:t>s</w:t>
            </w:r>
            <w:r w:rsidRPr="006C5ADA">
              <w:rPr>
                <w:rFonts w:ascii="Arial" w:hAnsi="Arial" w:cs="Arial"/>
                <w:b/>
              </w:rPr>
              <w:t>uit</w:t>
            </w:r>
            <w:r w:rsidRPr="006C5ADA">
              <w:rPr>
                <w:rFonts w:ascii="Arial" w:hAnsi="Arial" w:cs="Arial"/>
                <w:b/>
                <w:spacing w:val="-1"/>
              </w:rPr>
              <w:t>a</w:t>
            </w:r>
            <w:r w:rsidRPr="006C5ADA">
              <w:rPr>
                <w:rFonts w:ascii="Arial" w:hAnsi="Arial" w:cs="Arial"/>
                <w:b/>
              </w:rPr>
              <w:t>ble?</w:t>
            </w:r>
          </w:p>
          <w:p w14:paraId="1B0EFB51" w14:textId="77777777" w:rsidR="00911003" w:rsidRPr="006C5ADA" w:rsidRDefault="00F65FF9">
            <w:pPr>
              <w:ind w:left="460"/>
              <w:rPr>
                <w:rFonts w:ascii="Arial" w:hAnsi="Arial" w:cs="Arial"/>
              </w:rPr>
            </w:pPr>
            <w:r w:rsidRPr="006C5ADA">
              <w:rPr>
                <w:rFonts w:ascii="Arial" w:hAnsi="Arial" w:cs="Arial"/>
                <w:b/>
                <w:spacing w:val="1"/>
              </w:rPr>
              <w:t>(</w:t>
            </w:r>
            <w:r w:rsidRPr="006C5ADA">
              <w:rPr>
                <w:rFonts w:ascii="Arial" w:hAnsi="Arial" w:cs="Arial"/>
                <w:b/>
                <w:spacing w:val="-1"/>
              </w:rPr>
              <w:t>I</w:t>
            </w:r>
            <w:r w:rsidRPr="006C5ADA">
              <w:rPr>
                <w:rFonts w:ascii="Arial" w:hAnsi="Arial" w:cs="Arial"/>
                <w:b/>
              </w:rPr>
              <w:t>f</w:t>
            </w:r>
            <w:r w:rsidRPr="006C5ADA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C5ADA">
              <w:rPr>
                <w:rFonts w:ascii="Arial" w:hAnsi="Arial" w:cs="Arial"/>
                <w:b/>
              </w:rPr>
              <w:t>n</w:t>
            </w:r>
            <w:r w:rsidRPr="006C5ADA">
              <w:rPr>
                <w:rFonts w:ascii="Arial" w:hAnsi="Arial" w:cs="Arial"/>
                <w:b/>
                <w:spacing w:val="1"/>
              </w:rPr>
              <w:t>o</w:t>
            </w:r>
            <w:r w:rsidRPr="006C5ADA">
              <w:rPr>
                <w:rFonts w:ascii="Arial" w:hAnsi="Arial" w:cs="Arial"/>
                <w:b/>
              </w:rPr>
              <w:t>t</w:t>
            </w:r>
            <w:r w:rsidRPr="006C5AD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C5ADA">
              <w:rPr>
                <w:rFonts w:ascii="Arial" w:hAnsi="Arial" w:cs="Arial"/>
                <w:b/>
              </w:rPr>
              <w:t>ple</w:t>
            </w:r>
            <w:r w:rsidRPr="006C5ADA">
              <w:rPr>
                <w:rFonts w:ascii="Arial" w:hAnsi="Arial" w:cs="Arial"/>
                <w:b/>
                <w:spacing w:val="1"/>
              </w:rPr>
              <w:t>a</w:t>
            </w:r>
            <w:r w:rsidRPr="006C5ADA">
              <w:rPr>
                <w:rFonts w:ascii="Arial" w:hAnsi="Arial" w:cs="Arial"/>
                <w:b/>
                <w:spacing w:val="-1"/>
              </w:rPr>
              <w:t>s</w:t>
            </w:r>
            <w:r w:rsidRPr="006C5ADA">
              <w:rPr>
                <w:rFonts w:ascii="Arial" w:hAnsi="Arial" w:cs="Arial"/>
                <w:b/>
              </w:rPr>
              <w:t>e</w:t>
            </w:r>
            <w:r w:rsidRPr="006C5AD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-1"/>
              </w:rPr>
              <w:t>s</w:t>
            </w:r>
            <w:r w:rsidRPr="006C5ADA">
              <w:rPr>
                <w:rFonts w:ascii="Arial" w:hAnsi="Arial" w:cs="Arial"/>
                <w:b/>
              </w:rPr>
              <w:t>u</w:t>
            </w:r>
            <w:r w:rsidRPr="006C5ADA">
              <w:rPr>
                <w:rFonts w:ascii="Arial" w:hAnsi="Arial" w:cs="Arial"/>
                <w:b/>
                <w:spacing w:val="1"/>
              </w:rPr>
              <w:t>gg</w:t>
            </w:r>
            <w:r w:rsidRPr="006C5ADA">
              <w:rPr>
                <w:rFonts w:ascii="Arial" w:hAnsi="Arial" w:cs="Arial"/>
                <w:b/>
              </w:rPr>
              <w:t>est</w:t>
            </w:r>
            <w:r w:rsidRPr="006C5ADA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a</w:t>
            </w:r>
            <w:r w:rsidRPr="006C5ADA">
              <w:rPr>
                <w:rFonts w:ascii="Arial" w:hAnsi="Arial" w:cs="Arial"/>
                <w:b/>
              </w:rPr>
              <w:t>n</w:t>
            </w:r>
            <w:r w:rsidRPr="006C5AD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a</w:t>
            </w:r>
            <w:r w:rsidRPr="006C5ADA">
              <w:rPr>
                <w:rFonts w:ascii="Arial" w:hAnsi="Arial" w:cs="Arial"/>
                <w:b/>
              </w:rPr>
              <w:t>lt</w:t>
            </w:r>
            <w:r w:rsidRPr="006C5ADA">
              <w:rPr>
                <w:rFonts w:ascii="Arial" w:hAnsi="Arial" w:cs="Arial"/>
                <w:b/>
                <w:spacing w:val="-2"/>
              </w:rPr>
              <w:t>e</w:t>
            </w:r>
            <w:r w:rsidRPr="006C5ADA">
              <w:rPr>
                <w:rFonts w:ascii="Arial" w:hAnsi="Arial" w:cs="Arial"/>
                <w:b/>
              </w:rPr>
              <w:t>rn</w:t>
            </w:r>
            <w:r w:rsidRPr="006C5ADA">
              <w:rPr>
                <w:rFonts w:ascii="Arial" w:hAnsi="Arial" w:cs="Arial"/>
                <w:b/>
                <w:spacing w:val="1"/>
              </w:rPr>
              <w:t>at</w:t>
            </w:r>
            <w:r w:rsidRPr="006C5ADA">
              <w:rPr>
                <w:rFonts w:ascii="Arial" w:hAnsi="Arial" w:cs="Arial"/>
                <w:b/>
              </w:rPr>
              <w:t>i</w:t>
            </w:r>
            <w:r w:rsidRPr="006C5ADA">
              <w:rPr>
                <w:rFonts w:ascii="Arial" w:hAnsi="Arial" w:cs="Arial"/>
                <w:b/>
                <w:spacing w:val="1"/>
              </w:rPr>
              <w:t>v</w:t>
            </w:r>
            <w:r w:rsidRPr="006C5ADA">
              <w:rPr>
                <w:rFonts w:ascii="Arial" w:hAnsi="Arial" w:cs="Arial"/>
                <w:b/>
              </w:rPr>
              <w:t>e</w:t>
            </w:r>
            <w:r w:rsidRPr="006C5ADA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t</w:t>
            </w:r>
            <w:r w:rsidRPr="006C5ADA">
              <w:rPr>
                <w:rFonts w:ascii="Arial" w:hAnsi="Arial" w:cs="Arial"/>
                <w:b/>
              </w:rPr>
              <w:t>itle)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CC2320" w14:textId="77777777" w:rsidR="00911003" w:rsidRPr="006C5ADA" w:rsidRDefault="00911003">
            <w:pPr>
              <w:rPr>
                <w:rFonts w:ascii="Arial" w:hAnsi="Arial" w:cs="Arial"/>
              </w:rPr>
            </w:pP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6C4E27" w14:textId="77777777" w:rsidR="00911003" w:rsidRPr="006C5ADA" w:rsidRDefault="00911003">
            <w:pPr>
              <w:rPr>
                <w:rFonts w:ascii="Arial" w:hAnsi="Arial" w:cs="Arial"/>
              </w:rPr>
            </w:pPr>
          </w:p>
        </w:tc>
      </w:tr>
      <w:tr w:rsidR="00911003" w:rsidRPr="006C5ADA" w14:paraId="132B080C" w14:textId="77777777">
        <w:trPr>
          <w:trHeight w:hRule="exact" w:val="127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6D0031" w14:textId="77777777" w:rsidR="00911003" w:rsidRPr="006C5ADA" w:rsidRDefault="00F65FF9">
            <w:pPr>
              <w:spacing w:before="2" w:line="220" w:lineRule="exact"/>
              <w:ind w:left="460" w:right="197"/>
              <w:rPr>
                <w:rFonts w:ascii="Arial" w:hAnsi="Arial" w:cs="Arial"/>
              </w:rPr>
            </w:pPr>
            <w:r w:rsidRPr="006C5ADA">
              <w:rPr>
                <w:rFonts w:ascii="Arial" w:hAnsi="Arial" w:cs="Arial"/>
                <w:b/>
                <w:spacing w:val="-1"/>
              </w:rPr>
              <w:t>I</w:t>
            </w:r>
            <w:r w:rsidRPr="006C5ADA">
              <w:rPr>
                <w:rFonts w:ascii="Arial" w:hAnsi="Arial" w:cs="Arial"/>
                <w:b/>
              </w:rPr>
              <w:t>s</w:t>
            </w:r>
            <w:r w:rsidRPr="006C5AD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t</w:t>
            </w:r>
            <w:r w:rsidRPr="006C5ADA">
              <w:rPr>
                <w:rFonts w:ascii="Arial" w:hAnsi="Arial" w:cs="Arial"/>
                <w:b/>
              </w:rPr>
              <w:t>he</w:t>
            </w:r>
            <w:r w:rsidRPr="006C5AD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a</w:t>
            </w:r>
            <w:r w:rsidRPr="006C5ADA">
              <w:rPr>
                <w:rFonts w:ascii="Arial" w:hAnsi="Arial" w:cs="Arial"/>
                <w:b/>
              </w:rPr>
              <w:t>b</w:t>
            </w:r>
            <w:r w:rsidRPr="006C5ADA">
              <w:rPr>
                <w:rFonts w:ascii="Arial" w:hAnsi="Arial" w:cs="Arial"/>
                <w:b/>
                <w:spacing w:val="-1"/>
              </w:rPr>
              <w:t>s</w:t>
            </w:r>
            <w:r w:rsidRPr="006C5ADA">
              <w:rPr>
                <w:rFonts w:ascii="Arial" w:hAnsi="Arial" w:cs="Arial"/>
                <w:b/>
                <w:spacing w:val="1"/>
              </w:rPr>
              <w:t>t</w:t>
            </w:r>
            <w:r w:rsidRPr="006C5ADA">
              <w:rPr>
                <w:rFonts w:ascii="Arial" w:hAnsi="Arial" w:cs="Arial"/>
                <w:b/>
              </w:rPr>
              <w:t>r</w:t>
            </w:r>
            <w:r w:rsidRPr="006C5ADA">
              <w:rPr>
                <w:rFonts w:ascii="Arial" w:hAnsi="Arial" w:cs="Arial"/>
                <w:b/>
                <w:spacing w:val="1"/>
              </w:rPr>
              <w:t>a</w:t>
            </w:r>
            <w:r w:rsidRPr="006C5ADA">
              <w:rPr>
                <w:rFonts w:ascii="Arial" w:hAnsi="Arial" w:cs="Arial"/>
                <w:b/>
              </w:rPr>
              <w:t>ct</w:t>
            </w:r>
            <w:r w:rsidRPr="006C5ADA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o</w:t>
            </w:r>
            <w:r w:rsidRPr="006C5ADA">
              <w:rPr>
                <w:rFonts w:ascii="Arial" w:hAnsi="Arial" w:cs="Arial"/>
                <w:b/>
              </w:rPr>
              <w:t>f</w:t>
            </w:r>
            <w:r w:rsidRPr="006C5ADA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t</w:t>
            </w:r>
            <w:r w:rsidRPr="006C5ADA">
              <w:rPr>
                <w:rFonts w:ascii="Arial" w:hAnsi="Arial" w:cs="Arial"/>
                <w:b/>
              </w:rPr>
              <w:t>he</w:t>
            </w:r>
            <w:r w:rsidRPr="006C5AD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a</w:t>
            </w:r>
            <w:r w:rsidRPr="006C5ADA">
              <w:rPr>
                <w:rFonts w:ascii="Arial" w:hAnsi="Arial" w:cs="Arial"/>
                <w:b/>
              </w:rPr>
              <w:t>r</w:t>
            </w:r>
            <w:r w:rsidRPr="006C5ADA">
              <w:rPr>
                <w:rFonts w:ascii="Arial" w:hAnsi="Arial" w:cs="Arial"/>
                <w:b/>
                <w:spacing w:val="1"/>
              </w:rPr>
              <w:t>t</w:t>
            </w:r>
            <w:r w:rsidRPr="006C5ADA">
              <w:rPr>
                <w:rFonts w:ascii="Arial" w:hAnsi="Arial" w:cs="Arial"/>
                <w:b/>
              </w:rPr>
              <w:t>icle</w:t>
            </w:r>
            <w:r w:rsidRPr="006C5ADA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6C5ADA">
              <w:rPr>
                <w:rFonts w:ascii="Arial" w:hAnsi="Arial" w:cs="Arial"/>
                <w:b/>
              </w:rPr>
              <w:t>c</w:t>
            </w:r>
            <w:r w:rsidRPr="006C5ADA">
              <w:rPr>
                <w:rFonts w:ascii="Arial" w:hAnsi="Arial" w:cs="Arial"/>
                <w:b/>
                <w:spacing w:val="1"/>
              </w:rPr>
              <w:t>o</w:t>
            </w:r>
            <w:r w:rsidRPr="006C5ADA">
              <w:rPr>
                <w:rFonts w:ascii="Arial" w:hAnsi="Arial" w:cs="Arial"/>
                <w:b/>
                <w:spacing w:val="2"/>
              </w:rPr>
              <w:t>m</w:t>
            </w:r>
            <w:r w:rsidRPr="006C5ADA">
              <w:rPr>
                <w:rFonts w:ascii="Arial" w:hAnsi="Arial" w:cs="Arial"/>
                <w:b/>
              </w:rPr>
              <w:t>prehen</w:t>
            </w:r>
            <w:r w:rsidRPr="006C5ADA">
              <w:rPr>
                <w:rFonts w:ascii="Arial" w:hAnsi="Arial" w:cs="Arial"/>
                <w:b/>
                <w:spacing w:val="-1"/>
              </w:rPr>
              <w:t>s</w:t>
            </w:r>
            <w:r w:rsidRPr="006C5ADA">
              <w:rPr>
                <w:rFonts w:ascii="Arial" w:hAnsi="Arial" w:cs="Arial"/>
                <w:b/>
              </w:rPr>
              <w:t>i</w:t>
            </w:r>
            <w:r w:rsidRPr="006C5ADA">
              <w:rPr>
                <w:rFonts w:ascii="Arial" w:hAnsi="Arial" w:cs="Arial"/>
                <w:b/>
                <w:spacing w:val="1"/>
              </w:rPr>
              <w:t>v</w:t>
            </w:r>
            <w:r w:rsidRPr="006C5ADA">
              <w:rPr>
                <w:rFonts w:ascii="Arial" w:hAnsi="Arial" w:cs="Arial"/>
                <w:b/>
              </w:rPr>
              <w:t>e?</w:t>
            </w:r>
            <w:r w:rsidRPr="006C5ADA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6C5ADA">
              <w:rPr>
                <w:rFonts w:ascii="Arial" w:hAnsi="Arial" w:cs="Arial"/>
                <w:b/>
              </w:rPr>
              <w:t>Do</w:t>
            </w:r>
            <w:r w:rsidRPr="006C5ADA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yo</w:t>
            </w:r>
            <w:r w:rsidRPr="006C5ADA">
              <w:rPr>
                <w:rFonts w:ascii="Arial" w:hAnsi="Arial" w:cs="Arial"/>
                <w:b/>
              </w:rPr>
              <w:t xml:space="preserve">u </w:t>
            </w:r>
            <w:r w:rsidRPr="006C5ADA">
              <w:rPr>
                <w:rFonts w:ascii="Arial" w:hAnsi="Arial" w:cs="Arial"/>
                <w:b/>
                <w:spacing w:val="-1"/>
              </w:rPr>
              <w:t>s</w:t>
            </w:r>
            <w:r w:rsidRPr="006C5ADA">
              <w:rPr>
                <w:rFonts w:ascii="Arial" w:hAnsi="Arial" w:cs="Arial"/>
                <w:b/>
              </w:rPr>
              <w:t>u</w:t>
            </w:r>
            <w:r w:rsidRPr="006C5ADA">
              <w:rPr>
                <w:rFonts w:ascii="Arial" w:hAnsi="Arial" w:cs="Arial"/>
                <w:b/>
                <w:spacing w:val="1"/>
              </w:rPr>
              <w:t>gg</w:t>
            </w:r>
            <w:r w:rsidRPr="006C5ADA">
              <w:rPr>
                <w:rFonts w:ascii="Arial" w:hAnsi="Arial" w:cs="Arial"/>
                <w:b/>
              </w:rPr>
              <w:t>est</w:t>
            </w:r>
            <w:r w:rsidRPr="006C5AD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t</w:t>
            </w:r>
            <w:r w:rsidRPr="006C5ADA">
              <w:rPr>
                <w:rFonts w:ascii="Arial" w:hAnsi="Arial" w:cs="Arial"/>
                <w:b/>
              </w:rPr>
              <w:t>he</w:t>
            </w:r>
            <w:r w:rsidRPr="006C5AD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a</w:t>
            </w:r>
            <w:r w:rsidRPr="006C5ADA">
              <w:rPr>
                <w:rFonts w:ascii="Arial" w:hAnsi="Arial" w:cs="Arial"/>
                <w:b/>
              </w:rPr>
              <w:t>d</w:t>
            </w:r>
            <w:r w:rsidRPr="006C5ADA">
              <w:rPr>
                <w:rFonts w:ascii="Arial" w:hAnsi="Arial" w:cs="Arial"/>
                <w:b/>
                <w:spacing w:val="-1"/>
              </w:rPr>
              <w:t>d</w:t>
            </w:r>
            <w:r w:rsidRPr="006C5ADA">
              <w:rPr>
                <w:rFonts w:ascii="Arial" w:hAnsi="Arial" w:cs="Arial"/>
                <w:b/>
              </w:rPr>
              <w:t>iti</w:t>
            </w:r>
            <w:r w:rsidRPr="006C5ADA">
              <w:rPr>
                <w:rFonts w:ascii="Arial" w:hAnsi="Arial" w:cs="Arial"/>
                <w:b/>
                <w:spacing w:val="1"/>
              </w:rPr>
              <w:t>o</w:t>
            </w:r>
            <w:r w:rsidRPr="006C5ADA">
              <w:rPr>
                <w:rFonts w:ascii="Arial" w:hAnsi="Arial" w:cs="Arial"/>
                <w:b/>
              </w:rPr>
              <w:t>n</w:t>
            </w:r>
            <w:r w:rsidRPr="006C5ADA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(o</w:t>
            </w:r>
            <w:r w:rsidRPr="006C5ADA">
              <w:rPr>
                <w:rFonts w:ascii="Arial" w:hAnsi="Arial" w:cs="Arial"/>
                <w:b/>
              </w:rPr>
              <w:t>r</w:t>
            </w:r>
            <w:r w:rsidRPr="006C5AD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C5ADA">
              <w:rPr>
                <w:rFonts w:ascii="Arial" w:hAnsi="Arial" w:cs="Arial"/>
                <w:b/>
              </w:rPr>
              <w:t>dele</w:t>
            </w:r>
            <w:r w:rsidRPr="006C5ADA">
              <w:rPr>
                <w:rFonts w:ascii="Arial" w:hAnsi="Arial" w:cs="Arial"/>
                <w:b/>
                <w:spacing w:val="1"/>
              </w:rPr>
              <w:t>t</w:t>
            </w:r>
            <w:r w:rsidRPr="006C5ADA">
              <w:rPr>
                <w:rFonts w:ascii="Arial" w:hAnsi="Arial" w:cs="Arial"/>
                <w:b/>
              </w:rPr>
              <w:t>i</w:t>
            </w:r>
            <w:r w:rsidRPr="006C5ADA">
              <w:rPr>
                <w:rFonts w:ascii="Arial" w:hAnsi="Arial" w:cs="Arial"/>
                <w:b/>
                <w:spacing w:val="1"/>
              </w:rPr>
              <w:t>o</w:t>
            </w:r>
            <w:r w:rsidRPr="006C5ADA">
              <w:rPr>
                <w:rFonts w:ascii="Arial" w:hAnsi="Arial" w:cs="Arial"/>
                <w:b/>
              </w:rPr>
              <w:t>n)</w:t>
            </w:r>
            <w:r w:rsidRPr="006C5ADA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o</w:t>
            </w:r>
            <w:r w:rsidRPr="006C5ADA">
              <w:rPr>
                <w:rFonts w:ascii="Arial" w:hAnsi="Arial" w:cs="Arial"/>
                <w:b/>
              </w:rPr>
              <w:t>f</w:t>
            </w:r>
            <w:r w:rsidRPr="006C5ADA">
              <w:rPr>
                <w:rFonts w:ascii="Arial" w:hAnsi="Arial" w:cs="Arial"/>
                <w:b/>
                <w:spacing w:val="-1"/>
              </w:rPr>
              <w:t xml:space="preserve"> so</w:t>
            </w:r>
            <w:r w:rsidRPr="006C5ADA">
              <w:rPr>
                <w:rFonts w:ascii="Arial" w:hAnsi="Arial" w:cs="Arial"/>
                <w:b/>
                <w:spacing w:val="2"/>
              </w:rPr>
              <w:t>m</w:t>
            </w:r>
            <w:r w:rsidRPr="006C5ADA">
              <w:rPr>
                <w:rFonts w:ascii="Arial" w:hAnsi="Arial" w:cs="Arial"/>
                <w:b/>
              </w:rPr>
              <w:t>e</w:t>
            </w:r>
            <w:r w:rsidRPr="006C5AD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C5ADA">
              <w:rPr>
                <w:rFonts w:ascii="Arial" w:hAnsi="Arial" w:cs="Arial"/>
                <w:b/>
              </w:rPr>
              <w:t>p</w:t>
            </w:r>
            <w:r w:rsidRPr="006C5ADA">
              <w:rPr>
                <w:rFonts w:ascii="Arial" w:hAnsi="Arial" w:cs="Arial"/>
                <w:b/>
                <w:spacing w:val="1"/>
              </w:rPr>
              <w:t>o</w:t>
            </w:r>
            <w:r w:rsidRPr="006C5ADA">
              <w:rPr>
                <w:rFonts w:ascii="Arial" w:hAnsi="Arial" w:cs="Arial"/>
                <w:b/>
              </w:rPr>
              <w:t>ints</w:t>
            </w:r>
            <w:r w:rsidRPr="006C5ADA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6C5ADA">
              <w:rPr>
                <w:rFonts w:ascii="Arial" w:hAnsi="Arial" w:cs="Arial"/>
                <w:b/>
              </w:rPr>
              <w:t>in</w:t>
            </w:r>
            <w:r w:rsidRPr="006C5AD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t</w:t>
            </w:r>
            <w:r w:rsidRPr="006C5ADA">
              <w:rPr>
                <w:rFonts w:ascii="Arial" w:hAnsi="Arial" w:cs="Arial"/>
                <w:b/>
              </w:rPr>
              <w:t xml:space="preserve">his </w:t>
            </w:r>
            <w:r w:rsidRPr="006C5ADA">
              <w:rPr>
                <w:rFonts w:ascii="Arial" w:hAnsi="Arial" w:cs="Arial"/>
                <w:b/>
                <w:spacing w:val="-1"/>
              </w:rPr>
              <w:t>s</w:t>
            </w:r>
            <w:r w:rsidRPr="006C5ADA">
              <w:rPr>
                <w:rFonts w:ascii="Arial" w:hAnsi="Arial" w:cs="Arial"/>
                <w:b/>
              </w:rPr>
              <w:t>e</w:t>
            </w:r>
            <w:r w:rsidRPr="006C5ADA">
              <w:rPr>
                <w:rFonts w:ascii="Arial" w:hAnsi="Arial" w:cs="Arial"/>
                <w:b/>
                <w:spacing w:val="1"/>
              </w:rPr>
              <w:t>ct</w:t>
            </w:r>
            <w:r w:rsidRPr="006C5ADA">
              <w:rPr>
                <w:rFonts w:ascii="Arial" w:hAnsi="Arial" w:cs="Arial"/>
                <w:b/>
              </w:rPr>
              <w:t>i</w:t>
            </w:r>
            <w:r w:rsidRPr="006C5ADA">
              <w:rPr>
                <w:rFonts w:ascii="Arial" w:hAnsi="Arial" w:cs="Arial"/>
                <w:b/>
                <w:spacing w:val="1"/>
              </w:rPr>
              <w:t>o</w:t>
            </w:r>
            <w:r w:rsidRPr="006C5ADA">
              <w:rPr>
                <w:rFonts w:ascii="Arial" w:hAnsi="Arial" w:cs="Arial"/>
                <w:b/>
              </w:rPr>
              <w:t>n?</w:t>
            </w:r>
            <w:r w:rsidRPr="006C5ADA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6C5ADA">
              <w:rPr>
                <w:rFonts w:ascii="Arial" w:hAnsi="Arial" w:cs="Arial"/>
                <w:b/>
              </w:rPr>
              <w:t>Ple</w:t>
            </w:r>
            <w:r w:rsidRPr="006C5ADA">
              <w:rPr>
                <w:rFonts w:ascii="Arial" w:hAnsi="Arial" w:cs="Arial"/>
                <w:b/>
                <w:spacing w:val="1"/>
              </w:rPr>
              <w:t>a</w:t>
            </w:r>
            <w:r w:rsidRPr="006C5ADA">
              <w:rPr>
                <w:rFonts w:ascii="Arial" w:hAnsi="Arial" w:cs="Arial"/>
                <w:b/>
                <w:spacing w:val="-1"/>
              </w:rPr>
              <w:t>s</w:t>
            </w:r>
            <w:r w:rsidRPr="006C5ADA">
              <w:rPr>
                <w:rFonts w:ascii="Arial" w:hAnsi="Arial" w:cs="Arial"/>
                <w:b/>
              </w:rPr>
              <w:t>e</w:t>
            </w:r>
            <w:r w:rsidRPr="006C5AD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C5ADA">
              <w:rPr>
                <w:rFonts w:ascii="Arial" w:hAnsi="Arial" w:cs="Arial"/>
                <w:b/>
              </w:rPr>
              <w:t>wri</w:t>
            </w:r>
            <w:r w:rsidRPr="006C5ADA">
              <w:rPr>
                <w:rFonts w:ascii="Arial" w:hAnsi="Arial" w:cs="Arial"/>
                <w:b/>
                <w:spacing w:val="1"/>
              </w:rPr>
              <w:t>t</w:t>
            </w:r>
            <w:r w:rsidRPr="006C5ADA">
              <w:rPr>
                <w:rFonts w:ascii="Arial" w:hAnsi="Arial" w:cs="Arial"/>
                <w:b/>
              </w:rPr>
              <w:t>e</w:t>
            </w:r>
            <w:r w:rsidRPr="006C5AD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yo</w:t>
            </w:r>
            <w:r w:rsidRPr="006C5ADA">
              <w:rPr>
                <w:rFonts w:ascii="Arial" w:hAnsi="Arial" w:cs="Arial"/>
                <w:b/>
              </w:rPr>
              <w:t>ur</w:t>
            </w:r>
            <w:r w:rsidRPr="006C5AD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-1"/>
              </w:rPr>
              <w:t>s</w:t>
            </w:r>
            <w:r w:rsidRPr="006C5ADA">
              <w:rPr>
                <w:rFonts w:ascii="Arial" w:hAnsi="Arial" w:cs="Arial"/>
                <w:b/>
              </w:rPr>
              <w:t>u</w:t>
            </w:r>
            <w:r w:rsidRPr="006C5ADA">
              <w:rPr>
                <w:rFonts w:ascii="Arial" w:hAnsi="Arial" w:cs="Arial"/>
                <w:b/>
                <w:spacing w:val="1"/>
              </w:rPr>
              <w:t>gg</w:t>
            </w:r>
            <w:r w:rsidRPr="006C5ADA">
              <w:rPr>
                <w:rFonts w:ascii="Arial" w:hAnsi="Arial" w:cs="Arial"/>
                <w:b/>
              </w:rPr>
              <w:t>esti</w:t>
            </w:r>
            <w:r w:rsidRPr="006C5ADA">
              <w:rPr>
                <w:rFonts w:ascii="Arial" w:hAnsi="Arial" w:cs="Arial"/>
                <w:b/>
                <w:spacing w:val="1"/>
              </w:rPr>
              <w:t>o</w:t>
            </w:r>
            <w:r w:rsidRPr="006C5ADA">
              <w:rPr>
                <w:rFonts w:ascii="Arial" w:hAnsi="Arial" w:cs="Arial"/>
                <w:b/>
              </w:rPr>
              <w:t>ns</w:t>
            </w:r>
            <w:r w:rsidRPr="006C5ADA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6C5ADA">
              <w:rPr>
                <w:rFonts w:ascii="Arial" w:hAnsi="Arial" w:cs="Arial"/>
                <w:b/>
              </w:rPr>
              <w:t>her</w:t>
            </w:r>
            <w:r w:rsidRPr="006C5ADA">
              <w:rPr>
                <w:rFonts w:ascii="Arial" w:hAnsi="Arial" w:cs="Arial"/>
                <w:b/>
                <w:spacing w:val="1"/>
              </w:rPr>
              <w:t>e</w:t>
            </w:r>
            <w:r w:rsidRPr="006C5ADA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D2B31" w14:textId="77777777" w:rsidR="00911003" w:rsidRPr="006C5ADA" w:rsidRDefault="00911003">
            <w:pPr>
              <w:rPr>
                <w:rFonts w:ascii="Arial" w:hAnsi="Arial" w:cs="Arial"/>
              </w:rPr>
            </w:pP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5EFD5F" w14:textId="77777777" w:rsidR="00911003" w:rsidRPr="006C5ADA" w:rsidRDefault="00911003">
            <w:pPr>
              <w:rPr>
                <w:rFonts w:ascii="Arial" w:hAnsi="Arial" w:cs="Arial"/>
              </w:rPr>
            </w:pPr>
          </w:p>
        </w:tc>
      </w:tr>
      <w:tr w:rsidR="00911003" w:rsidRPr="006C5ADA" w14:paraId="1F9FA3ED" w14:textId="77777777">
        <w:trPr>
          <w:trHeight w:hRule="exact" w:val="715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E06270" w14:textId="77777777" w:rsidR="00911003" w:rsidRPr="006C5ADA" w:rsidRDefault="00F65FF9">
            <w:pPr>
              <w:spacing w:before="2" w:line="220" w:lineRule="exact"/>
              <w:ind w:left="460" w:right="343"/>
              <w:rPr>
                <w:rFonts w:ascii="Arial" w:hAnsi="Arial" w:cs="Arial"/>
              </w:rPr>
            </w:pPr>
            <w:r w:rsidRPr="006C5ADA">
              <w:rPr>
                <w:rFonts w:ascii="Arial" w:hAnsi="Arial" w:cs="Arial"/>
                <w:b/>
                <w:spacing w:val="-1"/>
              </w:rPr>
              <w:t>I</w:t>
            </w:r>
            <w:r w:rsidRPr="006C5ADA">
              <w:rPr>
                <w:rFonts w:ascii="Arial" w:hAnsi="Arial" w:cs="Arial"/>
                <w:b/>
              </w:rPr>
              <w:t>s</w:t>
            </w:r>
            <w:r w:rsidRPr="006C5AD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t</w:t>
            </w:r>
            <w:r w:rsidRPr="006C5ADA">
              <w:rPr>
                <w:rFonts w:ascii="Arial" w:hAnsi="Arial" w:cs="Arial"/>
                <w:b/>
              </w:rPr>
              <w:t>he</w:t>
            </w:r>
            <w:r w:rsidRPr="006C5AD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2"/>
              </w:rPr>
              <w:t>m</w:t>
            </w:r>
            <w:r w:rsidRPr="006C5ADA">
              <w:rPr>
                <w:rFonts w:ascii="Arial" w:hAnsi="Arial" w:cs="Arial"/>
                <w:b/>
                <w:spacing w:val="1"/>
              </w:rPr>
              <w:t>a</w:t>
            </w:r>
            <w:r w:rsidRPr="006C5ADA">
              <w:rPr>
                <w:rFonts w:ascii="Arial" w:hAnsi="Arial" w:cs="Arial"/>
                <w:b/>
              </w:rPr>
              <w:t>n</w:t>
            </w:r>
            <w:r w:rsidRPr="006C5ADA">
              <w:rPr>
                <w:rFonts w:ascii="Arial" w:hAnsi="Arial" w:cs="Arial"/>
                <w:b/>
                <w:spacing w:val="-1"/>
              </w:rPr>
              <w:t>us</w:t>
            </w:r>
            <w:r w:rsidRPr="006C5ADA">
              <w:rPr>
                <w:rFonts w:ascii="Arial" w:hAnsi="Arial" w:cs="Arial"/>
                <w:b/>
              </w:rPr>
              <w:t>c</w:t>
            </w:r>
            <w:r w:rsidRPr="006C5ADA">
              <w:rPr>
                <w:rFonts w:ascii="Arial" w:hAnsi="Arial" w:cs="Arial"/>
                <w:b/>
                <w:spacing w:val="1"/>
              </w:rPr>
              <w:t>r</w:t>
            </w:r>
            <w:r w:rsidRPr="006C5ADA">
              <w:rPr>
                <w:rFonts w:ascii="Arial" w:hAnsi="Arial" w:cs="Arial"/>
                <w:b/>
              </w:rPr>
              <w:t>ipt</w:t>
            </w:r>
            <w:r w:rsidRPr="006C5ADA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-1"/>
              </w:rPr>
              <w:t>s</w:t>
            </w:r>
            <w:r w:rsidRPr="006C5ADA">
              <w:rPr>
                <w:rFonts w:ascii="Arial" w:hAnsi="Arial" w:cs="Arial"/>
                <w:b/>
                <w:spacing w:val="3"/>
              </w:rPr>
              <w:t>c</w:t>
            </w:r>
            <w:r w:rsidRPr="006C5ADA">
              <w:rPr>
                <w:rFonts w:ascii="Arial" w:hAnsi="Arial" w:cs="Arial"/>
                <w:b/>
              </w:rPr>
              <w:t>ientific</w:t>
            </w:r>
            <w:r w:rsidRPr="006C5ADA">
              <w:rPr>
                <w:rFonts w:ascii="Arial" w:hAnsi="Arial" w:cs="Arial"/>
                <w:b/>
                <w:spacing w:val="1"/>
              </w:rPr>
              <w:t>a</w:t>
            </w:r>
            <w:r w:rsidRPr="006C5ADA">
              <w:rPr>
                <w:rFonts w:ascii="Arial" w:hAnsi="Arial" w:cs="Arial"/>
                <w:b/>
              </w:rPr>
              <w:t>ll</w:t>
            </w:r>
            <w:r w:rsidRPr="006C5ADA">
              <w:rPr>
                <w:rFonts w:ascii="Arial" w:hAnsi="Arial" w:cs="Arial"/>
                <w:b/>
                <w:spacing w:val="1"/>
              </w:rPr>
              <w:t>y</w:t>
            </w:r>
            <w:r w:rsidRPr="006C5ADA">
              <w:rPr>
                <w:rFonts w:ascii="Arial" w:hAnsi="Arial" w:cs="Arial"/>
                <w:b/>
              </w:rPr>
              <w:t>,</w:t>
            </w:r>
            <w:r w:rsidRPr="006C5ADA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6C5ADA">
              <w:rPr>
                <w:rFonts w:ascii="Arial" w:hAnsi="Arial" w:cs="Arial"/>
                <w:b/>
              </w:rPr>
              <w:t>c</w:t>
            </w:r>
            <w:r w:rsidRPr="006C5ADA">
              <w:rPr>
                <w:rFonts w:ascii="Arial" w:hAnsi="Arial" w:cs="Arial"/>
                <w:b/>
                <w:spacing w:val="1"/>
              </w:rPr>
              <w:t>o</w:t>
            </w:r>
            <w:r w:rsidRPr="006C5ADA">
              <w:rPr>
                <w:rFonts w:ascii="Arial" w:hAnsi="Arial" w:cs="Arial"/>
                <w:b/>
              </w:rPr>
              <w:t>r</w:t>
            </w:r>
            <w:r w:rsidRPr="006C5ADA">
              <w:rPr>
                <w:rFonts w:ascii="Arial" w:hAnsi="Arial" w:cs="Arial"/>
                <w:b/>
                <w:spacing w:val="1"/>
              </w:rPr>
              <w:t>r</w:t>
            </w:r>
            <w:r w:rsidRPr="006C5ADA">
              <w:rPr>
                <w:rFonts w:ascii="Arial" w:hAnsi="Arial" w:cs="Arial"/>
                <w:b/>
              </w:rPr>
              <w:t>e</w:t>
            </w:r>
            <w:r w:rsidRPr="006C5ADA">
              <w:rPr>
                <w:rFonts w:ascii="Arial" w:hAnsi="Arial" w:cs="Arial"/>
                <w:b/>
                <w:spacing w:val="1"/>
              </w:rPr>
              <w:t>ct</w:t>
            </w:r>
            <w:r w:rsidRPr="006C5ADA">
              <w:rPr>
                <w:rFonts w:ascii="Arial" w:hAnsi="Arial" w:cs="Arial"/>
                <w:b/>
              </w:rPr>
              <w:t>?</w:t>
            </w:r>
            <w:r w:rsidRPr="006C5ADA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6C5ADA">
              <w:rPr>
                <w:rFonts w:ascii="Arial" w:hAnsi="Arial" w:cs="Arial"/>
                <w:b/>
              </w:rPr>
              <w:t>Ple</w:t>
            </w:r>
            <w:r w:rsidRPr="006C5ADA">
              <w:rPr>
                <w:rFonts w:ascii="Arial" w:hAnsi="Arial" w:cs="Arial"/>
                <w:b/>
                <w:spacing w:val="1"/>
              </w:rPr>
              <w:t>a</w:t>
            </w:r>
            <w:r w:rsidRPr="006C5ADA">
              <w:rPr>
                <w:rFonts w:ascii="Arial" w:hAnsi="Arial" w:cs="Arial"/>
                <w:b/>
                <w:spacing w:val="-1"/>
              </w:rPr>
              <w:t>s</w:t>
            </w:r>
            <w:r w:rsidRPr="006C5ADA">
              <w:rPr>
                <w:rFonts w:ascii="Arial" w:hAnsi="Arial" w:cs="Arial"/>
                <w:b/>
              </w:rPr>
              <w:t>e</w:t>
            </w:r>
            <w:r w:rsidRPr="006C5AD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C5ADA">
              <w:rPr>
                <w:rFonts w:ascii="Arial" w:hAnsi="Arial" w:cs="Arial"/>
                <w:b/>
              </w:rPr>
              <w:t>wri</w:t>
            </w:r>
            <w:r w:rsidRPr="006C5ADA">
              <w:rPr>
                <w:rFonts w:ascii="Arial" w:hAnsi="Arial" w:cs="Arial"/>
                <w:b/>
                <w:spacing w:val="1"/>
              </w:rPr>
              <w:t>t</w:t>
            </w:r>
            <w:r w:rsidRPr="006C5ADA">
              <w:rPr>
                <w:rFonts w:ascii="Arial" w:hAnsi="Arial" w:cs="Arial"/>
                <w:b/>
              </w:rPr>
              <w:t>e her</w:t>
            </w:r>
            <w:r w:rsidRPr="006C5ADA">
              <w:rPr>
                <w:rFonts w:ascii="Arial" w:hAnsi="Arial" w:cs="Arial"/>
                <w:b/>
                <w:spacing w:val="1"/>
              </w:rPr>
              <w:t>e</w:t>
            </w:r>
            <w:r w:rsidRPr="006C5ADA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2D57B9" w14:textId="77777777" w:rsidR="00911003" w:rsidRPr="006C5ADA" w:rsidRDefault="00911003">
            <w:pPr>
              <w:rPr>
                <w:rFonts w:ascii="Arial" w:hAnsi="Arial" w:cs="Arial"/>
              </w:rPr>
            </w:pP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8B49EB" w14:textId="77777777" w:rsidR="00911003" w:rsidRPr="006C5ADA" w:rsidRDefault="00911003">
            <w:pPr>
              <w:rPr>
                <w:rFonts w:ascii="Arial" w:hAnsi="Arial" w:cs="Arial"/>
              </w:rPr>
            </w:pPr>
          </w:p>
        </w:tc>
      </w:tr>
      <w:tr w:rsidR="00911003" w:rsidRPr="006C5ADA" w14:paraId="55C79F62" w14:textId="77777777">
        <w:trPr>
          <w:trHeight w:hRule="exact" w:val="71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606F9F" w14:textId="77777777" w:rsidR="00911003" w:rsidRPr="006C5ADA" w:rsidRDefault="00F65FF9">
            <w:pPr>
              <w:ind w:left="460" w:right="380"/>
              <w:rPr>
                <w:rFonts w:ascii="Arial" w:hAnsi="Arial" w:cs="Arial"/>
              </w:rPr>
            </w:pPr>
            <w:r w:rsidRPr="006C5ADA">
              <w:rPr>
                <w:rFonts w:ascii="Arial" w:hAnsi="Arial" w:cs="Arial"/>
                <w:b/>
              </w:rPr>
              <w:t>Are</w:t>
            </w:r>
            <w:r w:rsidRPr="006C5AD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t</w:t>
            </w:r>
            <w:r w:rsidRPr="006C5ADA">
              <w:rPr>
                <w:rFonts w:ascii="Arial" w:hAnsi="Arial" w:cs="Arial"/>
                <w:b/>
              </w:rPr>
              <w:t>he</w:t>
            </w:r>
            <w:r w:rsidRPr="006C5AD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C5ADA">
              <w:rPr>
                <w:rFonts w:ascii="Arial" w:hAnsi="Arial" w:cs="Arial"/>
                <w:b/>
              </w:rPr>
              <w:t>r</w:t>
            </w:r>
            <w:r w:rsidRPr="006C5ADA">
              <w:rPr>
                <w:rFonts w:ascii="Arial" w:hAnsi="Arial" w:cs="Arial"/>
                <w:b/>
                <w:spacing w:val="1"/>
              </w:rPr>
              <w:t>ef</w:t>
            </w:r>
            <w:r w:rsidRPr="006C5ADA">
              <w:rPr>
                <w:rFonts w:ascii="Arial" w:hAnsi="Arial" w:cs="Arial"/>
                <w:b/>
              </w:rPr>
              <w:t>e</w:t>
            </w:r>
            <w:r w:rsidRPr="006C5ADA">
              <w:rPr>
                <w:rFonts w:ascii="Arial" w:hAnsi="Arial" w:cs="Arial"/>
                <w:b/>
                <w:spacing w:val="1"/>
              </w:rPr>
              <w:t>r</w:t>
            </w:r>
            <w:r w:rsidRPr="006C5ADA">
              <w:rPr>
                <w:rFonts w:ascii="Arial" w:hAnsi="Arial" w:cs="Arial"/>
                <w:b/>
              </w:rPr>
              <w:t>enc</w:t>
            </w:r>
            <w:r w:rsidRPr="006C5ADA">
              <w:rPr>
                <w:rFonts w:ascii="Arial" w:hAnsi="Arial" w:cs="Arial"/>
                <w:b/>
                <w:spacing w:val="1"/>
              </w:rPr>
              <w:t>e</w:t>
            </w:r>
            <w:r w:rsidRPr="006C5ADA">
              <w:rPr>
                <w:rFonts w:ascii="Arial" w:hAnsi="Arial" w:cs="Arial"/>
                <w:b/>
              </w:rPr>
              <w:t>s</w:t>
            </w:r>
            <w:r w:rsidRPr="006C5ADA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-1"/>
              </w:rPr>
              <w:t>s</w:t>
            </w:r>
            <w:r w:rsidRPr="006C5ADA">
              <w:rPr>
                <w:rFonts w:ascii="Arial" w:hAnsi="Arial" w:cs="Arial"/>
                <w:b/>
              </w:rPr>
              <w:t>uf</w:t>
            </w:r>
            <w:r w:rsidRPr="006C5ADA">
              <w:rPr>
                <w:rFonts w:ascii="Arial" w:hAnsi="Arial" w:cs="Arial"/>
                <w:b/>
                <w:spacing w:val="1"/>
              </w:rPr>
              <w:t>f</w:t>
            </w:r>
            <w:r w:rsidRPr="006C5ADA">
              <w:rPr>
                <w:rFonts w:ascii="Arial" w:hAnsi="Arial" w:cs="Arial"/>
                <w:b/>
              </w:rPr>
              <w:t>icient</w:t>
            </w:r>
            <w:r w:rsidRPr="006C5ADA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a</w:t>
            </w:r>
            <w:r w:rsidRPr="006C5ADA">
              <w:rPr>
                <w:rFonts w:ascii="Arial" w:hAnsi="Arial" w:cs="Arial"/>
                <w:b/>
              </w:rPr>
              <w:t>nd</w:t>
            </w:r>
            <w:r w:rsidRPr="006C5AD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C5ADA">
              <w:rPr>
                <w:rFonts w:ascii="Arial" w:hAnsi="Arial" w:cs="Arial"/>
                <w:b/>
              </w:rPr>
              <w:t>r</w:t>
            </w:r>
            <w:r w:rsidRPr="006C5ADA">
              <w:rPr>
                <w:rFonts w:ascii="Arial" w:hAnsi="Arial" w:cs="Arial"/>
                <w:b/>
                <w:spacing w:val="1"/>
              </w:rPr>
              <w:t>e</w:t>
            </w:r>
            <w:r w:rsidRPr="006C5ADA">
              <w:rPr>
                <w:rFonts w:ascii="Arial" w:hAnsi="Arial" w:cs="Arial"/>
                <w:b/>
              </w:rPr>
              <w:t>c</w:t>
            </w:r>
            <w:r w:rsidRPr="006C5ADA">
              <w:rPr>
                <w:rFonts w:ascii="Arial" w:hAnsi="Arial" w:cs="Arial"/>
                <w:b/>
                <w:spacing w:val="1"/>
              </w:rPr>
              <w:t>e</w:t>
            </w:r>
            <w:r w:rsidRPr="006C5ADA">
              <w:rPr>
                <w:rFonts w:ascii="Arial" w:hAnsi="Arial" w:cs="Arial"/>
                <w:b/>
              </w:rPr>
              <w:t>nt?</w:t>
            </w:r>
            <w:r w:rsidRPr="006C5AD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-1"/>
              </w:rPr>
              <w:t>I</w:t>
            </w:r>
            <w:r w:rsidRPr="006C5ADA">
              <w:rPr>
                <w:rFonts w:ascii="Arial" w:hAnsi="Arial" w:cs="Arial"/>
                <w:b/>
              </w:rPr>
              <w:t xml:space="preserve">f </w:t>
            </w:r>
            <w:r w:rsidRPr="006C5ADA">
              <w:rPr>
                <w:rFonts w:ascii="Arial" w:hAnsi="Arial" w:cs="Arial"/>
                <w:b/>
                <w:spacing w:val="1"/>
              </w:rPr>
              <w:t>yo</w:t>
            </w:r>
            <w:r w:rsidRPr="006C5ADA">
              <w:rPr>
                <w:rFonts w:ascii="Arial" w:hAnsi="Arial" w:cs="Arial"/>
                <w:b/>
              </w:rPr>
              <w:t>u</w:t>
            </w:r>
            <w:r w:rsidRPr="006C5AD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C5ADA">
              <w:rPr>
                <w:rFonts w:ascii="Arial" w:hAnsi="Arial" w:cs="Arial"/>
                <w:b/>
              </w:rPr>
              <w:t>h</w:t>
            </w:r>
            <w:r w:rsidRPr="006C5ADA">
              <w:rPr>
                <w:rFonts w:ascii="Arial" w:hAnsi="Arial" w:cs="Arial"/>
                <w:b/>
                <w:spacing w:val="1"/>
              </w:rPr>
              <w:t>av</w:t>
            </w:r>
            <w:r w:rsidRPr="006C5ADA">
              <w:rPr>
                <w:rFonts w:ascii="Arial" w:hAnsi="Arial" w:cs="Arial"/>
                <w:b/>
              </w:rPr>
              <w:t xml:space="preserve">e </w:t>
            </w:r>
            <w:r w:rsidRPr="006C5ADA">
              <w:rPr>
                <w:rFonts w:ascii="Arial" w:hAnsi="Arial" w:cs="Arial"/>
                <w:b/>
                <w:spacing w:val="-1"/>
              </w:rPr>
              <w:t>s</w:t>
            </w:r>
            <w:r w:rsidRPr="006C5ADA">
              <w:rPr>
                <w:rFonts w:ascii="Arial" w:hAnsi="Arial" w:cs="Arial"/>
                <w:b/>
              </w:rPr>
              <w:t>u</w:t>
            </w:r>
            <w:r w:rsidRPr="006C5ADA">
              <w:rPr>
                <w:rFonts w:ascii="Arial" w:hAnsi="Arial" w:cs="Arial"/>
                <w:b/>
                <w:spacing w:val="1"/>
              </w:rPr>
              <w:t>gg</w:t>
            </w:r>
            <w:r w:rsidRPr="006C5ADA">
              <w:rPr>
                <w:rFonts w:ascii="Arial" w:hAnsi="Arial" w:cs="Arial"/>
                <w:b/>
              </w:rPr>
              <w:t>esti</w:t>
            </w:r>
            <w:r w:rsidRPr="006C5ADA">
              <w:rPr>
                <w:rFonts w:ascii="Arial" w:hAnsi="Arial" w:cs="Arial"/>
                <w:b/>
                <w:spacing w:val="1"/>
              </w:rPr>
              <w:t>o</w:t>
            </w:r>
            <w:r w:rsidRPr="006C5ADA">
              <w:rPr>
                <w:rFonts w:ascii="Arial" w:hAnsi="Arial" w:cs="Arial"/>
                <w:b/>
              </w:rPr>
              <w:t>ns</w:t>
            </w:r>
            <w:r w:rsidRPr="006C5ADA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o</w:t>
            </w:r>
            <w:r w:rsidRPr="006C5ADA">
              <w:rPr>
                <w:rFonts w:ascii="Arial" w:hAnsi="Arial" w:cs="Arial"/>
                <w:b/>
              </w:rPr>
              <w:t>f</w:t>
            </w:r>
            <w:r w:rsidRPr="006C5ADA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a</w:t>
            </w:r>
            <w:r w:rsidRPr="006C5ADA">
              <w:rPr>
                <w:rFonts w:ascii="Arial" w:hAnsi="Arial" w:cs="Arial"/>
                <w:b/>
              </w:rPr>
              <w:t>d</w:t>
            </w:r>
            <w:r w:rsidRPr="006C5ADA">
              <w:rPr>
                <w:rFonts w:ascii="Arial" w:hAnsi="Arial" w:cs="Arial"/>
                <w:b/>
                <w:spacing w:val="-1"/>
              </w:rPr>
              <w:t>d</w:t>
            </w:r>
            <w:r w:rsidRPr="006C5ADA">
              <w:rPr>
                <w:rFonts w:ascii="Arial" w:hAnsi="Arial" w:cs="Arial"/>
                <w:b/>
              </w:rPr>
              <w:t>iti</w:t>
            </w:r>
            <w:r w:rsidRPr="006C5ADA">
              <w:rPr>
                <w:rFonts w:ascii="Arial" w:hAnsi="Arial" w:cs="Arial"/>
                <w:b/>
                <w:spacing w:val="1"/>
              </w:rPr>
              <w:t>o</w:t>
            </w:r>
            <w:r w:rsidRPr="006C5ADA">
              <w:rPr>
                <w:rFonts w:ascii="Arial" w:hAnsi="Arial" w:cs="Arial"/>
                <w:b/>
              </w:rPr>
              <w:t>n</w:t>
            </w:r>
            <w:r w:rsidRPr="006C5ADA">
              <w:rPr>
                <w:rFonts w:ascii="Arial" w:hAnsi="Arial" w:cs="Arial"/>
                <w:b/>
                <w:spacing w:val="1"/>
              </w:rPr>
              <w:t>a</w:t>
            </w:r>
            <w:r w:rsidRPr="006C5ADA">
              <w:rPr>
                <w:rFonts w:ascii="Arial" w:hAnsi="Arial" w:cs="Arial"/>
                <w:b/>
              </w:rPr>
              <w:t>l</w:t>
            </w:r>
            <w:r w:rsidRPr="006C5ADA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r</w:t>
            </w:r>
            <w:r w:rsidRPr="006C5ADA">
              <w:rPr>
                <w:rFonts w:ascii="Arial" w:hAnsi="Arial" w:cs="Arial"/>
                <w:b/>
              </w:rPr>
              <w:t>e</w:t>
            </w:r>
            <w:r w:rsidRPr="006C5ADA">
              <w:rPr>
                <w:rFonts w:ascii="Arial" w:hAnsi="Arial" w:cs="Arial"/>
                <w:b/>
                <w:spacing w:val="1"/>
              </w:rPr>
              <w:t>f</w:t>
            </w:r>
            <w:r w:rsidRPr="006C5ADA">
              <w:rPr>
                <w:rFonts w:ascii="Arial" w:hAnsi="Arial" w:cs="Arial"/>
                <w:b/>
              </w:rPr>
              <w:t>e</w:t>
            </w:r>
            <w:r w:rsidRPr="006C5ADA">
              <w:rPr>
                <w:rFonts w:ascii="Arial" w:hAnsi="Arial" w:cs="Arial"/>
                <w:b/>
                <w:spacing w:val="1"/>
              </w:rPr>
              <w:t>r</w:t>
            </w:r>
            <w:r w:rsidRPr="006C5ADA">
              <w:rPr>
                <w:rFonts w:ascii="Arial" w:hAnsi="Arial" w:cs="Arial"/>
                <w:b/>
              </w:rPr>
              <w:t>enc</w:t>
            </w:r>
            <w:r w:rsidRPr="006C5ADA">
              <w:rPr>
                <w:rFonts w:ascii="Arial" w:hAnsi="Arial" w:cs="Arial"/>
                <w:b/>
                <w:spacing w:val="1"/>
              </w:rPr>
              <w:t>e</w:t>
            </w:r>
            <w:r w:rsidRPr="006C5ADA">
              <w:rPr>
                <w:rFonts w:ascii="Arial" w:hAnsi="Arial" w:cs="Arial"/>
                <w:b/>
                <w:spacing w:val="-1"/>
              </w:rPr>
              <w:t>s</w:t>
            </w:r>
            <w:r w:rsidRPr="006C5ADA">
              <w:rPr>
                <w:rFonts w:ascii="Arial" w:hAnsi="Arial" w:cs="Arial"/>
                <w:b/>
              </w:rPr>
              <w:t>,</w:t>
            </w:r>
            <w:r w:rsidRPr="006C5ADA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6C5ADA">
              <w:rPr>
                <w:rFonts w:ascii="Arial" w:hAnsi="Arial" w:cs="Arial"/>
                <w:b/>
              </w:rPr>
              <w:t>ple</w:t>
            </w:r>
            <w:r w:rsidRPr="006C5ADA">
              <w:rPr>
                <w:rFonts w:ascii="Arial" w:hAnsi="Arial" w:cs="Arial"/>
                <w:b/>
                <w:spacing w:val="1"/>
              </w:rPr>
              <w:t>a</w:t>
            </w:r>
            <w:r w:rsidRPr="006C5ADA">
              <w:rPr>
                <w:rFonts w:ascii="Arial" w:hAnsi="Arial" w:cs="Arial"/>
                <w:b/>
                <w:spacing w:val="-1"/>
              </w:rPr>
              <w:t>s</w:t>
            </w:r>
            <w:r w:rsidRPr="006C5ADA">
              <w:rPr>
                <w:rFonts w:ascii="Arial" w:hAnsi="Arial" w:cs="Arial"/>
                <w:b/>
              </w:rPr>
              <w:t>e</w:t>
            </w:r>
            <w:r w:rsidRPr="006C5AD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2"/>
              </w:rPr>
              <w:t>m</w:t>
            </w:r>
            <w:r w:rsidRPr="006C5ADA">
              <w:rPr>
                <w:rFonts w:ascii="Arial" w:hAnsi="Arial" w:cs="Arial"/>
                <w:b/>
              </w:rPr>
              <w:t>en</w:t>
            </w:r>
            <w:r w:rsidRPr="006C5ADA">
              <w:rPr>
                <w:rFonts w:ascii="Arial" w:hAnsi="Arial" w:cs="Arial"/>
                <w:b/>
                <w:spacing w:val="1"/>
              </w:rPr>
              <w:t>t</w:t>
            </w:r>
            <w:r w:rsidRPr="006C5ADA">
              <w:rPr>
                <w:rFonts w:ascii="Arial" w:hAnsi="Arial" w:cs="Arial"/>
                <w:b/>
              </w:rPr>
              <w:t>i</w:t>
            </w:r>
            <w:r w:rsidRPr="006C5ADA">
              <w:rPr>
                <w:rFonts w:ascii="Arial" w:hAnsi="Arial" w:cs="Arial"/>
                <w:b/>
                <w:spacing w:val="1"/>
              </w:rPr>
              <w:t>o</w:t>
            </w:r>
            <w:r w:rsidRPr="006C5ADA">
              <w:rPr>
                <w:rFonts w:ascii="Arial" w:hAnsi="Arial" w:cs="Arial"/>
                <w:b/>
              </w:rPr>
              <w:t xml:space="preserve">n </w:t>
            </w:r>
            <w:r w:rsidRPr="006C5ADA">
              <w:rPr>
                <w:rFonts w:ascii="Arial" w:hAnsi="Arial" w:cs="Arial"/>
                <w:b/>
                <w:spacing w:val="1"/>
              </w:rPr>
              <w:t>t</w:t>
            </w:r>
            <w:r w:rsidRPr="006C5ADA">
              <w:rPr>
                <w:rFonts w:ascii="Arial" w:hAnsi="Arial" w:cs="Arial"/>
                <w:b/>
              </w:rPr>
              <w:t>hem</w:t>
            </w:r>
            <w:r w:rsidRPr="006C5ADA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6C5ADA">
              <w:rPr>
                <w:rFonts w:ascii="Arial" w:hAnsi="Arial" w:cs="Arial"/>
                <w:b/>
              </w:rPr>
              <w:t>in</w:t>
            </w:r>
            <w:r w:rsidRPr="006C5AD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t</w:t>
            </w:r>
            <w:r w:rsidRPr="006C5ADA">
              <w:rPr>
                <w:rFonts w:ascii="Arial" w:hAnsi="Arial" w:cs="Arial"/>
                <w:b/>
              </w:rPr>
              <w:t>he</w:t>
            </w:r>
            <w:r w:rsidRPr="006C5AD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C5ADA">
              <w:rPr>
                <w:rFonts w:ascii="Arial" w:hAnsi="Arial" w:cs="Arial"/>
                <w:b/>
              </w:rPr>
              <w:t>r</w:t>
            </w:r>
            <w:r w:rsidRPr="006C5ADA">
              <w:rPr>
                <w:rFonts w:ascii="Arial" w:hAnsi="Arial" w:cs="Arial"/>
                <w:b/>
                <w:spacing w:val="1"/>
              </w:rPr>
              <w:t>ev</w:t>
            </w:r>
            <w:r w:rsidRPr="006C5ADA">
              <w:rPr>
                <w:rFonts w:ascii="Arial" w:hAnsi="Arial" w:cs="Arial"/>
                <w:b/>
              </w:rPr>
              <w:t>iew</w:t>
            </w:r>
            <w:r w:rsidRPr="006C5ADA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fo</w:t>
            </w:r>
            <w:r w:rsidRPr="006C5ADA">
              <w:rPr>
                <w:rFonts w:ascii="Arial" w:hAnsi="Arial" w:cs="Arial"/>
                <w:b/>
                <w:spacing w:val="-2"/>
              </w:rPr>
              <w:t>r</w:t>
            </w:r>
            <w:r w:rsidRPr="006C5ADA">
              <w:rPr>
                <w:rFonts w:ascii="Arial" w:hAnsi="Arial" w:cs="Arial"/>
                <w:b/>
                <w:spacing w:val="2"/>
              </w:rPr>
              <w:t>m</w:t>
            </w:r>
            <w:r w:rsidRPr="006C5ADA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A70D43" w14:textId="77777777" w:rsidR="00911003" w:rsidRPr="006C5ADA" w:rsidRDefault="00911003">
            <w:pPr>
              <w:rPr>
                <w:rFonts w:ascii="Arial" w:hAnsi="Arial" w:cs="Arial"/>
              </w:rPr>
            </w:pP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B4AFC3" w14:textId="77777777" w:rsidR="00911003" w:rsidRPr="006C5ADA" w:rsidRDefault="00911003">
            <w:pPr>
              <w:rPr>
                <w:rFonts w:ascii="Arial" w:hAnsi="Arial" w:cs="Arial"/>
              </w:rPr>
            </w:pPr>
          </w:p>
        </w:tc>
      </w:tr>
      <w:tr w:rsidR="00911003" w:rsidRPr="006C5ADA" w14:paraId="2BF4E8C2" w14:textId="77777777">
        <w:trPr>
          <w:trHeight w:hRule="exact" w:val="699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3A60BF" w14:textId="77777777" w:rsidR="00911003" w:rsidRPr="006C5ADA" w:rsidRDefault="00F65FF9">
            <w:pPr>
              <w:ind w:left="460" w:right="364"/>
              <w:rPr>
                <w:rFonts w:ascii="Arial" w:hAnsi="Arial" w:cs="Arial"/>
              </w:rPr>
            </w:pPr>
            <w:r w:rsidRPr="006C5ADA">
              <w:rPr>
                <w:rFonts w:ascii="Arial" w:hAnsi="Arial" w:cs="Arial"/>
                <w:b/>
                <w:spacing w:val="-1"/>
              </w:rPr>
              <w:t>I</w:t>
            </w:r>
            <w:r w:rsidRPr="006C5ADA">
              <w:rPr>
                <w:rFonts w:ascii="Arial" w:hAnsi="Arial" w:cs="Arial"/>
                <w:b/>
              </w:rPr>
              <w:t>s</w:t>
            </w:r>
            <w:r w:rsidRPr="006C5AD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t</w:t>
            </w:r>
            <w:r w:rsidRPr="006C5ADA">
              <w:rPr>
                <w:rFonts w:ascii="Arial" w:hAnsi="Arial" w:cs="Arial"/>
                <w:b/>
              </w:rPr>
              <w:t>he</w:t>
            </w:r>
            <w:r w:rsidRPr="006C5AD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C5ADA">
              <w:rPr>
                <w:rFonts w:ascii="Arial" w:hAnsi="Arial" w:cs="Arial"/>
                <w:b/>
              </w:rPr>
              <w:t>l</w:t>
            </w:r>
            <w:r w:rsidRPr="006C5ADA">
              <w:rPr>
                <w:rFonts w:ascii="Arial" w:hAnsi="Arial" w:cs="Arial"/>
                <w:b/>
                <w:spacing w:val="1"/>
              </w:rPr>
              <w:t>a</w:t>
            </w:r>
            <w:r w:rsidRPr="006C5ADA">
              <w:rPr>
                <w:rFonts w:ascii="Arial" w:hAnsi="Arial" w:cs="Arial"/>
                <w:b/>
              </w:rPr>
              <w:t>n</w:t>
            </w:r>
            <w:r w:rsidRPr="006C5ADA">
              <w:rPr>
                <w:rFonts w:ascii="Arial" w:hAnsi="Arial" w:cs="Arial"/>
                <w:b/>
                <w:spacing w:val="1"/>
              </w:rPr>
              <w:t>g</w:t>
            </w:r>
            <w:r w:rsidRPr="006C5ADA">
              <w:rPr>
                <w:rFonts w:ascii="Arial" w:hAnsi="Arial" w:cs="Arial"/>
                <w:b/>
              </w:rPr>
              <w:t>u</w:t>
            </w:r>
            <w:r w:rsidRPr="006C5ADA">
              <w:rPr>
                <w:rFonts w:ascii="Arial" w:hAnsi="Arial" w:cs="Arial"/>
                <w:b/>
                <w:spacing w:val="1"/>
              </w:rPr>
              <w:t>ag</w:t>
            </w:r>
            <w:r w:rsidRPr="006C5ADA">
              <w:rPr>
                <w:rFonts w:ascii="Arial" w:hAnsi="Arial" w:cs="Arial"/>
                <w:b/>
              </w:rPr>
              <w:t>e/</w:t>
            </w:r>
            <w:r w:rsidRPr="006C5ADA">
              <w:rPr>
                <w:rFonts w:ascii="Arial" w:hAnsi="Arial" w:cs="Arial"/>
                <w:b/>
                <w:spacing w:val="-1"/>
              </w:rPr>
              <w:t>E</w:t>
            </w:r>
            <w:r w:rsidRPr="006C5ADA">
              <w:rPr>
                <w:rFonts w:ascii="Arial" w:hAnsi="Arial" w:cs="Arial"/>
                <w:b/>
              </w:rPr>
              <w:t>n</w:t>
            </w:r>
            <w:r w:rsidRPr="006C5ADA">
              <w:rPr>
                <w:rFonts w:ascii="Arial" w:hAnsi="Arial" w:cs="Arial"/>
                <w:b/>
                <w:spacing w:val="1"/>
              </w:rPr>
              <w:t>g</w:t>
            </w:r>
            <w:r w:rsidRPr="006C5ADA">
              <w:rPr>
                <w:rFonts w:ascii="Arial" w:hAnsi="Arial" w:cs="Arial"/>
                <w:b/>
              </w:rPr>
              <w:t>l</w:t>
            </w:r>
            <w:r w:rsidRPr="006C5ADA">
              <w:rPr>
                <w:rFonts w:ascii="Arial" w:hAnsi="Arial" w:cs="Arial"/>
                <w:b/>
                <w:spacing w:val="2"/>
              </w:rPr>
              <w:t>i</w:t>
            </w:r>
            <w:r w:rsidRPr="006C5ADA">
              <w:rPr>
                <w:rFonts w:ascii="Arial" w:hAnsi="Arial" w:cs="Arial"/>
                <w:b/>
                <w:spacing w:val="-1"/>
              </w:rPr>
              <w:t>s</w:t>
            </w:r>
            <w:r w:rsidRPr="006C5ADA">
              <w:rPr>
                <w:rFonts w:ascii="Arial" w:hAnsi="Arial" w:cs="Arial"/>
                <w:b/>
              </w:rPr>
              <w:t>h</w:t>
            </w:r>
            <w:r w:rsidRPr="006C5ADA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2"/>
              </w:rPr>
              <w:t>q</w:t>
            </w:r>
            <w:r w:rsidRPr="006C5ADA">
              <w:rPr>
                <w:rFonts w:ascii="Arial" w:hAnsi="Arial" w:cs="Arial"/>
                <w:b/>
              </w:rPr>
              <w:t>u</w:t>
            </w:r>
            <w:r w:rsidRPr="006C5ADA">
              <w:rPr>
                <w:rFonts w:ascii="Arial" w:hAnsi="Arial" w:cs="Arial"/>
                <w:b/>
                <w:spacing w:val="1"/>
              </w:rPr>
              <w:t>a</w:t>
            </w:r>
            <w:r w:rsidRPr="006C5ADA">
              <w:rPr>
                <w:rFonts w:ascii="Arial" w:hAnsi="Arial" w:cs="Arial"/>
                <w:b/>
              </w:rPr>
              <w:t>lity</w:t>
            </w:r>
            <w:r w:rsidRPr="006C5AD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o</w:t>
            </w:r>
            <w:r w:rsidRPr="006C5ADA">
              <w:rPr>
                <w:rFonts w:ascii="Arial" w:hAnsi="Arial" w:cs="Arial"/>
                <w:b/>
              </w:rPr>
              <w:t>f</w:t>
            </w:r>
            <w:r w:rsidRPr="006C5AD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t</w:t>
            </w:r>
            <w:r w:rsidRPr="006C5ADA">
              <w:rPr>
                <w:rFonts w:ascii="Arial" w:hAnsi="Arial" w:cs="Arial"/>
                <w:b/>
              </w:rPr>
              <w:t>he</w:t>
            </w:r>
            <w:r w:rsidRPr="006C5AD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1"/>
              </w:rPr>
              <w:t>a</w:t>
            </w:r>
            <w:r w:rsidRPr="006C5ADA">
              <w:rPr>
                <w:rFonts w:ascii="Arial" w:hAnsi="Arial" w:cs="Arial"/>
                <w:b/>
              </w:rPr>
              <w:t>r</w:t>
            </w:r>
            <w:r w:rsidRPr="006C5ADA">
              <w:rPr>
                <w:rFonts w:ascii="Arial" w:hAnsi="Arial" w:cs="Arial"/>
                <w:b/>
                <w:spacing w:val="1"/>
              </w:rPr>
              <w:t>t</w:t>
            </w:r>
            <w:r w:rsidRPr="006C5ADA">
              <w:rPr>
                <w:rFonts w:ascii="Arial" w:hAnsi="Arial" w:cs="Arial"/>
                <w:b/>
              </w:rPr>
              <w:t>icle</w:t>
            </w:r>
            <w:r w:rsidRPr="006C5AD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-1"/>
              </w:rPr>
              <w:t>s</w:t>
            </w:r>
            <w:r w:rsidRPr="006C5ADA">
              <w:rPr>
                <w:rFonts w:ascii="Arial" w:hAnsi="Arial" w:cs="Arial"/>
                <w:b/>
              </w:rPr>
              <w:t>uit</w:t>
            </w:r>
            <w:r w:rsidRPr="006C5ADA">
              <w:rPr>
                <w:rFonts w:ascii="Arial" w:hAnsi="Arial" w:cs="Arial"/>
                <w:b/>
                <w:spacing w:val="1"/>
              </w:rPr>
              <w:t>a</w:t>
            </w:r>
            <w:r w:rsidRPr="006C5ADA">
              <w:rPr>
                <w:rFonts w:ascii="Arial" w:hAnsi="Arial" w:cs="Arial"/>
                <w:b/>
              </w:rPr>
              <w:t xml:space="preserve">ble </w:t>
            </w:r>
            <w:r w:rsidRPr="006C5ADA">
              <w:rPr>
                <w:rFonts w:ascii="Arial" w:hAnsi="Arial" w:cs="Arial"/>
                <w:b/>
                <w:spacing w:val="1"/>
              </w:rPr>
              <w:t>fo</w:t>
            </w:r>
            <w:r w:rsidRPr="006C5ADA">
              <w:rPr>
                <w:rFonts w:ascii="Arial" w:hAnsi="Arial" w:cs="Arial"/>
                <w:b/>
              </w:rPr>
              <w:t>r</w:t>
            </w:r>
            <w:r w:rsidRPr="006C5AD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6C5ADA">
              <w:rPr>
                <w:rFonts w:ascii="Arial" w:hAnsi="Arial" w:cs="Arial"/>
                <w:b/>
                <w:spacing w:val="-1"/>
              </w:rPr>
              <w:t>s</w:t>
            </w:r>
            <w:r w:rsidRPr="006C5ADA">
              <w:rPr>
                <w:rFonts w:ascii="Arial" w:hAnsi="Arial" w:cs="Arial"/>
                <w:b/>
              </w:rPr>
              <w:t>ch</w:t>
            </w:r>
            <w:r w:rsidRPr="006C5ADA">
              <w:rPr>
                <w:rFonts w:ascii="Arial" w:hAnsi="Arial" w:cs="Arial"/>
                <w:b/>
                <w:spacing w:val="1"/>
              </w:rPr>
              <w:t>o</w:t>
            </w:r>
            <w:r w:rsidRPr="006C5ADA">
              <w:rPr>
                <w:rFonts w:ascii="Arial" w:hAnsi="Arial" w:cs="Arial"/>
                <w:b/>
              </w:rPr>
              <w:t>l</w:t>
            </w:r>
            <w:r w:rsidRPr="006C5ADA">
              <w:rPr>
                <w:rFonts w:ascii="Arial" w:hAnsi="Arial" w:cs="Arial"/>
                <w:b/>
                <w:spacing w:val="1"/>
              </w:rPr>
              <w:t>a</w:t>
            </w:r>
            <w:r w:rsidRPr="006C5ADA">
              <w:rPr>
                <w:rFonts w:ascii="Arial" w:hAnsi="Arial" w:cs="Arial"/>
                <w:b/>
              </w:rPr>
              <w:t>rly</w:t>
            </w:r>
            <w:r w:rsidRPr="006C5ADA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6C5ADA">
              <w:rPr>
                <w:rFonts w:ascii="Arial" w:hAnsi="Arial" w:cs="Arial"/>
                <w:b/>
              </w:rPr>
              <w:t>c</w:t>
            </w:r>
            <w:r w:rsidRPr="006C5ADA">
              <w:rPr>
                <w:rFonts w:ascii="Arial" w:hAnsi="Arial" w:cs="Arial"/>
                <w:b/>
                <w:spacing w:val="-1"/>
              </w:rPr>
              <w:t>o</w:t>
            </w:r>
            <w:r w:rsidRPr="006C5ADA">
              <w:rPr>
                <w:rFonts w:ascii="Arial" w:hAnsi="Arial" w:cs="Arial"/>
                <w:b/>
                <w:spacing w:val="2"/>
              </w:rPr>
              <w:t>mm</w:t>
            </w:r>
            <w:r w:rsidRPr="006C5ADA">
              <w:rPr>
                <w:rFonts w:ascii="Arial" w:hAnsi="Arial" w:cs="Arial"/>
                <w:b/>
              </w:rPr>
              <w:t>u</w:t>
            </w:r>
            <w:r w:rsidRPr="006C5ADA">
              <w:rPr>
                <w:rFonts w:ascii="Arial" w:hAnsi="Arial" w:cs="Arial"/>
                <w:b/>
                <w:spacing w:val="-1"/>
              </w:rPr>
              <w:t>n</w:t>
            </w:r>
            <w:r w:rsidRPr="006C5ADA">
              <w:rPr>
                <w:rFonts w:ascii="Arial" w:hAnsi="Arial" w:cs="Arial"/>
                <w:b/>
              </w:rPr>
              <w:t>ic</w:t>
            </w:r>
            <w:r w:rsidRPr="006C5ADA">
              <w:rPr>
                <w:rFonts w:ascii="Arial" w:hAnsi="Arial" w:cs="Arial"/>
                <w:b/>
                <w:spacing w:val="1"/>
              </w:rPr>
              <w:t>at</w:t>
            </w:r>
            <w:r w:rsidRPr="006C5ADA">
              <w:rPr>
                <w:rFonts w:ascii="Arial" w:hAnsi="Arial" w:cs="Arial"/>
                <w:b/>
              </w:rPr>
              <w:t>i</w:t>
            </w:r>
            <w:r w:rsidRPr="006C5ADA">
              <w:rPr>
                <w:rFonts w:ascii="Arial" w:hAnsi="Arial" w:cs="Arial"/>
                <w:b/>
                <w:spacing w:val="1"/>
              </w:rPr>
              <w:t>o</w:t>
            </w:r>
            <w:r w:rsidRPr="006C5ADA">
              <w:rPr>
                <w:rFonts w:ascii="Arial" w:hAnsi="Arial" w:cs="Arial"/>
                <w:b/>
                <w:spacing w:val="-3"/>
              </w:rPr>
              <w:t>n</w:t>
            </w:r>
            <w:r w:rsidRPr="006C5ADA">
              <w:rPr>
                <w:rFonts w:ascii="Arial" w:hAnsi="Arial" w:cs="Arial"/>
                <w:b/>
                <w:spacing w:val="-1"/>
              </w:rPr>
              <w:t>s</w:t>
            </w:r>
            <w:r w:rsidRPr="006C5ADA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9E59AC" w14:textId="77777777" w:rsidR="00911003" w:rsidRPr="006C5ADA" w:rsidRDefault="00911003">
            <w:pPr>
              <w:rPr>
                <w:rFonts w:ascii="Arial" w:hAnsi="Arial" w:cs="Arial"/>
              </w:rPr>
            </w:pP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E316F8" w14:textId="77777777" w:rsidR="00911003" w:rsidRPr="006C5ADA" w:rsidRDefault="00911003">
            <w:pPr>
              <w:rPr>
                <w:rFonts w:ascii="Arial" w:hAnsi="Arial" w:cs="Arial"/>
              </w:rPr>
            </w:pPr>
          </w:p>
        </w:tc>
      </w:tr>
      <w:tr w:rsidR="00911003" w:rsidRPr="006C5ADA" w14:paraId="3A0A16EF" w14:textId="77777777" w:rsidTr="006C5ADA">
        <w:trPr>
          <w:trHeight w:hRule="exact" w:val="378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922AF2" w14:textId="77777777" w:rsidR="00911003" w:rsidRPr="006C5ADA" w:rsidRDefault="00F65FF9">
            <w:pPr>
              <w:spacing w:line="220" w:lineRule="exact"/>
              <w:ind w:left="100"/>
              <w:rPr>
                <w:rFonts w:ascii="Arial" w:hAnsi="Arial" w:cs="Arial"/>
              </w:rPr>
            </w:pPr>
            <w:r w:rsidRPr="006C5ADA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6C5ADA">
              <w:rPr>
                <w:rFonts w:ascii="Arial" w:hAnsi="Arial" w:cs="Arial"/>
                <w:b/>
                <w:u w:val="thick" w:color="000000"/>
              </w:rPr>
              <w:t>pti</w:t>
            </w:r>
            <w:r w:rsidRPr="006C5ADA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6C5ADA">
              <w:rPr>
                <w:rFonts w:ascii="Arial" w:hAnsi="Arial" w:cs="Arial"/>
                <w:b/>
                <w:u w:val="thick" w:color="000000"/>
              </w:rPr>
              <w:t>n</w:t>
            </w:r>
            <w:r w:rsidRPr="006C5ADA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6C5ADA">
              <w:rPr>
                <w:rFonts w:ascii="Arial" w:hAnsi="Arial" w:cs="Arial"/>
                <w:b/>
                <w:u w:val="thick" w:color="000000"/>
              </w:rPr>
              <w:t>l/Gene</w:t>
            </w:r>
            <w:r w:rsidRPr="006C5ADA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6C5ADA">
              <w:rPr>
                <w:rFonts w:ascii="Arial" w:hAnsi="Arial" w:cs="Arial"/>
                <w:b/>
                <w:u w:val="thick" w:color="000000"/>
              </w:rPr>
              <w:t>l</w:t>
            </w:r>
            <w:r w:rsidRPr="006C5ADA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6C5ADA">
              <w:rPr>
                <w:rFonts w:ascii="Arial" w:hAnsi="Arial" w:cs="Arial"/>
              </w:rPr>
              <w:t>c</w:t>
            </w:r>
            <w:r w:rsidRPr="006C5ADA">
              <w:rPr>
                <w:rFonts w:ascii="Arial" w:hAnsi="Arial" w:cs="Arial"/>
                <w:spacing w:val="1"/>
              </w:rPr>
              <w:t>omm</w:t>
            </w:r>
            <w:r w:rsidRPr="006C5ADA">
              <w:rPr>
                <w:rFonts w:ascii="Arial" w:hAnsi="Arial" w:cs="Arial"/>
              </w:rPr>
              <w:t>e</w:t>
            </w:r>
            <w:r w:rsidRPr="006C5ADA">
              <w:rPr>
                <w:rFonts w:ascii="Arial" w:hAnsi="Arial" w:cs="Arial"/>
                <w:spacing w:val="1"/>
              </w:rPr>
              <w:t>n</w:t>
            </w:r>
            <w:r w:rsidRPr="006C5ADA">
              <w:rPr>
                <w:rFonts w:ascii="Arial" w:hAnsi="Arial" w:cs="Arial"/>
              </w:rPr>
              <w:t>ts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868944" w14:textId="77777777" w:rsidR="00911003" w:rsidRPr="006C5ADA" w:rsidRDefault="00F65FF9">
            <w:pPr>
              <w:spacing w:before="2" w:line="220" w:lineRule="exact"/>
              <w:ind w:left="102" w:right="231"/>
              <w:rPr>
                <w:rFonts w:ascii="Arial" w:hAnsi="Arial" w:cs="Arial"/>
              </w:rPr>
            </w:pPr>
            <w:r w:rsidRPr="006C5ADA">
              <w:rPr>
                <w:rFonts w:ascii="Arial" w:hAnsi="Arial" w:cs="Arial"/>
              </w:rPr>
              <w:t>I c</w:t>
            </w:r>
            <w:r w:rsidRPr="006C5ADA">
              <w:rPr>
                <w:rFonts w:ascii="Arial" w:hAnsi="Arial" w:cs="Arial"/>
                <w:spacing w:val="1"/>
              </w:rPr>
              <w:t>on</w:t>
            </w:r>
            <w:r w:rsidRPr="006C5ADA">
              <w:rPr>
                <w:rFonts w:ascii="Arial" w:hAnsi="Arial" w:cs="Arial"/>
                <w:spacing w:val="-1"/>
              </w:rPr>
              <w:t>s</w:t>
            </w:r>
            <w:r w:rsidRPr="006C5ADA">
              <w:rPr>
                <w:rFonts w:ascii="Arial" w:hAnsi="Arial" w:cs="Arial"/>
              </w:rPr>
              <w:t>i</w:t>
            </w:r>
            <w:r w:rsidRPr="006C5ADA">
              <w:rPr>
                <w:rFonts w:ascii="Arial" w:hAnsi="Arial" w:cs="Arial"/>
                <w:spacing w:val="1"/>
              </w:rPr>
              <w:t>d</w:t>
            </w:r>
            <w:r w:rsidRPr="006C5ADA">
              <w:rPr>
                <w:rFonts w:ascii="Arial" w:hAnsi="Arial" w:cs="Arial"/>
              </w:rPr>
              <w:t>er</w:t>
            </w:r>
            <w:r w:rsidRPr="006C5ADA">
              <w:rPr>
                <w:rFonts w:ascii="Arial" w:hAnsi="Arial" w:cs="Arial"/>
                <w:spacing w:val="-6"/>
              </w:rPr>
              <w:t xml:space="preserve"> </w:t>
            </w:r>
            <w:r w:rsidRPr="006C5ADA">
              <w:rPr>
                <w:rFonts w:ascii="Arial" w:hAnsi="Arial" w:cs="Arial"/>
              </w:rPr>
              <w:t>t</w:t>
            </w:r>
            <w:r w:rsidRPr="006C5ADA">
              <w:rPr>
                <w:rFonts w:ascii="Arial" w:hAnsi="Arial" w:cs="Arial"/>
                <w:spacing w:val="1"/>
              </w:rPr>
              <w:t>h</w:t>
            </w:r>
            <w:r w:rsidRPr="006C5ADA">
              <w:rPr>
                <w:rFonts w:ascii="Arial" w:hAnsi="Arial" w:cs="Arial"/>
              </w:rPr>
              <w:t>at</w:t>
            </w:r>
            <w:r w:rsidRPr="006C5ADA">
              <w:rPr>
                <w:rFonts w:ascii="Arial" w:hAnsi="Arial" w:cs="Arial"/>
                <w:spacing w:val="-3"/>
              </w:rPr>
              <w:t xml:space="preserve"> </w:t>
            </w:r>
            <w:r w:rsidRPr="006C5ADA">
              <w:rPr>
                <w:rFonts w:ascii="Arial" w:hAnsi="Arial" w:cs="Arial"/>
              </w:rPr>
              <w:t>it</w:t>
            </w:r>
            <w:r w:rsidRPr="006C5ADA">
              <w:rPr>
                <w:rFonts w:ascii="Arial" w:hAnsi="Arial" w:cs="Arial"/>
                <w:spacing w:val="-1"/>
              </w:rPr>
              <w:t xml:space="preserve"> </w:t>
            </w:r>
            <w:r w:rsidRPr="006C5ADA">
              <w:rPr>
                <w:rFonts w:ascii="Arial" w:hAnsi="Arial" w:cs="Arial"/>
              </w:rPr>
              <w:t>is</w:t>
            </w:r>
            <w:r w:rsidRPr="006C5ADA">
              <w:rPr>
                <w:rFonts w:ascii="Arial" w:hAnsi="Arial" w:cs="Arial"/>
                <w:spacing w:val="-1"/>
              </w:rPr>
              <w:t xml:space="preserve"> </w:t>
            </w:r>
            <w:r w:rsidRPr="006C5ADA">
              <w:rPr>
                <w:rFonts w:ascii="Arial" w:hAnsi="Arial" w:cs="Arial"/>
              </w:rPr>
              <w:t>c</w:t>
            </w:r>
            <w:r w:rsidRPr="006C5ADA">
              <w:rPr>
                <w:rFonts w:ascii="Arial" w:hAnsi="Arial" w:cs="Arial"/>
                <w:spacing w:val="-1"/>
              </w:rPr>
              <w:t>o</w:t>
            </w:r>
            <w:r w:rsidRPr="006C5ADA">
              <w:rPr>
                <w:rFonts w:ascii="Arial" w:hAnsi="Arial" w:cs="Arial"/>
                <w:spacing w:val="1"/>
              </w:rPr>
              <w:t>nv</w:t>
            </w:r>
            <w:r w:rsidRPr="006C5ADA">
              <w:rPr>
                <w:rFonts w:ascii="Arial" w:hAnsi="Arial" w:cs="Arial"/>
              </w:rPr>
              <w:t>e</w:t>
            </w:r>
            <w:r w:rsidRPr="006C5ADA">
              <w:rPr>
                <w:rFonts w:ascii="Arial" w:hAnsi="Arial" w:cs="Arial"/>
                <w:spacing w:val="1"/>
              </w:rPr>
              <w:t>n</w:t>
            </w:r>
            <w:r w:rsidRPr="006C5ADA">
              <w:rPr>
                <w:rFonts w:ascii="Arial" w:hAnsi="Arial" w:cs="Arial"/>
              </w:rPr>
              <w:t>ie</w:t>
            </w:r>
            <w:r w:rsidRPr="006C5ADA">
              <w:rPr>
                <w:rFonts w:ascii="Arial" w:hAnsi="Arial" w:cs="Arial"/>
                <w:spacing w:val="1"/>
              </w:rPr>
              <w:t>n</w:t>
            </w:r>
            <w:r w:rsidRPr="006C5ADA">
              <w:rPr>
                <w:rFonts w:ascii="Arial" w:hAnsi="Arial" w:cs="Arial"/>
              </w:rPr>
              <w:t>t</w:t>
            </w:r>
            <w:r w:rsidRPr="006C5ADA">
              <w:rPr>
                <w:rFonts w:ascii="Arial" w:hAnsi="Arial" w:cs="Arial"/>
                <w:spacing w:val="-11"/>
              </w:rPr>
              <w:t xml:space="preserve"> </w:t>
            </w:r>
            <w:r w:rsidRPr="006C5ADA">
              <w:rPr>
                <w:rFonts w:ascii="Arial" w:hAnsi="Arial" w:cs="Arial"/>
              </w:rPr>
              <w:t>to</w:t>
            </w:r>
            <w:r w:rsidRPr="006C5ADA">
              <w:rPr>
                <w:rFonts w:ascii="Arial" w:hAnsi="Arial" w:cs="Arial"/>
                <w:spacing w:val="-1"/>
              </w:rPr>
              <w:t xml:space="preserve"> </w:t>
            </w:r>
            <w:r w:rsidRPr="006C5ADA">
              <w:rPr>
                <w:rFonts w:ascii="Arial" w:hAnsi="Arial" w:cs="Arial"/>
                <w:spacing w:val="1"/>
              </w:rPr>
              <w:t>po</w:t>
            </w:r>
            <w:r w:rsidRPr="006C5ADA">
              <w:rPr>
                <w:rFonts w:ascii="Arial" w:hAnsi="Arial" w:cs="Arial"/>
              </w:rPr>
              <w:t>i</w:t>
            </w:r>
            <w:r w:rsidRPr="006C5ADA">
              <w:rPr>
                <w:rFonts w:ascii="Arial" w:hAnsi="Arial" w:cs="Arial"/>
                <w:spacing w:val="1"/>
              </w:rPr>
              <w:t>n</w:t>
            </w:r>
            <w:r w:rsidRPr="006C5ADA">
              <w:rPr>
                <w:rFonts w:ascii="Arial" w:hAnsi="Arial" w:cs="Arial"/>
              </w:rPr>
              <w:t>t</w:t>
            </w:r>
            <w:r w:rsidRPr="006C5ADA">
              <w:rPr>
                <w:rFonts w:ascii="Arial" w:hAnsi="Arial" w:cs="Arial"/>
                <w:spacing w:val="-6"/>
              </w:rPr>
              <w:t xml:space="preserve"> </w:t>
            </w:r>
            <w:r w:rsidRPr="006C5ADA">
              <w:rPr>
                <w:rFonts w:ascii="Arial" w:hAnsi="Arial" w:cs="Arial"/>
                <w:spacing w:val="1"/>
              </w:rPr>
              <w:t>ou</w:t>
            </w:r>
            <w:r w:rsidRPr="006C5ADA">
              <w:rPr>
                <w:rFonts w:ascii="Arial" w:hAnsi="Arial" w:cs="Arial"/>
              </w:rPr>
              <w:t>t</w:t>
            </w:r>
            <w:r w:rsidRPr="006C5ADA">
              <w:rPr>
                <w:rFonts w:ascii="Arial" w:hAnsi="Arial" w:cs="Arial"/>
                <w:spacing w:val="-3"/>
              </w:rPr>
              <w:t xml:space="preserve"> </w:t>
            </w:r>
            <w:r w:rsidRPr="006C5ADA">
              <w:rPr>
                <w:rFonts w:ascii="Arial" w:hAnsi="Arial" w:cs="Arial"/>
              </w:rPr>
              <w:t>t</w:t>
            </w:r>
            <w:r w:rsidRPr="006C5ADA">
              <w:rPr>
                <w:rFonts w:ascii="Arial" w:hAnsi="Arial" w:cs="Arial"/>
                <w:spacing w:val="1"/>
              </w:rPr>
              <w:t>h</w:t>
            </w:r>
            <w:r w:rsidRPr="006C5ADA">
              <w:rPr>
                <w:rFonts w:ascii="Arial" w:hAnsi="Arial" w:cs="Arial"/>
              </w:rPr>
              <w:t>e</w:t>
            </w:r>
            <w:r w:rsidRPr="006C5ADA">
              <w:rPr>
                <w:rFonts w:ascii="Arial" w:hAnsi="Arial" w:cs="Arial"/>
                <w:spacing w:val="-1"/>
              </w:rPr>
              <w:t xml:space="preserve"> </w:t>
            </w:r>
            <w:r w:rsidRPr="006C5ADA">
              <w:rPr>
                <w:rFonts w:ascii="Arial" w:hAnsi="Arial" w:cs="Arial"/>
                <w:spacing w:val="-3"/>
              </w:rPr>
              <w:t>i</w:t>
            </w:r>
            <w:r w:rsidRPr="006C5ADA">
              <w:rPr>
                <w:rFonts w:ascii="Arial" w:hAnsi="Arial" w:cs="Arial"/>
                <w:spacing w:val="1"/>
              </w:rPr>
              <w:t>n</w:t>
            </w:r>
            <w:r w:rsidRPr="006C5ADA">
              <w:rPr>
                <w:rFonts w:ascii="Arial" w:hAnsi="Arial" w:cs="Arial"/>
              </w:rPr>
              <w:t>te</w:t>
            </w:r>
            <w:r w:rsidRPr="006C5ADA">
              <w:rPr>
                <w:rFonts w:ascii="Arial" w:hAnsi="Arial" w:cs="Arial"/>
                <w:spacing w:val="1"/>
              </w:rPr>
              <w:t>n</w:t>
            </w:r>
            <w:r w:rsidRPr="006C5ADA">
              <w:rPr>
                <w:rFonts w:ascii="Arial" w:hAnsi="Arial" w:cs="Arial"/>
              </w:rPr>
              <w:t>ti</w:t>
            </w:r>
            <w:r w:rsidRPr="006C5ADA">
              <w:rPr>
                <w:rFonts w:ascii="Arial" w:hAnsi="Arial" w:cs="Arial"/>
                <w:spacing w:val="1"/>
              </w:rPr>
              <w:t>o</w:t>
            </w:r>
            <w:r w:rsidRPr="006C5ADA">
              <w:rPr>
                <w:rFonts w:ascii="Arial" w:hAnsi="Arial" w:cs="Arial"/>
              </w:rPr>
              <w:t>n</w:t>
            </w:r>
            <w:r w:rsidRPr="006C5ADA">
              <w:rPr>
                <w:rFonts w:ascii="Arial" w:hAnsi="Arial" w:cs="Arial"/>
                <w:spacing w:val="-6"/>
              </w:rPr>
              <w:t xml:space="preserve"> </w:t>
            </w:r>
            <w:r w:rsidRPr="006C5ADA">
              <w:rPr>
                <w:rFonts w:ascii="Arial" w:hAnsi="Arial" w:cs="Arial"/>
                <w:spacing w:val="-2"/>
              </w:rPr>
              <w:t>a</w:t>
            </w:r>
            <w:r w:rsidRPr="006C5ADA">
              <w:rPr>
                <w:rFonts w:ascii="Arial" w:hAnsi="Arial" w:cs="Arial"/>
                <w:spacing w:val="1"/>
              </w:rPr>
              <w:t>n</w:t>
            </w:r>
            <w:r w:rsidRPr="006C5ADA">
              <w:rPr>
                <w:rFonts w:ascii="Arial" w:hAnsi="Arial" w:cs="Arial"/>
              </w:rPr>
              <w:t>d</w:t>
            </w:r>
            <w:r w:rsidRPr="006C5ADA">
              <w:rPr>
                <w:rFonts w:ascii="Arial" w:hAnsi="Arial" w:cs="Arial"/>
                <w:spacing w:val="-4"/>
              </w:rPr>
              <w:t xml:space="preserve"> </w:t>
            </w:r>
            <w:r w:rsidRPr="006C5ADA">
              <w:rPr>
                <w:rFonts w:ascii="Arial" w:hAnsi="Arial" w:cs="Arial"/>
              </w:rPr>
              <w:t>t</w:t>
            </w:r>
            <w:r w:rsidRPr="006C5ADA">
              <w:rPr>
                <w:rFonts w:ascii="Arial" w:hAnsi="Arial" w:cs="Arial"/>
                <w:spacing w:val="1"/>
              </w:rPr>
              <w:t>h</w:t>
            </w:r>
            <w:r w:rsidRPr="006C5ADA">
              <w:rPr>
                <w:rFonts w:ascii="Arial" w:hAnsi="Arial" w:cs="Arial"/>
              </w:rPr>
              <w:t>e</w:t>
            </w:r>
            <w:r w:rsidRPr="006C5ADA">
              <w:rPr>
                <w:rFonts w:ascii="Arial" w:hAnsi="Arial" w:cs="Arial"/>
                <w:spacing w:val="-1"/>
              </w:rPr>
              <w:t xml:space="preserve"> </w:t>
            </w:r>
            <w:r w:rsidRPr="006C5ADA">
              <w:rPr>
                <w:rFonts w:ascii="Arial" w:hAnsi="Arial" w:cs="Arial"/>
              </w:rPr>
              <w:t>e</w:t>
            </w:r>
            <w:r w:rsidRPr="006C5ADA">
              <w:rPr>
                <w:rFonts w:ascii="Arial" w:hAnsi="Arial" w:cs="Arial"/>
                <w:spacing w:val="1"/>
              </w:rPr>
              <w:t>ffor</w:t>
            </w:r>
            <w:r w:rsidRPr="006C5ADA">
              <w:rPr>
                <w:rFonts w:ascii="Arial" w:hAnsi="Arial" w:cs="Arial"/>
              </w:rPr>
              <w:t>t</w:t>
            </w:r>
            <w:r w:rsidRPr="006C5ADA">
              <w:rPr>
                <w:rFonts w:ascii="Arial" w:hAnsi="Arial" w:cs="Arial"/>
                <w:spacing w:val="-4"/>
              </w:rPr>
              <w:t xml:space="preserve"> </w:t>
            </w:r>
            <w:r w:rsidRPr="006C5ADA">
              <w:rPr>
                <w:rFonts w:ascii="Arial" w:hAnsi="Arial" w:cs="Arial"/>
                <w:spacing w:val="-2"/>
              </w:rPr>
              <w:t>t</w:t>
            </w:r>
            <w:r w:rsidRPr="006C5ADA">
              <w:rPr>
                <w:rFonts w:ascii="Arial" w:hAnsi="Arial" w:cs="Arial"/>
                <w:spacing w:val="1"/>
              </w:rPr>
              <w:t>h</w:t>
            </w:r>
            <w:r w:rsidRPr="006C5ADA">
              <w:rPr>
                <w:rFonts w:ascii="Arial" w:hAnsi="Arial" w:cs="Arial"/>
              </w:rPr>
              <w:t>at</w:t>
            </w:r>
            <w:r w:rsidRPr="006C5ADA">
              <w:rPr>
                <w:rFonts w:ascii="Arial" w:hAnsi="Arial" w:cs="Arial"/>
                <w:spacing w:val="-3"/>
              </w:rPr>
              <w:t xml:space="preserve"> </w:t>
            </w:r>
            <w:r w:rsidRPr="006C5ADA">
              <w:rPr>
                <w:rFonts w:ascii="Arial" w:hAnsi="Arial" w:cs="Arial"/>
              </w:rPr>
              <w:t>t</w:t>
            </w:r>
            <w:r w:rsidRPr="006C5ADA">
              <w:rPr>
                <w:rFonts w:ascii="Arial" w:hAnsi="Arial" w:cs="Arial"/>
                <w:spacing w:val="1"/>
              </w:rPr>
              <w:t>h</w:t>
            </w:r>
            <w:r w:rsidRPr="006C5ADA">
              <w:rPr>
                <w:rFonts w:ascii="Arial" w:hAnsi="Arial" w:cs="Arial"/>
              </w:rPr>
              <w:t>e</w:t>
            </w:r>
            <w:r w:rsidRPr="006C5ADA">
              <w:rPr>
                <w:rFonts w:ascii="Arial" w:hAnsi="Arial" w:cs="Arial"/>
                <w:spacing w:val="-1"/>
              </w:rPr>
              <w:t xml:space="preserve"> </w:t>
            </w:r>
            <w:r w:rsidRPr="006C5ADA">
              <w:rPr>
                <w:rFonts w:ascii="Arial" w:hAnsi="Arial" w:cs="Arial"/>
              </w:rPr>
              <w:t>a</w:t>
            </w:r>
            <w:r w:rsidRPr="006C5ADA">
              <w:rPr>
                <w:rFonts w:ascii="Arial" w:hAnsi="Arial" w:cs="Arial"/>
                <w:spacing w:val="1"/>
              </w:rPr>
              <w:t>u</w:t>
            </w:r>
            <w:r w:rsidRPr="006C5ADA">
              <w:rPr>
                <w:rFonts w:ascii="Arial" w:hAnsi="Arial" w:cs="Arial"/>
                <w:spacing w:val="-3"/>
              </w:rPr>
              <w:t>t</w:t>
            </w:r>
            <w:r w:rsidRPr="006C5ADA">
              <w:rPr>
                <w:rFonts w:ascii="Arial" w:hAnsi="Arial" w:cs="Arial"/>
                <w:spacing w:val="1"/>
              </w:rPr>
              <w:t>hor</w:t>
            </w:r>
            <w:r w:rsidRPr="006C5ADA">
              <w:rPr>
                <w:rFonts w:ascii="Arial" w:hAnsi="Arial" w:cs="Arial"/>
              </w:rPr>
              <w:t>s</w:t>
            </w:r>
            <w:r w:rsidRPr="006C5ADA">
              <w:rPr>
                <w:rFonts w:ascii="Arial" w:hAnsi="Arial" w:cs="Arial"/>
                <w:spacing w:val="-6"/>
              </w:rPr>
              <w:t xml:space="preserve"> </w:t>
            </w:r>
            <w:r w:rsidRPr="006C5ADA">
              <w:rPr>
                <w:rFonts w:ascii="Arial" w:hAnsi="Arial" w:cs="Arial"/>
                <w:spacing w:val="1"/>
              </w:rPr>
              <w:t>m</w:t>
            </w:r>
            <w:r w:rsidRPr="006C5ADA">
              <w:rPr>
                <w:rFonts w:ascii="Arial" w:hAnsi="Arial" w:cs="Arial"/>
              </w:rPr>
              <w:t>a</w:t>
            </w:r>
            <w:r w:rsidRPr="006C5ADA">
              <w:rPr>
                <w:rFonts w:ascii="Arial" w:hAnsi="Arial" w:cs="Arial"/>
                <w:spacing w:val="-1"/>
              </w:rPr>
              <w:t>k</w:t>
            </w:r>
            <w:r w:rsidRPr="006C5ADA">
              <w:rPr>
                <w:rFonts w:ascii="Arial" w:hAnsi="Arial" w:cs="Arial"/>
              </w:rPr>
              <w:t>e</w:t>
            </w:r>
            <w:r w:rsidRPr="006C5ADA">
              <w:rPr>
                <w:rFonts w:ascii="Arial" w:hAnsi="Arial" w:cs="Arial"/>
                <w:spacing w:val="-3"/>
              </w:rPr>
              <w:t xml:space="preserve"> </w:t>
            </w:r>
            <w:r w:rsidRPr="006C5ADA">
              <w:rPr>
                <w:rFonts w:ascii="Arial" w:hAnsi="Arial" w:cs="Arial"/>
              </w:rPr>
              <w:t>in</w:t>
            </w:r>
            <w:r w:rsidRPr="006C5ADA">
              <w:rPr>
                <w:rFonts w:ascii="Arial" w:hAnsi="Arial" w:cs="Arial"/>
                <w:spacing w:val="-1"/>
              </w:rPr>
              <w:t xml:space="preserve"> </w:t>
            </w:r>
            <w:r w:rsidRPr="006C5ADA">
              <w:rPr>
                <w:rFonts w:ascii="Arial" w:hAnsi="Arial" w:cs="Arial"/>
              </w:rPr>
              <w:t>wa</w:t>
            </w:r>
            <w:r w:rsidRPr="006C5ADA">
              <w:rPr>
                <w:rFonts w:ascii="Arial" w:hAnsi="Arial" w:cs="Arial"/>
                <w:spacing w:val="2"/>
              </w:rPr>
              <w:t>n</w:t>
            </w:r>
            <w:r w:rsidRPr="006C5ADA">
              <w:rPr>
                <w:rFonts w:ascii="Arial" w:hAnsi="Arial" w:cs="Arial"/>
              </w:rPr>
              <w:t>ti</w:t>
            </w:r>
            <w:r w:rsidRPr="006C5ADA">
              <w:rPr>
                <w:rFonts w:ascii="Arial" w:hAnsi="Arial" w:cs="Arial"/>
                <w:spacing w:val="1"/>
              </w:rPr>
              <w:t>n</w:t>
            </w:r>
            <w:r w:rsidRPr="006C5ADA">
              <w:rPr>
                <w:rFonts w:ascii="Arial" w:hAnsi="Arial" w:cs="Arial"/>
              </w:rPr>
              <w:t>g</w:t>
            </w:r>
            <w:r w:rsidRPr="006C5ADA">
              <w:rPr>
                <w:rFonts w:ascii="Arial" w:hAnsi="Arial" w:cs="Arial"/>
                <w:spacing w:val="-5"/>
              </w:rPr>
              <w:t xml:space="preserve"> </w:t>
            </w:r>
            <w:r w:rsidRPr="006C5ADA">
              <w:rPr>
                <w:rFonts w:ascii="Arial" w:hAnsi="Arial" w:cs="Arial"/>
              </w:rPr>
              <w:t>to</w:t>
            </w:r>
            <w:r w:rsidRPr="006C5ADA">
              <w:rPr>
                <w:rFonts w:ascii="Arial" w:hAnsi="Arial" w:cs="Arial"/>
                <w:spacing w:val="-3"/>
              </w:rPr>
              <w:t xml:space="preserve"> </w:t>
            </w:r>
            <w:r w:rsidRPr="006C5ADA">
              <w:rPr>
                <w:rFonts w:ascii="Arial" w:hAnsi="Arial" w:cs="Arial"/>
                <w:spacing w:val="1"/>
              </w:rPr>
              <w:t>m</w:t>
            </w:r>
            <w:r w:rsidRPr="006C5ADA">
              <w:rPr>
                <w:rFonts w:ascii="Arial" w:hAnsi="Arial" w:cs="Arial"/>
              </w:rPr>
              <w:t>a</w:t>
            </w:r>
            <w:r w:rsidRPr="006C5ADA">
              <w:rPr>
                <w:rFonts w:ascii="Arial" w:hAnsi="Arial" w:cs="Arial"/>
                <w:spacing w:val="1"/>
              </w:rPr>
              <w:t>k</w:t>
            </w:r>
            <w:r w:rsidRPr="006C5ADA">
              <w:rPr>
                <w:rFonts w:ascii="Arial" w:hAnsi="Arial" w:cs="Arial"/>
              </w:rPr>
              <w:t>e t</w:t>
            </w:r>
            <w:r w:rsidRPr="006C5ADA">
              <w:rPr>
                <w:rFonts w:ascii="Arial" w:hAnsi="Arial" w:cs="Arial"/>
                <w:spacing w:val="1"/>
              </w:rPr>
              <w:t>h</w:t>
            </w:r>
            <w:r w:rsidRPr="006C5ADA">
              <w:rPr>
                <w:rFonts w:ascii="Arial" w:hAnsi="Arial" w:cs="Arial"/>
              </w:rPr>
              <w:t>e</w:t>
            </w:r>
            <w:r w:rsidRPr="006C5ADA">
              <w:rPr>
                <w:rFonts w:ascii="Arial" w:hAnsi="Arial" w:cs="Arial"/>
                <w:spacing w:val="-1"/>
              </w:rPr>
              <w:t xml:space="preserve"> </w:t>
            </w:r>
            <w:r w:rsidRPr="006C5ADA">
              <w:rPr>
                <w:rFonts w:ascii="Arial" w:hAnsi="Arial" w:cs="Arial"/>
                <w:spacing w:val="1"/>
              </w:rPr>
              <w:t>m</w:t>
            </w:r>
            <w:r w:rsidRPr="006C5ADA">
              <w:rPr>
                <w:rFonts w:ascii="Arial" w:hAnsi="Arial" w:cs="Arial"/>
              </w:rPr>
              <w:t>a</w:t>
            </w:r>
            <w:r w:rsidRPr="006C5ADA">
              <w:rPr>
                <w:rFonts w:ascii="Arial" w:hAnsi="Arial" w:cs="Arial"/>
                <w:spacing w:val="1"/>
              </w:rPr>
              <w:t>nu</w:t>
            </w:r>
            <w:r w:rsidRPr="006C5ADA">
              <w:rPr>
                <w:rFonts w:ascii="Arial" w:hAnsi="Arial" w:cs="Arial"/>
                <w:spacing w:val="-1"/>
              </w:rPr>
              <w:t>s</w:t>
            </w:r>
            <w:r w:rsidRPr="006C5ADA">
              <w:rPr>
                <w:rFonts w:ascii="Arial" w:hAnsi="Arial" w:cs="Arial"/>
              </w:rPr>
              <w:t>c</w:t>
            </w:r>
            <w:r w:rsidRPr="006C5ADA">
              <w:rPr>
                <w:rFonts w:ascii="Arial" w:hAnsi="Arial" w:cs="Arial"/>
                <w:spacing w:val="1"/>
              </w:rPr>
              <w:t>r</w:t>
            </w:r>
            <w:r w:rsidRPr="006C5ADA">
              <w:rPr>
                <w:rFonts w:ascii="Arial" w:hAnsi="Arial" w:cs="Arial"/>
              </w:rPr>
              <w:t>i</w:t>
            </w:r>
            <w:r w:rsidRPr="006C5ADA">
              <w:rPr>
                <w:rFonts w:ascii="Arial" w:hAnsi="Arial" w:cs="Arial"/>
                <w:spacing w:val="1"/>
              </w:rPr>
              <w:t>p</w:t>
            </w:r>
            <w:r w:rsidRPr="006C5ADA">
              <w:rPr>
                <w:rFonts w:ascii="Arial" w:hAnsi="Arial" w:cs="Arial"/>
              </w:rPr>
              <w:t>t</w:t>
            </w:r>
            <w:r w:rsidRPr="006C5ADA">
              <w:rPr>
                <w:rFonts w:ascii="Arial" w:hAnsi="Arial" w:cs="Arial"/>
                <w:spacing w:val="-9"/>
              </w:rPr>
              <w:t xml:space="preserve"> </w:t>
            </w:r>
            <w:r w:rsidRPr="006C5ADA">
              <w:rPr>
                <w:rFonts w:ascii="Arial" w:hAnsi="Arial" w:cs="Arial"/>
                <w:spacing w:val="-2"/>
              </w:rPr>
              <w:t>a</w:t>
            </w:r>
            <w:r w:rsidRPr="006C5ADA">
              <w:rPr>
                <w:rFonts w:ascii="Arial" w:hAnsi="Arial" w:cs="Arial"/>
                <w:spacing w:val="1"/>
              </w:rPr>
              <w:t>n</w:t>
            </w:r>
            <w:r w:rsidRPr="006C5ADA">
              <w:rPr>
                <w:rFonts w:ascii="Arial" w:hAnsi="Arial" w:cs="Arial"/>
              </w:rPr>
              <w:t>d</w:t>
            </w:r>
            <w:r w:rsidRPr="006C5ADA">
              <w:rPr>
                <w:rFonts w:ascii="Arial" w:hAnsi="Arial" w:cs="Arial"/>
                <w:spacing w:val="-2"/>
              </w:rPr>
              <w:t xml:space="preserve"> </w:t>
            </w:r>
            <w:r w:rsidRPr="006C5ADA">
              <w:rPr>
                <w:rFonts w:ascii="Arial" w:hAnsi="Arial" w:cs="Arial"/>
                <w:spacing w:val="-1"/>
              </w:rPr>
              <w:t>b</w:t>
            </w:r>
            <w:r w:rsidRPr="006C5ADA">
              <w:rPr>
                <w:rFonts w:ascii="Arial" w:hAnsi="Arial" w:cs="Arial"/>
                <w:spacing w:val="1"/>
              </w:rPr>
              <w:t>r</w:t>
            </w:r>
            <w:r w:rsidRPr="006C5ADA">
              <w:rPr>
                <w:rFonts w:ascii="Arial" w:hAnsi="Arial" w:cs="Arial"/>
              </w:rPr>
              <w:t>i</w:t>
            </w:r>
            <w:r w:rsidRPr="006C5ADA">
              <w:rPr>
                <w:rFonts w:ascii="Arial" w:hAnsi="Arial" w:cs="Arial"/>
                <w:spacing w:val="1"/>
              </w:rPr>
              <w:t>n</w:t>
            </w:r>
            <w:r w:rsidRPr="006C5ADA">
              <w:rPr>
                <w:rFonts w:ascii="Arial" w:hAnsi="Arial" w:cs="Arial"/>
              </w:rPr>
              <w:t>g</w:t>
            </w:r>
            <w:r w:rsidRPr="006C5ADA">
              <w:rPr>
                <w:rFonts w:ascii="Arial" w:hAnsi="Arial" w:cs="Arial"/>
                <w:spacing w:val="-3"/>
              </w:rPr>
              <w:t xml:space="preserve"> </w:t>
            </w:r>
            <w:r w:rsidRPr="006C5ADA">
              <w:rPr>
                <w:rFonts w:ascii="Arial" w:hAnsi="Arial" w:cs="Arial"/>
                <w:spacing w:val="-2"/>
              </w:rPr>
              <w:t>a</w:t>
            </w:r>
            <w:r w:rsidRPr="006C5ADA">
              <w:rPr>
                <w:rFonts w:ascii="Arial" w:hAnsi="Arial" w:cs="Arial"/>
              </w:rPr>
              <w:t>n</w:t>
            </w:r>
            <w:r w:rsidRPr="006C5ADA">
              <w:rPr>
                <w:rFonts w:ascii="Arial" w:hAnsi="Arial" w:cs="Arial"/>
                <w:spacing w:val="-1"/>
              </w:rPr>
              <w:t xml:space="preserve"> </w:t>
            </w:r>
            <w:r w:rsidRPr="006C5ADA">
              <w:rPr>
                <w:rFonts w:ascii="Arial" w:hAnsi="Arial" w:cs="Arial"/>
                <w:spacing w:val="-2"/>
              </w:rPr>
              <w:t>e</w:t>
            </w:r>
            <w:r w:rsidRPr="006C5ADA">
              <w:rPr>
                <w:rFonts w:ascii="Arial" w:hAnsi="Arial" w:cs="Arial"/>
                <w:spacing w:val="1"/>
              </w:rPr>
              <w:t>xp</w:t>
            </w:r>
            <w:r w:rsidRPr="006C5ADA">
              <w:rPr>
                <w:rFonts w:ascii="Arial" w:hAnsi="Arial" w:cs="Arial"/>
              </w:rPr>
              <w:t>e</w:t>
            </w:r>
            <w:r w:rsidRPr="006C5ADA">
              <w:rPr>
                <w:rFonts w:ascii="Arial" w:hAnsi="Arial" w:cs="Arial"/>
                <w:spacing w:val="1"/>
              </w:rPr>
              <w:t>r</w:t>
            </w:r>
            <w:r w:rsidRPr="006C5ADA">
              <w:rPr>
                <w:rFonts w:ascii="Arial" w:hAnsi="Arial" w:cs="Arial"/>
              </w:rPr>
              <w:t>ie</w:t>
            </w:r>
            <w:r w:rsidRPr="006C5ADA">
              <w:rPr>
                <w:rFonts w:ascii="Arial" w:hAnsi="Arial" w:cs="Arial"/>
                <w:spacing w:val="1"/>
              </w:rPr>
              <w:t>n</w:t>
            </w:r>
            <w:r w:rsidRPr="006C5ADA">
              <w:rPr>
                <w:rFonts w:ascii="Arial" w:hAnsi="Arial" w:cs="Arial"/>
              </w:rPr>
              <w:t>ce</w:t>
            </w:r>
            <w:r w:rsidRPr="006C5ADA">
              <w:rPr>
                <w:rFonts w:ascii="Arial" w:hAnsi="Arial" w:cs="Arial"/>
                <w:spacing w:val="-8"/>
              </w:rPr>
              <w:t xml:space="preserve"> </w:t>
            </w:r>
            <w:r w:rsidRPr="006C5ADA">
              <w:rPr>
                <w:rFonts w:ascii="Arial" w:hAnsi="Arial" w:cs="Arial"/>
              </w:rPr>
              <w:t>to</w:t>
            </w:r>
            <w:r w:rsidRPr="006C5ADA">
              <w:rPr>
                <w:rFonts w:ascii="Arial" w:hAnsi="Arial" w:cs="Arial"/>
                <w:spacing w:val="-3"/>
              </w:rPr>
              <w:t xml:space="preserve"> </w:t>
            </w:r>
            <w:r w:rsidRPr="006C5ADA">
              <w:rPr>
                <w:rFonts w:ascii="Arial" w:hAnsi="Arial" w:cs="Arial"/>
              </w:rPr>
              <w:t xml:space="preserve">a </w:t>
            </w:r>
            <w:r w:rsidRPr="006C5ADA">
              <w:rPr>
                <w:rFonts w:ascii="Arial" w:hAnsi="Arial" w:cs="Arial"/>
                <w:spacing w:val="1"/>
              </w:rPr>
              <w:t>r</w:t>
            </w:r>
            <w:r w:rsidRPr="006C5ADA">
              <w:rPr>
                <w:rFonts w:ascii="Arial" w:hAnsi="Arial" w:cs="Arial"/>
              </w:rPr>
              <w:t>esea</w:t>
            </w:r>
            <w:r w:rsidRPr="006C5ADA">
              <w:rPr>
                <w:rFonts w:ascii="Arial" w:hAnsi="Arial" w:cs="Arial"/>
                <w:spacing w:val="1"/>
              </w:rPr>
              <w:t>r</w:t>
            </w:r>
            <w:r w:rsidRPr="006C5ADA">
              <w:rPr>
                <w:rFonts w:ascii="Arial" w:hAnsi="Arial" w:cs="Arial"/>
              </w:rPr>
              <w:t>ch</w:t>
            </w:r>
            <w:r w:rsidRPr="006C5ADA">
              <w:rPr>
                <w:rFonts w:ascii="Arial" w:hAnsi="Arial" w:cs="Arial"/>
                <w:spacing w:val="-8"/>
              </w:rPr>
              <w:t xml:space="preserve"> </w:t>
            </w:r>
            <w:r w:rsidRPr="006C5ADA">
              <w:rPr>
                <w:rFonts w:ascii="Arial" w:hAnsi="Arial" w:cs="Arial"/>
                <w:spacing w:val="1"/>
              </w:rPr>
              <w:t>pr</w:t>
            </w:r>
            <w:r w:rsidRPr="006C5ADA">
              <w:rPr>
                <w:rFonts w:ascii="Arial" w:hAnsi="Arial" w:cs="Arial"/>
                <w:spacing w:val="-1"/>
              </w:rPr>
              <w:t>o</w:t>
            </w:r>
            <w:r w:rsidRPr="006C5ADA">
              <w:rPr>
                <w:rFonts w:ascii="Arial" w:hAnsi="Arial" w:cs="Arial"/>
                <w:spacing w:val="1"/>
              </w:rPr>
              <w:t>du</w:t>
            </w:r>
            <w:r w:rsidRPr="006C5ADA">
              <w:rPr>
                <w:rFonts w:ascii="Arial" w:hAnsi="Arial" w:cs="Arial"/>
                <w:spacing w:val="-2"/>
              </w:rPr>
              <w:t>c</w:t>
            </w:r>
            <w:r w:rsidRPr="006C5ADA">
              <w:rPr>
                <w:rFonts w:ascii="Arial" w:hAnsi="Arial" w:cs="Arial"/>
              </w:rPr>
              <w:t>t,</w:t>
            </w:r>
            <w:r w:rsidRPr="006C5ADA">
              <w:rPr>
                <w:rFonts w:ascii="Arial" w:hAnsi="Arial" w:cs="Arial"/>
                <w:spacing w:val="-6"/>
              </w:rPr>
              <w:t xml:space="preserve"> </w:t>
            </w:r>
            <w:r w:rsidRPr="006C5ADA">
              <w:rPr>
                <w:rFonts w:ascii="Arial" w:hAnsi="Arial" w:cs="Arial"/>
              </w:rPr>
              <w:t>t</w:t>
            </w:r>
            <w:r w:rsidRPr="006C5ADA">
              <w:rPr>
                <w:rFonts w:ascii="Arial" w:hAnsi="Arial" w:cs="Arial"/>
                <w:spacing w:val="1"/>
              </w:rPr>
              <w:t>h</w:t>
            </w:r>
            <w:r w:rsidRPr="006C5ADA">
              <w:rPr>
                <w:rFonts w:ascii="Arial" w:hAnsi="Arial" w:cs="Arial"/>
              </w:rPr>
              <w:t>at</w:t>
            </w:r>
            <w:r w:rsidRPr="006C5ADA">
              <w:rPr>
                <w:rFonts w:ascii="Arial" w:hAnsi="Arial" w:cs="Arial"/>
                <w:spacing w:val="-3"/>
              </w:rPr>
              <w:t xml:space="preserve"> </w:t>
            </w:r>
            <w:r w:rsidRPr="006C5ADA">
              <w:rPr>
                <w:rFonts w:ascii="Arial" w:hAnsi="Arial" w:cs="Arial"/>
              </w:rPr>
              <w:t>is</w:t>
            </w:r>
            <w:r w:rsidRPr="006C5ADA">
              <w:rPr>
                <w:rFonts w:ascii="Arial" w:hAnsi="Arial" w:cs="Arial"/>
                <w:spacing w:val="-2"/>
              </w:rPr>
              <w:t xml:space="preserve"> </w:t>
            </w:r>
            <w:r w:rsidRPr="006C5ADA">
              <w:rPr>
                <w:rFonts w:ascii="Arial" w:hAnsi="Arial" w:cs="Arial"/>
              </w:rPr>
              <w:t>c</w:t>
            </w:r>
            <w:r w:rsidRPr="006C5ADA">
              <w:rPr>
                <w:rFonts w:ascii="Arial" w:hAnsi="Arial" w:cs="Arial"/>
                <w:spacing w:val="1"/>
              </w:rPr>
              <w:t>er</w:t>
            </w:r>
            <w:r w:rsidRPr="006C5ADA">
              <w:rPr>
                <w:rFonts w:ascii="Arial" w:hAnsi="Arial" w:cs="Arial"/>
              </w:rPr>
              <w:t>tai</w:t>
            </w:r>
            <w:r w:rsidRPr="006C5ADA">
              <w:rPr>
                <w:rFonts w:ascii="Arial" w:hAnsi="Arial" w:cs="Arial"/>
                <w:spacing w:val="1"/>
              </w:rPr>
              <w:t>n</w:t>
            </w:r>
            <w:r w:rsidRPr="006C5ADA">
              <w:rPr>
                <w:rFonts w:ascii="Arial" w:hAnsi="Arial" w:cs="Arial"/>
              </w:rPr>
              <w:t>ly</w:t>
            </w:r>
            <w:r w:rsidRPr="006C5ADA">
              <w:rPr>
                <w:rFonts w:ascii="Arial" w:hAnsi="Arial" w:cs="Arial"/>
                <w:spacing w:val="-6"/>
              </w:rPr>
              <w:t xml:space="preserve"> </w:t>
            </w:r>
            <w:r w:rsidRPr="006C5ADA">
              <w:rPr>
                <w:rFonts w:ascii="Arial" w:hAnsi="Arial" w:cs="Arial"/>
                <w:spacing w:val="1"/>
              </w:rPr>
              <w:t>v</w:t>
            </w:r>
            <w:r w:rsidRPr="006C5ADA">
              <w:rPr>
                <w:rFonts w:ascii="Arial" w:hAnsi="Arial" w:cs="Arial"/>
              </w:rPr>
              <w:t>al</w:t>
            </w:r>
            <w:r w:rsidRPr="006C5ADA">
              <w:rPr>
                <w:rFonts w:ascii="Arial" w:hAnsi="Arial" w:cs="Arial"/>
                <w:spacing w:val="1"/>
              </w:rPr>
              <w:t>u</w:t>
            </w:r>
            <w:r w:rsidRPr="006C5ADA">
              <w:rPr>
                <w:rFonts w:ascii="Arial" w:hAnsi="Arial" w:cs="Arial"/>
              </w:rPr>
              <w:t>a</w:t>
            </w:r>
            <w:r w:rsidRPr="006C5ADA">
              <w:rPr>
                <w:rFonts w:ascii="Arial" w:hAnsi="Arial" w:cs="Arial"/>
                <w:spacing w:val="1"/>
              </w:rPr>
              <w:t>b</w:t>
            </w:r>
            <w:r w:rsidRPr="006C5ADA">
              <w:rPr>
                <w:rFonts w:ascii="Arial" w:hAnsi="Arial" w:cs="Arial"/>
              </w:rPr>
              <w:t>le</w:t>
            </w:r>
            <w:r w:rsidRPr="006C5ADA">
              <w:rPr>
                <w:rFonts w:ascii="Arial" w:hAnsi="Arial" w:cs="Arial"/>
                <w:spacing w:val="-7"/>
              </w:rPr>
              <w:t xml:space="preserve"> </w:t>
            </w:r>
            <w:r w:rsidRPr="006C5ADA">
              <w:rPr>
                <w:rFonts w:ascii="Arial" w:hAnsi="Arial" w:cs="Arial"/>
                <w:spacing w:val="-2"/>
              </w:rPr>
              <w:t>a</w:t>
            </w:r>
            <w:r w:rsidRPr="006C5ADA">
              <w:rPr>
                <w:rFonts w:ascii="Arial" w:hAnsi="Arial" w:cs="Arial"/>
                <w:spacing w:val="1"/>
              </w:rPr>
              <w:t>n</w:t>
            </w:r>
            <w:r w:rsidRPr="006C5ADA">
              <w:rPr>
                <w:rFonts w:ascii="Arial" w:hAnsi="Arial" w:cs="Arial"/>
              </w:rPr>
              <w:t>d</w:t>
            </w:r>
            <w:r w:rsidRPr="006C5ADA">
              <w:rPr>
                <w:rFonts w:ascii="Arial" w:hAnsi="Arial" w:cs="Arial"/>
                <w:spacing w:val="-4"/>
              </w:rPr>
              <w:t xml:space="preserve"> </w:t>
            </w:r>
            <w:r w:rsidRPr="006C5ADA">
              <w:rPr>
                <w:rFonts w:ascii="Arial" w:hAnsi="Arial" w:cs="Arial"/>
                <w:spacing w:val="1"/>
              </w:rPr>
              <w:t>r</w:t>
            </w:r>
            <w:r w:rsidRPr="006C5ADA">
              <w:rPr>
                <w:rFonts w:ascii="Arial" w:hAnsi="Arial" w:cs="Arial"/>
              </w:rPr>
              <w:t>e</w:t>
            </w:r>
            <w:r w:rsidRPr="006C5ADA">
              <w:rPr>
                <w:rFonts w:ascii="Arial" w:hAnsi="Arial" w:cs="Arial"/>
                <w:spacing w:val="1"/>
              </w:rPr>
              <w:t>cogn</w:t>
            </w:r>
            <w:r w:rsidRPr="006C5ADA">
              <w:rPr>
                <w:rFonts w:ascii="Arial" w:hAnsi="Arial" w:cs="Arial"/>
              </w:rPr>
              <w:t>iz</w:t>
            </w:r>
            <w:r w:rsidRPr="006C5ADA">
              <w:rPr>
                <w:rFonts w:ascii="Arial" w:hAnsi="Arial" w:cs="Arial"/>
                <w:spacing w:val="-2"/>
              </w:rPr>
              <w:t>e</w:t>
            </w:r>
            <w:r w:rsidRPr="006C5ADA">
              <w:rPr>
                <w:rFonts w:ascii="Arial" w:hAnsi="Arial" w:cs="Arial"/>
                <w:spacing w:val="1"/>
              </w:rPr>
              <w:t>d</w:t>
            </w:r>
            <w:r w:rsidRPr="006C5ADA">
              <w:rPr>
                <w:rFonts w:ascii="Arial" w:hAnsi="Arial" w:cs="Arial"/>
              </w:rPr>
              <w:t>.</w:t>
            </w:r>
            <w:r w:rsidRPr="006C5ADA">
              <w:rPr>
                <w:rFonts w:ascii="Arial" w:hAnsi="Arial" w:cs="Arial"/>
                <w:spacing w:val="-8"/>
              </w:rPr>
              <w:t xml:space="preserve"> </w:t>
            </w:r>
            <w:r w:rsidRPr="006C5ADA">
              <w:rPr>
                <w:rFonts w:ascii="Arial" w:hAnsi="Arial" w:cs="Arial"/>
              </w:rPr>
              <w:t xml:space="preserve">I </w:t>
            </w:r>
            <w:r w:rsidRPr="006C5ADA">
              <w:rPr>
                <w:rFonts w:ascii="Arial" w:hAnsi="Arial" w:cs="Arial"/>
                <w:spacing w:val="-3"/>
              </w:rPr>
              <w:t>t</w:t>
            </w:r>
            <w:r w:rsidRPr="006C5ADA">
              <w:rPr>
                <w:rFonts w:ascii="Arial" w:hAnsi="Arial" w:cs="Arial"/>
                <w:spacing w:val="1"/>
              </w:rPr>
              <w:t>h</w:t>
            </w:r>
            <w:r w:rsidRPr="006C5ADA">
              <w:rPr>
                <w:rFonts w:ascii="Arial" w:hAnsi="Arial" w:cs="Arial"/>
              </w:rPr>
              <w:t>i</w:t>
            </w:r>
            <w:r w:rsidRPr="006C5ADA">
              <w:rPr>
                <w:rFonts w:ascii="Arial" w:hAnsi="Arial" w:cs="Arial"/>
                <w:spacing w:val="1"/>
              </w:rPr>
              <w:t>n</w:t>
            </w:r>
            <w:r w:rsidRPr="006C5ADA">
              <w:rPr>
                <w:rFonts w:ascii="Arial" w:hAnsi="Arial" w:cs="Arial"/>
              </w:rPr>
              <w:t>k</w:t>
            </w:r>
            <w:r w:rsidRPr="006C5ADA">
              <w:rPr>
                <w:rFonts w:ascii="Arial" w:hAnsi="Arial" w:cs="Arial"/>
                <w:spacing w:val="-3"/>
              </w:rPr>
              <w:t xml:space="preserve"> </w:t>
            </w:r>
            <w:r w:rsidRPr="006C5ADA">
              <w:rPr>
                <w:rFonts w:ascii="Arial" w:hAnsi="Arial" w:cs="Arial"/>
              </w:rPr>
              <w:t>it w</w:t>
            </w:r>
            <w:r w:rsidRPr="006C5ADA">
              <w:rPr>
                <w:rFonts w:ascii="Arial" w:hAnsi="Arial" w:cs="Arial"/>
                <w:spacing w:val="1"/>
              </w:rPr>
              <w:t>ou</w:t>
            </w:r>
            <w:r w:rsidRPr="006C5ADA">
              <w:rPr>
                <w:rFonts w:ascii="Arial" w:hAnsi="Arial" w:cs="Arial"/>
              </w:rPr>
              <w:t>ld</w:t>
            </w:r>
            <w:r w:rsidRPr="006C5ADA">
              <w:rPr>
                <w:rFonts w:ascii="Arial" w:hAnsi="Arial" w:cs="Arial"/>
                <w:spacing w:val="-4"/>
              </w:rPr>
              <w:t xml:space="preserve"> </w:t>
            </w:r>
            <w:r w:rsidRPr="006C5ADA">
              <w:rPr>
                <w:rFonts w:ascii="Arial" w:hAnsi="Arial" w:cs="Arial"/>
                <w:spacing w:val="1"/>
              </w:rPr>
              <w:t>b</w:t>
            </w:r>
            <w:r w:rsidRPr="006C5ADA">
              <w:rPr>
                <w:rFonts w:ascii="Arial" w:hAnsi="Arial" w:cs="Arial"/>
              </w:rPr>
              <w:t>e</w:t>
            </w:r>
            <w:r w:rsidRPr="006C5ADA">
              <w:rPr>
                <w:rFonts w:ascii="Arial" w:hAnsi="Arial" w:cs="Arial"/>
                <w:spacing w:val="-1"/>
              </w:rPr>
              <w:t xml:space="preserve"> </w:t>
            </w:r>
            <w:r w:rsidRPr="006C5ADA">
              <w:rPr>
                <w:rFonts w:ascii="Arial" w:hAnsi="Arial" w:cs="Arial"/>
                <w:spacing w:val="-2"/>
              </w:rPr>
              <w:t>a</w:t>
            </w:r>
            <w:r w:rsidRPr="006C5ADA">
              <w:rPr>
                <w:rFonts w:ascii="Arial" w:hAnsi="Arial" w:cs="Arial"/>
              </w:rPr>
              <w:t>n</w:t>
            </w:r>
            <w:r w:rsidRPr="006C5ADA">
              <w:rPr>
                <w:rFonts w:ascii="Arial" w:hAnsi="Arial" w:cs="Arial"/>
                <w:spacing w:val="-1"/>
              </w:rPr>
              <w:t xml:space="preserve"> </w:t>
            </w:r>
            <w:r w:rsidRPr="006C5ADA">
              <w:rPr>
                <w:rFonts w:ascii="Arial" w:hAnsi="Arial" w:cs="Arial"/>
              </w:rPr>
              <w:t>i</w:t>
            </w:r>
            <w:r w:rsidRPr="006C5ADA">
              <w:rPr>
                <w:rFonts w:ascii="Arial" w:hAnsi="Arial" w:cs="Arial"/>
                <w:spacing w:val="1"/>
              </w:rPr>
              <w:t>n</w:t>
            </w:r>
            <w:r w:rsidRPr="006C5ADA">
              <w:rPr>
                <w:rFonts w:ascii="Arial" w:hAnsi="Arial" w:cs="Arial"/>
              </w:rPr>
              <w:t>te</w:t>
            </w:r>
            <w:r w:rsidRPr="006C5ADA">
              <w:rPr>
                <w:rFonts w:ascii="Arial" w:hAnsi="Arial" w:cs="Arial"/>
                <w:spacing w:val="1"/>
              </w:rPr>
              <w:t>r</w:t>
            </w:r>
            <w:r w:rsidRPr="006C5ADA">
              <w:rPr>
                <w:rFonts w:ascii="Arial" w:hAnsi="Arial" w:cs="Arial"/>
              </w:rPr>
              <w:t>est</w:t>
            </w:r>
            <w:r w:rsidRPr="006C5ADA">
              <w:rPr>
                <w:rFonts w:ascii="Arial" w:hAnsi="Arial" w:cs="Arial"/>
                <w:spacing w:val="-1"/>
              </w:rPr>
              <w:t>i</w:t>
            </w:r>
            <w:r w:rsidRPr="006C5ADA">
              <w:rPr>
                <w:rFonts w:ascii="Arial" w:hAnsi="Arial" w:cs="Arial"/>
                <w:spacing w:val="1"/>
              </w:rPr>
              <w:t>n</w:t>
            </w:r>
            <w:r w:rsidRPr="006C5ADA">
              <w:rPr>
                <w:rFonts w:ascii="Arial" w:hAnsi="Arial" w:cs="Arial"/>
              </w:rPr>
              <w:t>g</w:t>
            </w:r>
            <w:r w:rsidRPr="006C5ADA">
              <w:rPr>
                <w:rFonts w:ascii="Arial" w:hAnsi="Arial" w:cs="Arial"/>
                <w:spacing w:val="-7"/>
              </w:rPr>
              <w:t xml:space="preserve"> </w:t>
            </w:r>
            <w:r w:rsidRPr="006C5ADA">
              <w:rPr>
                <w:rFonts w:ascii="Arial" w:hAnsi="Arial" w:cs="Arial"/>
                <w:spacing w:val="-1"/>
              </w:rPr>
              <w:t>m</w:t>
            </w:r>
            <w:r w:rsidRPr="006C5ADA">
              <w:rPr>
                <w:rFonts w:ascii="Arial" w:hAnsi="Arial" w:cs="Arial"/>
                <w:spacing w:val="1"/>
              </w:rPr>
              <w:t>od</w:t>
            </w:r>
            <w:r w:rsidRPr="006C5ADA">
              <w:rPr>
                <w:rFonts w:ascii="Arial" w:hAnsi="Arial" w:cs="Arial"/>
              </w:rPr>
              <w:t>el</w:t>
            </w:r>
            <w:r w:rsidRPr="006C5ADA">
              <w:rPr>
                <w:rFonts w:ascii="Arial" w:hAnsi="Arial" w:cs="Arial"/>
                <w:spacing w:val="-7"/>
              </w:rPr>
              <w:t xml:space="preserve"> </w:t>
            </w:r>
            <w:r w:rsidRPr="006C5ADA">
              <w:rPr>
                <w:rFonts w:ascii="Arial" w:hAnsi="Arial" w:cs="Arial"/>
              </w:rPr>
              <w:t>to</w:t>
            </w:r>
            <w:r w:rsidRPr="006C5ADA">
              <w:rPr>
                <w:rFonts w:ascii="Arial" w:hAnsi="Arial" w:cs="Arial"/>
                <w:spacing w:val="-1"/>
              </w:rPr>
              <w:t xml:space="preserve"> </w:t>
            </w:r>
            <w:r w:rsidRPr="006C5ADA">
              <w:rPr>
                <w:rFonts w:ascii="Arial" w:hAnsi="Arial" w:cs="Arial"/>
              </w:rPr>
              <w:t>i</w:t>
            </w:r>
            <w:r w:rsidRPr="006C5ADA">
              <w:rPr>
                <w:rFonts w:ascii="Arial" w:hAnsi="Arial" w:cs="Arial"/>
                <w:spacing w:val="1"/>
              </w:rPr>
              <w:t>mpr</w:t>
            </w:r>
            <w:r w:rsidRPr="006C5ADA">
              <w:rPr>
                <w:rFonts w:ascii="Arial" w:hAnsi="Arial" w:cs="Arial"/>
                <w:spacing w:val="-1"/>
              </w:rPr>
              <w:t>o</w:t>
            </w:r>
            <w:r w:rsidRPr="006C5ADA">
              <w:rPr>
                <w:rFonts w:ascii="Arial" w:hAnsi="Arial" w:cs="Arial"/>
                <w:spacing w:val="1"/>
              </w:rPr>
              <w:t>v</w:t>
            </w:r>
            <w:r w:rsidRPr="006C5ADA">
              <w:rPr>
                <w:rFonts w:ascii="Arial" w:hAnsi="Arial" w:cs="Arial"/>
              </w:rPr>
              <w:t>e</w:t>
            </w:r>
            <w:r w:rsidRPr="006C5ADA">
              <w:rPr>
                <w:rFonts w:ascii="Arial" w:hAnsi="Arial" w:cs="Arial"/>
                <w:spacing w:val="-6"/>
              </w:rPr>
              <w:t xml:space="preserve"> </w:t>
            </w:r>
            <w:r w:rsidRPr="006C5ADA">
              <w:rPr>
                <w:rFonts w:ascii="Arial" w:hAnsi="Arial" w:cs="Arial"/>
              </w:rPr>
              <w:t>a</w:t>
            </w:r>
            <w:r w:rsidRPr="006C5ADA">
              <w:rPr>
                <w:rFonts w:ascii="Arial" w:hAnsi="Arial" w:cs="Arial"/>
                <w:spacing w:val="-1"/>
              </w:rPr>
              <w:t>n</w:t>
            </w:r>
            <w:r w:rsidRPr="006C5ADA">
              <w:rPr>
                <w:rFonts w:ascii="Arial" w:hAnsi="Arial" w:cs="Arial"/>
              </w:rPr>
              <w:t>d</w:t>
            </w:r>
            <w:r w:rsidRPr="006C5ADA">
              <w:rPr>
                <w:rFonts w:ascii="Arial" w:hAnsi="Arial" w:cs="Arial"/>
                <w:spacing w:val="-2"/>
              </w:rPr>
              <w:t xml:space="preserve"> </w:t>
            </w:r>
            <w:r w:rsidRPr="006C5ADA">
              <w:rPr>
                <w:rFonts w:ascii="Arial" w:hAnsi="Arial" w:cs="Arial"/>
              </w:rPr>
              <w:t>cle</w:t>
            </w:r>
            <w:r w:rsidRPr="006C5ADA">
              <w:rPr>
                <w:rFonts w:ascii="Arial" w:hAnsi="Arial" w:cs="Arial"/>
                <w:spacing w:val="1"/>
              </w:rPr>
              <w:t>ar</w:t>
            </w:r>
            <w:r w:rsidRPr="006C5ADA">
              <w:rPr>
                <w:rFonts w:ascii="Arial" w:hAnsi="Arial" w:cs="Arial"/>
              </w:rPr>
              <w:t>ly</w:t>
            </w:r>
            <w:r w:rsidRPr="006C5ADA">
              <w:rPr>
                <w:rFonts w:ascii="Arial" w:hAnsi="Arial" w:cs="Arial"/>
                <w:spacing w:val="-4"/>
              </w:rPr>
              <w:t xml:space="preserve"> </w:t>
            </w:r>
            <w:r w:rsidRPr="006C5ADA">
              <w:rPr>
                <w:rFonts w:ascii="Arial" w:hAnsi="Arial" w:cs="Arial"/>
              </w:rPr>
              <w:t>esta</w:t>
            </w:r>
            <w:r w:rsidRPr="006C5ADA">
              <w:rPr>
                <w:rFonts w:ascii="Arial" w:hAnsi="Arial" w:cs="Arial"/>
                <w:spacing w:val="1"/>
              </w:rPr>
              <w:t>b</w:t>
            </w:r>
            <w:r w:rsidRPr="006C5ADA">
              <w:rPr>
                <w:rFonts w:ascii="Arial" w:hAnsi="Arial" w:cs="Arial"/>
              </w:rPr>
              <w:t>l</w:t>
            </w:r>
            <w:r w:rsidRPr="006C5ADA">
              <w:rPr>
                <w:rFonts w:ascii="Arial" w:hAnsi="Arial" w:cs="Arial"/>
                <w:spacing w:val="-3"/>
              </w:rPr>
              <w:t>i</w:t>
            </w:r>
            <w:r w:rsidRPr="006C5ADA">
              <w:rPr>
                <w:rFonts w:ascii="Arial" w:hAnsi="Arial" w:cs="Arial"/>
                <w:spacing w:val="-1"/>
              </w:rPr>
              <w:t>s</w:t>
            </w:r>
            <w:r w:rsidRPr="006C5ADA">
              <w:rPr>
                <w:rFonts w:ascii="Arial" w:hAnsi="Arial" w:cs="Arial"/>
              </w:rPr>
              <w:t>h</w:t>
            </w:r>
            <w:r w:rsidRPr="006C5ADA">
              <w:rPr>
                <w:rFonts w:ascii="Arial" w:hAnsi="Arial" w:cs="Arial"/>
                <w:spacing w:val="-6"/>
              </w:rPr>
              <w:t xml:space="preserve"> </w:t>
            </w:r>
            <w:r w:rsidRPr="006C5ADA">
              <w:rPr>
                <w:rFonts w:ascii="Arial" w:hAnsi="Arial" w:cs="Arial"/>
                <w:spacing w:val="1"/>
              </w:rPr>
              <w:t>or</w:t>
            </w:r>
            <w:r w:rsidRPr="006C5ADA">
              <w:rPr>
                <w:rFonts w:ascii="Arial" w:hAnsi="Arial" w:cs="Arial"/>
              </w:rPr>
              <w:t>i</w:t>
            </w:r>
            <w:r w:rsidRPr="006C5ADA">
              <w:rPr>
                <w:rFonts w:ascii="Arial" w:hAnsi="Arial" w:cs="Arial"/>
                <w:spacing w:val="1"/>
              </w:rPr>
              <w:t>g</w:t>
            </w:r>
            <w:r w:rsidRPr="006C5ADA">
              <w:rPr>
                <w:rFonts w:ascii="Arial" w:hAnsi="Arial" w:cs="Arial"/>
              </w:rPr>
              <w:t>i</w:t>
            </w:r>
            <w:r w:rsidRPr="006C5ADA">
              <w:rPr>
                <w:rFonts w:ascii="Arial" w:hAnsi="Arial" w:cs="Arial"/>
                <w:spacing w:val="1"/>
              </w:rPr>
              <w:t>n</w:t>
            </w:r>
            <w:r w:rsidRPr="006C5ADA">
              <w:rPr>
                <w:rFonts w:ascii="Arial" w:hAnsi="Arial" w:cs="Arial"/>
              </w:rPr>
              <w:t>alit</w:t>
            </w:r>
            <w:r w:rsidRPr="006C5ADA">
              <w:rPr>
                <w:rFonts w:ascii="Arial" w:hAnsi="Arial" w:cs="Arial"/>
                <w:spacing w:val="1"/>
              </w:rPr>
              <w:t>y</w:t>
            </w:r>
            <w:r w:rsidRPr="006C5ADA">
              <w:rPr>
                <w:rFonts w:ascii="Arial" w:hAnsi="Arial" w:cs="Arial"/>
              </w:rPr>
              <w:t>.</w:t>
            </w:r>
          </w:p>
          <w:p w14:paraId="134CB937" w14:textId="5B0E7F27" w:rsidR="00911003" w:rsidRPr="006C5ADA" w:rsidRDefault="00F65FF9">
            <w:pPr>
              <w:spacing w:line="220" w:lineRule="exact"/>
              <w:ind w:left="102" w:right="335"/>
              <w:rPr>
                <w:rFonts w:ascii="Arial" w:hAnsi="Arial" w:cs="Arial"/>
              </w:rPr>
            </w:pPr>
            <w:r w:rsidRPr="006C5ADA">
              <w:rPr>
                <w:rFonts w:ascii="Arial" w:hAnsi="Arial" w:cs="Arial"/>
              </w:rPr>
              <w:t>Y</w:t>
            </w:r>
            <w:r w:rsidRPr="006C5ADA">
              <w:rPr>
                <w:rFonts w:ascii="Arial" w:hAnsi="Arial" w:cs="Arial"/>
                <w:spacing w:val="1"/>
              </w:rPr>
              <w:t>ou</w:t>
            </w:r>
            <w:r w:rsidRPr="006C5ADA">
              <w:rPr>
                <w:rFonts w:ascii="Arial" w:hAnsi="Arial" w:cs="Arial"/>
              </w:rPr>
              <w:t>r</w:t>
            </w:r>
            <w:r w:rsidRPr="006C5ADA">
              <w:rPr>
                <w:rFonts w:ascii="Arial" w:hAnsi="Arial" w:cs="Arial"/>
                <w:spacing w:val="-3"/>
              </w:rPr>
              <w:t xml:space="preserve"> </w:t>
            </w:r>
            <w:r w:rsidRPr="006C5ADA">
              <w:rPr>
                <w:rFonts w:ascii="Arial" w:hAnsi="Arial" w:cs="Arial"/>
              </w:rPr>
              <w:t>w</w:t>
            </w:r>
            <w:r w:rsidRPr="006C5ADA">
              <w:rPr>
                <w:rFonts w:ascii="Arial" w:hAnsi="Arial" w:cs="Arial"/>
                <w:spacing w:val="1"/>
              </w:rPr>
              <w:t>o</w:t>
            </w:r>
            <w:r w:rsidRPr="006C5ADA">
              <w:rPr>
                <w:rFonts w:ascii="Arial" w:hAnsi="Arial" w:cs="Arial"/>
                <w:spacing w:val="-2"/>
              </w:rPr>
              <w:t>r</w:t>
            </w:r>
            <w:r w:rsidRPr="006C5ADA">
              <w:rPr>
                <w:rFonts w:ascii="Arial" w:hAnsi="Arial" w:cs="Arial"/>
              </w:rPr>
              <w:t>k</w:t>
            </w:r>
            <w:r w:rsidRPr="006C5ADA">
              <w:rPr>
                <w:rFonts w:ascii="Arial" w:hAnsi="Arial" w:cs="Arial"/>
                <w:spacing w:val="-3"/>
              </w:rPr>
              <w:t xml:space="preserve"> </w:t>
            </w:r>
            <w:r w:rsidRPr="006C5ADA">
              <w:rPr>
                <w:rFonts w:ascii="Arial" w:hAnsi="Arial" w:cs="Arial"/>
              </w:rPr>
              <w:t>is</w:t>
            </w:r>
            <w:r w:rsidRPr="006C5ADA">
              <w:rPr>
                <w:rFonts w:ascii="Arial" w:hAnsi="Arial" w:cs="Arial"/>
                <w:spacing w:val="-2"/>
              </w:rPr>
              <w:t xml:space="preserve"> </w:t>
            </w:r>
            <w:r w:rsidR="009E7987" w:rsidRPr="006C5ADA">
              <w:rPr>
                <w:rFonts w:ascii="Arial" w:hAnsi="Arial" w:cs="Arial"/>
              </w:rPr>
              <w:t>interesting</w:t>
            </w:r>
            <w:r w:rsidRPr="006C5ADA">
              <w:rPr>
                <w:rFonts w:ascii="Arial" w:hAnsi="Arial" w:cs="Arial"/>
              </w:rPr>
              <w:t>,</w:t>
            </w:r>
            <w:r w:rsidRPr="006C5ADA">
              <w:rPr>
                <w:rFonts w:ascii="Arial" w:hAnsi="Arial" w:cs="Arial"/>
                <w:spacing w:val="-7"/>
              </w:rPr>
              <w:t xml:space="preserve"> </w:t>
            </w:r>
            <w:r w:rsidRPr="006C5ADA">
              <w:rPr>
                <w:rFonts w:ascii="Arial" w:hAnsi="Arial" w:cs="Arial"/>
              </w:rPr>
              <w:t>w</w:t>
            </w:r>
            <w:r w:rsidRPr="006C5ADA">
              <w:rPr>
                <w:rFonts w:ascii="Arial" w:hAnsi="Arial" w:cs="Arial"/>
                <w:spacing w:val="1"/>
              </w:rPr>
              <w:t>r</w:t>
            </w:r>
            <w:r w:rsidRPr="006C5ADA">
              <w:rPr>
                <w:rFonts w:ascii="Arial" w:hAnsi="Arial" w:cs="Arial"/>
              </w:rPr>
              <w:t>itten</w:t>
            </w:r>
            <w:r w:rsidRPr="006C5ADA">
              <w:rPr>
                <w:rFonts w:ascii="Arial" w:hAnsi="Arial" w:cs="Arial"/>
                <w:spacing w:val="-5"/>
              </w:rPr>
              <w:t xml:space="preserve"> </w:t>
            </w:r>
            <w:r w:rsidRPr="006C5ADA">
              <w:rPr>
                <w:rFonts w:ascii="Arial" w:hAnsi="Arial" w:cs="Arial"/>
              </w:rPr>
              <w:t>well,</w:t>
            </w:r>
            <w:r w:rsidRPr="006C5ADA">
              <w:rPr>
                <w:rFonts w:ascii="Arial" w:hAnsi="Arial" w:cs="Arial"/>
                <w:spacing w:val="-3"/>
              </w:rPr>
              <w:t xml:space="preserve"> </w:t>
            </w:r>
            <w:r w:rsidRPr="006C5ADA">
              <w:rPr>
                <w:rFonts w:ascii="Arial" w:hAnsi="Arial" w:cs="Arial"/>
              </w:rPr>
              <w:t>a</w:t>
            </w:r>
            <w:r w:rsidRPr="006C5ADA">
              <w:rPr>
                <w:rFonts w:ascii="Arial" w:hAnsi="Arial" w:cs="Arial"/>
                <w:spacing w:val="1"/>
              </w:rPr>
              <w:t>n</w:t>
            </w:r>
            <w:r w:rsidRPr="006C5ADA">
              <w:rPr>
                <w:rFonts w:ascii="Arial" w:hAnsi="Arial" w:cs="Arial"/>
              </w:rPr>
              <w:t>d</w:t>
            </w:r>
            <w:r w:rsidRPr="006C5ADA">
              <w:rPr>
                <w:rFonts w:ascii="Arial" w:hAnsi="Arial" w:cs="Arial"/>
                <w:spacing w:val="-4"/>
              </w:rPr>
              <w:t xml:space="preserve"> </w:t>
            </w:r>
            <w:r w:rsidRPr="006C5ADA">
              <w:rPr>
                <w:rFonts w:ascii="Arial" w:hAnsi="Arial" w:cs="Arial"/>
                <w:spacing w:val="1"/>
              </w:rPr>
              <w:t>org</w:t>
            </w:r>
            <w:r w:rsidRPr="006C5ADA">
              <w:rPr>
                <w:rFonts w:ascii="Arial" w:hAnsi="Arial" w:cs="Arial"/>
              </w:rPr>
              <w:t>a</w:t>
            </w:r>
            <w:r w:rsidRPr="006C5ADA">
              <w:rPr>
                <w:rFonts w:ascii="Arial" w:hAnsi="Arial" w:cs="Arial"/>
                <w:spacing w:val="1"/>
              </w:rPr>
              <w:t>n</w:t>
            </w:r>
            <w:r w:rsidRPr="006C5ADA">
              <w:rPr>
                <w:rFonts w:ascii="Arial" w:hAnsi="Arial" w:cs="Arial"/>
              </w:rPr>
              <w:t>iz</w:t>
            </w:r>
            <w:r w:rsidRPr="006C5ADA">
              <w:rPr>
                <w:rFonts w:ascii="Arial" w:hAnsi="Arial" w:cs="Arial"/>
                <w:spacing w:val="-2"/>
              </w:rPr>
              <w:t>e</w:t>
            </w:r>
            <w:r w:rsidRPr="006C5ADA">
              <w:rPr>
                <w:rFonts w:ascii="Arial" w:hAnsi="Arial" w:cs="Arial"/>
                <w:spacing w:val="1"/>
              </w:rPr>
              <w:t>d</w:t>
            </w:r>
            <w:r w:rsidRPr="006C5ADA">
              <w:rPr>
                <w:rFonts w:ascii="Arial" w:hAnsi="Arial" w:cs="Arial"/>
              </w:rPr>
              <w:t>.</w:t>
            </w:r>
            <w:r w:rsidRPr="006C5ADA">
              <w:rPr>
                <w:rFonts w:ascii="Arial" w:hAnsi="Arial" w:cs="Arial"/>
                <w:spacing w:val="-7"/>
              </w:rPr>
              <w:t xml:space="preserve"> </w:t>
            </w:r>
            <w:r w:rsidRPr="006C5ADA">
              <w:rPr>
                <w:rFonts w:ascii="Arial" w:hAnsi="Arial" w:cs="Arial"/>
              </w:rPr>
              <w:t>H</w:t>
            </w:r>
            <w:r w:rsidRPr="006C5ADA">
              <w:rPr>
                <w:rFonts w:ascii="Arial" w:hAnsi="Arial" w:cs="Arial"/>
                <w:spacing w:val="1"/>
              </w:rPr>
              <w:t>o</w:t>
            </w:r>
            <w:r w:rsidRPr="006C5ADA">
              <w:rPr>
                <w:rFonts w:ascii="Arial" w:hAnsi="Arial" w:cs="Arial"/>
              </w:rPr>
              <w:t>we</w:t>
            </w:r>
            <w:r w:rsidRPr="006C5ADA">
              <w:rPr>
                <w:rFonts w:ascii="Arial" w:hAnsi="Arial" w:cs="Arial"/>
                <w:spacing w:val="-1"/>
              </w:rPr>
              <w:t>v</w:t>
            </w:r>
            <w:r w:rsidRPr="006C5ADA">
              <w:rPr>
                <w:rFonts w:ascii="Arial" w:hAnsi="Arial" w:cs="Arial"/>
              </w:rPr>
              <w:t>e</w:t>
            </w:r>
            <w:r w:rsidRPr="006C5ADA">
              <w:rPr>
                <w:rFonts w:ascii="Arial" w:hAnsi="Arial" w:cs="Arial"/>
                <w:spacing w:val="1"/>
              </w:rPr>
              <w:t>r</w:t>
            </w:r>
            <w:r w:rsidRPr="006C5ADA">
              <w:rPr>
                <w:rFonts w:ascii="Arial" w:hAnsi="Arial" w:cs="Arial"/>
              </w:rPr>
              <w:t>,</w:t>
            </w:r>
            <w:r w:rsidRPr="006C5ADA">
              <w:rPr>
                <w:rFonts w:ascii="Arial" w:hAnsi="Arial" w:cs="Arial"/>
                <w:spacing w:val="-7"/>
              </w:rPr>
              <w:t xml:space="preserve"> </w:t>
            </w:r>
            <w:r w:rsidRPr="006C5ADA">
              <w:rPr>
                <w:rFonts w:ascii="Arial" w:hAnsi="Arial" w:cs="Arial"/>
              </w:rPr>
              <w:t>t</w:t>
            </w:r>
            <w:r w:rsidRPr="006C5ADA">
              <w:rPr>
                <w:rFonts w:ascii="Arial" w:hAnsi="Arial" w:cs="Arial"/>
                <w:spacing w:val="1"/>
              </w:rPr>
              <w:t>h</w:t>
            </w:r>
            <w:r w:rsidRPr="006C5ADA">
              <w:rPr>
                <w:rFonts w:ascii="Arial" w:hAnsi="Arial" w:cs="Arial"/>
              </w:rPr>
              <w:t>e</w:t>
            </w:r>
            <w:r w:rsidRPr="006C5ADA">
              <w:rPr>
                <w:rFonts w:ascii="Arial" w:hAnsi="Arial" w:cs="Arial"/>
                <w:spacing w:val="1"/>
              </w:rPr>
              <w:t>r</w:t>
            </w:r>
            <w:r w:rsidRPr="006C5ADA">
              <w:rPr>
                <w:rFonts w:ascii="Arial" w:hAnsi="Arial" w:cs="Arial"/>
              </w:rPr>
              <w:t>e</w:t>
            </w:r>
            <w:r w:rsidRPr="006C5ADA">
              <w:rPr>
                <w:rFonts w:ascii="Arial" w:hAnsi="Arial" w:cs="Arial"/>
                <w:spacing w:val="-3"/>
              </w:rPr>
              <w:t xml:space="preserve"> </w:t>
            </w:r>
            <w:r w:rsidRPr="006C5ADA">
              <w:rPr>
                <w:rFonts w:ascii="Arial" w:hAnsi="Arial" w:cs="Arial"/>
              </w:rPr>
              <w:t>a</w:t>
            </w:r>
            <w:r w:rsidRPr="006C5ADA">
              <w:rPr>
                <w:rFonts w:ascii="Arial" w:hAnsi="Arial" w:cs="Arial"/>
                <w:spacing w:val="1"/>
              </w:rPr>
              <w:t>r</w:t>
            </w:r>
            <w:r w:rsidRPr="006C5ADA">
              <w:rPr>
                <w:rFonts w:ascii="Arial" w:hAnsi="Arial" w:cs="Arial"/>
              </w:rPr>
              <w:t>e</w:t>
            </w:r>
            <w:r w:rsidRPr="006C5ADA">
              <w:rPr>
                <w:rFonts w:ascii="Arial" w:hAnsi="Arial" w:cs="Arial"/>
                <w:spacing w:val="-4"/>
              </w:rPr>
              <w:t xml:space="preserve"> </w:t>
            </w:r>
            <w:r w:rsidRPr="006C5ADA">
              <w:rPr>
                <w:rFonts w:ascii="Arial" w:hAnsi="Arial" w:cs="Arial"/>
                <w:spacing w:val="-1"/>
              </w:rPr>
              <w:t>s</w:t>
            </w:r>
            <w:r w:rsidRPr="006C5ADA">
              <w:rPr>
                <w:rFonts w:ascii="Arial" w:hAnsi="Arial" w:cs="Arial"/>
                <w:spacing w:val="1"/>
              </w:rPr>
              <w:t>om</w:t>
            </w:r>
            <w:r w:rsidRPr="006C5ADA">
              <w:rPr>
                <w:rFonts w:ascii="Arial" w:hAnsi="Arial" w:cs="Arial"/>
              </w:rPr>
              <w:t>e</w:t>
            </w:r>
            <w:r w:rsidRPr="006C5ADA">
              <w:rPr>
                <w:rFonts w:ascii="Arial" w:hAnsi="Arial" w:cs="Arial"/>
                <w:spacing w:val="-3"/>
              </w:rPr>
              <w:t xml:space="preserve"> </w:t>
            </w:r>
            <w:r w:rsidRPr="006C5ADA">
              <w:rPr>
                <w:rFonts w:ascii="Arial" w:hAnsi="Arial" w:cs="Arial"/>
              </w:rPr>
              <w:t>c</w:t>
            </w:r>
            <w:r w:rsidRPr="006C5ADA">
              <w:rPr>
                <w:rFonts w:ascii="Arial" w:hAnsi="Arial" w:cs="Arial"/>
                <w:spacing w:val="1"/>
              </w:rPr>
              <w:t>o</w:t>
            </w:r>
            <w:r w:rsidRPr="006C5ADA">
              <w:rPr>
                <w:rFonts w:ascii="Arial" w:hAnsi="Arial" w:cs="Arial"/>
                <w:spacing w:val="-1"/>
              </w:rPr>
              <w:t>m</w:t>
            </w:r>
            <w:r w:rsidRPr="006C5ADA">
              <w:rPr>
                <w:rFonts w:ascii="Arial" w:hAnsi="Arial" w:cs="Arial"/>
                <w:spacing w:val="1"/>
              </w:rPr>
              <w:t>m</w:t>
            </w:r>
            <w:r w:rsidRPr="006C5ADA">
              <w:rPr>
                <w:rFonts w:ascii="Arial" w:hAnsi="Arial" w:cs="Arial"/>
              </w:rPr>
              <w:t>e</w:t>
            </w:r>
            <w:r w:rsidRPr="006C5ADA">
              <w:rPr>
                <w:rFonts w:ascii="Arial" w:hAnsi="Arial" w:cs="Arial"/>
                <w:spacing w:val="1"/>
              </w:rPr>
              <w:t>n</w:t>
            </w:r>
            <w:r w:rsidRPr="006C5ADA">
              <w:rPr>
                <w:rFonts w:ascii="Arial" w:hAnsi="Arial" w:cs="Arial"/>
              </w:rPr>
              <w:t>ts</w:t>
            </w:r>
            <w:r w:rsidRPr="006C5ADA">
              <w:rPr>
                <w:rFonts w:ascii="Arial" w:hAnsi="Arial" w:cs="Arial"/>
                <w:spacing w:val="-9"/>
              </w:rPr>
              <w:t xml:space="preserve"> </w:t>
            </w:r>
            <w:r w:rsidR="009E7987" w:rsidRPr="006C5ADA">
              <w:rPr>
                <w:rFonts w:ascii="Arial" w:hAnsi="Arial" w:cs="Arial"/>
                <w:spacing w:val="-9"/>
              </w:rPr>
              <w:t xml:space="preserve">that </w:t>
            </w:r>
            <w:r w:rsidRPr="006C5ADA">
              <w:rPr>
                <w:rFonts w:ascii="Arial" w:hAnsi="Arial" w:cs="Arial"/>
                <w:spacing w:val="-1"/>
              </w:rPr>
              <w:t>s</w:t>
            </w:r>
            <w:r w:rsidRPr="006C5ADA">
              <w:rPr>
                <w:rFonts w:ascii="Arial" w:hAnsi="Arial" w:cs="Arial"/>
                <w:spacing w:val="1"/>
              </w:rPr>
              <w:t>hou</w:t>
            </w:r>
            <w:r w:rsidRPr="006C5ADA">
              <w:rPr>
                <w:rFonts w:ascii="Arial" w:hAnsi="Arial" w:cs="Arial"/>
              </w:rPr>
              <w:t>ld</w:t>
            </w:r>
            <w:r w:rsidRPr="006C5ADA">
              <w:rPr>
                <w:rFonts w:ascii="Arial" w:hAnsi="Arial" w:cs="Arial"/>
                <w:spacing w:val="-6"/>
              </w:rPr>
              <w:t xml:space="preserve"> </w:t>
            </w:r>
            <w:r w:rsidRPr="006C5ADA">
              <w:rPr>
                <w:rFonts w:ascii="Arial" w:hAnsi="Arial" w:cs="Arial"/>
                <w:spacing w:val="1"/>
              </w:rPr>
              <w:t>b</w:t>
            </w:r>
            <w:r w:rsidRPr="006C5ADA">
              <w:rPr>
                <w:rFonts w:ascii="Arial" w:hAnsi="Arial" w:cs="Arial"/>
              </w:rPr>
              <w:t>e</w:t>
            </w:r>
            <w:r w:rsidRPr="006C5ADA">
              <w:rPr>
                <w:rFonts w:ascii="Arial" w:hAnsi="Arial" w:cs="Arial"/>
                <w:spacing w:val="-1"/>
              </w:rPr>
              <w:t xml:space="preserve"> </w:t>
            </w:r>
            <w:r w:rsidRPr="006C5ADA">
              <w:rPr>
                <w:rFonts w:ascii="Arial" w:hAnsi="Arial" w:cs="Arial"/>
              </w:rPr>
              <w:t>c</w:t>
            </w:r>
            <w:r w:rsidRPr="006C5ADA">
              <w:rPr>
                <w:rFonts w:ascii="Arial" w:hAnsi="Arial" w:cs="Arial"/>
                <w:spacing w:val="-1"/>
              </w:rPr>
              <w:t>o</w:t>
            </w:r>
            <w:r w:rsidRPr="006C5ADA">
              <w:rPr>
                <w:rFonts w:ascii="Arial" w:hAnsi="Arial" w:cs="Arial"/>
                <w:spacing w:val="1"/>
              </w:rPr>
              <w:t>n</w:t>
            </w:r>
            <w:r w:rsidRPr="006C5ADA">
              <w:rPr>
                <w:rFonts w:ascii="Arial" w:hAnsi="Arial" w:cs="Arial"/>
                <w:spacing w:val="-1"/>
              </w:rPr>
              <w:t>s</w:t>
            </w:r>
            <w:r w:rsidRPr="006C5ADA">
              <w:rPr>
                <w:rFonts w:ascii="Arial" w:hAnsi="Arial" w:cs="Arial"/>
              </w:rPr>
              <w:t>i</w:t>
            </w:r>
            <w:r w:rsidRPr="006C5ADA">
              <w:rPr>
                <w:rFonts w:ascii="Arial" w:hAnsi="Arial" w:cs="Arial"/>
                <w:spacing w:val="1"/>
              </w:rPr>
              <w:t>d</w:t>
            </w:r>
            <w:r w:rsidRPr="006C5ADA">
              <w:rPr>
                <w:rFonts w:ascii="Arial" w:hAnsi="Arial" w:cs="Arial"/>
              </w:rPr>
              <w:t>e</w:t>
            </w:r>
            <w:r w:rsidRPr="006C5ADA">
              <w:rPr>
                <w:rFonts w:ascii="Arial" w:hAnsi="Arial" w:cs="Arial"/>
                <w:spacing w:val="1"/>
              </w:rPr>
              <w:t>r</w:t>
            </w:r>
            <w:r w:rsidRPr="006C5ADA">
              <w:rPr>
                <w:rFonts w:ascii="Arial" w:hAnsi="Arial" w:cs="Arial"/>
              </w:rPr>
              <w:t xml:space="preserve">ed </w:t>
            </w:r>
            <w:r w:rsidRPr="006C5ADA">
              <w:rPr>
                <w:rFonts w:ascii="Arial" w:hAnsi="Arial" w:cs="Arial"/>
                <w:spacing w:val="1"/>
              </w:rPr>
              <w:t>b</w:t>
            </w:r>
            <w:r w:rsidRPr="006C5ADA">
              <w:rPr>
                <w:rFonts w:ascii="Arial" w:hAnsi="Arial" w:cs="Arial"/>
              </w:rPr>
              <w:t>e</w:t>
            </w:r>
            <w:r w:rsidRPr="006C5ADA">
              <w:rPr>
                <w:rFonts w:ascii="Arial" w:hAnsi="Arial" w:cs="Arial"/>
                <w:spacing w:val="1"/>
              </w:rPr>
              <w:t>for</w:t>
            </w:r>
            <w:r w:rsidRPr="006C5ADA">
              <w:rPr>
                <w:rFonts w:ascii="Arial" w:hAnsi="Arial" w:cs="Arial"/>
              </w:rPr>
              <w:t>e</w:t>
            </w:r>
            <w:r w:rsidRPr="006C5ADA">
              <w:rPr>
                <w:rFonts w:ascii="Arial" w:hAnsi="Arial" w:cs="Arial"/>
                <w:spacing w:val="-7"/>
              </w:rPr>
              <w:t xml:space="preserve"> </w:t>
            </w:r>
            <w:r w:rsidRPr="006C5ADA">
              <w:rPr>
                <w:rFonts w:ascii="Arial" w:hAnsi="Arial" w:cs="Arial"/>
                <w:spacing w:val="1"/>
              </w:rPr>
              <w:t>pub</w:t>
            </w:r>
            <w:r w:rsidRPr="006C5ADA">
              <w:rPr>
                <w:rFonts w:ascii="Arial" w:hAnsi="Arial" w:cs="Arial"/>
              </w:rPr>
              <w:t>li</w:t>
            </w:r>
            <w:r w:rsidRPr="006C5ADA">
              <w:rPr>
                <w:rFonts w:ascii="Arial" w:hAnsi="Arial" w:cs="Arial"/>
                <w:spacing w:val="-1"/>
              </w:rPr>
              <w:t>s</w:t>
            </w:r>
            <w:r w:rsidRPr="006C5ADA">
              <w:rPr>
                <w:rFonts w:ascii="Arial" w:hAnsi="Arial" w:cs="Arial"/>
                <w:spacing w:val="1"/>
              </w:rPr>
              <w:t>h</w:t>
            </w:r>
            <w:r w:rsidRPr="006C5ADA">
              <w:rPr>
                <w:rFonts w:ascii="Arial" w:hAnsi="Arial" w:cs="Arial"/>
              </w:rPr>
              <w:t>i</w:t>
            </w:r>
            <w:r w:rsidRPr="006C5ADA">
              <w:rPr>
                <w:rFonts w:ascii="Arial" w:hAnsi="Arial" w:cs="Arial"/>
                <w:spacing w:val="1"/>
              </w:rPr>
              <w:t>n</w:t>
            </w:r>
            <w:r w:rsidRPr="006C5ADA">
              <w:rPr>
                <w:rFonts w:ascii="Arial" w:hAnsi="Arial" w:cs="Arial"/>
                <w:spacing w:val="-1"/>
              </w:rPr>
              <w:t>g</w:t>
            </w:r>
            <w:r w:rsidRPr="006C5ADA">
              <w:rPr>
                <w:rFonts w:ascii="Arial" w:hAnsi="Arial" w:cs="Arial"/>
              </w:rPr>
              <w:t>,</w:t>
            </w:r>
            <w:r w:rsidRPr="006C5ADA">
              <w:rPr>
                <w:rFonts w:ascii="Arial" w:hAnsi="Arial" w:cs="Arial"/>
                <w:spacing w:val="-8"/>
              </w:rPr>
              <w:t xml:space="preserve"> </w:t>
            </w:r>
            <w:r w:rsidRPr="006C5ADA">
              <w:rPr>
                <w:rFonts w:ascii="Arial" w:hAnsi="Arial" w:cs="Arial"/>
              </w:rPr>
              <w:t>in</w:t>
            </w:r>
            <w:r w:rsidRPr="006C5ADA">
              <w:rPr>
                <w:rFonts w:ascii="Arial" w:hAnsi="Arial" w:cs="Arial"/>
                <w:spacing w:val="-1"/>
              </w:rPr>
              <w:t xml:space="preserve"> </w:t>
            </w:r>
            <w:r w:rsidRPr="006C5ADA">
              <w:rPr>
                <w:rFonts w:ascii="Arial" w:hAnsi="Arial" w:cs="Arial"/>
              </w:rPr>
              <w:t>t</w:t>
            </w:r>
            <w:r w:rsidRPr="006C5ADA">
              <w:rPr>
                <w:rFonts w:ascii="Arial" w:hAnsi="Arial" w:cs="Arial"/>
                <w:spacing w:val="1"/>
              </w:rPr>
              <w:t>h</w:t>
            </w:r>
            <w:r w:rsidRPr="006C5ADA">
              <w:rPr>
                <w:rFonts w:ascii="Arial" w:hAnsi="Arial" w:cs="Arial"/>
              </w:rPr>
              <w:t>is</w:t>
            </w:r>
            <w:r w:rsidRPr="006C5ADA">
              <w:rPr>
                <w:rFonts w:ascii="Arial" w:hAnsi="Arial" w:cs="Arial"/>
                <w:spacing w:val="-4"/>
              </w:rPr>
              <w:t xml:space="preserve"> </w:t>
            </w:r>
            <w:r w:rsidRPr="006C5ADA">
              <w:rPr>
                <w:rFonts w:ascii="Arial" w:hAnsi="Arial" w:cs="Arial"/>
              </w:rPr>
              <w:t>wa</w:t>
            </w:r>
            <w:r w:rsidRPr="006C5ADA">
              <w:rPr>
                <w:rFonts w:ascii="Arial" w:hAnsi="Arial" w:cs="Arial"/>
                <w:spacing w:val="2"/>
              </w:rPr>
              <w:t>y</w:t>
            </w:r>
            <w:r w:rsidRPr="006C5ADA">
              <w:rPr>
                <w:rFonts w:ascii="Arial" w:hAnsi="Arial" w:cs="Arial"/>
              </w:rPr>
              <w:t>,</w:t>
            </w:r>
            <w:r w:rsidRPr="006C5ADA">
              <w:rPr>
                <w:rFonts w:ascii="Arial" w:hAnsi="Arial" w:cs="Arial"/>
                <w:spacing w:val="-6"/>
              </w:rPr>
              <w:t xml:space="preserve"> </w:t>
            </w:r>
            <w:r w:rsidRPr="006C5ADA">
              <w:rPr>
                <w:rFonts w:ascii="Arial" w:hAnsi="Arial" w:cs="Arial"/>
              </w:rPr>
              <w:t>t</w:t>
            </w:r>
            <w:r w:rsidRPr="006C5ADA">
              <w:rPr>
                <w:rFonts w:ascii="Arial" w:hAnsi="Arial" w:cs="Arial"/>
                <w:spacing w:val="1"/>
              </w:rPr>
              <w:t>h</w:t>
            </w:r>
            <w:r w:rsidRPr="006C5ADA">
              <w:rPr>
                <w:rFonts w:ascii="Arial" w:hAnsi="Arial" w:cs="Arial"/>
              </w:rPr>
              <w:t>e</w:t>
            </w:r>
            <w:r w:rsidRPr="006C5ADA">
              <w:rPr>
                <w:rFonts w:ascii="Arial" w:hAnsi="Arial" w:cs="Arial"/>
                <w:spacing w:val="-1"/>
              </w:rPr>
              <w:t xml:space="preserve"> s</w:t>
            </w:r>
            <w:r w:rsidRPr="006C5ADA">
              <w:rPr>
                <w:rFonts w:ascii="Arial" w:hAnsi="Arial" w:cs="Arial"/>
              </w:rPr>
              <w:t>cie</w:t>
            </w:r>
            <w:r w:rsidRPr="006C5ADA">
              <w:rPr>
                <w:rFonts w:ascii="Arial" w:hAnsi="Arial" w:cs="Arial"/>
                <w:spacing w:val="2"/>
              </w:rPr>
              <w:t>n</w:t>
            </w:r>
            <w:r w:rsidRPr="006C5ADA">
              <w:rPr>
                <w:rFonts w:ascii="Arial" w:hAnsi="Arial" w:cs="Arial"/>
              </w:rPr>
              <w:t>tific</w:t>
            </w:r>
            <w:r w:rsidRPr="006C5ADA">
              <w:rPr>
                <w:rFonts w:ascii="Arial" w:hAnsi="Arial" w:cs="Arial"/>
                <w:spacing w:val="-6"/>
              </w:rPr>
              <w:t xml:space="preserve"> </w:t>
            </w:r>
            <w:r w:rsidRPr="006C5ADA">
              <w:rPr>
                <w:rFonts w:ascii="Arial" w:hAnsi="Arial" w:cs="Arial"/>
                <w:spacing w:val="1"/>
              </w:rPr>
              <w:t>qu</w:t>
            </w:r>
            <w:r w:rsidRPr="006C5ADA">
              <w:rPr>
                <w:rFonts w:ascii="Arial" w:hAnsi="Arial" w:cs="Arial"/>
              </w:rPr>
              <w:t>ality</w:t>
            </w:r>
            <w:r w:rsidRPr="006C5ADA">
              <w:rPr>
                <w:rFonts w:ascii="Arial" w:hAnsi="Arial" w:cs="Arial"/>
                <w:spacing w:val="-5"/>
              </w:rPr>
              <w:t xml:space="preserve"> </w:t>
            </w:r>
            <w:r w:rsidRPr="006C5ADA">
              <w:rPr>
                <w:rFonts w:ascii="Arial" w:hAnsi="Arial" w:cs="Arial"/>
                <w:spacing w:val="-1"/>
              </w:rPr>
              <w:t>o</w:t>
            </w:r>
            <w:r w:rsidRPr="006C5ADA">
              <w:rPr>
                <w:rFonts w:ascii="Arial" w:hAnsi="Arial" w:cs="Arial"/>
              </w:rPr>
              <w:t>f</w:t>
            </w:r>
            <w:r w:rsidRPr="006C5ADA">
              <w:rPr>
                <w:rFonts w:ascii="Arial" w:hAnsi="Arial" w:cs="Arial"/>
                <w:spacing w:val="-1"/>
              </w:rPr>
              <w:t xml:space="preserve"> </w:t>
            </w:r>
            <w:r w:rsidRPr="006C5ADA">
              <w:rPr>
                <w:rFonts w:ascii="Arial" w:hAnsi="Arial" w:cs="Arial"/>
              </w:rPr>
              <w:t>t</w:t>
            </w:r>
            <w:r w:rsidRPr="006C5ADA">
              <w:rPr>
                <w:rFonts w:ascii="Arial" w:hAnsi="Arial" w:cs="Arial"/>
                <w:spacing w:val="1"/>
              </w:rPr>
              <w:t>h</w:t>
            </w:r>
            <w:r w:rsidRPr="006C5ADA">
              <w:rPr>
                <w:rFonts w:ascii="Arial" w:hAnsi="Arial" w:cs="Arial"/>
              </w:rPr>
              <w:t>e</w:t>
            </w:r>
            <w:r w:rsidRPr="006C5ADA">
              <w:rPr>
                <w:rFonts w:ascii="Arial" w:hAnsi="Arial" w:cs="Arial"/>
                <w:spacing w:val="-1"/>
              </w:rPr>
              <w:t xml:space="preserve"> m</w:t>
            </w:r>
            <w:r w:rsidRPr="006C5ADA">
              <w:rPr>
                <w:rFonts w:ascii="Arial" w:hAnsi="Arial" w:cs="Arial"/>
              </w:rPr>
              <w:t>a</w:t>
            </w:r>
            <w:r w:rsidRPr="006C5ADA">
              <w:rPr>
                <w:rFonts w:ascii="Arial" w:hAnsi="Arial" w:cs="Arial"/>
                <w:spacing w:val="1"/>
              </w:rPr>
              <w:t>nu</w:t>
            </w:r>
            <w:r w:rsidRPr="006C5ADA">
              <w:rPr>
                <w:rFonts w:ascii="Arial" w:hAnsi="Arial" w:cs="Arial"/>
                <w:spacing w:val="-1"/>
              </w:rPr>
              <w:t>s</w:t>
            </w:r>
            <w:r w:rsidRPr="006C5ADA">
              <w:rPr>
                <w:rFonts w:ascii="Arial" w:hAnsi="Arial" w:cs="Arial"/>
              </w:rPr>
              <w:t>c</w:t>
            </w:r>
            <w:r w:rsidRPr="006C5ADA">
              <w:rPr>
                <w:rFonts w:ascii="Arial" w:hAnsi="Arial" w:cs="Arial"/>
                <w:spacing w:val="1"/>
              </w:rPr>
              <w:t>r</w:t>
            </w:r>
            <w:r w:rsidRPr="006C5ADA">
              <w:rPr>
                <w:rFonts w:ascii="Arial" w:hAnsi="Arial" w:cs="Arial"/>
              </w:rPr>
              <w:t>i</w:t>
            </w:r>
            <w:r w:rsidRPr="006C5ADA">
              <w:rPr>
                <w:rFonts w:ascii="Arial" w:hAnsi="Arial" w:cs="Arial"/>
                <w:spacing w:val="1"/>
              </w:rPr>
              <w:t>p</w:t>
            </w:r>
            <w:r w:rsidRPr="006C5ADA">
              <w:rPr>
                <w:rFonts w:ascii="Arial" w:hAnsi="Arial" w:cs="Arial"/>
              </w:rPr>
              <w:t>t</w:t>
            </w:r>
            <w:r w:rsidRPr="006C5ADA">
              <w:rPr>
                <w:rFonts w:ascii="Arial" w:hAnsi="Arial" w:cs="Arial"/>
                <w:spacing w:val="-9"/>
              </w:rPr>
              <w:t xml:space="preserve"> </w:t>
            </w:r>
            <w:r w:rsidRPr="006C5ADA">
              <w:rPr>
                <w:rFonts w:ascii="Arial" w:hAnsi="Arial" w:cs="Arial"/>
              </w:rPr>
              <w:t>w</w:t>
            </w:r>
            <w:r w:rsidRPr="006C5ADA">
              <w:rPr>
                <w:rFonts w:ascii="Arial" w:hAnsi="Arial" w:cs="Arial"/>
                <w:spacing w:val="1"/>
              </w:rPr>
              <w:t>ou</w:t>
            </w:r>
            <w:r w:rsidRPr="006C5ADA">
              <w:rPr>
                <w:rFonts w:ascii="Arial" w:hAnsi="Arial" w:cs="Arial"/>
              </w:rPr>
              <w:t>ld</w:t>
            </w:r>
            <w:r w:rsidRPr="006C5ADA">
              <w:rPr>
                <w:rFonts w:ascii="Arial" w:hAnsi="Arial" w:cs="Arial"/>
                <w:spacing w:val="-6"/>
              </w:rPr>
              <w:t xml:space="preserve"> </w:t>
            </w:r>
            <w:r w:rsidRPr="006C5ADA">
              <w:rPr>
                <w:rFonts w:ascii="Arial" w:hAnsi="Arial" w:cs="Arial"/>
                <w:spacing w:val="1"/>
              </w:rPr>
              <w:t>b</w:t>
            </w:r>
            <w:r w:rsidRPr="006C5ADA">
              <w:rPr>
                <w:rFonts w:ascii="Arial" w:hAnsi="Arial" w:cs="Arial"/>
              </w:rPr>
              <w:t>e</w:t>
            </w:r>
            <w:r w:rsidRPr="006C5ADA">
              <w:rPr>
                <w:rFonts w:ascii="Arial" w:hAnsi="Arial" w:cs="Arial"/>
                <w:spacing w:val="-1"/>
              </w:rPr>
              <w:t xml:space="preserve"> </w:t>
            </w:r>
            <w:r w:rsidRPr="006C5ADA">
              <w:rPr>
                <w:rFonts w:ascii="Arial" w:hAnsi="Arial" w:cs="Arial"/>
              </w:rPr>
              <w:t>i</w:t>
            </w:r>
            <w:r w:rsidRPr="006C5ADA">
              <w:rPr>
                <w:rFonts w:ascii="Arial" w:hAnsi="Arial" w:cs="Arial"/>
                <w:spacing w:val="1"/>
              </w:rPr>
              <w:t>m</w:t>
            </w:r>
            <w:r w:rsidRPr="006C5ADA">
              <w:rPr>
                <w:rFonts w:ascii="Arial" w:hAnsi="Arial" w:cs="Arial"/>
                <w:spacing w:val="-1"/>
              </w:rPr>
              <w:t>p</w:t>
            </w:r>
            <w:r w:rsidRPr="006C5ADA">
              <w:rPr>
                <w:rFonts w:ascii="Arial" w:hAnsi="Arial" w:cs="Arial"/>
                <w:spacing w:val="1"/>
              </w:rPr>
              <w:t>rov</w:t>
            </w:r>
            <w:r w:rsidRPr="006C5ADA">
              <w:rPr>
                <w:rFonts w:ascii="Arial" w:hAnsi="Arial" w:cs="Arial"/>
                <w:spacing w:val="-2"/>
              </w:rPr>
              <w:t>e</w:t>
            </w:r>
            <w:r w:rsidRPr="006C5ADA">
              <w:rPr>
                <w:rFonts w:ascii="Arial" w:hAnsi="Arial" w:cs="Arial"/>
                <w:spacing w:val="1"/>
              </w:rPr>
              <w:t>d</w:t>
            </w:r>
            <w:r w:rsidRPr="006C5ADA">
              <w:rPr>
                <w:rFonts w:ascii="Arial" w:hAnsi="Arial" w:cs="Arial"/>
              </w:rPr>
              <w:t>.</w:t>
            </w:r>
          </w:p>
          <w:p w14:paraId="016A3FB6" w14:textId="77777777" w:rsidR="00911003" w:rsidRPr="006C5ADA" w:rsidRDefault="00F65FF9">
            <w:pPr>
              <w:spacing w:line="220" w:lineRule="exact"/>
              <w:ind w:left="102"/>
              <w:rPr>
                <w:rFonts w:ascii="Arial" w:hAnsi="Arial" w:cs="Arial"/>
                <w:highlight w:val="yellow"/>
              </w:rPr>
            </w:pPr>
            <w:r w:rsidRPr="006C5ADA">
              <w:rPr>
                <w:rFonts w:ascii="Arial" w:hAnsi="Arial" w:cs="Arial"/>
                <w:highlight w:val="yellow"/>
              </w:rPr>
              <w:t xml:space="preserve">I </w:t>
            </w:r>
            <w:r w:rsidRPr="006C5ADA">
              <w:rPr>
                <w:rFonts w:ascii="Arial" w:hAnsi="Arial" w:cs="Arial"/>
                <w:spacing w:val="-1"/>
                <w:highlight w:val="yellow"/>
              </w:rPr>
              <w:t>s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ugg</w:t>
            </w:r>
            <w:r w:rsidRPr="006C5ADA">
              <w:rPr>
                <w:rFonts w:ascii="Arial" w:hAnsi="Arial" w:cs="Arial"/>
                <w:highlight w:val="yellow"/>
              </w:rPr>
              <w:t>est</w:t>
            </w:r>
            <w:r w:rsidRPr="006C5ADA">
              <w:rPr>
                <w:rFonts w:ascii="Arial" w:hAnsi="Arial" w:cs="Arial"/>
                <w:spacing w:val="-6"/>
                <w:highlight w:val="yellow"/>
              </w:rPr>
              <w:t xml:space="preserve"> </w:t>
            </w:r>
            <w:r w:rsidRPr="006C5ADA">
              <w:rPr>
                <w:rFonts w:ascii="Arial" w:hAnsi="Arial" w:cs="Arial"/>
                <w:highlight w:val="yellow"/>
              </w:rPr>
              <w:t>t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h</w:t>
            </w:r>
            <w:r w:rsidRPr="006C5ADA">
              <w:rPr>
                <w:rFonts w:ascii="Arial" w:hAnsi="Arial" w:cs="Arial"/>
                <w:highlight w:val="yellow"/>
              </w:rPr>
              <w:t>e</w:t>
            </w:r>
            <w:r w:rsidRPr="006C5ADA">
              <w:rPr>
                <w:rFonts w:ascii="Arial" w:hAnsi="Arial" w:cs="Arial"/>
                <w:spacing w:val="-1"/>
                <w:highlight w:val="yellow"/>
              </w:rPr>
              <w:t xml:space="preserve"> </w:t>
            </w:r>
            <w:r w:rsidRPr="006C5ADA">
              <w:rPr>
                <w:rFonts w:ascii="Arial" w:hAnsi="Arial" w:cs="Arial"/>
                <w:highlight w:val="yellow"/>
              </w:rPr>
              <w:t>a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u</w:t>
            </w:r>
            <w:r w:rsidRPr="006C5ADA">
              <w:rPr>
                <w:rFonts w:ascii="Arial" w:hAnsi="Arial" w:cs="Arial"/>
                <w:highlight w:val="yellow"/>
              </w:rPr>
              <w:t>t</w:t>
            </w:r>
            <w:r w:rsidRPr="006C5ADA">
              <w:rPr>
                <w:rFonts w:ascii="Arial" w:hAnsi="Arial" w:cs="Arial"/>
                <w:spacing w:val="-1"/>
                <w:highlight w:val="yellow"/>
              </w:rPr>
              <w:t>h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or</w:t>
            </w:r>
            <w:r w:rsidRPr="006C5ADA">
              <w:rPr>
                <w:rFonts w:ascii="Arial" w:hAnsi="Arial" w:cs="Arial"/>
                <w:highlight w:val="yellow"/>
              </w:rPr>
              <w:t>s</w:t>
            </w:r>
            <w:r w:rsidRPr="006C5ADA">
              <w:rPr>
                <w:rFonts w:ascii="Arial" w:hAnsi="Arial" w:cs="Arial"/>
                <w:spacing w:val="-6"/>
                <w:highlight w:val="yellow"/>
              </w:rPr>
              <w:t xml:space="preserve"> 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u</w:t>
            </w:r>
            <w:r w:rsidRPr="006C5ADA">
              <w:rPr>
                <w:rFonts w:ascii="Arial" w:hAnsi="Arial" w:cs="Arial"/>
                <w:spacing w:val="-1"/>
                <w:highlight w:val="yellow"/>
              </w:rPr>
              <w:t>p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d</w:t>
            </w:r>
            <w:r w:rsidRPr="006C5ADA">
              <w:rPr>
                <w:rFonts w:ascii="Arial" w:hAnsi="Arial" w:cs="Arial"/>
                <w:highlight w:val="yellow"/>
              </w:rPr>
              <w:t>ate</w:t>
            </w:r>
            <w:r w:rsidRPr="006C5ADA">
              <w:rPr>
                <w:rFonts w:ascii="Arial" w:hAnsi="Arial" w:cs="Arial"/>
                <w:spacing w:val="-4"/>
                <w:highlight w:val="yellow"/>
              </w:rPr>
              <w:t xml:space="preserve"> </w:t>
            </w:r>
            <w:r w:rsidRPr="006C5ADA">
              <w:rPr>
                <w:rFonts w:ascii="Arial" w:hAnsi="Arial" w:cs="Arial"/>
                <w:highlight w:val="yellow"/>
              </w:rPr>
              <w:t>t</w:t>
            </w:r>
            <w:r w:rsidRPr="006C5ADA">
              <w:rPr>
                <w:rFonts w:ascii="Arial" w:hAnsi="Arial" w:cs="Arial"/>
                <w:spacing w:val="-1"/>
                <w:highlight w:val="yellow"/>
              </w:rPr>
              <w:t>h</w:t>
            </w:r>
            <w:r w:rsidRPr="006C5ADA">
              <w:rPr>
                <w:rFonts w:ascii="Arial" w:hAnsi="Arial" w:cs="Arial"/>
                <w:highlight w:val="yellow"/>
              </w:rPr>
              <w:t>e</w:t>
            </w:r>
            <w:r w:rsidRPr="006C5ADA">
              <w:rPr>
                <w:rFonts w:ascii="Arial" w:hAnsi="Arial" w:cs="Arial"/>
                <w:spacing w:val="-1"/>
                <w:highlight w:val="yellow"/>
              </w:rPr>
              <w:t xml:space="preserve"> 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b</w:t>
            </w:r>
            <w:r w:rsidRPr="006C5ADA">
              <w:rPr>
                <w:rFonts w:ascii="Arial" w:hAnsi="Arial" w:cs="Arial"/>
                <w:highlight w:val="yellow"/>
              </w:rPr>
              <w:t>i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b</w:t>
            </w:r>
            <w:r w:rsidRPr="006C5ADA">
              <w:rPr>
                <w:rFonts w:ascii="Arial" w:hAnsi="Arial" w:cs="Arial"/>
                <w:highlight w:val="yellow"/>
              </w:rPr>
              <w:t>li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ogr</w:t>
            </w:r>
            <w:r w:rsidRPr="006C5ADA">
              <w:rPr>
                <w:rFonts w:ascii="Arial" w:hAnsi="Arial" w:cs="Arial"/>
                <w:spacing w:val="-2"/>
                <w:highlight w:val="yellow"/>
              </w:rPr>
              <w:t>a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phy</w:t>
            </w:r>
            <w:r w:rsidRPr="006C5ADA">
              <w:rPr>
                <w:rFonts w:ascii="Arial" w:hAnsi="Arial" w:cs="Arial"/>
                <w:highlight w:val="yellow"/>
              </w:rPr>
              <w:t>,</w:t>
            </w:r>
            <w:r w:rsidRPr="006C5ADA">
              <w:rPr>
                <w:rFonts w:ascii="Arial" w:hAnsi="Arial" w:cs="Arial"/>
                <w:spacing w:val="-13"/>
                <w:highlight w:val="yellow"/>
              </w:rPr>
              <w:t xml:space="preserve"> 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m</w:t>
            </w:r>
            <w:r w:rsidRPr="006C5ADA">
              <w:rPr>
                <w:rFonts w:ascii="Arial" w:hAnsi="Arial" w:cs="Arial"/>
                <w:highlight w:val="yellow"/>
              </w:rPr>
              <w:t>a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n</w:t>
            </w:r>
            <w:r w:rsidRPr="006C5ADA">
              <w:rPr>
                <w:rFonts w:ascii="Arial" w:hAnsi="Arial" w:cs="Arial"/>
                <w:highlight w:val="yellow"/>
              </w:rPr>
              <w:t>y</w:t>
            </w:r>
            <w:r w:rsidRPr="006C5ADA">
              <w:rPr>
                <w:rFonts w:ascii="Arial" w:hAnsi="Arial" w:cs="Arial"/>
                <w:spacing w:val="-5"/>
                <w:highlight w:val="yellow"/>
              </w:rPr>
              <w:t xml:space="preserve"> 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o</w:t>
            </w:r>
            <w:r w:rsidRPr="006C5ADA">
              <w:rPr>
                <w:rFonts w:ascii="Arial" w:hAnsi="Arial" w:cs="Arial"/>
                <w:highlight w:val="yellow"/>
              </w:rPr>
              <w:t>f</w:t>
            </w:r>
            <w:r w:rsidRPr="006C5ADA">
              <w:rPr>
                <w:rFonts w:ascii="Arial" w:hAnsi="Arial" w:cs="Arial"/>
                <w:spacing w:val="-1"/>
                <w:highlight w:val="yellow"/>
              </w:rPr>
              <w:t xml:space="preserve"> </w:t>
            </w:r>
            <w:r w:rsidRPr="006C5ADA">
              <w:rPr>
                <w:rFonts w:ascii="Arial" w:hAnsi="Arial" w:cs="Arial"/>
                <w:spacing w:val="-3"/>
                <w:highlight w:val="yellow"/>
              </w:rPr>
              <w:t>t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h</w:t>
            </w:r>
            <w:r w:rsidRPr="006C5ADA">
              <w:rPr>
                <w:rFonts w:ascii="Arial" w:hAnsi="Arial" w:cs="Arial"/>
                <w:highlight w:val="yellow"/>
              </w:rPr>
              <w:t>e</w:t>
            </w:r>
            <w:r w:rsidRPr="006C5ADA">
              <w:rPr>
                <w:rFonts w:ascii="Arial" w:hAnsi="Arial" w:cs="Arial"/>
                <w:spacing w:val="-1"/>
                <w:highlight w:val="yellow"/>
              </w:rPr>
              <w:t xml:space="preserve"> </w:t>
            </w:r>
            <w:r w:rsidRPr="006C5ADA">
              <w:rPr>
                <w:rFonts w:ascii="Arial" w:hAnsi="Arial" w:cs="Arial"/>
                <w:highlight w:val="yellow"/>
              </w:rPr>
              <w:t>c</w:t>
            </w:r>
            <w:r w:rsidRPr="006C5ADA">
              <w:rPr>
                <w:rFonts w:ascii="Arial" w:hAnsi="Arial" w:cs="Arial"/>
                <w:spacing w:val="-2"/>
                <w:highlight w:val="yellow"/>
              </w:rPr>
              <w:t>i</w:t>
            </w:r>
            <w:r w:rsidRPr="006C5ADA">
              <w:rPr>
                <w:rFonts w:ascii="Arial" w:hAnsi="Arial" w:cs="Arial"/>
                <w:highlight w:val="yellow"/>
              </w:rPr>
              <w:t>tati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on</w:t>
            </w:r>
            <w:r w:rsidRPr="006C5ADA">
              <w:rPr>
                <w:rFonts w:ascii="Arial" w:hAnsi="Arial" w:cs="Arial"/>
                <w:highlight w:val="yellow"/>
              </w:rPr>
              <w:t>s</w:t>
            </w:r>
            <w:r w:rsidRPr="006C5ADA">
              <w:rPr>
                <w:rFonts w:ascii="Arial" w:hAnsi="Arial" w:cs="Arial"/>
                <w:spacing w:val="-7"/>
                <w:highlight w:val="yellow"/>
              </w:rPr>
              <w:t xml:space="preserve"> </w:t>
            </w:r>
            <w:r w:rsidRPr="006C5ADA">
              <w:rPr>
                <w:rFonts w:ascii="Arial" w:hAnsi="Arial" w:cs="Arial"/>
                <w:highlight w:val="yellow"/>
              </w:rPr>
              <w:t>a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r</w:t>
            </w:r>
            <w:r w:rsidRPr="006C5ADA">
              <w:rPr>
                <w:rFonts w:ascii="Arial" w:hAnsi="Arial" w:cs="Arial"/>
                <w:highlight w:val="yellow"/>
              </w:rPr>
              <w:t>e</w:t>
            </w:r>
            <w:r w:rsidRPr="006C5ADA">
              <w:rPr>
                <w:rFonts w:ascii="Arial" w:hAnsi="Arial" w:cs="Arial"/>
                <w:spacing w:val="-1"/>
                <w:highlight w:val="yellow"/>
              </w:rPr>
              <w:t xml:space="preserve"> 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mor</w:t>
            </w:r>
            <w:r w:rsidRPr="006C5ADA">
              <w:rPr>
                <w:rFonts w:ascii="Arial" w:hAnsi="Arial" w:cs="Arial"/>
                <w:highlight w:val="yellow"/>
              </w:rPr>
              <w:t>e</w:t>
            </w:r>
            <w:r w:rsidRPr="006C5ADA">
              <w:rPr>
                <w:rFonts w:ascii="Arial" w:hAnsi="Arial" w:cs="Arial"/>
                <w:spacing w:val="-3"/>
                <w:highlight w:val="yellow"/>
              </w:rPr>
              <w:t xml:space="preserve"> </w:t>
            </w:r>
            <w:r w:rsidRPr="006C5ADA">
              <w:rPr>
                <w:rFonts w:ascii="Arial" w:hAnsi="Arial" w:cs="Arial"/>
                <w:highlight w:val="yellow"/>
              </w:rPr>
              <w:t>t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h</w:t>
            </w:r>
            <w:r w:rsidRPr="006C5ADA">
              <w:rPr>
                <w:rFonts w:ascii="Arial" w:hAnsi="Arial" w:cs="Arial"/>
                <w:spacing w:val="-2"/>
                <w:highlight w:val="yellow"/>
              </w:rPr>
              <w:t>a</w:t>
            </w:r>
            <w:r w:rsidRPr="006C5ADA">
              <w:rPr>
                <w:rFonts w:ascii="Arial" w:hAnsi="Arial" w:cs="Arial"/>
                <w:highlight w:val="yellow"/>
              </w:rPr>
              <w:t>n</w:t>
            </w:r>
            <w:r w:rsidRPr="006C5ADA">
              <w:rPr>
                <w:rFonts w:ascii="Arial" w:hAnsi="Arial" w:cs="Arial"/>
                <w:spacing w:val="-2"/>
                <w:highlight w:val="yellow"/>
              </w:rPr>
              <w:t xml:space="preserve"> </w:t>
            </w:r>
            <w:r w:rsidRPr="006C5ADA">
              <w:rPr>
                <w:rFonts w:ascii="Arial" w:hAnsi="Arial" w:cs="Arial"/>
                <w:spacing w:val="-1"/>
                <w:highlight w:val="yellow"/>
              </w:rPr>
              <w:t>1</w:t>
            </w:r>
            <w:r w:rsidRPr="006C5ADA">
              <w:rPr>
                <w:rFonts w:ascii="Arial" w:hAnsi="Arial" w:cs="Arial"/>
                <w:highlight w:val="yellow"/>
              </w:rPr>
              <w:t>5</w:t>
            </w:r>
            <w:r w:rsidRPr="006C5ADA">
              <w:rPr>
                <w:rFonts w:ascii="Arial" w:hAnsi="Arial" w:cs="Arial"/>
                <w:spacing w:val="-1"/>
                <w:highlight w:val="yellow"/>
              </w:rPr>
              <w:t xml:space="preserve"> 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y</w:t>
            </w:r>
            <w:r w:rsidRPr="006C5ADA">
              <w:rPr>
                <w:rFonts w:ascii="Arial" w:hAnsi="Arial" w:cs="Arial"/>
                <w:highlight w:val="yellow"/>
              </w:rPr>
              <w:t>e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ar</w:t>
            </w:r>
            <w:r w:rsidRPr="006C5ADA">
              <w:rPr>
                <w:rFonts w:ascii="Arial" w:hAnsi="Arial" w:cs="Arial"/>
                <w:highlight w:val="yellow"/>
              </w:rPr>
              <w:t>s</w:t>
            </w:r>
            <w:r w:rsidRPr="006C5ADA">
              <w:rPr>
                <w:rFonts w:ascii="Arial" w:hAnsi="Arial" w:cs="Arial"/>
                <w:spacing w:val="-7"/>
                <w:highlight w:val="yellow"/>
              </w:rPr>
              <w:t xml:space="preserve"> 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o</w:t>
            </w:r>
            <w:r w:rsidRPr="006C5ADA">
              <w:rPr>
                <w:rFonts w:ascii="Arial" w:hAnsi="Arial" w:cs="Arial"/>
                <w:highlight w:val="yellow"/>
              </w:rPr>
              <w:t>l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d</w:t>
            </w:r>
            <w:r w:rsidRPr="006C5ADA">
              <w:rPr>
                <w:rFonts w:ascii="Arial" w:hAnsi="Arial" w:cs="Arial"/>
                <w:highlight w:val="yellow"/>
              </w:rPr>
              <w:t>,</w:t>
            </w:r>
            <w:r w:rsidRPr="006C5ADA">
              <w:rPr>
                <w:rFonts w:ascii="Arial" w:hAnsi="Arial" w:cs="Arial"/>
                <w:spacing w:val="-2"/>
                <w:highlight w:val="yellow"/>
              </w:rPr>
              <w:t xml:space="preserve"> </w:t>
            </w:r>
            <w:r w:rsidRPr="006C5ADA">
              <w:rPr>
                <w:rFonts w:ascii="Arial" w:hAnsi="Arial" w:cs="Arial"/>
                <w:highlight w:val="yellow"/>
              </w:rPr>
              <w:t>t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h</w:t>
            </w:r>
            <w:r w:rsidRPr="006C5ADA">
              <w:rPr>
                <w:rFonts w:ascii="Arial" w:hAnsi="Arial" w:cs="Arial"/>
                <w:highlight w:val="yellow"/>
              </w:rPr>
              <w:t>e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r</w:t>
            </w:r>
            <w:r w:rsidRPr="006C5ADA">
              <w:rPr>
                <w:rFonts w:ascii="Arial" w:hAnsi="Arial" w:cs="Arial"/>
                <w:spacing w:val="-2"/>
                <w:highlight w:val="yellow"/>
              </w:rPr>
              <w:t>e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for</w:t>
            </w:r>
            <w:r w:rsidRPr="006C5ADA">
              <w:rPr>
                <w:rFonts w:ascii="Arial" w:hAnsi="Arial" w:cs="Arial"/>
                <w:highlight w:val="yellow"/>
              </w:rPr>
              <w:t>e</w:t>
            </w:r>
            <w:r w:rsidRPr="006C5ADA">
              <w:rPr>
                <w:rFonts w:ascii="Arial" w:hAnsi="Arial" w:cs="Arial"/>
                <w:spacing w:val="-9"/>
                <w:highlight w:val="yellow"/>
              </w:rPr>
              <w:t xml:space="preserve"> </w:t>
            </w:r>
            <w:r w:rsidRPr="006C5ADA">
              <w:rPr>
                <w:rFonts w:ascii="Arial" w:hAnsi="Arial" w:cs="Arial"/>
                <w:highlight w:val="yellow"/>
              </w:rPr>
              <w:t>I</w:t>
            </w:r>
          </w:p>
          <w:p w14:paraId="641ADC97" w14:textId="77777777" w:rsidR="00911003" w:rsidRPr="006C5ADA" w:rsidRDefault="00F65FF9">
            <w:pPr>
              <w:spacing w:line="220" w:lineRule="exact"/>
              <w:ind w:left="102" w:right="832"/>
              <w:rPr>
                <w:rFonts w:ascii="Arial" w:hAnsi="Arial" w:cs="Arial"/>
              </w:rPr>
            </w:pPr>
            <w:r w:rsidRPr="006C5ADA">
              <w:rPr>
                <w:rFonts w:ascii="Arial" w:hAnsi="Arial" w:cs="Arial"/>
                <w:spacing w:val="-1"/>
                <w:highlight w:val="yellow"/>
              </w:rPr>
              <w:t>s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ugg</w:t>
            </w:r>
            <w:r w:rsidRPr="006C5ADA">
              <w:rPr>
                <w:rFonts w:ascii="Arial" w:hAnsi="Arial" w:cs="Arial"/>
                <w:highlight w:val="yellow"/>
              </w:rPr>
              <w:t>est</w:t>
            </w:r>
            <w:r w:rsidRPr="006C5ADA">
              <w:rPr>
                <w:rFonts w:ascii="Arial" w:hAnsi="Arial" w:cs="Arial"/>
                <w:spacing w:val="-6"/>
                <w:highlight w:val="yellow"/>
              </w:rPr>
              <w:t xml:space="preserve"> </w:t>
            </w:r>
            <w:r w:rsidRPr="006C5ADA">
              <w:rPr>
                <w:rFonts w:ascii="Arial" w:hAnsi="Arial" w:cs="Arial"/>
                <w:highlight w:val="yellow"/>
              </w:rPr>
              <w:t>a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dd</w:t>
            </w:r>
            <w:r w:rsidRPr="006C5ADA">
              <w:rPr>
                <w:rFonts w:ascii="Arial" w:hAnsi="Arial" w:cs="Arial"/>
                <w:highlight w:val="yellow"/>
              </w:rPr>
              <w:t>i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n</w:t>
            </w:r>
            <w:r w:rsidRPr="006C5ADA">
              <w:rPr>
                <w:rFonts w:ascii="Arial" w:hAnsi="Arial" w:cs="Arial"/>
                <w:highlight w:val="yellow"/>
              </w:rPr>
              <w:t>g</w:t>
            </w:r>
            <w:r w:rsidRPr="006C5ADA">
              <w:rPr>
                <w:rFonts w:ascii="Arial" w:hAnsi="Arial" w:cs="Arial"/>
                <w:spacing w:val="-6"/>
                <w:highlight w:val="yellow"/>
              </w:rPr>
              <w:t xml:space="preserve"> 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r</w:t>
            </w:r>
            <w:r w:rsidRPr="006C5ADA">
              <w:rPr>
                <w:rFonts w:ascii="Arial" w:hAnsi="Arial" w:cs="Arial"/>
                <w:highlight w:val="yellow"/>
              </w:rPr>
              <w:t>e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c</w:t>
            </w:r>
            <w:r w:rsidRPr="006C5ADA">
              <w:rPr>
                <w:rFonts w:ascii="Arial" w:hAnsi="Arial" w:cs="Arial"/>
                <w:highlight w:val="yellow"/>
              </w:rPr>
              <w:t>e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n</w:t>
            </w:r>
            <w:r w:rsidRPr="006C5ADA">
              <w:rPr>
                <w:rFonts w:ascii="Arial" w:hAnsi="Arial" w:cs="Arial"/>
                <w:highlight w:val="yellow"/>
              </w:rPr>
              <w:t>t</w:t>
            </w:r>
            <w:r w:rsidRPr="006C5ADA">
              <w:rPr>
                <w:rFonts w:ascii="Arial" w:hAnsi="Arial" w:cs="Arial"/>
                <w:spacing w:val="-5"/>
                <w:highlight w:val="yellow"/>
              </w:rPr>
              <w:t xml:space="preserve"> 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r</w:t>
            </w:r>
            <w:r w:rsidRPr="006C5ADA">
              <w:rPr>
                <w:rFonts w:ascii="Arial" w:hAnsi="Arial" w:cs="Arial"/>
                <w:spacing w:val="-2"/>
                <w:highlight w:val="yellow"/>
              </w:rPr>
              <w:t>e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f</w:t>
            </w:r>
            <w:r w:rsidRPr="006C5ADA">
              <w:rPr>
                <w:rFonts w:ascii="Arial" w:hAnsi="Arial" w:cs="Arial"/>
                <w:highlight w:val="yellow"/>
              </w:rPr>
              <w:t>e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r</w:t>
            </w:r>
            <w:r w:rsidRPr="006C5ADA">
              <w:rPr>
                <w:rFonts w:ascii="Arial" w:hAnsi="Arial" w:cs="Arial"/>
                <w:highlight w:val="yellow"/>
              </w:rPr>
              <w:t>e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n</w:t>
            </w:r>
            <w:r w:rsidRPr="006C5ADA">
              <w:rPr>
                <w:rFonts w:ascii="Arial" w:hAnsi="Arial" w:cs="Arial"/>
                <w:spacing w:val="-2"/>
                <w:highlight w:val="yellow"/>
              </w:rPr>
              <w:t>c</w:t>
            </w:r>
            <w:r w:rsidRPr="006C5ADA">
              <w:rPr>
                <w:rFonts w:ascii="Arial" w:hAnsi="Arial" w:cs="Arial"/>
                <w:highlight w:val="yellow"/>
              </w:rPr>
              <w:t>es</w:t>
            </w:r>
            <w:r w:rsidRPr="006C5ADA">
              <w:rPr>
                <w:rFonts w:ascii="Arial" w:hAnsi="Arial" w:cs="Arial"/>
                <w:spacing w:val="-8"/>
                <w:highlight w:val="yellow"/>
              </w:rPr>
              <w:t xml:space="preserve"> </w:t>
            </w:r>
            <w:r w:rsidRPr="006C5ADA">
              <w:rPr>
                <w:rFonts w:ascii="Arial" w:hAnsi="Arial" w:cs="Arial"/>
                <w:highlight w:val="yellow"/>
              </w:rPr>
              <w:t>w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h</w:t>
            </w:r>
            <w:r w:rsidRPr="006C5ADA">
              <w:rPr>
                <w:rFonts w:ascii="Arial" w:hAnsi="Arial" w:cs="Arial"/>
                <w:highlight w:val="yellow"/>
              </w:rPr>
              <w:t>ich</w:t>
            </w:r>
            <w:r w:rsidRPr="006C5ADA">
              <w:rPr>
                <w:rFonts w:ascii="Arial" w:hAnsi="Arial" w:cs="Arial"/>
                <w:spacing w:val="-4"/>
                <w:highlight w:val="yellow"/>
              </w:rPr>
              <w:t xml:space="preserve"> </w:t>
            </w:r>
            <w:r w:rsidRPr="006C5ADA">
              <w:rPr>
                <w:rFonts w:ascii="Arial" w:hAnsi="Arial" w:cs="Arial"/>
                <w:highlight w:val="yellow"/>
              </w:rPr>
              <w:t>a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ddr</w:t>
            </w:r>
            <w:r w:rsidRPr="006C5ADA">
              <w:rPr>
                <w:rFonts w:ascii="Arial" w:hAnsi="Arial" w:cs="Arial"/>
                <w:highlight w:val="yellow"/>
              </w:rPr>
              <w:t>ess</w:t>
            </w:r>
            <w:r w:rsidRPr="006C5ADA">
              <w:rPr>
                <w:rFonts w:ascii="Arial" w:hAnsi="Arial" w:cs="Arial"/>
                <w:spacing w:val="-7"/>
                <w:highlight w:val="yellow"/>
              </w:rPr>
              <w:t xml:space="preserve"> </w:t>
            </w:r>
            <w:r w:rsidRPr="006C5ADA">
              <w:rPr>
                <w:rFonts w:ascii="Arial" w:hAnsi="Arial" w:cs="Arial"/>
                <w:highlight w:val="yellow"/>
              </w:rPr>
              <w:t>t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h</w:t>
            </w:r>
            <w:r w:rsidRPr="006C5ADA">
              <w:rPr>
                <w:rFonts w:ascii="Arial" w:hAnsi="Arial" w:cs="Arial"/>
                <w:highlight w:val="yellow"/>
              </w:rPr>
              <w:t>e</w:t>
            </w:r>
            <w:r w:rsidRPr="006C5ADA">
              <w:rPr>
                <w:rFonts w:ascii="Arial" w:hAnsi="Arial" w:cs="Arial"/>
                <w:spacing w:val="-1"/>
                <w:highlight w:val="yellow"/>
              </w:rPr>
              <w:t xml:space="preserve"> </w:t>
            </w:r>
            <w:r w:rsidRPr="006C5ADA">
              <w:rPr>
                <w:rFonts w:ascii="Arial" w:hAnsi="Arial" w:cs="Arial"/>
                <w:highlight w:val="yellow"/>
              </w:rPr>
              <w:t>i</w:t>
            </w:r>
            <w:r w:rsidRPr="006C5ADA">
              <w:rPr>
                <w:rFonts w:ascii="Arial" w:hAnsi="Arial" w:cs="Arial"/>
                <w:spacing w:val="-1"/>
                <w:highlight w:val="yellow"/>
              </w:rPr>
              <w:t>ss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u</w:t>
            </w:r>
            <w:r w:rsidRPr="006C5ADA">
              <w:rPr>
                <w:rFonts w:ascii="Arial" w:hAnsi="Arial" w:cs="Arial"/>
                <w:highlight w:val="yellow"/>
              </w:rPr>
              <w:t>e</w:t>
            </w:r>
            <w:r w:rsidRPr="006C5ADA">
              <w:rPr>
                <w:rFonts w:ascii="Arial" w:hAnsi="Arial" w:cs="Arial"/>
                <w:spacing w:val="-3"/>
                <w:highlight w:val="yellow"/>
              </w:rPr>
              <w:t xml:space="preserve"> </w:t>
            </w:r>
            <w:r w:rsidRPr="006C5ADA">
              <w:rPr>
                <w:rFonts w:ascii="Arial" w:hAnsi="Arial" w:cs="Arial"/>
                <w:highlight w:val="yellow"/>
              </w:rPr>
              <w:t>in</w:t>
            </w:r>
            <w:r w:rsidRPr="006C5ADA">
              <w:rPr>
                <w:rFonts w:ascii="Arial" w:hAnsi="Arial" w:cs="Arial"/>
                <w:spacing w:val="-1"/>
                <w:highlight w:val="yellow"/>
              </w:rPr>
              <w:t xml:space="preserve"> q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u</w:t>
            </w:r>
            <w:r w:rsidRPr="006C5ADA">
              <w:rPr>
                <w:rFonts w:ascii="Arial" w:hAnsi="Arial" w:cs="Arial"/>
                <w:highlight w:val="yellow"/>
              </w:rPr>
              <w:t>est</w:t>
            </w:r>
            <w:r w:rsidRPr="006C5ADA">
              <w:rPr>
                <w:rFonts w:ascii="Arial" w:hAnsi="Arial" w:cs="Arial"/>
                <w:spacing w:val="-1"/>
                <w:highlight w:val="yellow"/>
              </w:rPr>
              <w:t>i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on</w:t>
            </w:r>
            <w:r w:rsidRPr="006C5ADA">
              <w:rPr>
                <w:rFonts w:ascii="Arial" w:hAnsi="Arial" w:cs="Arial"/>
                <w:highlight w:val="yellow"/>
              </w:rPr>
              <w:t>.</w:t>
            </w:r>
            <w:r w:rsidRPr="006C5ADA">
              <w:rPr>
                <w:rFonts w:ascii="Arial" w:hAnsi="Arial" w:cs="Arial"/>
                <w:spacing w:val="-6"/>
                <w:highlight w:val="yellow"/>
              </w:rPr>
              <w:t xml:space="preserve"> </w:t>
            </w:r>
            <w:r w:rsidRPr="006C5ADA">
              <w:rPr>
                <w:rFonts w:ascii="Arial" w:hAnsi="Arial" w:cs="Arial"/>
                <w:highlight w:val="yellow"/>
              </w:rPr>
              <w:t>S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ugg</w:t>
            </w:r>
            <w:r w:rsidRPr="006C5ADA">
              <w:rPr>
                <w:rFonts w:ascii="Arial" w:hAnsi="Arial" w:cs="Arial"/>
                <w:highlight w:val="yellow"/>
              </w:rPr>
              <w:t>ested</w:t>
            </w:r>
            <w:r w:rsidRPr="006C5ADA">
              <w:rPr>
                <w:rFonts w:ascii="Arial" w:hAnsi="Arial" w:cs="Arial"/>
                <w:spacing w:val="-7"/>
                <w:highlight w:val="yellow"/>
              </w:rPr>
              <w:t xml:space="preserve"> </w:t>
            </w:r>
            <w:r w:rsidRPr="006C5ADA">
              <w:rPr>
                <w:rFonts w:ascii="Arial" w:hAnsi="Arial" w:cs="Arial"/>
                <w:highlight w:val="yellow"/>
              </w:rPr>
              <w:t>citati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on</w:t>
            </w:r>
            <w:r w:rsidRPr="006C5ADA">
              <w:rPr>
                <w:rFonts w:ascii="Arial" w:hAnsi="Arial" w:cs="Arial"/>
                <w:highlight w:val="yellow"/>
              </w:rPr>
              <w:t>s</w:t>
            </w:r>
            <w:r w:rsidRPr="006C5ADA">
              <w:rPr>
                <w:rFonts w:ascii="Arial" w:hAnsi="Arial" w:cs="Arial"/>
                <w:spacing w:val="-7"/>
                <w:highlight w:val="yellow"/>
              </w:rPr>
              <w:t xml:space="preserve"> </w:t>
            </w:r>
            <w:r w:rsidRPr="006C5ADA">
              <w:rPr>
                <w:rFonts w:ascii="Arial" w:hAnsi="Arial" w:cs="Arial"/>
                <w:highlight w:val="yellow"/>
              </w:rPr>
              <w:t>a</w:t>
            </w:r>
            <w:r w:rsidRPr="006C5ADA">
              <w:rPr>
                <w:rFonts w:ascii="Arial" w:hAnsi="Arial" w:cs="Arial"/>
                <w:spacing w:val="-1"/>
                <w:highlight w:val="yellow"/>
              </w:rPr>
              <w:t>r</w:t>
            </w:r>
            <w:r w:rsidRPr="006C5ADA">
              <w:rPr>
                <w:rFonts w:ascii="Arial" w:hAnsi="Arial" w:cs="Arial"/>
                <w:highlight w:val="yellow"/>
              </w:rPr>
              <w:t>e</w:t>
            </w:r>
            <w:r w:rsidRPr="006C5ADA">
              <w:rPr>
                <w:rFonts w:ascii="Arial" w:hAnsi="Arial" w:cs="Arial"/>
                <w:spacing w:val="-1"/>
                <w:highlight w:val="yellow"/>
              </w:rPr>
              <w:t xml:space="preserve"> 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fo</w:t>
            </w:r>
            <w:r w:rsidRPr="006C5ADA">
              <w:rPr>
                <w:rFonts w:ascii="Arial" w:hAnsi="Arial" w:cs="Arial"/>
                <w:highlight w:val="yellow"/>
              </w:rPr>
              <w:t>r</w:t>
            </w:r>
            <w:r w:rsidRPr="006C5ADA">
              <w:rPr>
                <w:rFonts w:ascii="Arial" w:hAnsi="Arial" w:cs="Arial"/>
                <w:spacing w:val="-1"/>
                <w:highlight w:val="yellow"/>
              </w:rPr>
              <w:t xml:space="preserve"> g</w:t>
            </w:r>
            <w:r w:rsidRPr="006C5ADA">
              <w:rPr>
                <w:rFonts w:ascii="Arial" w:hAnsi="Arial" w:cs="Arial"/>
                <w:highlight w:val="yellow"/>
              </w:rPr>
              <w:t>e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nu</w:t>
            </w:r>
            <w:r w:rsidRPr="006C5ADA">
              <w:rPr>
                <w:rFonts w:ascii="Arial" w:hAnsi="Arial" w:cs="Arial"/>
                <w:highlight w:val="yellow"/>
              </w:rPr>
              <w:t>i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n</w:t>
            </w:r>
            <w:r w:rsidRPr="006C5ADA">
              <w:rPr>
                <w:rFonts w:ascii="Arial" w:hAnsi="Arial" w:cs="Arial"/>
                <w:highlight w:val="yellow"/>
              </w:rPr>
              <w:t xml:space="preserve">e </w:t>
            </w:r>
            <w:r w:rsidRPr="006C5ADA">
              <w:rPr>
                <w:rFonts w:ascii="Arial" w:hAnsi="Arial" w:cs="Arial"/>
                <w:spacing w:val="-1"/>
                <w:highlight w:val="yellow"/>
              </w:rPr>
              <w:t>s</w:t>
            </w:r>
            <w:r w:rsidRPr="006C5ADA">
              <w:rPr>
                <w:rFonts w:ascii="Arial" w:hAnsi="Arial" w:cs="Arial"/>
                <w:highlight w:val="yellow"/>
              </w:rPr>
              <w:t>cie</w:t>
            </w:r>
            <w:r w:rsidRPr="006C5ADA">
              <w:rPr>
                <w:rFonts w:ascii="Arial" w:hAnsi="Arial" w:cs="Arial"/>
                <w:spacing w:val="2"/>
                <w:highlight w:val="yellow"/>
              </w:rPr>
              <w:t>n</w:t>
            </w:r>
            <w:r w:rsidRPr="006C5ADA">
              <w:rPr>
                <w:rFonts w:ascii="Arial" w:hAnsi="Arial" w:cs="Arial"/>
                <w:highlight w:val="yellow"/>
              </w:rPr>
              <w:t>tific</w:t>
            </w:r>
            <w:r w:rsidRPr="006C5ADA">
              <w:rPr>
                <w:rFonts w:ascii="Arial" w:hAnsi="Arial" w:cs="Arial"/>
                <w:spacing w:val="-6"/>
                <w:highlight w:val="yellow"/>
              </w:rPr>
              <w:t xml:space="preserve"> 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r</w:t>
            </w:r>
            <w:r w:rsidRPr="006C5ADA">
              <w:rPr>
                <w:rFonts w:ascii="Arial" w:hAnsi="Arial" w:cs="Arial"/>
                <w:highlight w:val="yellow"/>
              </w:rPr>
              <w:t>e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a</w:t>
            </w:r>
            <w:r w:rsidRPr="006C5ADA">
              <w:rPr>
                <w:rFonts w:ascii="Arial" w:hAnsi="Arial" w:cs="Arial"/>
                <w:spacing w:val="-1"/>
                <w:highlight w:val="yellow"/>
              </w:rPr>
              <w:t>s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on</w:t>
            </w:r>
            <w:r w:rsidRPr="006C5ADA">
              <w:rPr>
                <w:rFonts w:ascii="Arial" w:hAnsi="Arial" w:cs="Arial"/>
                <w:highlight w:val="yellow"/>
              </w:rPr>
              <w:t>s</w:t>
            </w:r>
            <w:r w:rsidRPr="006C5ADA">
              <w:rPr>
                <w:rFonts w:ascii="Arial" w:hAnsi="Arial" w:cs="Arial"/>
                <w:spacing w:val="-6"/>
                <w:highlight w:val="yellow"/>
              </w:rPr>
              <w:t xml:space="preserve"> </w:t>
            </w:r>
            <w:r w:rsidRPr="006C5ADA">
              <w:rPr>
                <w:rFonts w:ascii="Arial" w:hAnsi="Arial" w:cs="Arial"/>
                <w:highlight w:val="yellow"/>
              </w:rPr>
              <w:t>t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h</w:t>
            </w:r>
            <w:r w:rsidRPr="006C5ADA">
              <w:rPr>
                <w:rFonts w:ascii="Arial" w:hAnsi="Arial" w:cs="Arial"/>
                <w:highlight w:val="yellow"/>
              </w:rPr>
              <w:t>at</w:t>
            </w:r>
            <w:r w:rsidRPr="006C5ADA">
              <w:rPr>
                <w:rFonts w:ascii="Arial" w:hAnsi="Arial" w:cs="Arial"/>
                <w:spacing w:val="-3"/>
                <w:highlight w:val="yellow"/>
              </w:rPr>
              <w:t xml:space="preserve"> </w:t>
            </w:r>
            <w:r w:rsidRPr="006C5ADA">
              <w:rPr>
                <w:rFonts w:ascii="Arial" w:hAnsi="Arial" w:cs="Arial"/>
                <w:highlight w:val="yellow"/>
              </w:rPr>
              <w:t>e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mph</w:t>
            </w:r>
            <w:r w:rsidRPr="006C5ADA">
              <w:rPr>
                <w:rFonts w:ascii="Arial" w:hAnsi="Arial" w:cs="Arial"/>
                <w:highlight w:val="yellow"/>
              </w:rPr>
              <w:t>asize</w:t>
            </w:r>
            <w:r w:rsidRPr="006C5ADA">
              <w:rPr>
                <w:rFonts w:ascii="Arial" w:hAnsi="Arial" w:cs="Arial"/>
                <w:spacing w:val="-8"/>
                <w:highlight w:val="yellow"/>
              </w:rPr>
              <w:t xml:space="preserve"> </w:t>
            </w:r>
            <w:r w:rsidRPr="006C5ADA">
              <w:rPr>
                <w:rFonts w:ascii="Arial" w:hAnsi="Arial" w:cs="Arial"/>
                <w:highlight w:val="yellow"/>
              </w:rPr>
              <w:t>t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h</w:t>
            </w:r>
            <w:r w:rsidRPr="006C5ADA">
              <w:rPr>
                <w:rFonts w:ascii="Arial" w:hAnsi="Arial" w:cs="Arial"/>
                <w:highlight w:val="yellow"/>
              </w:rPr>
              <w:t>e</w:t>
            </w:r>
            <w:r w:rsidRPr="006C5ADA">
              <w:rPr>
                <w:rFonts w:ascii="Arial" w:hAnsi="Arial" w:cs="Arial"/>
                <w:spacing w:val="-1"/>
                <w:highlight w:val="yellow"/>
              </w:rPr>
              <w:t xml:space="preserve"> </w:t>
            </w:r>
            <w:r w:rsidRPr="006C5ADA">
              <w:rPr>
                <w:rFonts w:ascii="Arial" w:hAnsi="Arial" w:cs="Arial"/>
                <w:highlight w:val="yellow"/>
              </w:rPr>
              <w:t>c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urr</w:t>
            </w:r>
            <w:r w:rsidRPr="006C5ADA">
              <w:rPr>
                <w:rFonts w:ascii="Arial" w:hAnsi="Arial" w:cs="Arial"/>
                <w:spacing w:val="-2"/>
                <w:highlight w:val="yellow"/>
              </w:rPr>
              <w:t>e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n</w:t>
            </w:r>
            <w:r w:rsidRPr="006C5ADA">
              <w:rPr>
                <w:rFonts w:ascii="Arial" w:hAnsi="Arial" w:cs="Arial"/>
                <w:highlight w:val="yellow"/>
              </w:rPr>
              <w:t>t</w:t>
            </w:r>
            <w:r w:rsidRPr="006C5ADA">
              <w:rPr>
                <w:rFonts w:ascii="Arial" w:hAnsi="Arial" w:cs="Arial"/>
                <w:spacing w:val="-6"/>
                <w:highlight w:val="yellow"/>
              </w:rPr>
              <w:t xml:space="preserve"> </w:t>
            </w:r>
            <w:r w:rsidRPr="006C5ADA">
              <w:rPr>
                <w:rFonts w:ascii="Arial" w:hAnsi="Arial" w:cs="Arial"/>
                <w:highlight w:val="yellow"/>
              </w:rPr>
              <w:t>t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op</w:t>
            </w:r>
            <w:r w:rsidRPr="006C5ADA">
              <w:rPr>
                <w:rFonts w:ascii="Arial" w:hAnsi="Arial" w:cs="Arial"/>
                <w:highlight w:val="yellow"/>
              </w:rPr>
              <w:t>ic</w:t>
            </w:r>
            <w:r w:rsidRPr="006C5ADA">
              <w:rPr>
                <w:rFonts w:ascii="Arial" w:hAnsi="Arial" w:cs="Arial"/>
                <w:spacing w:val="-6"/>
                <w:highlight w:val="yellow"/>
              </w:rPr>
              <w:t xml:space="preserve"> 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o</w:t>
            </w:r>
            <w:r w:rsidRPr="006C5ADA">
              <w:rPr>
                <w:rFonts w:ascii="Arial" w:hAnsi="Arial" w:cs="Arial"/>
                <w:highlight w:val="yellow"/>
              </w:rPr>
              <w:t>f</w:t>
            </w:r>
            <w:r w:rsidRPr="006C5ADA">
              <w:rPr>
                <w:rFonts w:ascii="Arial" w:hAnsi="Arial" w:cs="Arial"/>
                <w:spacing w:val="-1"/>
                <w:highlight w:val="yellow"/>
              </w:rPr>
              <w:t xml:space="preserve"> s</w:t>
            </w:r>
            <w:r w:rsidRPr="006C5ADA">
              <w:rPr>
                <w:rFonts w:ascii="Arial" w:hAnsi="Arial" w:cs="Arial"/>
                <w:highlight w:val="yellow"/>
              </w:rPr>
              <w:t>t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ud</w:t>
            </w:r>
            <w:r w:rsidRPr="006C5ADA">
              <w:rPr>
                <w:rFonts w:ascii="Arial" w:hAnsi="Arial" w:cs="Arial"/>
                <w:highlight w:val="yellow"/>
              </w:rPr>
              <w:t>y</w:t>
            </w:r>
            <w:r w:rsidRPr="006C5ADA">
              <w:rPr>
                <w:rFonts w:ascii="Arial" w:hAnsi="Arial" w:cs="Arial"/>
                <w:spacing w:val="-5"/>
                <w:highlight w:val="yellow"/>
              </w:rPr>
              <w:t xml:space="preserve"> </w:t>
            </w:r>
            <w:r w:rsidRPr="006C5ADA">
              <w:rPr>
                <w:rFonts w:ascii="Arial" w:hAnsi="Arial" w:cs="Arial"/>
                <w:highlight w:val="yellow"/>
              </w:rPr>
              <w:t>in</w:t>
            </w:r>
            <w:r w:rsidRPr="006C5ADA">
              <w:rPr>
                <w:rFonts w:ascii="Arial" w:hAnsi="Arial" w:cs="Arial"/>
                <w:spacing w:val="-3"/>
                <w:highlight w:val="yellow"/>
              </w:rPr>
              <w:t xml:space="preserve"> </w:t>
            </w:r>
            <w:r w:rsidRPr="006C5ADA">
              <w:rPr>
                <w:rFonts w:ascii="Arial" w:hAnsi="Arial" w:cs="Arial"/>
                <w:highlight w:val="yellow"/>
              </w:rPr>
              <w:t>c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on</w:t>
            </w:r>
            <w:r w:rsidRPr="006C5ADA">
              <w:rPr>
                <w:rFonts w:ascii="Arial" w:hAnsi="Arial" w:cs="Arial"/>
                <w:highlight w:val="yellow"/>
              </w:rPr>
              <w:t>te</w:t>
            </w:r>
            <w:r w:rsidRPr="006C5ADA">
              <w:rPr>
                <w:rFonts w:ascii="Arial" w:hAnsi="Arial" w:cs="Arial"/>
                <w:spacing w:val="1"/>
                <w:highlight w:val="yellow"/>
              </w:rPr>
              <w:t>x</w:t>
            </w:r>
            <w:r w:rsidRPr="006C5ADA">
              <w:rPr>
                <w:rFonts w:ascii="Arial" w:hAnsi="Arial" w:cs="Arial"/>
                <w:highlight w:val="yellow"/>
              </w:rPr>
              <w:t>t.</w:t>
            </w:r>
          </w:p>
          <w:p w14:paraId="758D84E4" w14:textId="68551FFE" w:rsidR="00911003" w:rsidRPr="006C5ADA" w:rsidRDefault="00F65FF9">
            <w:pPr>
              <w:spacing w:line="220" w:lineRule="exact"/>
              <w:ind w:left="102" w:right="846"/>
              <w:rPr>
                <w:rFonts w:ascii="Arial" w:eastAsia="Arial" w:hAnsi="Arial" w:cs="Arial"/>
              </w:rPr>
            </w:pPr>
            <w:r w:rsidRPr="006C5ADA">
              <w:rPr>
                <w:rFonts w:ascii="Arial" w:eastAsia="Arial" w:hAnsi="Arial" w:cs="Arial"/>
                <w:spacing w:val="-1"/>
              </w:rPr>
              <w:t>A</w:t>
            </w:r>
            <w:r w:rsidRPr="006C5ADA">
              <w:rPr>
                <w:rFonts w:ascii="Arial" w:eastAsia="Arial" w:hAnsi="Arial" w:cs="Arial"/>
              </w:rPr>
              <w:t>ut</w:t>
            </w:r>
            <w:r w:rsidRPr="006C5ADA">
              <w:rPr>
                <w:rFonts w:ascii="Arial" w:eastAsia="Arial" w:hAnsi="Arial" w:cs="Arial"/>
                <w:spacing w:val="1"/>
              </w:rPr>
              <w:t>h</w:t>
            </w:r>
            <w:r w:rsidRPr="006C5ADA">
              <w:rPr>
                <w:rFonts w:ascii="Arial" w:eastAsia="Arial" w:hAnsi="Arial" w:cs="Arial"/>
              </w:rPr>
              <w:t>ors</w:t>
            </w:r>
            <w:r w:rsidRPr="006C5ADA">
              <w:rPr>
                <w:rFonts w:ascii="Arial" w:eastAsia="Arial" w:hAnsi="Arial" w:cs="Arial"/>
                <w:spacing w:val="-5"/>
              </w:rPr>
              <w:t xml:space="preserve"> </w:t>
            </w:r>
            <w:r w:rsidRPr="006C5ADA">
              <w:rPr>
                <w:rFonts w:ascii="Arial" w:eastAsia="Arial" w:hAnsi="Arial" w:cs="Arial"/>
                <w:spacing w:val="1"/>
              </w:rPr>
              <w:t>s</w:t>
            </w:r>
            <w:r w:rsidRPr="006C5ADA">
              <w:rPr>
                <w:rFonts w:ascii="Arial" w:eastAsia="Arial" w:hAnsi="Arial" w:cs="Arial"/>
              </w:rPr>
              <w:t>h</w:t>
            </w:r>
            <w:r w:rsidRPr="006C5ADA">
              <w:rPr>
                <w:rFonts w:ascii="Arial" w:eastAsia="Arial" w:hAnsi="Arial" w:cs="Arial"/>
                <w:spacing w:val="-1"/>
              </w:rPr>
              <w:t>o</w:t>
            </w:r>
            <w:r w:rsidRPr="006C5ADA">
              <w:rPr>
                <w:rFonts w:ascii="Arial" w:eastAsia="Arial" w:hAnsi="Arial" w:cs="Arial"/>
                <w:spacing w:val="2"/>
              </w:rPr>
              <w:t>u</w:t>
            </w:r>
            <w:r w:rsidRPr="006C5ADA">
              <w:rPr>
                <w:rFonts w:ascii="Arial" w:eastAsia="Arial" w:hAnsi="Arial" w:cs="Arial"/>
                <w:spacing w:val="-1"/>
              </w:rPr>
              <w:t>l</w:t>
            </w:r>
            <w:r w:rsidRPr="006C5ADA">
              <w:rPr>
                <w:rFonts w:ascii="Arial" w:eastAsia="Arial" w:hAnsi="Arial" w:cs="Arial"/>
              </w:rPr>
              <w:t>d</w:t>
            </w:r>
            <w:r w:rsidRPr="006C5ADA">
              <w:rPr>
                <w:rFonts w:ascii="Arial" w:eastAsia="Arial" w:hAnsi="Arial" w:cs="Arial"/>
                <w:spacing w:val="-6"/>
              </w:rPr>
              <w:t xml:space="preserve"> </w:t>
            </w:r>
            <w:r w:rsidRPr="006C5ADA">
              <w:rPr>
                <w:rFonts w:ascii="Arial" w:eastAsia="Arial" w:hAnsi="Arial" w:cs="Arial"/>
              </w:rPr>
              <w:t>co</w:t>
            </w:r>
            <w:r w:rsidRPr="006C5ADA">
              <w:rPr>
                <w:rFonts w:ascii="Arial" w:eastAsia="Arial" w:hAnsi="Arial" w:cs="Arial"/>
                <w:spacing w:val="-1"/>
              </w:rPr>
              <w:t>n</w:t>
            </w:r>
            <w:r w:rsidRPr="006C5ADA">
              <w:rPr>
                <w:rFonts w:ascii="Arial" w:eastAsia="Arial" w:hAnsi="Arial" w:cs="Arial"/>
                <w:spacing w:val="3"/>
              </w:rPr>
              <w:t>s</w:t>
            </w:r>
            <w:r w:rsidRPr="006C5ADA">
              <w:rPr>
                <w:rFonts w:ascii="Arial" w:eastAsia="Arial" w:hAnsi="Arial" w:cs="Arial"/>
                <w:spacing w:val="-1"/>
              </w:rPr>
              <w:t>i</w:t>
            </w:r>
            <w:r w:rsidRPr="006C5ADA">
              <w:rPr>
                <w:rFonts w:ascii="Arial" w:eastAsia="Arial" w:hAnsi="Arial" w:cs="Arial"/>
              </w:rPr>
              <w:t>d</w:t>
            </w:r>
            <w:r w:rsidRPr="006C5ADA">
              <w:rPr>
                <w:rFonts w:ascii="Arial" w:eastAsia="Arial" w:hAnsi="Arial" w:cs="Arial"/>
                <w:spacing w:val="-1"/>
              </w:rPr>
              <w:t>e</w:t>
            </w:r>
            <w:r w:rsidRPr="006C5ADA">
              <w:rPr>
                <w:rFonts w:ascii="Arial" w:eastAsia="Arial" w:hAnsi="Arial" w:cs="Arial"/>
              </w:rPr>
              <w:t>r</w:t>
            </w:r>
            <w:r w:rsidRPr="006C5ADA">
              <w:rPr>
                <w:rFonts w:ascii="Arial" w:eastAsia="Arial" w:hAnsi="Arial" w:cs="Arial"/>
                <w:spacing w:val="-7"/>
              </w:rPr>
              <w:t xml:space="preserve"> </w:t>
            </w:r>
            <w:r w:rsidRPr="006C5ADA">
              <w:rPr>
                <w:rFonts w:ascii="Arial" w:eastAsia="Arial" w:hAnsi="Arial" w:cs="Arial"/>
                <w:spacing w:val="2"/>
              </w:rPr>
              <w:t>th</w:t>
            </w:r>
            <w:r w:rsidRPr="006C5ADA">
              <w:rPr>
                <w:rFonts w:ascii="Arial" w:eastAsia="Arial" w:hAnsi="Arial" w:cs="Arial"/>
              </w:rPr>
              <w:t>e</w:t>
            </w:r>
            <w:r w:rsidRPr="006C5ADA">
              <w:rPr>
                <w:rFonts w:ascii="Arial" w:eastAsia="Arial" w:hAnsi="Arial" w:cs="Arial"/>
                <w:spacing w:val="-3"/>
              </w:rPr>
              <w:t xml:space="preserve"> </w:t>
            </w:r>
            <w:r w:rsidRPr="006C5ADA">
              <w:rPr>
                <w:rFonts w:ascii="Arial" w:eastAsia="Arial" w:hAnsi="Arial" w:cs="Arial"/>
              </w:rPr>
              <w:t>cor</w:t>
            </w:r>
            <w:r w:rsidRPr="006C5ADA">
              <w:rPr>
                <w:rFonts w:ascii="Arial" w:eastAsia="Arial" w:hAnsi="Arial" w:cs="Arial"/>
                <w:spacing w:val="1"/>
              </w:rPr>
              <w:t>r</w:t>
            </w:r>
            <w:r w:rsidRPr="006C5ADA">
              <w:rPr>
                <w:rFonts w:ascii="Arial" w:eastAsia="Arial" w:hAnsi="Arial" w:cs="Arial"/>
              </w:rPr>
              <w:t>e</w:t>
            </w:r>
            <w:r w:rsidRPr="006C5ADA">
              <w:rPr>
                <w:rFonts w:ascii="Arial" w:eastAsia="Arial" w:hAnsi="Arial" w:cs="Arial"/>
                <w:spacing w:val="1"/>
              </w:rPr>
              <w:t>c</w:t>
            </w:r>
            <w:r w:rsidRPr="006C5ADA">
              <w:rPr>
                <w:rFonts w:ascii="Arial" w:eastAsia="Arial" w:hAnsi="Arial" w:cs="Arial"/>
              </w:rPr>
              <w:t>t</w:t>
            </w:r>
            <w:r w:rsidRPr="006C5ADA">
              <w:rPr>
                <w:rFonts w:ascii="Arial" w:eastAsia="Arial" w:hAnsi="Arial" w:cs="Arial"/>
                <w:spacing w:val="-1"/>
              </w:rPr>
              <w:t>i</w:t>
            </w:r>
            <w:r w:rsidRPr="006C5ADA">
              <w:rPr>
                <w:rFonts w:ascii="Arial" w:eastAsia="Arial" w:hAnsi="Arial" w:cs="Arial"/>
              </w:rPr>
              <w:t>o</w:t>
            </w:r>
            <w:r w:rsidRPr="006C5ADA">
              <w:rPr>
                <w:rFonts w:ascii="Arial" w:eastAsia="Arial" w:hAnsi="Arial" w:cs="Arial"/>
                <w:spacing w:val="-1"/>
              </w:rPr>
              <w:t>n</w:t>
            </w:r>
            <w:r w:rsidRPr="006C5ADA">
              <w:rPr>
                <w:rFonts w:ascii="Arial" w:eastAsia="Arial" w:hAnsi="Arial" w:cs="Arial"/>
              </w:rPr>
              <w:t>s</w:t>
            </w:r>
            <w:r w:rsidRPr="006C5ADA">
              <w:rPr>
                <w:rFonts w:ascii="Arial" w:eastAsia="Arial" w:hAnsi="Arial" w:cs="Arial"/>
                <w:spacing w:val="-9"/>
              </w:rPr>
              <w:t xml:space="preserve"> </w:t>
            </w:r>
            <w:r w:rsidRPr="006C5ADA">
              <w:rPr>
                <w:rFonts w:ascii="Arial" w:eastAsia="Arial" w:hAnsi="Arial" w:cs="Arial"/>
                <w:spacing w:val="1"/>
              </w:rPr>
              <w:t>s</w:t>
            </w:r>
            <w:r w:rsidRPr="006C5ADA">
              <w:rPr>
                <w:rFonts w:ascii="Arial" w:eastAsia="Arial" w:hAnsi="Arial" w:cs="Arial"/>
                <w:spacing w:val="2"/>
              </w:rPr>
              <w:t>u</w:t>
            </w:r>
            <w:r w:rsidRPr="006C5ADA">
              <w:rPr>
                <w:rFonts w:ascii="Arial" w:eastAsia="Arial" w:hAnsi="Arial" w:cs="Arial"/>
              </w:rPr>
              <w:t>g</w:t>
            </w:r>
            <w:r w:rsidRPr="006C5ADA">
              <w:rPr>
                <w:rFonts w:ascii="Arial" w:eastAsia="Arial" w:hAnsi="Arial" w:cs="Arial"/>
                <w:spacing w:val="-1"/>
              </w:rPr>
              <w:t>g</w:t>
            </w:r>
            <w:r w:rsidRPr="006C5ADA">
              <w:rPr>
                <w:rFonts w:ascii="Arial" w:eastAsia="Arial" w:hAnsi="Arial" w:cs="Arial"/>
              </w:rPr>
              <w:t>e</w:t>
            </w:r>
            <w:r w:rsidRPr="006C5ADA">
              <w:rPr>
                <w:rFonts w:ascii="Arial" w:eastAsia="Arial" w:hAnsi="Arial" w:cs="Arial"/>
                <w:spacing w:val="1"/>
              </w:rPr>
              <w:t>s</w:t>
            </w:r>
            <w:r w:rsidRPr="006C5ADA">
              <w:rPr>
                <w:rFonts w:ascii="Arial" w:eastAsia="Arial" w:hAnsi="Arial" w:cs="Arial"/>
              </w:rPr>
              <w:t>t</w:t>
            </w:r>
            <w:r w:rsidRPr="006C5ADA">
              <w:rPr>
                <w:rFonts w:ascii="Arial" w:eastAsia="Arial" w:hAnsi="Arial" w:cs="Arial"/>
                <w:spacing w:val="2"/>
              </w:rPr>
              <w:t>e</w:t>
            </w:r>
            <w:r w:rsidRPr="006C5ADA">
              <w:rPr>
                <w:rFonts w:ascii="Arial" w:eastAsia="Arial" w:hAnsi="Arial" w:cs="Arial"/>
              </w:rPr>
              <w:t>d</w:t>
            </w:r>
            <w:r w:rsidRPr="006C5ADA">
              <w:rPr>
                <w:rFonts w:ascii="Arial" w:eastAsia="Arial" w:hAnsi="Arial" w:cs="Arial"/>
                <w:spacing w:val="-9"/>
              </w:rPr>
              <w:t xml:space="preserve"> </w:t>
            </w:r>
            <w:r w:rsidRPr="006C5ADA">
              <w:rPr>
                <w:rFonts w:ascii="Arial" w:eastAsia="Arial" w:hAnsi="Arial" w:cs="Arial"/>
                <w:spacing w:val="-1"/>
              </w:rPr>
              <w:t>b</w:t>
            </w:r>
            <w:r w:rsidRPr="006C5ADA">
              <w:rPr>
                <w:rFonts w:ascii="Arial" w:eastAsia="Arial" w:hAnsi="Arial" w:cs="Arial"/>
              </w:rPr>
              <w:t>y</w:t>
            </w:r>
            <w:r w:rsidRPr="006C5ADA">
              <w:rPr>
                <w:rFonts w:ascii="Arial" w:eastAsia="Arial" w:hAnsi="Arial" w:cs="Arial"/>
                <w:spacing w:val="1"/>
              </w:rPr>
              <w:t xml:space="preserve"> </w:t>
            </w:r>
            <w:r w:rsidRPr="006C5ADA">
              <w:rPr>
                <w:rFonts w:ascii="Arial" w:eastAsia="Arial" w:hAnsi="Arial" w:cs="Arial"/>
              </w:rPr>
              <w:t>the</w:t>
            </w:r>
            <w:r w:rsidRPr="006C5ADA">
              <w:rPr>
                <w:rFonts w:ascii="Arial" w:eastAsia="Arial" w:hAnsi="Arial" w:cs="Arial"/>
                <w:spacing w:val="-4"/>
              </w:rPr>
              <w:t xml:space="preserve"> </w:t>
            </w:r>
            <w:r w:rsidRPr="006C5ADA">
              <w:rPr>
                <w:rFonts w:ascii="Arial" w:eastAsia="Arial" w:hAnsi="Arial" w:cs="Arial"/>
              </w:rPr>
              <w:t>re</w:t>
            </w:r>
            <w:r w:rsidRPr="006C5ADA">
              <w:rPr>
                <w:rFonts w:ascii="Arial" w:eastAsia="Arial" w:hAnsi="Arial" w:cs="Arial"/>
                <w:spacing w:val="1"/>
              </w:rPr>
              <w:t>vi</w:t>
            </w:r>
            <w:r w:rsidRPr="006C5ADA">
              <w:rPr>
                <w:rFonts w:ascii="Arial" w:eastAsia="Arial" w:hAnsi="Arial" w:cs="Arial"/>
              </w:rPr>
              <w:t>ewer</w:t>
            </w:r>
            <w:r w:rsidRPr="006C5ADA">
              <w:rPr>
                <w:rFonts w:ascii="Arial" w:eastAsia="Arial" w:hAnsi="Arial" w:cs="Arial"/>
                <w:spacing w:val="1"/>
              </w:rPr>
              <w:t>s</w:t>
            </w:r>
            <w:r w:rsidRPr="006C5ADA">
              <w:rPr>
                <w:rFonts w:ascii="Arial" w:eastAsia="Arial" w:hAnsi="Arial" w:cs="Arial"/>
              </w:rPr>
              <w:t>.</w:t>
            </w:r>
            <w:r w:rsidRPr="006C5ADA">
              <w:rPr>
                <w:rFonts w:ascii="Arial" w:eastAsia="Arial" w:hAnsi="Arial" w:cs="Arial"/>
                <w:spacing w:val="-9"/>
              </w:rPr>
              <w:t xml:space="preserve"> </w:t>
            </w:r>
            <w:r w:rsidRPr="006C5ADA">
              <w:rPr>
                <w:rFonts w:ascii="Arial" w:eastAsia="Arial" w:hAnsi="Arial" w:cs="Arial"/>
              </w:rPr>
              <w:t>In</w:t>
            </w:r>
            <w:r w:rsidRPr="006C5ADA">
              <w:rPr>
                <w:rFonts w:ascii="Arial" w:eastAsia="Arial" w:hAnsi="Arial" w:cs="Arial"/>
                <w:spacing w:val="-1"/>
              </w:rPr>
              <w:t xml:space="preserve"> </w:t>
            </w:r>
            <w:r w:rsidRPr="006C5ADA">
              <w:rPr>
                <w:rFonts w:ascii="Arial" w:eastAsia="Arial" w:hAnsi="Arial" w:cs="Arial"/>
              </w:rPr>
              <w:t>t</w:t>
            </w:r>
            <w:r w:rsidRPr="006C5ADA">
              <w:rPr>
                <w:rFonts w:ascii="Arial" w:eastAsia="Arial" w:hAnsi="Arial" w:cs="Arial"/>
                <w:spacing w:val="1"/>
              </w:rPr>
              <w:t>h</w:t>
            </w:r>
            <w:r w:rsidRPr="006C5ADA">
              <w:rPr>
                <w:rFonts w:ascii="Arial" w:eastAsia="Arial" w:hAnsi="Arial" w:cs="Arial"/>
                <w:spacing w:val="-1"/>
              </w:rPr>
              <w:t>i</w:t>
            </w:r>
            <w:r w:rsidRPr="006C5ADA">
              <w:rPr>
                <w:rFonts w:ascii="Arial" w:eastAsia="Arial" w:hAnsi="Arial" w:cs="Arial"/>
              </w:rPr>
              <w:t>s</w:t>
            </w:r>
            <w:r w:rsidRPr="006C5ADA">
              <w:rPr>
                <w:rFonts w:ascii="Arial" w:eastAsia="Arial" w:hAnsi="Arial" w:cs="Arial"/>
                <w:spacing w:val="-2"/>
              </w:rPr>
              <w:t xml:space="preserve"> </w:t>
            </w:r>
            <w:r w:rsidRPr="006C5ADA">
              <w:rPr>
                <w:rFonts w:ascii="Arial" w:eastAsia="Arial" w:hAnsi="Arial" w:cs="Arial"/>
              </w:rPr>
              <w:t>way</w:t>
            </w:r>
            <w:r w:rsidRPr="006C5ADA">
              <w:rPr>
                <w:rFonts w:ascii="Arial" w:eastAsia="Arial" w:hAnsi="Arial" w:cs="Arial"/>
                <w:spacing w:val="-3"/>
              </w:rPr>
              <w:t xml:space="preserve"> </w:t>
            </w:r>
            <w:r w:rsidRPr="006C5ADA">
              <w:rPr>
                <w:rFonts w:ascii="Arial" w:eastAsia="Arial" w:hAnsi="Arial" w:cs="Arial"/>
                <w:spacing w:val="2"/>
              </w:rPr>
              <w:t>t</w:t>
            </w:r>
            <w:r w:rsidRPr="006C5ADA">
              <w:rPr>
                <w:rFonts w:ascii="Arial" w:eastAsia="Arial" w:hAnsi="Arial" w:cs="Arial"/>
              </w:rPr>
              <w:t>he</w:t>
            </w:r>
            <w:r w:rsidRPr="006C5ADA">
              <w:rPr>
                <w:rFonts w:ascii="Arial" w:eastAsia="Arial" w:hAnsi="Arial" w:cs="Arial"/>
                <w:spacing w:val="-4"/>
              </w:rPr>
              <w:t xml:space="preserve"> </w:t>
            </w:r>
            <w:r w:rsidRPr="006C5ADA">
              <w:rPr>
                <w:rFonts w:ascii="Arial" w:eastAsia="Arial" w:hAnsi="Arial" w:cs="Arial"/>
                <w:spacing w:val="2"/>
              </w:rPr>
              <w:t>p</w:t>
            </w:r>
            <w:r w:rsidRPr="006C5ADA">
              <w:rPr>
                <w:rFonts w:ascii="Arial" w:eastAsia="Arial" w:hAnsi="Arial" w:cs="Arial"/>
              </w:rPr>
              <w:t>o</w:t>
            </w:r>
            <w:r w:rsidRPr="006C5ADA">
              <w:rPr>
                <w:rFonts w:ascii="Arial" w:eastAsia="Arial" w:hAnsi="Arial" w:cs="Arial"/>
                <w:spacing w:val="1"/>
              </w:rPr>
              <w:t>s</w:t>
            </w:r>
            <w:r w:rsidRPr="006C5ADA">
              <w:rPr>
                <w:rFonts w:ascii="Arial" w:eastAsia="Arial" w:hAnsi="Arial" w:cs="Arial"/>
              </w:rPr>
              <w:t>tu</w:t>
            </w:r>
            <w:r w:rsidRPr="006C5ADA">
              <w:rPr>
                <w:rFonts w:ascii="Arial" w:eastAsia="Arial" w:hAnsi="Arial" w:cs="Arial"/>
                <w:spacing w:val="1"/>
              </w:rPr>
              <w:t>l</w:t>
            </w:r>
            <w:r w:rsidRPr="006C5ADA">
              <w:rPr>
                <w:rFonts w:ascii="Arial" w:eastAsia="Arial" w:hAnsi="Arial" w:cs="Arial"/>
              </w:rPr>
              <w:t>at</w:t>
            </w:r>
            <w:r w:rsidRPr="006C5ADA">
              <w:rPr>
                <w:rFonts w:ascii="Arial" w:eastAsia="Arial" w:hAnsi="Arial" w:cs="Arial"/>
                <w:spacing w:val="-1"/>
              </w:rPr>
              <w:t>e</w:t>
            </w:r>
            <w:r w:rsidRPr="006C5ADA">
              <w:rPr>
                <w:rFonts w:ascii="Arial" w:eastAsia="Arial" w:hAnsi="Arial" w:cs="Arial"/>
              </w:rPr>
              <w:t>d m</w:t>
            </w:r>
            <w:r w:rsidRPr="006C5ADA">
              <w:rPr>
                <w:rFonts w:ascii="Arial" w:eastAsia="Arial" w:hAnsi="Arial" w:cs="Arial"/>
                <w:spacing w:val="-1"/>
              </w:rPr>
              <w:t>a</w:t>
            </w:r>
            <w:r w:rsidRPr="006C5ADA">
              <w:rPr>
                <w:rFonts w:ascii="Arial" w:eastAsia="Arial" w:hAnsi="Arial" w:cs="Arial"/>
              </w:rPr>
              <w:t>n</w:t>
            </w:r>
            <w:r w:rsidRPr="006C5ADA">
              <w:rPr>
                <w:rFonts w:ascii="Arial" w:eastAsia="Arial" w:hAnsi="Arial" w:cs="Arial"/>
                <w:spacing w:val="-1"/>
              </w:rPr>
              <w:t>u</w:t>
            </w:r>
            <w:r w:rsidRPr="006C5ADA">
              <w:rPr>
                <w:rFonts w:ascii="Arial" w:eastAsia="Arial" w:hAnsi="Arial" w:cs="Arial"/>
                <w:spacing w:val="1"/>
              </w:rPr>
              <w:t>scr</w:t>
            </w:r>
            <w:r w:rsidRPr="006C5ADA">
              <w:rPr>
                <w:rFonts w:ascii="Arial" w:eastAsia="Arial" w:hAnsi="Arial" w:cs="Arial"/>
                <w:spacing w:val="-1"/>
              </w:rPr>
              <w:t>i</w:t>
            </w:r>
            <w:r w:rsidRPr="006C5ADA">
              <w:rPr>
                <w:rFonts w:ascii="Arial" w:eastAsia="Arial" w:hAnsi="Arial" w:cs="Arial"/>
                <w:spacing w:val="2"/>
              </w:rPr>
              <w:t>p</w:t>
            </w:r>
            <w:r w:rsidRPr="006C5ADA">
              <w:rPr>
                <w:rFonts w:ascii="Arial" w:eastAsia="Arial" w:hAnsi="Arial" w:cs="Arial"/>
              </w:rPr>
              <w:t>t</w:t>
            </w:r>
            <w:r w:rsidRPr="006C5ADA">
              <w:rPr>
                <w:rFonts w:ascii="Arial" w:eastAsia="Arial" w:hAnsi="Arial" w:cs="Arial"/>
                <w:spacing w:val="-10"/>
              </w:rPr>
              <w:t xml:space="preserve"> </w:t>
            </w:r>
            <w:r w:rsidRPr="006C5ADA">
              <w:rPr>
                <w:rFonts w:ascii="Arial" w:eastAsia="Arial" w:hAnsi="Arial" w:cs="Arial"/>
              </w:rPr>
              <w:t>w</w:t>
            </w:r>
            <w:r w:rsidRPr="006C5ADA">
              <w:rPr>
                <w:rFonts w:ascii="Arial" w:eastAsia="Arial" w:hAnsi="Arial" w:cs="Arial"/>
                <w:spacing w:val="2"/>
              </w:rPr>
              <w:t>o</w:t>
            </w:r>
            <w:r w:rsidRPr="006C5ADA">
              <w:rPr>
                <w:rFonts w:ascii="Arial" w:eastAsia="Arial" w:hAnsi="Arial" w:cs="Arial"/>
              </w:rPr>
              <w:t>u</w:t>
            </w:r>
            <w:r w:rsidRPr="006C5ADA">
              <w:rPr>
                <w:rFonts w:ascii="Arial" w:eastAsia="Arial" w:hAnsi="Arial" w:cs="Arial"/>
                <w:spacing w:val="-1"/>
              </w:rPr>
              <w:t>l</w:t>
            </w:r>
            <w:r w:rsidRPr="006C5ADA">
              <w:rPr>
                <w:rFonts w:ascii="Arial" w:eastAsia="Arial" w:hAnsi="Arial" w:cs="Arial"/>
              </w:rPr>
              <w:t>d</w:t>
            </w:r>
            <w:r w:rsidRPr="006C5ADA">
              <w:rPr>
                <w:rFonts w:ascii="Arial" w:eastAsia="Arial" w:hAnsi="Arial" w:cs="Arial"/>
                <w:spacing w:val="-3"/>
              </w:rPr>
              <w:t xml:space="preserve"> </w:t>
            </w:r>
            <w:r w:rsidRPr="006C5ADA">
              <w:rPr>
                <w:rFonts w:ascii="Arial" w:eastAsia="Arial" w:hAnsi="Arial" w:cs="Arial"/>
              </w:rPr>
              <w:t>be</w:t>
            </w:r>
            <w:r w:rsidRPr="006C5ADA">
              <w:rPr>
                <w:rFonts w:ascii="Arial" w:eastAsia="Arial" w:hAnsi="Arial" w:cs="Arial"/>
                <w:spacing w:val="-3"/>
              </w:rPr>
              <w:t xml:space="preserve"> </w:t>
            </w:r>
            <w:r w:rsidRPr="006C5ADA">
              <w:rPr>
                <w:rFonts w:ascii="Arial" w:eastAsia="Arial" w:hAnsi="Arial" w:cs="Arial"/>
                <w:spacing w:val="3"/>
              </w:rPr>
              <w:t>r</w:t>
            </w:r>
            <w:r w:rsidRPr="006C5ADA">
              <w:rPr>
                <w:rFonts w:ascii="Arial" w:eastAsia="Arial" w:hAnsi="Arial" w:cs="Arial"/>
              </w:rPr>
              <w:t>e</w:t>
            </w:r>
            <w:r w:rsidRPr="006C5ADA">
              <w:rPr>
                <w:rFonts w:ascii="Arial" w:eastAsia="Arial" w:hAnsi="Arial" w:cs="Arial"/>
                <w:spacing w:val="-1"/>
              </w:rPr>
              <w:t>a</w:t>
            </w:r>
            <w:r w:rsidRPr="006C5ADA">
              <w:rPr>
                <w:rFonts w:ascii="Arial" w:eastAsia="Arial" w:hAnsi="Arial" w:cs="Arial"/>
                <w:spacing w:val="1"/>
              </w:rPr>
              <w:t>s</w:t>
            </w:r>
            <w:r w:rsidRPr="006C5ADA">
              <w:rPr>
                <w:rFonts w:ascii="Arial" w:eastAsia="Arial" w:hAnsi="Arial" w:cs="Arial"/>
                <w:spacing w:val="2"/>
              </w:rPr>
              <w:t>o</w:t>
            </w:r>
            <w:r w:rsidRPr="006C5ADA">
              <w:rPr>
                <w:rFonts w:ascii="Arial" w:eastAsia="Arial" w:hAnsi="Arial" w:cs="Arial"/>
              </w:rPr>
              <w:t>n</w:t>
            </w:r>
            <w:r w:rsidRPr="006C5ADA">
              <w:rPr>
                <w:rFonts w:ascii="Arial" w:eastAsia="Arial" w:hAnsi="Arial" w:cs="Arial"/>
                <w:spacing w:val="-1"/>
              </w:rPr>
              <w:t>a</w:t>
            </w:r>
            <w:r w:rsidRPr="006C5ADA">
              <w:rPr>
                <w:rFonts w:ascii="Arial" w:eastAsia="Arial" w:hAnsi="Arial" w:cs="Arial"/>
                <w:spacing w:val="2"/>
              </w:rPr>
              <w:t>b</w:t>
            </w:r>
            <w:r w:rsidRPr="006C5ADA">
              <w:rPr>
                <w:rFonts w:ascii="Arial" w:eastAsia="Arial" w:hAnsi="Arial" w:cs="Arial"/>
                <w:spacing w:val="-1"/>
              </w:rPr>
              <w:t>l</w:t>
            </w:r>
            <w:r w:rsidRPr="006C5ADA">
              <w:rPr>
                <w:rFonts w:ascii="Arial" w:eastAsia="Arial" w:hAnsi="Arial" w:cs="Arial"/>
              </w:rPr>
              <w:t>y</w:t>
            </w:r>
            <w:r w:rsidRPr="006C5ADA">
              <w:rPr>
                <w:rFonts w:ascii="Arial" w:eastAsia="Arial" w:hAnsi="Arial" w:cs="Arial"/>
                <w:spacing w:val="-9"/>
              </w:rPr>
              <w:t xml:space="preserve"> </w:t>
            </w:r>
            <w:r w:rsidRPr="006C5ADA">
              <w:rPr>
                <w:rFonts w:ascii="Arial" w:eastAsia="Arial" w:hAnsi="Arial" w:cs="Arial"/>
              </w:rPr>
              <w:t>pre</w:t>
            </w:r>
            <w:r w:rsidRPr="006C5ADA">
              <w:rPr>
                <w:rFonts w:ascii="Arial" w:eastAsia="Arial" w:hAnsi="Arial" w:cs="Arial"/>
                <w:spacing w:val="1"/>
              </w:rPr>
              <w:t>s</w:t>
            </w:r>
            <w:r w:rsidRPr="006C5ADA">
              <w:rPr>
                <w:rFonts w:ascii="Arial" w:eastAsia="Arial" w:hAnsi="Arial" w:cs="Arial"/>
              </w:rPr>
              <w:t>e</w:t>
            </w:r>
            <w:r w:rsidRPr="006C5ADA">
              <w:rPr>
                <w:rFonts w:ascii="Arial" w:eastAsia="Arial" w:hAnsi="Arial" w:cs="Arial"/>
                <w:spacing w:val="-1"/>
              </w:rPr>
              <w:t>n</w:t>
            </w:r>
            <w:r w:rsidRPr="006C5ADA">
              <w:rPr>
                <w:rFonts w:ascii="Arial" w:eastAsia="Arial" w:hAnsi="Arial" w:cs="Arial"/>
                <w:spacing w:val="2"/>
              </w:rPr>
              <w:t>t</w:t>
            </w:r>
            <w:r w:rsidRPr="006C5ADA">
              <w:rPr>
                <w:rFonts w:ascii="Arial" w:eastAsia="Arial" w:hAnsi="Arial" w:cs="Arial"/>
              </w:rPr>
              <w:t>e</w:t>
            </w:r>
            <w:r w:rsidRPr="006C5ADA">
              <w:rPr>
                <w:rFonts w:ascii="Arial" w:eastAsia="Arial" w:hAnsi="Arial" w:cs="Arial"/>
                <w:spacing w:val="-1"/>
              </w:rPr>
              <w:t>d</w:t>
            </w:r>
            <w:r w:rsidRPr="006C5ADA">
              <w:rPr>
                <w:rFonts w:ascii="Arial" w:eastAsia="Arial" w:hAnsi="Arial" w:cs="Arial"/>
              </w:rPr>
              <w:t>,</w:t>
            </w:r>
            <w:r w:rsidRPr="006C5ADA">
              <w:rPr>
                <w:rFonts w:ascii="Arial" w:eastAsia="Arial" w:hAnsi="Arial" w:cs="Arial"/>
                <w:spacing w:val="-7"/>
              </w:rPr>
              <w:t xml:space="preserve"> </w:t>
            </w:r>
            <w:r w:rsidR="009E7987" w:rsidRPr="006C5ADA">
              <w:rPr>
                <w:rFonts w:ascii="Arial" w:eastAsia="Arial" w:hAnsi="Arial" w:cs="Arial"/>
                <w:spacing w:val="-7"/>
              </w:rPr>
              <w:t xml:space="preserve">and </w:t>
            </w:r>
            <w:r w:rsidRPr="006C5ADA">
              <w:rPr>
                <w:rFonts w:ascii="Arial" w:eastAsia="Arial" w:hAnsi="Arial" w:cs="Arial"/>
              </w:rPr>
              <w:t>f</w:t>
            </w:r>
            <w:r w:rsidRPr="006C5ADA">
              <w:rPr>
                <w:rFonts w:ascii="Arial" w:eastAsia="Arial" w:hAnsi="Arial" w:cs="Arial"/>
                <w:spacing w:val="-1"/>
              </w:rPr>
              <w:t>l</w:t>
            </w:r>
            <w:r w:rsidRPr="006C5ADA">
              <w:rPr>
                <w:rFonts w:ascii="Arial" w:eastAsia="Arial" w:hAnsi="Arial" w:cs="Arial"/>
                <w:spacing w:val="2"/>
              </w:rPr>
              <w:t>u</w:t>
            </w:r>
            <w:r w:rsidRPr="006C5ADA">
              <w:rPr>
                <w:rFonts w:ascii="Arial" w:eastAsia="Arial" w:hAnsi="Arial" w:cs="Arial"/>
              </w:rPr>
              <w:t>e</w:t>
            </w:r>
            <w:r w:rsidRPr="006C5ADA">
              <w:rPr>
                <w:rFonts w:ascii="Arial" w:eastAsia="Arial" w:hAnsi="Arial" w:cs="Arial"/>
                <w:spacing w:val="-1"/>
              </w:rPr>
              <w:t>n</w:t>
            </w:r>
            <w:r w:rsidRPr="006C5ADA">
              <w:rPr>
                <w:rFonts w:ascii="Arial" w:eastAsia="Arial" w:hAnsi="Arial" w:cs="Arial"/>
              </w:rPr>
              <w:t>t</w:t>
            </w:r>
            <w:r w:rsidRPr="006C5ADA">
              <w:rPr>
                <w:rFonts w:ascii="Arial" w:eastAsia="Arial" w:hAnsi="Arial" w:cs="Arial"/>
                <w:spacing w:val="-5"/>
              </w:rPr>
              <w:t xml:space="preserve"> </w:t>
            </w:r>
            <w:r w:rsidRPr="006C5ADA">
              <w:rPr>
                <w:rFonts w:ascii="Arial" w:eastAsia="Arial" w:hAnsi="Arial" w:cs="Arial"/>
                <w:spacing w:val="3"/>
              </w:rPr>
              <w:t>r</w:t>
            </w:r>
            <w:r w:rsidRPr="006C5ADA">
              <w:rPr>
                <w:rFonts w:ascii="Arial" w:eastAsia="Arial" w:hAnsi="Arial" w:cs="Arial"/>
              </w:rPr>
              <w:t>e</w:t>
            </w:r>
            <w:r w:rsidRPr="006C5ADA">
              <w:rPr>
                <w:rFonts w:ascii="Arial" w:eastAsia="Arial" w:hAnsi="Arial" w:cs="Arial"/>
                <w:spacing w:val="1"/>
              </w:rPr>
              <w:t>a</w:t>
            </w:r>
            <w:r w:rsidRPr="006C5ADA">
              <w:rPr>
                <w:rFonts w:ascii="Arial" w:eastAsia="Arial" w:hAnsi="Arial" w:cs="Arial"/>
              </w:rPr>
              <w:t>d</w:t>
            </w:r>
            <w:r w:rsidRPr="006C5ADA">
              <w:rPr>
                <w:rFonts w:ascii="Arial" w:eastAsia="Arial" w:hAnsi="Arial" w:cs="Arial"/>
                <w:spacing w:val="-1"/>
              </w:rPr>
              <w:t>i</w:t>
            </w:r>
            <w:r w:rsidRPr="006C5ADA">
              <w:rPr>
                <w:rFonts w:ascii="Arial" w:eastAsia="Arial" w:hAnsi="Arial" w:cs="Arial"/>
                <w:spacing w:val="2"/>
              </w:rPr>
              <w:t>n</w:t>
            </w:r>
            <w:r w:rsidRPr="006C5ADA">
              <w:rPr>
                <w:rFonts w:ascii="Arial" w:eastAsia="Arial" w:hAnsi="Arial" w:cs="Arial"/>
              </w:rPr>
              <w:t>g.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3003AE" w14:textId="7B671BC6" w:rsidR="00911003" w:rsidRPr="006C5ADA" w:rsidRDefault="009E7987">
            <w:pPr>
              <w:rPr>
                <w:rFonts w:ascii="Arial" w:hAnsi="Arial" w:cs="Arial"/>
              </w:rPr>
            </w:pPr>
            <w:r w:rsidRPr="006C5ADA">
              <w:rPr>
                <w:rFonts w:ascii="Arial" w:hAnsi="Arial" w:cs="Arial"/>
              </w:rPr>
              <w:t xml:space="preserve">Thank you for the feedback. Recent and relevant scientific studies </w:t>
            </w:r>
            <w:r w:rsidR="00D50C5B" w:rsidRPr="006C5ADA">
              <w:rPr>
                <w:rFonts w:ascii="Arial" w:hAnsi="Arial" w:cs="Arial"/>
              </w:rPr>
              <w:t>have</w:t>
            </w:r>
            <w:r w:rsidRPr="006C5ADA">
              <w:rPr>
                <w:rFonts w:ascii="Arial" w:hAnsi="Arial" w:cs="Arial"/>
              </w:rPr>
              <w:t xml:space="preserve"> been added to the manuscript. </w:t>
            </w:r>
          </w:p>
        </w:tc>
      </w:tr>
    </w:tbl>
    <w:p w14:paraId="301E97CE" w14:textId="77777777" w:rsidR="00911003" w:rsidRPr="006C5ADA" w:rsidRDefault="00911003">
      <w:pPr>
        <w:spacing w:before="2" w:line="140" w:lineRule="exact"/>
        <w:rPr>
          <w:rFonts w:ascii="Arial" w:hAnsi="Arial" w:cs="Arial"/>
        </w:rPr>
      </w:pPr>
    </w:p>
    <w:p w14:paraId="20B29088" w14:textId="77777777" w:rsidR="00911003" w:rsidRPr="006C5ADA" w:rsidRDefault="00911003">
      <w:pPr>
        <w:spacing w:line="200" w:lineRule="exact"/>
        <w:rPr>
          <w:rFonts w:ascii="Arial" w:hAnsi="Arial" w:cs="Arial"/>
        </w:rPr>
      </w:pPr>
    </w:p>
    <w:p w14:paraId="7D5F6AF3" w14:textId="77777777" w:rsidR="00911003" w:rsidRPr="006C5ADA" w:rsidRDefault="00911003">
      <w:pPr>
        <w:spacing w:line="200" w:lineRule="exact"/>
        <w:rPr>
          <w:rFonts w:ascii="Arial" w:hAnsi="Arial" w:cs="Arial"/>
        </w:rPr>
      </w:pPr>
    </w:p>
    <w:p w14:paraId="183CAB84" w14:textId="77777777" w:rsidR="006C5ADA" w:rsidRPr="006C5ADA" w:rsidRDefault="006C5ADA">
      <w:pPr>
        <w:spacing w:line="200" w:lineRule="exact"/>
        <w:rPr>
          <w:rFonts w:ascii="Arial" w:hAnsi="Arial" w:cs="Arial"/>
        </w:rPr>
      </w:pPr>
    </w:p>
    <w:p w14:paraId="32F2B2C2" w14:textId="77777777" w:rsidR="006C5ADA" w:rsidRPr="006C5ADA" w:rsidRDefault="006C5ADA">
      <w:pPr>
        <w:spacing w:line="200" w:lineRule="exact"/>
        <w:rPr>
          <w:rFonts w:ascii="Arial" w:hAnsi="Arial" w:cs="Arial"/>
        </w:rPr>
      </w:pPr>
    </w:p>
    <w:p w14:paraId="2CACE61C" w14:textId="77777777" w:rsidR="006C5ADA" w:rsidRPr="006C5ADA" w:rsidRDefault="006C5ADA">
      <w:pPr>
        <w:spacing w:line="200" w:lineRule="exact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05"/>
        <w:gridCol w:w="7244"/>
        <w:gridCol w:w="7231"/>
      </w:tblGrid>
      <w:tr w:rsidR="006C5ADA" w:rsidRPr="006C5ADA" w14:paraId="7AFC3DB5" w14:textId="77777777" w:rsidTr="00F83415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5934C3" w14:textId="77777777" w:rsidR="006C5ADA" w:rsidRPr="006C5ADA" w:rsidRDefault="006C5ADA" w:rsidP="006C5ADA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0" w:name="_Hlk156057883"/>
            <w:bookmarkStart w:id="1" w:name="_Hlk156057704"/>
            <w:r w:rsidRPr="006C5ADA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6C5ADA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14:paraId="5249F9AD" w14:textId="77777777" w:rsidR="006C5ADA" w:rsidRPr="006C5ADA" w:rsidRDefault="006C5ADA" w:rsidP="006C5ADA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6C5ADA" w:rsidRPr="006C5ADA" w14:paraId="7381FA3C" w14:textId="77777777" w:rsidTr="00F83415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D83D1E" w14:textId="77777777" w:rsidR="006C5ADA" w:rsidRPr="006C5ADA" w:rsidRDefault="006C5ADA" w:rsidP="006C5ADA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D852F" w14:textId="77777777" w:rsidR="006C5ADA" w:rsidRPr="006C5ADA" w:rsidRDefault="006C5ADA" w:rsidP="006C5ADA">
            <w:pPr>
              <w:keepNext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6C5ADA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14:paraId="16DB3B63" w14:textId="77777777" w:rsidR="006C5ADA" w:rsidRPr="006C5ADA" w:rsidRDefault="006C5ADA" w:rsidP="006C5ADA">
            <w:pPr>
              <w:keepNext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  <w:r w:rsidRPr="006C5ADA">
              <w:rPr>
                <w:rFonts w:ascii="Arial" w:eastAsia="MS Mincho" w:hAnsi="Arial" w:cs="Arial"/>
                <w:b/>
                <w:bCs/>
                <w:lang w:val="en-GB"/>
              </w:rPr>
              <w:t>Author’s comment</w:t>
            </w:r>
            <w:r w:rsidRPr="006C5ADA">
              <w:rPr>
                <w:rFonts w:ascii="Arial" w:eastAsia="MS Mincho" w:hAnsi="Arial" w:cs="Arial"/>
                <w:bCs/>
                <w:lang w:val="en-GB"/>
              </w:rPr>
              <w:t xml:space="preserve"> </w:t>
            </w:r>
            <w:r w:rsidRPr="006C5ADA">
              <w:rPr>
                <w:rFonts w:ascii="Arial" w:eastAsia="MS Mincho" w:hAnsi="Arial" w:cs="Arial"/>
                <w:bCs/>
                <w:i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6C5ADA" w:rsidRPr="006C5ADA" w14:paraId="51F16F5B" w14:textId="77777777" w:rsidTr="00F83415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69D59E" w14:textId="77777777" w:rsidR="006C5ADA" w:rsidRPr="006C5ADA" w:rsidRDefault="006C5ADA" w:rsidP="006C5ADA">
            <w:pPr>
              <w:rPr>
                <w:rFonts w:ascii="Arial" w:eastAsia="Arial Unicode MS" w:hAnsi="Arial" w:cs="Arial"/>
                <w:b/>
                <w:lang w:val="en-GB"/>
              </w:rPr>
            </w:pPr>
            <w:r w:rsidRPr="006C5ADA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14:paraId="6334F81F" w14:textId="77777777" w:rsidR="006C5ADA" w:rsidRPr="006C5ADA" w:rsidRDefault="006C5ADA" w:rsidP="006C5ADA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FA26B" w14:textId="77777777" w:rsidR="006C5ADA" w:rsidRPr="006C5ADA" w:rsidRDefault="006C5ADA" w:rsidP="006C5ADA">
            <w:pPr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6C5ADA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(If yes, </w:t>
            </w:r>
            <w:proofErr w:type="gramStart"/>
            <w:r w:rsidRPr="006C5ADA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Kindly</w:t>
            </w:r>
            <w:proofErr w:type="gramEnd"/>
            <w:r w:rsidRPr="006C5ADA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 xml:space="preserve"> please write down the ethical issues here in details)</w:t>
            </w:r>
          </w:p>
          <w:p w14:paraId="12A69E98" w14:textId="77777777" w:rsidR="006C5ADA" w:rsidRPr="006C5ADA" w:rsidRDefault="006C5ADA" w:rsidP="006C5ADA">
            <w:pPr>
              <w:rPr>
                <w:rFonts w:ascii="Arial" w:eastAsia="Arial Unicode MS" w:hAnsi="Arial" w:cs="Arial"/>
                <w:lang w:val="en-GB"/>
              </w:rPr>
            </w:pPr>
          </w:p>
          <w:p w14:paraId="1D1ED7C8" w14:textId="77777777" w:rsidR="006C5ADA" w:rsidRPr="006C5ADA" w:rsidRDefault="006C5ADA" w:rsidP="006C5ADA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14:paraId="4348E4BB" w14:textId="77777777" w:rsidR="006C5ADA" w:rsidRPr="006C5ADA" w:rsidRDefault="006C5ADA" w:rsidP="006C5ADA">
            <w:pPr>
              <w:rPr>
                <w:rFonts w:ascii="Arial" w:eastAsia="Arial Unicode MS" w:hAnsi="Arial" w:cs="Arial"/>
                <w:lang w:val="en-GB"/>
              </w:rPr>
            </w:pPr>
          </w:p>
          <w:p w14:paraId="5E7BA1F0" w14:textId="77777777" w:rsidR="006C5ADA" w:rsidRPr="006C5ADA" w:rsidRDefault="006C5ADA" w:rsidP="006C5ADA">
            <w:pPr>
              <w:rPr>
                <w:rFonts w:ascii="Arial" w:eastAsia="Arial Unicode MS" w:hAnsi="Arial" w:cs="Arial"/>
                <w:lang w:val="en-GB"/>
              </w:rPr>
            </w:pPr>
          </w:p>
          <w:p w14:paraId="48006362" w14:textId="77777777" w:rsidR="006C5ADA" w:rsidRPr="006C5ADA" w:rsidRDefault="006C5ADA" w:rsidP="006C5ADA">
            <w:pPr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0"/>
    </w:tbl>
    <w:p w14:paraId="3649DE36" w14:textId="77777777" w:rsidR="006C5ADA" w:rsidRPr="006C5ADA" w:rsidRDefault="006C5ADA" w:rsidP="006C5ADA">
      <w:pPr>
        <w:rPr>
          <w:rFonts w:ascii="Arial" w:hAnsi="Arial" w:cs="Arial"/>
        </w:rPr>
      </w:pPr>
    </w:p>
    <w:p w14:paraId="4ADE8386" w14:textId="77777777" w:rsidR="006C5ADA" w:rsidRPr="006C5ADA" w:rsidRDefault="006C5ADA" w:rsidP="006C5ADA">
      <w:pPr>
        <w:rPr>
          <w:rFonts w:ascii="Arial" w:hAnsi="Arial" w:cs="Arial"/>
        </w:rPr>
      </w:pPr>
    </w:p>
    <w:p w14:paraId="55689793" w14:textId="77777777" w:rsidR="006C5ADA" w:rsidRPr="006C5ADA" w:rsidRDefault="006C5ADA" w:rsidP="006C5ADA">
      <w:pPr>
        <w:rPr>
          <w:rFonts w:ascii="Arial" w:hAnsi="Arial" w:cs="Arial"/>
          <w:bCs/>
          <w:u w:val="single"/>
          <w:lang w:val="en-GB"/>
        </w:rPr>
      </w:pPr>
    </w:p>
    <w:bookmarkEnd w:id="1"/>
    <w:p w14:paraId="288BD1D3" w14:textId="77777777" w:rsidR="006C5ADA" w:rsidRPr="006C5ADA" w:rsidRDefault="006C5ADA" w:rsidP="006C5ADA">
      <w:pPr>
        <w:rPr>
          <w:rFonts w:ascii="Arial" w:hAnsi="Arial" w:cs="Arial"/>
        </w:rPr>
      </w:pPr>
    </w:p>
    <w:p w14:paraId="4A506560" w14:textId="77777777" w:rsidR="006C5ADA" w:rsidRPr="006C5ADA" w:rsidRDefault="006C5ADA">
      <w:pPr>
        <w:spacing w:line="200" w:lineRule="exact"/>
        <w:rPr>
          <w:rFonts w:ascii="Arial" w:hAnsi="Arial" w:cs="Arial"/>
        </w:rPr>
      </w:pPr>
    </w:p>
    <w:sectPr w:rsidR="006C5ADA" w:rsidRPr="006C5ADA">
      <w:pgSz w:w="23820" w:h="16840" w:orient="landscape"/>
      <w:pgMar w:top="1540" w:right="1220" w:bottom="280" w:left="1220" w:header="1308" w:footer="6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84792" w14:textId="77777777" w:rsidR="00CE7A2C" w:rsidRDefault="00CE7A2C">
      <w:r>
        <w:separator/>
      </w:r>
    </w:p>
  </w:endnote>
  <w:endnote w:type="continuationSeparator" w:id="0">
    <w:p w14:paraId="77B72503" w14:textId="77777777" w:rsidR="00CE7A2C" w:rsidRDefault="00CE7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B4198" w14:textId="77777777" w:rsidR="00CE7A2C" w:rsidRDefault="00CE7A2C">
      <w:r>
        <w:separator/>
      </w:r>
    </w:p>
  </w:footnote>
  <w:footnote w:type="continuationSeparator" w:id="0">
    <w:p w14:paraId="2856ACD9" w14:textId="77777777" w:rsidR="00CE7A2C" w:rsidRDefault="00CE7A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5D573D"/>
    <w:multiLevelType w:val="multilevel"/>
    <w:tmpl w:val="29726AE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911427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hdrShapeDefaults>
    <o:shapedefaults v:ext="edit" spidmax="207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DUwNjYyNTEwMDUysDRS0lEKTi0uzszPAykwrAUA1kmneCwAAAA="/>
  </w:docVars>
  <w:rsids>
    <w:rsidRoot w:val="00911003"/>
    <w:rsid w:val="00294476"/>
    <w:rsid w:val="00311D9D"/>
    <w:rsid w:val="0035558F"/>
    <w:rsid w:val="006939CE"/>
    <w:rsid w:val="006C5ADA"/>
    <w:rsid w:val="006C6FB7"/>
    <w:rsid w:val="0072335A"/>
    <w:rsid w:val="00911003"/>
    <w:rsid w:val="009A61CA"/>
    <w:rsid w:val="009E7987"/>
    <w:rsid w:val="00B70E6B"/>
    <w:rsid w:val="00C868CC"/>
    <w:rsid w:val="00CE7A2C"/>
    <w:rsid w:val="00D50C5B"/>
    <w:rsid w:val="00F6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2"/>
    <o:shapelayout v:ext="edit">
      <o:idmap v:ext="edit" data="2"/>
    </o:shapelayout>
  </w:shapeDefaults>
  <w:decimalSymbol w:val="."/>
  <w:listSeparator w:val=","/>
  <w14:docId w14:val="391E7FA7"/>
  <w15:docId w15:val="{38A0CEDA-812B-4A5D-8B4C-CB5C262FC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50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journaljsrr.com/index.php/JSR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411</Words>
  <Characters>2347</Characters>
  <Application>Microsoft Office Word</Application>
  <DocSecurity>0</DocSecurity>
  <Lines>19</Lines>
  <Paragraphs>5</Paragraphs>
  <ScaleCrop>false</ScaleCrop>
  <Company/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6</cp:revision>
  <dcterms:created xsi:type="dcterms:W3CDTF">2025-02-17T07:38:00Z</dcterms:created>
  <dcterms:modified xsi:type="dcterms:W3CDTF">2025-02-26T11:51:00Z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f8bf3c94d4c6cd85084056d63aad43aad80e0bd05eaabb3df6a4a3cb727068d0</vt:lpwstr>
  </property>
</Properties>
</file>