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BE9" w:rsidRPr="00E02960" w:rsidRDefault="000B7BE9">
      <w:pPr>
        <w:spacing w:before="9" w:line="180" w:lineRule="exact"/>
        <w:rPr>
          <w:rFonts w:ascii="Arial" w:hAnsi="Arial" w:cs="Arial"/>
        </w:rPr>
      </w:pPr>
    </w:p>
    <w:p w:rsidR="000B7BE9" w:rsidRPr="00E02960" w:rsidRDefault="000B7BE9">
      <w:pPr>
        <w:spacing w:line="200" w:lineRule="exact"/>
        <w:rPr>
          <w:rFonts w:ascii="Arial" w:hAnsi="Arial" w:cs="Arial"/>
        </w:rPr>
      </w:pPr>
    </w:p>
    <w:p w:rsidR="000B7BE9" w:rsidRPr="00E02960" w:rsidRDefault="000B7BE9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0B7BE9" w:rsidRPr="00E02960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  <w:spacing w:val="1"/>
              </w:rPr>
              <w:t>J</w:t>
            </w:r>
            <w:r w:rsidRPr="00E02960">
              <w:rPr>
                <w:rFonts w:ascii="Arial" w:eastAsia="Arial" w:hAnsi="Arial" w:cs="Arial"/>
              </w:rPr>
              <w:t>o</w:t>
            </w:r>
            <w:r w:rsidRPr="00E02960">
              <w:rPr>
                <w:rFonts w:ascii="Arial" w:eastAsia="Arial" w:hAnsi="Arial" w:cs="Arial"/>
                <w:spacing w:val="-1"/>
              </w:rPr>
              <w:t>u</w:t>
            </w:r>
            <w:r w:rsidRPr="00E02960">
              <w:rPr>
                <w:rFonts w:ascii="Arial" w:eastAsia="Arial" w:hAnsi="Arial" w:cs="Arial"/>
                <w:spacing w:val="1"/>
              </w:rPr>
              <w:t>r</w:t>
            </w:r>
            <w:r w:rsidRPr="00E02960">
              <w:rPr>
                <w:rFonts w:ascii="Arial" w:eastAsia="Arial" w:hAnsi="Arial" w:cs="Arial"/>
              </w:rPr>
              <w:t>n</w:t>
            </w:r>
            <w:r w:rsidRPr="00E02960">
              <w:rPr>
                <w:rFonts w:ascii="Arial" w:eastAsia="Arial" w:hAnsi="Arial" w:cs="Arial"/>
                <w:spacing w:val="-1"/>
              </w:rPr>
              <w:t>a</w:t>
            </w:r>
            <w:r w:rsidRPr="00E02960">
              <w:rPr>
                <w:rFonts w:ascii="Arial" w:eastAsia="Arial" w:hAnsi="Arial" w:cs="Arial"/>
              </w:rPr>
              <w:t>l</w:t>
            </w:r>
            <w:r w:rsidRPr="00E02960">
              <w:rPr>
                <w:rFonts w:ascii="Arial" w:eastAsia="Arial" w:hAnsi="Arial" w:cs="Arial"/>
                <w:spacing w:val="-6"/>
              </w:rPr>
              <w:t xml:space="preserve"> </w:t>
            </w:r>
            <w:r w:rsidRPr="00E02960">
              <w:rPr>
                <w:rFonts w:ascii="Arial" w:eastAsia="Arial" w:hAnsi="Arial" w:cs="Arial"/>
              </w:rPr>
              <w:t>Na</w:t>
            </w:r>
            <w:r w:rsidRPr="00E02960">
              <w:rPr>
                <w:rFonts w:ascii="Arial" w:eastAsia="Arial" w:hAnsi="Arial" w:cs="Arial"/>
                <w:spacing w:val="2"/>
              </w:rPr>
              <w:t>m</w:t>
            </w:r>
            <w:r w:rsidRPr="00E02960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  <w:b/>
                <w:color w:val="0000FF"/>
              </w:rPr>
              <w:t>Jo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u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nal</w:t>
            </w:r>
            <w:r w:rsidRPr="00E02960">
              <w:rPr>
                <w:rFonts w:ascii="Arial" w:eastAsia="Arial" w:hAnsi="Arial" w:cs="Arial"/>
                <w:b/>
                <w:color w:val="0000FF"/>
                <w:spacing w:val="-8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of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xp</w:t>
            </w:r>
            <w:r w:rsidRPr="00E02960">
              <w:rPr>
                <w:rFonts w:ascii="Arial" w:eastAsia="Arial" w:hAnsi="Arial" w:cs="Arial"/>
                <w:b/>
                <w:color w:val="0000FF"/>
                <w:spacing w:val="2"/>
              </w:rPr>
              <w:t>e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imen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al</w:t>
            </w:r>
            <w:r w:rsidRPr="00E02960">
              <w:rPr>
                <w:rFonts w:ascii="Arial" w:eastAsia="Arial" w:hAnsi="Arial" w:cs="Arial"/>
                <w:b/>
                <w:color w:val="0000FF"/>
                <w:spacing w:val="-9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A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g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icul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u</w:t>
            </w:r>
            <w:r w:rsidRPr="00E02960">
              <w:rPr>
                <w:rFonts w:ascii="Arial" w:eastAsia="Arial" w:hAnsi="Arial" w:cs="Arial"/>
                <w:b/>
                <w:color w:val="0000FF"/>
                <w:spacing w:val="2"/>
              </w:rPr>
              <w:t>r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e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1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I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n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e</w:t>
            </w:r>
            <w:r w:rsidRPr="00E02960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  <w:color w:val="0000FF"/>
                <w:spacing w:val="3"/>
              </w:rPr>
              <w:t>n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ati</w:t>
            </w:r>
            <w:r w:rsidRPr="00E02960">
              <w:rPr>
                <w:rFonts w:ascii="Arial" w:eastAsia="Arial" w:hAnsi="Arial" w:cs="Arial"/>
                <w:b/>
                <w:color w:val="0000FF"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  <w:color w:val="0000FF"/>
              </w:rPr>
              <w:t>nal</w:t>
            </w:r>
          </w:p>
        </w:tc>
      </w:tr>
      <w:tr w:rsidR="000B7BE9" w:rsidRPr="00E02960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</w:rPr>
              <w:t>M</w:t>
            </w:r>
            <w:r w:rsidRPr="00E02960">
              <w:rPr>
                <w:rFonts w:ascii="Arial" w:eastAsia="Arial" w:hAnsi="Arial" w:cs="Arial"/>
                <w:spacing w:val="-1"/>
              </w:rPr>
              <w:t>a</w:t>
            </w:r>
            <w:r w:rsidRPr="00E02960">
              <w:rPr>
                <w:rFonts w:ascii="Arial" w:eastAsia="Arial" w:hAnsi="Arial" w:cs="Arial"/>
              </w:rPr>
              <w:t>n</w:t>
            </w:r>
            <w:r w:rsidRPr="00E02960">
              <w:rPr>
                <w:rFonts w:ascii="Arial" w:eastAsia="Arial" w:hAnsi="Arial" w:cs="Arial"/>
                <w:spacing w:val="-1"/>
              </w:rPr>
              <w:t>u</w:t>
            </w:r>
            <w:r w:rsidRPr="00E02960">
              <w:rPr>
                <w:rFonts w:ascii="Arial" w:eastAsia="Arial" w:hAnsi="Arial" w:cs="Arial"/>
                <w:spacing w:val="1"/>
              </w:rPr>
              <w:t>scr</w:t>
            </w:r>
            <w:r w:rsidRPr="00E02960">
              <w:rPr>
                <w:rFonts w:ascii="Arial" w:eastAsia="Arial" w:hAnsi="Arial" w:cs="Arial"/>
                <w:spacing w:val="-1"/>
              </w:rPr>
              <w:t>i</w:t>
            </w:r>
            <w:r w:rsidRPr="00E02960">
              <w:rPr>
                <w:rFonts w:ascii="Arial" w:eastAsia="Arial" w:hAnsi="Arial" w:cs="Arial"/>
                <w:spacing w:val="2"/>
              </w:rPr>
              <w:t>p</w:t>
            </w:r>
            <w:r w:rsidRPr="00E02960">
              <w:rPr>
                <w:rFonts w:ascii="Arial" w:eastAsia="Arial" w:hAnsi="Arial" w:cs="Arial"/>
              </w:rPr>
              <w:t>t</w:t>
            </w:r>
            <w:r w:rsidRPr="00E02960">
              <w:rPr>
                <w:rFonts w:ascii="Arial" w:eastAsia="Arial" w:hAnsi="Arial" w:cs="Arial"/>
                <w:spacing w:val="-10"/>
              </w:rPr>
              <w:t xml:space="preserve"> </w:t>
            </w:r>
            <w:r w:rsidRPr="00E02960">
              <w:rPr>
                <w:rFonts w:ascii="Arial" w:eastAsia="Arial" w:hAnsi="Arial" w:cs="Arial"/>
              </w:rPr>
              <w:t>N</w:t>
            </w:r>
            <w:r w:rsidRPr="00E02960">
              <w:rPr>
                <w:rFonts w:ascii="Arial" w:eastAsia="Arial" w:hAnsi="Arial" w:cs="Arial"/>
                <w:spacing w:val="2"/>
              </w:rPr>
              <w:t>u</w:t>
            </w:r>
            <w:r w:rsidRPr="00E02960">
              <w:rPr>
                <w:rFonts w:ascii="Arial" w:eastAsia="Arial" w:hAnsi="Arial" w:cs="Arial"/>
              </w:rPr>
              <w:t>m</w:t>
            </w:r>
            <w:r w:rsidRPr="00E02960">
              <w:rPr>
                <w:rFonts w:ascii="Arial" w:eastAsia="Arial" w:hAnsi="Arial" w:cs="Arial"/>
                <w:spacing w:val="-1"/>
              </w:rPr>
              <w:t>b</w:t>
            </w:r>
            <w:r w:rsidRPr="00E02960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  <w:b/>
              </w:rPr>
              <w:t>M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02960">
              <w:rPr>
                <w:rFonts w:ascii="Arial" w:eastAsia="Arial" w:hAnsi="Arial" w:cs="Arial"/>
                <w:b/>
              </w:rPr>
              <w:t>_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J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A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I</w:t>
            </w:r>
            <w:r w:rsidRPr="00E02960">
              <w:rPr>
                <w:rFonts w:ascii="Arial" w:eastAsia="Arial" w:hAnsi="Arial" w:cs="Arial"/>
                <w:b/>
              </w:rPr>
              <w:t>_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1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2</w:t>
            </w:r>
            <w:r w:rsidRPr="00E02960">
              <w:rPr>
                <w:rFonts w:ascii="Arial" w:eastAsia="Arial" w:hAnsi="Arial" w:cs="Arial"/>
                <w:b/>
              </w:rPr>
              <w:t>0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8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0</w:t>
            </w:r>
            <w:r w:rsidRPr="00E02960">
              <w:rPr>
                <w:rFonts w:ascii="Arial" w:eastAsia="Arial" w:hAnsi="Arial" w:cs="Arial"/>
                <w:b/>
              </w:rPr>
              <w:t>3</w:t>
            </w:r>
          </w:p>
        </w:tc>
      </w:tr>
      <w:tr w:rsidR="000B7BE9" w:rsidRPr="00E02960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</w:rPr>
              <w:t>T</w:t>
            </w:r>
            <w:r w:rsidRPr="00E02960">
              <w:rPr>
                <w:rFonts w:ascii="Arial" w:eastAsia="Arial" w:hAnsi="Arial" w:cs="Arial"/>
                <w:spacing w:val="-1"/>
              </w:rPr>
              <w:t>i</w:t>
            </w:r>
            <w:r w:rsidRPr="00E02960">
              <w:rPr>
                <w:rFonts w:ascii="Arial" w:eastAsia="Arial" w:hAnsi="Arial" w:cs="Arial"/>
              </w:rPr>
              <w:t>t</w:t>
            </w:r>
            <w:r w:rsidRPr="00E02960">
              <w:rPr>
                <w:rFonts w:ascii="Arial" w:eastAsia="Arial" w:hAnsi="Arial" w:cs="Arial"/>
                <w:spacing w:val="-1"/>
              </w:rPr>
              <w:t>l</w:t>
            </w:r>
            <w:r w:rsidRPr="00E02960">
              <w:rPr>
                <w:rFonts w:ascii="Arial" w:eastAsia="Arial" w:hAnsi="Arial" w:cs="Arial"/>
              </w:rPr>
              <w:t>e</w:t>
            </w:r>
            <w:r w:rsidRPr="00E02960">
              <w:rPr>
                <w:rFonts w:ascii="Arial" w:eastAsia="Arial" w:hAnsi="Arial" w:cs="Arial"/>
                <w:spacing w:val="-2"/>
              </w:rPr>
              <w:t xml:space="preserve"> </w:t>
            </w:r>
            <w:r w:rsidRPr="00E02960">
              <w:rPr>
                <w:rFonts w:ascii="Arial" w:eastAsia="Arial" w:hAnsi="Arial" w:cs="Arial"/>
              </w:rPr>
              <w:t>of</w:t>
            </w:r>
            <w:r w:rsidRPr="00E02960">
              <w:rPr>
                <w:rFonts w:ascii="Arial" w:eastAsia="Arial" w:hAnsi="Arial" w:cs="Arial"/>
                <w:spacing w:val="-3"/>
              </w:rPr>
              <w:t xml:space="preserve"> </w:t>
            </w:r>
            <w:r w:rsidRPr="00E02960">
              <w:rPr>
                <w:rFonts w:ascii="Arial" w:eastAsia="Arial" w:hAnsi="Arial" w:cs="Arial"/>
                <w:spacing w:val="2"/>
              </w:rPr>
              <w:t>t</w:t>
            </w:r>
            <w:r w:rsidRPr="00E02960">
              <w:rPr>
                <w:rFonts w:ascii="Arial" w:eastAsia="Arial" w:hAnsi="Arial" w:cs="Arial"/>
              </w:rPr>
              <w:t>he</w:t>
            </w:r>
            <w:r w:rsidRPr="00E02960">
              <w:rPr>
                <w:rFonts w:ascii="Arial" w:eastAsia="Arial" w:hAnsi="Arial" w:cs="Arial"/>
                <w:spacing w:val="-2"/>
              </w:rPr>
              <w:t xml:space="preserve"> </w:t>
            </w:r>
            <w:r w:rsidRPr="00E02960">
              <w:rPr>
                <w:rFonts w:ascii="Arial" w:eastAsia="Arial" w:hAnsi="Arial" w:cs="Arial"/>
              </w:rPr>
              <w:t>M</w:t>
            </w:r>
            <w:r w:rsidRPr="00E02960">
              <w:rPr>
                <w:rFonts w:ascii="Arial" w:eastAsia="Arial" w:hAnsi="Arial" w:cs="Arial"/>
                <w:spacing w:val="-1"/>
              </w:rPr>
              <w:t>a</w:t>
            </w:r>
            <w:r w:rsidRPr="00E02960">
              <w:rPr>
                <w:rFonts w:ascii="Arial" w:eastAsia="Arial" w:hAnsi="Arial" w:cs="Arial"/>
                <w:spacing w:val="2"/>
              </w:rPr>
              <w:t>n</w:t>
            </w:r>
            <w:r w:rsidRPr="00E02960">
              <w:rPr>
                <w:rFonts w:ascii="Arial" w:eastAsia="Arial" w:hAnsi="Arial" w:cs="Arial"/>
              </w:rPr>
              <w:t>u</w:t>
            </w:r>
            <w:r w:rsidRPr="00E02960">
              <w:rPr>
                <w:rFonts w:ascii="Arial" w:eastAsia="Arial" w:hAnsi="Arial" w:cs="Arial"/>
                <w:spacing w:val="1"/>
              </w:rPr>
              <w:t>scr</w:t>
            </w:r>
            <w:r w:rsidRPr="00E02960">
              <w:rPr>
                <w:rFonts w:ascii="Arial" w:eastAsia="Arial" w:hAnsi="Arial" w:cs="Arial"/>
                <w:spacing w:val="-1"/>
              </w:rPr>
              <w:t>i</w:t>
            </w:r>
            <w:r w:rsidRPr="00E02960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0B7BE9">
            <w:pPr>
              <w:spacing w:before="10" w:line="200" w:lineRule="exact"/>
              <w:rPr>
                <w:rFonts w:ascii="Arial" w:hAnsi="Arial" w:cs="Arial"/>
              </w:rPr>
            </w:pPr>
          </w:p>
          <w:p w:rsidR="000B7BE9" w:rsidRPr="00E02960" w:rsidRDefault="00E252F7">
            <w:pPr>
              <w:ind w:left="102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X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P</w:t>
            </w:r>
            <w:r w:rsidRPr="00E02960">
              <w:rPr>
                <w:rFonts w:ascii="Arial" w:eastAsia="Arial" w:hAnsi="Arial" w:cs="Arial"/>
                <w:b/>
              </w:rPr>
              <w:t>L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RING</w:t>
            </w:r>
            <w:r w:rsidRPr="00E0296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R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TAI</w:t>
            </w:r>
            <w:r w:rsidRPr="00E02960">
              <w:rPr>
                <w:rFonts w:ascii="Arial" w:eastAsia="Arial" w:hAnsi="Arial" w:cs="Arial"/>
                <w:b/>
                <w:spacing w:val="3"/>
              </w:rPr>
              <w:t>L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R’S</w:t>
            </w:r>
            <w:r w:rsidRPr="00E0296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G</w:t>
            </w:r>
            <w:r w:rsidRPr="00E02960">
              <w:rPr>
                <w:rFonts w:ascii="Arial" w:eastAsia="Arial" w:hAnsi="Arial" w:cs="Arial"/>
                <w:b/>
              </w:rPr>
              <w:t>R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C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R</w:t>
            </w:r>
            <w:r w:rsidRPr="00E02960">
              <w:rPr>
                <w:rFonts w:ascii="Arial" w:eastAsia="Arial" w:hAnsi="Arial" w:cs="Arial"/>
                <w:b/>
              </w:rPr>
              <w:t>Y</w:t>
            </w:r>
            <w:r w:rsidRPr="00E0296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P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U</w:t>
            </w:r>
            <w:r w:rsidRPr="00E02960">
              <w:rPr>
                <w:rFonts w:ascii="Arial" w:eastAsia="Arial" w:hAnsi="Arial" w:cs="Arial"/>
                <w:b/>
              </w:rPr>
              <w:t>RCH</w:t>
            </w:r>
            <w:r w:rsidRPr="00E02960">
              <w:rPr>
                <w:rFonts w:ascii="Arial" w:eastAsia="Arial" w:hAnsi="Arial" w:cs="Arial"/>
                <w:b/>
                <w:spacing w:val="3"/>
              </w:rPr>
              <w:t>A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02960">
              <w:rPr>
                <w:rFonts w:ascii="Arial" w:eastAsia="Arial" w:hAnsi="Arial" w:cs="Arial"/>
                <w:b/>
              </w:rPr>
              <w:t>I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N</w:t>
            </w:r>
            <w:r w:rsidRPr="00E02960">
              <w:rPr>
                <w:rFonts w:ascii="Arial" w:eastAsia="Arial" w:hAnsi="Arial" w:cs="Arial"/>
                <w:b/>
              </w:rPr>
              <w:t>G</w:t>
            </w:r>
            <w:r w:rsidRPr="00E02960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</w:rPr>
              <w:t>B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H</w:t>
            </w:r>
            <w:r w:rsidRPr="00E02960">
              <w:rPr>
                <w:rFonts w:ascii="Arial" w:eastAsia="Arial" w:hAnsi="Arial" w:cs="Arial"/>
                <w:b/>
                <w:spacing w:val="3"/>
              </w:rPr>
              <w:t>A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V</w:t>
            </w:r>
            <w:r w:rsidRPr="00E02960">
              <w:rPr>
                <w:rFonts w:ascii="Arial" w:eastAsia="Arial" w:hAnsi="Arial" w:cs="Arial"/>
                <w:b/>
              </w:rPr>
              <w:t>I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R</w:t>
            </w:r>
            <w:r w:rsidRPr="00E0296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proofErr w:type="gramStart"/>
            <w:r w:rsidRPr="00E02960">
              <w:rPr>
                <w:rFonts w:ascii="Arial" w:eastAsia="Arial" w:hAnsi="Arial" w:cs="Arial"/>
                <w:b/>
              </w:rPr>
              <w:t>THR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U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G</w:t>
            </w:r>
            <w:r w:rsidRPr="00E02960">
              <w:rPr>
                <w:rFonts w:ascii="Arial" w:eastAsia="Arial" w:hAnsi="Arial" w:cs="Arial"/>
                <w:b/>
              </w:rPr>
              <w:t xml:space="preserve">H </w:t>
            </w:r>
            <w:r w:rsidRPr="00E02960">
              <w:rPr>
                <w:rFonts w:ascii="Arial" w:eastAsia="Arial" w:hAnsi="Arial" w:cs="Arial"/>
                <w:b/>
                <w:spacing w:val="49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N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L</w:t>
            </w:r>
            <w:r w:rsidRPr="00E02960">
              <w:rPr>
                <w:rFonts w:ascii="Arial" w:eastAsia="Arial" w:hAnsi="Arial" w:cs="Arial"/>
                <w:b/>
              </w:rPr>
              <w:t>INE</w:t>
            </w:r>
            <w:proofErr w:type="gramEnd"/>
            <w:r w:rsidRPr="00E0296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P</w:t>
            </w:r>
            <w:r w:rsidRPr="00E02960">
              <w:rPr>
                <w:rFonts w:ascii="Arial" w:eastAsia="Arial" w:hAnsi="Arial" w:cs="Arial"/>
                <w:b/>
              </w:rPr>
              <w:t>LA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T</w:t>
            </w:r>
            <w:r w:rsidRPr="00E02960">
              <w:rPr>
                <w:rFonts w:ascii="Arial" w:eastAsia="Arial" w:hAnsi="Arial" w:cs="Arial"/>
                <w:b/>
              </w:rPr>
              <w:t>F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</w:rPr>
              <w:t>R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M</w:t>
            </w:r>
            <w:r w:rsidRPr="00E02960">
              <w:rPr>
                <w:rFonts w:ascii="Arial" w:eastAsia="Arial" w:hAnsi="Arial" w:cs="Arial"/>
                <w:b/>
              </w:rPr>
              <w:t>S</w:t>
            </w:r>
            <w:r w:rsidRPr="00E02960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</w:rPr>
              <w:t>IN B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N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G</w:t>
            </w:r>
            <w:r w:rsidRPr="00E02960">
              <w:rPr>
                <w:rFonts w:ascii="Arial" w:eastAsia="Arial" w:hAnsi="Arial" w:cs="Arial"/>
                <w:b/>
              </w:rPr>
              <w:t>A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L</w:t>
            </w:r>
            <w:r w:rsidRPr="00E02960">
              <w:rPr>
                <w:rFonts w:ascii="Arial" w:eastAsia="Arial" w:hAnsi="Arial" w:cs="Arial"/>
                <w:b/>
              </w:rPr>
              <w:t>URU</w:t>
            </w:r>
            <w:r w:rsidRPr="00E02960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</w:rPr>
              <w:t>CITY</w:t>
            </w:r>
          </w:p>
        </w:tc>
      </w:tr>
      <w:tr w:rsidR="000B7BE9" w:rsidRPr="00E02960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</w:rPr>
              <w:t>T</w:t>
            </w:r>
            <w:r w:rsidRPr="00E02960">
              <w:rPr>
                <w:rFonts w:ascii="Arial" w:eastAsia="Arial" w:hAnsi="Arial" w:cs="Arial"/>
                <w:spacing w:val="1"/>
              </w:rPr>
              <w:t>y</w:t>
            </w:r>
            <w:r w:rsidRPr="00E02960">
              <w:rPr>
                <w:rFonts w:ascii="Arial" w:eastAsia="Arial" w:hAnsi="Arial" w:cs="Arial"/>
              </w:rPr>
              <w:t>pe</w:t>
            </w:r>
            <w:r w:rsidRPr="00E02960">
              <w:rPr>
                <w:rFonts w:ascii="Arial" w:eastAsia="Arial" w:hAnsi="Arial" w:cs="Arial"/>
                <w:spacing w:val="-5"/>
              </w:rPr>
              <w:t xml:space="preserve"> </w:t>
            </w:r>
            <w:r w:rsidRPr="00E02960">
              <w:rPr>
                <w:rFonts w:ascii="Arial" w:eastAsia="Arial" w:hAnsi="Arial" w:cs="Arial"/>
              </w:rPr>
              <w:t>of</w:t>
            </w:r>
            <w:r w:rsidRPr="00E02960">
              <w:rPr>
                <w:rFonts w:ascii="Arial" w:eastAsia="Arial" w:hAnsi="Arial" w:cs="Arial"/>
                <w:spacing w:val="-3"/>
              </w:rPr>
              <w:t xml:space="preserve"> </w:t>
            </w:r>
            <w:r w:rsidRPr="00E02960">
              <w:rPr>
                <w:rFonts w:ascii="Arial" w:eastAsia="Arial" w:hAnsi="Arial" w:cs="Arial"/>
                <w:spacing w:val="2"/>
              </w:rPr>
              <w:t>t</w:t>
            </w:r>
            <w:r w:rsidRPr="00E02960">
              <w:rPr>
                <w:rFonts w:ascii="Arial" w:eastAsia="Arial" w:hAnsi="Arial" w:cs="Arial"/>
              </w:rPr>
              <w:t>he</w:t>
            </w:r>
            <w:r w:rsidRPr="00E02960">
              <w:rPr>
                <w:rFonts w:ascii="Arial" w:eastAsia="Arial" w:hAnsi="Arial" w:cs="Arial"/>
                <w:spacing w:val="-2"/>
              </w:rPr>
              <w:t xml:space="preserve"> </w:t>
            </w:r>
            <w:r w:rsidRPr="00E02960">
              <w:rPr>
                <w:rFonts w:ascii="Arial" w:eastAsia="Arial" w:hAnsi="Arial" w:cs="Arial"/>
                <w:spacing w:val="-1"/>
              </w:rPr>
              <w:t>A</w:t>
            </w:r>
            <w:r w:rsidRPr="00E02960">
              <w:rPr>
                <w:rFonts w:ascii="Arial" w:eastAsia="Arial" w:hAnsi="Arial" w:cs="Arial"/>
                <w:spacing w:val="1"/>
              </w:rPr>
              <w:t>r</w:t>
            </w:r>
            <w:r w:rsidRPr="00E02960">
              <w:rPr>
                <w:rFonts w:ascii="Arial" w:eastAsia="Arial" w:hAnsi="Arial" w:cs="Arial"/>
              </w:rPr>
              <w:t>t</w:t>
            </w:r>
            <w:r w:rsidRPr="00E02960">
              <w:rPr>
                <w:rFonts w:ascii="Arial" w:eastAsia="Arial" w:hAnsi="Arial" w:cs="Arial"/>
                <w:spacing w:val="-1"/>
              </w:rPr>
              <w:t>i</w:t>
            </w:r>
            <w:r w:rsidRPr="00E02960">
              <w:rPr>
                <w:rFonts w:ascii="Arial" w:eastAsia="Arial" w:hAnsi="Arial" w:cs="Arial"/>
                <w:spacing w:val="1"/>
              </w:rPr>
              <w:t>cl</w:t>
            </w:r>
            <w:r w:rsidRPr="00E02960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E02960">
              <w:rPr>
                <w:rFonts w:ascii="Arial" w:eastAsia="Arial" w:hAnsi="Arial" w:cs="Arial"/>
                <w:b/>
                <w:spacing w:val="1"/>
              </w:rPr>
              <w:t>O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</w:rPr>
              <w:t>igi</w:t>
            </w:r>
            <w:r w:rsidRPr="00E02960">
              <w:rPr>
                <w:rFonts w:ascii="Arial" w:eastAsia="Arial" w:hAnsi="Arial" w:cs="Arial"/>
                <w:b/>
                <w:spacing w:val="1"/>
              </w:rPr>
              <w:t>n</w:t>
            </w:r>
            <w:r w:rsidRPr="00E02960">
              <w:rPr>
                <w:rFonts w:ascii="Arial" w:eastAsia="Arial" w:hAnsi="Arial" w:cs="Arial"/>
                <w:b/>
              </w:rPr>
              <w:t>al</w:t>
            </w:r>
            <w:r w:rsidRPr="00E0296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R</w:t>
            </w:r>
            <w:r w:rsidRPr="00E02960">
              <w:rPr>
                <w:rFonts w:ascii="Arial" w:eastAsia="Arial" w:hAnsi="Arial" w:cs="Arial"/>
                <w:b/>
              </w:rPr>
              <w:t>e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e</w:t>
            </w:r>
            <w:r w:rsidRPr="00E02960">
              <w:rPr>
                <w:rFonts w:ascii="Arial" w:eastAsia="Arial" w:hAnsi="Arial" w:cs="Arial"/>
                <w:b/>
              </w:rPr>
              <w:t>a</w:t>
            </w:r>
            <w:r w:rsidRPr="00E0296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02960">
              <w:rPr>
                <w:rFonts w:ascii="Arial" w:eastAsia="Arial" w:hAnsi="Arial" w:cs="Arial"/>
                <w:b/>
              </w:rPr>
              <w:t>ch</w:t>
            </w:r>
            <w:r w:rsidRPr="00E0296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eastAsia="Arial" w:hAnsi="Arial" w:cs="Arial"/>
                <w:b/>
              </w:rPr>
              <w:t>Artic</w:t>
            </w:r>
            <w:r w:rsidRPr="00E02960">
              <w:rPr>
                <w:rFonts w:ascii="Arial" w:eastAsia="Arial" w:hAnsi="Arial" w:cs="Arial"/>
                <w:b/>
                <w:spacing w:val="2"/>
              </w:rPr>
              <w:t>l</w:t>
            </w:r>
            <w:r w:rsidRPr="00E02960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0B7BE9" w:rsidRPr="00E02960" w:rsidRDefault="000B7BE9" w:rsidP="00266B3A">
      <w:pPr>
        <w:spacing w:line="200" w:lineRule="exact"/>
        <w:rPr>
          <w:rFonts w:ascii="Arial" w:hAnsi="Arial" w:cs="Arial"/>
        </w:rPr>
      </w:pPr>
    </w:p>
    <w:p w:rsidR="000B7BE9" w:rsidRPr="00E02960" w:rsidRDefault="00E252F7">
      <w:pPr>
        <w:spacing w:before="33" w:line="220" w:lineRule="exact"/>
        <w:ind w:left="220"/>
        <w:rPr>
          <w:rFonts w:ascii="Arial" w:hAnsi="Arial" w:cs="Arial"/>
        </w:rPr>
      </w:pPr>
      <w:r w:rsidRPr="00E02960">
        <w:rPr>
          <w:rFonts w:ascii="Arial" w:hAnsi="Arial" w:cs="Arial"/>
        </w:rPr>
        <w:pict>
          <v:group id="_x0000_s1029" style="position:absolute;left:0;text-align:left;margin-left:90pt;margin-top:499.4pt;width:3.35pt;height:0;z-index:-251659264;mso-position-horizontal-relative:page;mso-position-vertical-relative:page" coordorigin="1800,9988" coordsize="67,0">
            <v:shape id="_x0000_s1030" style="position:absolute;left:1800;top:9988;width:67;height:0" coordorigin="1800,9988" coordsize="67,0" path="m1800,9988r67,e" filled="f" strokeweight="1.06pt">
              <v:path arrowok="t"/>
            </v:shape>
            <w10:wrap anchorx="page" anchory="page"/>
          </v:group>
        </w:pict>
      </w:r>
      <w:r w:rsidRPr="00E02960">
        <w:rPr>
          <w:rFonts w:ascii="Arial" w:hAnsi="Arial" w:cs="Arial"/>
          <w:b/>
          <w:position w:val="-1"/>
          <w:highlight w:val="yellow"/>
        </w:rPr>
        <w:t>PART</w:t>
      </w:r>
      <w:r w:rsidRPr="00E02960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E02960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E02960">
        <w:rPr>
          <w:rFonts w:ascii="Arial" w:hAnsi="Arial" w:cs="Arial"/>
          <w:b/>
          <w:position w:val="-1"/>
          <w:highlight w:val="yellow"/>
        </w:rPr>
        <w:t>:</w:t>
      </w:r>
      <w:r w:rsidRPr="00E02960">
        <w:rPr>
          <w:rFonts w:ascii="Arial" w:hAnsi="Arial" w:cs="Arial"/>
          <w:b/>
          <w:position w:val="-1"/>
        </w:rPr>
        <w:t xml:space="preserve"> Re</w:t>
      </w:r>
      <w:r w:rsidRPr="00E02960">
        <w:rPr>
          <w:rFonts w:ascii="Arial" w:hAnsi="Arial" w:cs="Arial"/>
          <w:b/>
          <w:spacing w:val="2"/>
          <w:position w:val="-1"/>
        </w:rPr>
        <w:t>v</w:t>
      </w:r>
      <w:r w:rsidRPr="00E02960">
        <w:rPr>
          <w:rFonts w:ascii="Arial" w:hAnsi="Arial" w:cs="Arial"/>
          <w:b/>
          <w:position w:val="-1"/>
        </w:rPr>
        <w:t>iew</w:t>
      </w:r>
      <w:r w:rsidRPr="00E02960">
        <w:rPr>
          <w:rFonts w:ascii="Arial" w:hAnsi="Arial" w:cs="Arial"/>
          <w:b/>
          <w:spacing w:val="-5"/>
          <w:position w:val="-1"/>
        </w:rPr>
        <w:t xml:space="preserve"> </w:t>
      </w:r>
      <w:r w:rsidRPr="00E02960">
        <w:rPr>
          <w:rFonts w:ascii="Arial" w:hAnsi="Arial" w:cs="Arial"/>
          <w:b/>
          <w:position w:val="-1"/>
        </w:rPr>
        <w:t>C</w:t>
      </w:r>
      <w:r w:rsidRPr="00E02960">
        <w:rPr>
          <w:rFonts w:ascii="Arial" w:hAnsi="Arial" w:cs="Arial"/>
          <w:b/>
          <w:spacing w:val="1"/>
          <w:position w:val="-1"/>
        </w:rPr>
        <w:t>o</w:t>
      </w:r>
      <w:r w:rsidRPr="00E02960">
        <w:rPr>
          <w:rFonts w:ascii="Arial" w:hAnsi="Arial" w:cs="Arial"/>
          <w:b/>
          <w:spacing w:val="2"/>
          <w:position w:val="-1"/>
        </w:rPr>
        <w:t>m</w:t>
      </w:r>
      <w:r w:rsidRPr="00E02960">
        <w:rPr>
          <w:rFonts w:ascii="Arial" w:hAnsi="Arial" w:cs="Arial"/>
          <w:b/>
          <w:position w:val="-1"/>
        </w:rPr>
        <w:t>ments</w:t>
      </w:r>
    </w:p>
    <w:p w:rsidR="000B7BE9" w:rsidRPr="00E02960" w:rsidRDefault="000B7BE9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0B7BE9" w:rsidRPr="00E02960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0"/>
              <w:rPr>
                <w:rFonts w:ascii="Arial" w:hAnsi="Arial" w:cs="Arial"/>
              </w:rPr>
            </w:pPr>
            <w:proofErr w:type="gramStart"/>
            <w:r w:rsidRPr="00E02960">
              <w:rPr>
                <w:rFonts w:ascii="Arial" w:hAnsi="Arial" w:cs="Arial"/>
                <w:b/>
                <w:u w:val="thick" w:color="000000"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02960">
              <w:rPr>
                <w:rFonts w:ascii="Arial" w:hAnsi="Arial" w:cs="Arial"/>
                <w:b/>
                <w:spacing w:val="2"/>
                <w:u w:val="thick" w:color="000000"/>
              </w:rPr>
              <w:t>m</w:t>
            </w:r>
            <w:r w:rsidRPr="00E02960">
              <w:rPr>
                <w:rFonts w:ascii="Arial" w:hAnsi="Arial" w:cs="Arial"/>
                <w:b/>
                <w:u w:val="thick" w:color="000000"/>
              </w:rPr>
              <w:t>p</w:t>
            </w:r>
            <w:r w:rsidRPr="00E02960">
              <w:rPr>
                <w:rFonts w:ascii="Arial" w:hAnsi="Arial" w:cs="Arial"/>
                <w:b/>
                <w:spacing w:val="-1"/>
                <w:u w:val="thick" w:color="000000"/>
              </w:rPr>
              <w:t>u</w:t>
            </w:r>
            <w:r w:rsidRPr="00E02960">
              <w:rPr>
                <w:rFonts w:ascii="Arial" w:hAnsi="Arial" w:cs="Arial"/>
                <w:b/>
                <w:u w:val="thick" w:color="000000"/>
              </w:rPr>
              <w:t>l</w:t>
            </w:r>
            <w:r w:rsidRPr="00E02960">
              <w:rPr>
                <w:rFonts w:ascii="Arial" w:hAnsi="Arial" w:cs="Arial"/>
                <w:b/>
                <w:spacing w:val="-1"/>
                <w:u w:val="thick" w:color="000000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02960">
              <w:rPr>
                <w:rFonts w:ascii="Arial" w:hAnsi="Arial" w:cs="Arial"/>
                <w:b/>
                <w:u w:val="thick" w:color="000000"/>
              </w:rPr>
              <w:t>ry</w:t>
            </w:r>
            <w:r w:rsidRPr="00E02960">
              <w:rPr>
                <w:rFonts w:ascii="Arial" w:hAnsi="Arial" w:cs="Arial"/>
                <w:b/>
                <w:spacing w:val="-10"/>
                <w:u w:val="thick" w:color="00000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48"/>
              </w:rPr>
              <w:t xml:space="preserve"> </w:t>
            </w:r>
            <w:r w:rsidRPr="00E02960">
              <w:rPr>
                <w:rFonts w:ascii="Arial" w:hAnsi="Arial" w:cs="Arial"/>
                <w:spacing w:val="-1"/>
              </w:rPr>
              <w:t>R</w:t>
            </w:r>
            <w:r w:rsidRPr="00E02960">
              <w:rPr>
                <w:rFonts w:ascii="Arial" w:hAnsi="Arial" w:cs="Arial"/>
              </w:rPr>
              <w:t>EV</w:t>
            </w:r>
            <w:r w:rsidRPr="00E02960">
              <w:rPr>
                <w:rFonts w:ascii="Arial" w:hAnsi="Arial" w:cs="Arial"/>
                <w:spacing w:val="1"/>
              </w:rPr>
              <w:t>I</w:t>
            </w:r>
            <w:r w:rsidRPr="00E02960">
              <w:rPr>
                <w:rFonts w:ascii="Arial" w:hAnsi="Arial" w:cs="Arial"/>
              </w:rPr>
              <w:t>SION</w:t>
            </w:r>
            <w:proofErr w:type="gramEnd"/>
            <w:r w:rsidRPr="00E02960">
              <w:rPr>
                <w:rFonts w:ascii="Arial" w:hAnsi="Arial" w:cs="Arial"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</w:rPr>
              <w:t>c</w:t>
            </w:r>
            <w:r w:rsidRPr="00E02960">
              <w:rPr>
                <w:rFonts w:ascii="Arial" w:hAnsi="Arial" w:cs="Arial"/>
                <w:spacing w:val="1"/>
              </w:rPr>
              <w:t>omm</w:t>
            </w:r>
            <w:r w:rsidRPr="00E02960">
              <w:rPr>
                <w:rFonts w:ascii="Arial" w:hAnsi="Arial" w:cs="Arial"/>
              </w:rPr>
              <w:t>e</w:t>
            </w:r>
            <w:r w:rsidRPr="00E02960">
              <w:rPr>
                <w:rFonts w:ascii="Arial" w:hAnsi="Arial" w:cs="Arial"/>
                <w:spacing w:val="1"/>
              </w:rPr>
              <w:t>n</w:t>
            </w:r>
            <w:r w:rsidRPr="00E02960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Re</w:t>
            </w:r>
            <w:r w:rsidRPr="00E02960">
              <w:rPr>
                <w:rFonts w:ascii="Arial" w:hAnsi="Arial" w:cs="Arial"/>
                <w:b/>
                <w:spacing w:val="2"/>
              </w:rPr>
              <w:t>v</w:t>
            </w:r>
            <w:r w:rsidRPr="00E02960">
              <w:rPr>
                <w:rFonts w:ascii="Arial" w:hAnsi="Arial" w:cs="Arial"/>
                <w:b/>
              </w:rPr>
              <w:t>iew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’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  <w:spacing w:val="2"/>
              </w:rPr>
              <w:t>mm</w:t>
            </w:r>
            <w:r w:rsidRPr="00E02960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Auth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’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Fe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b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ck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(</w:t>
            </w:r>
            <w:r w:rsidRPr="00E02960">
              <w:rPr>
                <w:rFonts w:ascii="Arial" w:hAnsi="Arial" w:cs="Arial"/>
                <w:i/>
              </w:rPr>
              <w:t>Ple</w:t>
            </w:r>
            <w:r w:rsidRPr="00E02960">
              <w:rPr>
                <w:rFonts w:ascii="Arial" w:hAnsi="Arial" w:cs="Arial"/>
                <w:i/>
                <w:spacing w:val="1"/>
              </w:rPr>
              <w:t>a</w:t>
            </w:r>
            <w:r w:rsidRPr="00E02960">
              <w:rPr>
                <w:rFonts w:ascii="Arial" w:hAnsi="Arial" w:cs="Arial"/>
                <w:i/>
                <w:spacing w:val="-1"/>
              </w:rPr>
              <w:t>s</w:t>
            </w:r>
            <w:r w:rsidRPr="00E02960">
              <w:rPr>
                <w:rFonts w:ascii="Arial" w:hAnsi="Arial" w:cs="Arial"/>
                <w:i/>
              </w:rPr>
              <w:t>e</w:t>
            </w:r>
            <w:r w:rsidRPr="00E02960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-2"/>
              </w:rPr>
              <w:t>c</w:t>
            </w:r>
            <w:r w:rsidRPr="00E02960">
              <w:rPr>
                <w:rFonts w:ascii="Arial" w:hAnsi="Arial" w:cs="Arial"/>
                <w:i/>
                <w:spacing w:val="1"/>
              </w:rPr>
              <w:t>o</w:t>
            </w:r>
            <w:r w:rsidRPr="00E02960">
              <w:rPr>
                <w:rFonts w:ascii="Arial" w:hAnsi="Arial" w:cs="Arial"/>
                <w:i/>
                <w:spacing w:val="-1"/>
              </w:rPr>
              <w:t>rr</w:t>
            </w:r>
            <w:r w:rsidRPr="00E02960">
              <w:rPr>
                <w:rFonts w:ascii="Arial" w:hAnsi="Arial" w:cs="Arial"/>
                <w:i/>
              </w:rPr>
              <w:t>e</w:t>
            </w:r>
            <w:r w:rsidRPr="00E02960">
              <w:rPr>
                <w:rFonts w:ascii="Arial" w:hAnsi="Arial" w:cs="Arial"/>
                <w:i/>
                <w:spacing w:val="1"/>
              </w:rPr>
              <w:t>c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e</w:t>
            </w:r>
            <w:r w:rsidRPr="00E0296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m</w:t>
            </w:r>
            <w:r w:rsidRPr="00E02960">
              <w:rPr>
                <w:rFonts w:ascii="Arial" w:hAnsi="Arial" w:cs="Arial"/>
                <w:i/>
                <w:spacing w:val="1"/>
              </w:rPr>
              <w:t>anu</w:t>
            </w:r>
            <w:r w:rsidRPr="00E02960">
              <w:rPr>
                <w:rFonts w:ascii="Arial" w:hAnsi="Arial" w:cs="Arial"/>
                <w:i/>
                <w:spacing w:val="-1"/>
              </w:rPr>
              <w:t>s</w:t>
            </w:r>
            <w:r w:rsidRPr="00E02960">
              <w:rPr>
                <w:rFonts w:ascii="Arial" w:hAnsi="Arial" w:cs="Arial"/>
                <w:i/>
              </w:rPr>
              <w:t>cript</w:t>
            </w:r>
            <w:r w:rsidRPr="00E02960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an</w:t>
            </w:r>
            <w:r w:rsidRPr="00E02960">
              <w:rPr>
                <w:rFonts w:ascii="Arial" w:hAnsi="Arial" w:cs="Arial"/>
                <w:i/>
              </w:rPr>
              <w:t>d</w:t>
            </w:r>
            <w:r w:rsidRPr="00E02960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  <w:spacing w:val="-3"/>
              </w:rPr>
              <w:t>i</w:t>
            </w:r>
            <w:r w:rsidRPr="00E02960">
              <w:rPr>
                <w:rFonts w:ascii="Arial" w:hAnsi="Arial" w:cs="Arial"/>
                <w:i/>
                <w:spacing w:val="-1"/>
              </w:rPr>
              <w:t>g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li</w:t>
            </w:r>
            <w:r w:rsidRPr="00E02960">
              <w:rPr>
                <w:rFonts w:ascii="Arial" w:hAnsi="Arial" w:cs="Arial"/>
                <w:i/>
                <w:spacing w:val="1"/>
              </w:rPr>
              <w:t>gh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1"/>
              </w:rPr>
              <w:t>ha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pa</w:t>
            </w:r>
            <w:r w:rsidRPr="00E02960">
              <w:rPr>
                <w:rFonts w:ascii="Arial" w:hAnsi="Arial" w:cs="Arial"/>
                <w:i/>
                <w:spacing w:val="-1"/>
              </w:rPr>
              <w:t>r</w:t>
            </w:r>
            <w:r w:rsidRPr="00E02960">
              <w:rPr>
                <w:rFonts w:ascii="Arial" w:hAnsi="Arial" w:cs="Arial"/>
                <w:i/>
              </w:rPr>
              <w:t>t</w:t>
            </w:r>
          </w:p>
          <w:p w:rsidR="000B7BE9" w:rsidRPr="00E02960" w:rsidRDefault="00E252F7">
            <w:pPr>
              <w:spacing w:before="4" w:line="220" w:lineRule="exact"/>
              <w:ind w:left="102" w:right="148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i/>
              </w:rPr>
              <w:t>in</w:t>
            </w:r>
            <w:r w:rsidRPr="00E0296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e</w:t>
            </w:r>
            <w:r w:rsidRPr="00E0296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m</w:t>
            </w:r>
            <w:r w:rsidRPr="00E02960">
              <w:rPr>
                <w:rFonts w:ascii="Arial" w:hAnsi="Arial" w:cs="Arial"/>
                <w:i/>
                <w:spacing w:val="1"/>
              </w:rPr>
              <w:t>anu</w:t>
            </w:r>
            <w:r w:rsidRPr="00E02960">
              <w:rPr>
                <w:rFonts w:ascii="Arial" w:hAnsi="Arial" w:cs="Arial"/>
                <w:i/>
                <w:spacing w:val="-1"/>
              </w:rPr>
              <w:t>s</w:t>
            </w:r>
            <w:r w:rsidRPr="00E02960">
              <w:rPr>
                <w:rFonts w:ascii="Arial" w:hAnsi="Arial" w:cs="Arial"/>
                <w:i/>
              </w:rPr>
              <w:t>cript.</w:t>
            </w:r>
            <w:r w:rsidRPr="00E02960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I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is</w:t>
            </w:r>
            <w:r w:rsidRPr="00E0296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m</w:t>
            </w:r>
            <w:r w:rsidRPr="00E02960">
              <w:rPr>
                <w:rFonts w:ascii="Arial" w:hAnsi="Arial" w:cs="Arial"/>
                <w:i/>
                <w:spacing w:val="1"/>
              </w:rPr>
              <w:t>a</w:t>
            </w:r>
            <w:r w:rsidRPr="00E02960">
              <w:rPr>
                <w:rFonts w:ascii="Arial" w:hAnsi="Arial" w:cs="Arial"/>
                <w:i/>
                <w:spacing w:val="-1"/>
              </w:rPr>
              <w:t>n</w:t>
            </w:r>
            <w:r w:rsidRPr="00E02960">
              <w:rPr>
                <w:rFonts w:ascii="Arial" w:hAnsi="Arial" w:cs="Arial"/>
                <w:i/>
                <w:spacing w:val="1"/>
              </w:rPr>
              <w:t>da</w:t>
            </w:r>
            <w:r w:rsidRPr="00E02960">
              <w:rPr>
                <w:rFonts w:ascii="Arial" w:hAnsi="Arial" w:cs="Arial"/>
                <w:i/>
                <w:spacing w:val="-3"/>
              </w:rPr>
              <w:t>t</w:t>
            </w:r>
            <w:r w:rsidRPr="00E02960">
              <w:rPr>
                <w:rFonts w:ascii="Arial" w:hAnsi="Arial" w:cs="Arial"/>
                <w:i/>
                <w:spacing w:val="1"/>
              </w:rPr>
              <w:t>o</w:t>
            </w:r>
            <w:r w:rsidRPr="00E02960">
              <w:rPr>
                <w:rFonts w:ascii="Arial" w:hAnsi="Arial" w:cs="Arial"/>
                <w:i/>
                <w:spacing w:val="-1"/>
              </w:rPr>
              <w:t>r</w:t>
            </w:r>
            <w:r w:rsidRPr="00E02960">
              <w:rPr>
                <w:rFonts w:ascii="Arial" w:hAnsi="Arial" w:cs="Arial"/>
                <w:i/>
              </w:rPr>
              <w:t>y</w:t>
            </w:r>
            <w:r w:rsidRPr="00E02960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1"/>
              </w:rPr>
              <w:t>ha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au</w:t>
            </w:r>
            <w:r w:rsidRPr="00E02960">
              <w:rPr>
                <w:rFonts w:ascii="Arial" w:hAnsi="Arial" w:cs="Arial"/>
                <w:i/>
              </w:rPr>
              <w:t>t</w:t>
            </w:r>
            <w:r w:rsidRPr="00E02960">
              <w:rPr>
                <w:rFonts w:ascii="Arial" w:hAnsi="Arial" w:cs="Arial"/>
                <w:i/>
                <w:spacing w:val="-1"/>
              </w:rPr>
              <w:t>h</w:t>
            </w:r>
            <w:r w:rsidRPr="00E02960">
              <w:rPr>
                <w:rFonts w:ascii="Arial" w:hAnsi="Arial" w:cs="Arial"/>
                <w:i/>
                <w:spacing w:val="1"/>
              </w:rPr>
              <w:t>o</w:t>
            </w:r>
            <w:r w:rsidRPr="00E02960">
              <w:rPr>
                <w:rFonts w:ascii="Arial" w:hAnsi="Arial" w:cs="Arial"/>
                <w:i/>
                <w:spacing w:val="-1"/>
              </w:rPr>
              <w:t>r</w:t>
            </w:r>
            <w:r w:rsidRPr="00E02960">
              <w:rPr>
                <w:rFonts w:ascii="Arial" w:hAnsi="Arial" w:cs="Arial"/>
                <w:i/>
              </w:rPr>
              <w:t>s</w:t>
            </w:r>
            <w:r w:rsidRPr="00E02960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-1"/>
              </w:rPr>
              <w:t>s</w:t>
            </w:r>
            <w:r w:rsidRPr="00E02960">
              <w:rPr>
                <w:rFonts w:ascii="Arial" w:hAnsi="Arial" w:cs="Arial"/>
                <w:i/>
                <w:spacing w:val="1"/>
              </w:rPr>
              <w:t>hou</w:t>
            </w:r>
            <w:r w:rsidRPr="00E02960">
              <w:rPr>
                <w:rFonts w:ascii="Arial" w:hAnsi="Arial" w:cs="Arial"/>
                <w:i/>
              </w:rPr>
              <w:t>ld</w:t>
            </w:r>
            <w:r w:rsidRPr="00E02960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-1"/>
              </w:rPr>
              <w:t>wr</w:t>
            </w:r>
            <w:r w:rsidRPr="00E02960">
              <w:rPr>
                <w:rFonts w:ascii="Arial" w:hAnsi="Arial" w:cs="Arial"/>
                <w:i/>
              </w:rPr>
              <w:t>ite</w:t>
            </w:r>
            <w:r w:rsidRPr="00E02960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i</w:t>
            </w:r>
            <w:r w:rsidRPr="00E02960">
              <w:rPr>
                <w:rFonts w:ascii="Arial" w:hAnsi="Arial" w:cs="Arial"/>
                <w:i/>
                <w:spacing w:val="-1"/>
              </w:rPr>
              <w:t>s</w:t>
            </w:r>
            <w:r w:rsidRPr="00E02960">
              <w:rPr>
                <w:rFonts w:ascii="Arial" w:hAnsi="Arial" w:cs="Arial"/>
                <w:i/>
              </w:rPr>
              <w:t>/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er</w:t>
            </w:r>
            <w:r w:rsidRPr="00E02960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i/>
              </w:rPr>
              <w:t>fe</w:t>
            </w:r>
            <w:r w:rsidRPr="00E02960">
              <w:rPr>
                <w:rFonts w:ascii="Arial" w:hAnsi="Arial" w:cs="Arial"/>
                <w:i/>
                <w:spacing w:val="1"/>
              </w:rPr>
              <w:t>edba</w:t>
            </w:r>
            <w:r w:rsidRPr="00E02960">
              <w:rPr>
                <w:rFonts w:ascii="Arial" w:hAnsi="Arial" w:cs="Arial"/>
                <w:i/>
              </w:rPr>
              <w:t xml:space="preserve">ck </w:t>
            </w:r>
            <w:r w:rsidRPr="00E02960">
              <w:rPr>
                <w:rFonts w:ascii="Arial" w:hAnsi="Arial" w:cs="Arial"/>
                <w:i/>
                <w:spacing w:val="1"/>
              </w:rPr>
              <w:t>h</w:t>
            </w:r>
            <w:r w:rsidRPr="00E02960">
              <w:rPr>
                <w:rFonts w:ascii="Arial" w:hAnsi="Arial" w:cs="Arial"/>
                <w:i/>
              </w:rPr>
              <w:t>ere)</w:t>
            </w:r>
          </w:p>
        </w:tc>
      </w:tr>
      <w:tr w:rsidR="000B7BE9" w:rsidRPr="00E02960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460" w:right="246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Ple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wri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ew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ga</w:t>
            </w:r>
            <w:r w:rsidRPr="00E02960">
              <w:rPr>
                <w:rFonts w:ascii="Arial" w:hAnsi="Arial" w:cs="Arial"/>
                <w:b/>
              </w:rPr>
              <w:t>rding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 xml:space="preserve">nce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cien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ific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m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it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.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Why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yo</w:t>
            </w:r>
            <w:r w:rsidRPr="00E02960">
              <w:rPr>
                <w:rFonts w:ascii="Arial" w:hAnsi="Arial" w:cs="Arial"/>
                <w:b/>
              </w:rPr>
              <w:t>u li</w:t>
            </w:r>
            <w:r w:rsidRPr="00E02960">
              <w:rPr>
                <w:rFonts w:ascii="Arial" w:hAnsi="Arial" w:cs="Arial"/>
                <w:b/>
                <w:spacing w:val="1"/>
              </w:rPr>
              <w:t>k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(o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li</w:t>
            </w:r>
            <w:r w:rsidRPr="00E02960">
              <w:rPr>
                <w:rFonts w:ascii="Arial" w:hAnsi="Arial" w:cs="Arial"/>
                <w:b/>
                <w:spacing w:val="1"/>
              </w:rPr>
              <w:t>k</w:t>
            </w:r>
            <w:r w:rsidRPr="00E02960">
              <w:rPr>
                <w:rFonts w:ascii="Arial" w:hAnsi="Arial" w:cs="Arial"/>
                <w:b/>
              </w:rPr>
              <w:t>e)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ipt?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M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um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5"/>
              </w:rPr>
              <w:t>3</w:t>
            </w:r>
            <w:r w:rsidRPr="00E02960">
              <w:rPr>
                <w:rFonts w:ascii="Arial" w:hAnsi="Arial" w:cs="Arial"/>
                <w:b/>
                <w:spacing w:val="1"/>
              </w:rPr>
              <w:t>-</w:t>
            </w:r>
            <w:r w:rsidRPr="00E02960">
              <w:rPr>
                <w:rFonts w:ascii="Arial" w:hAnsi="Arial" w:cs="Arial"/>
                <w:b/>
              </w:rPr>
              <w:t xml:space="preserve">4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q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ired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3"/>
              </w:rPr>
              <w:t>f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102" w:right="223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if it r</w:t>
            </w:r>
            <w:r w:rsidRPr="00E02960">
              <w:rPr>
                <w:rFonts w:ascii="Arial" w:hAnsi="Arial" w:cs="Arial"/>
                <w:b/>
                <w:spacing w:val="1"/>
              </w:rPr>
              <w:t>ea</w:t>
            </w:r>
            <w:r w:rsidRPr="00E02960">
              <w:rPr>
                <w:rFonts w:ascii="Arial" w:hAnsi="Arial" w:cs="Arial"/>
                <w:b/>
              </w:rPr>
              <w:t>ches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ht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ience,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ely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ga</w:t>
            </w:r>
            <w:r w:rsidRPr="00E02960">
              <w:rPr>
                <w:rFonts w:ascii="Arial" w:hAnsi="Arial" w:cs="Arial"/>
                <w:b/>
              </w:rPr>
              <w:t>nized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ilers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dia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</w:t>
            </w:r>
            <w:r w:rsidRPr="00E02960">
              <w:rPr>
                <w:rFonts w:ascii="Arial" w:hAnsi="Arial" w:cs="Arial"/>
                <w:b/>
                <w:spacing w:val="-1"/>
              </w:rPr>
              <w:t>o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 xml:space="preserve">ide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nific</w:t>
            </w:r>
            <w:r w:rsidRPr="00E02960">
              <w:rPr>
                <w:rFonts w:ascii="Arial" w:hAnsi="Arial" w:cs="Arial"/>
                <w:b/>
                <w:spacing w:val="2"/>
              </w:rPr>
              <w:t>a</w:t>
            </w:r>
            <w:r w:rsidRPr="00E02960">
              <w:rPr>
                <w:rFonts w:ascii="Arial" w:hAnsi="Arial" w:cs="Arial"/>
                <w:b/>
              </w:rPr>
              <w:t>nt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ht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2"/>
              </w:rPr>
              <w:t>l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va</w:t>
            </w:r>
            <w:r w:rsidRPr="00E02960">
              <w:rPr>
                <w:rFonts w:ascii="Arial" w:hAnsi="Arial" w:cs="Arial"/>
                <w:b/>
              </w:rPr>
              <w:t>nce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nl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pla</w:t>
            </w:r>
            <w:r w:rsidRPr="00E02960">
              <w:rPr>
                <w:rFonts w:ascii="Arial" w:hAnsi="Arial" w:cs="Arial"/>
                <w:b/>
                <w:spacing w:val="1"/>
              </w:rPr>
              <w:t>tfo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2"/>
              </w:rPr>
              <w:t>f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heir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</w:rPr>
              <w:t>.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L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2"/>
              </w:rPr>
              <w:t>k</w:t>
            </w:r>
            <w:r w:rsidRPr="00E02960">
              <w:rPr>
                <w:rFonts w:ascii="Arial" w:hAnsi="Arial" w:cs="Arial"/>
                <w:b/>
              </w:rPr>
              <w:t>ew</w:t>
            </w:r>
            <w:r w:rsidRPr="00E02960">
              <w:rPr>
                <w:rFonts w:ascii="Arial" w:hAnsi="Arial" w:cs="Arial"/>
                <w:b/>
                <w:spacing w:val="3"/>
              </w:rPr>
              <w:t>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e,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will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un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3"/>
              </w:rPr>
              <w:t>r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nd be</w:t>
            </w:r>
            <w:r w:rsidRPr="00E02960">
              <w:rPr>
                <w:rFonts w:ascii="Arial" w:hAnsi="Arial" w:cs="Arial"/>
                <w:b/>
                <w:spacing w:val="1"/>
              </w:rPr>
              <w:t>tt</w:t>
            </w:r>
            <w:r w:rsidRPr="00E02960">
              <w:rPr>
                <w:rFonts w:ascii="Arial" w:hAnsi="Arial" w:cs="Arial"/>
                <w:b/>
              </w:rPr>
              <w:t>er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spellStart"/>
            <w:r w:rsidRPr="00E02960">
              <w:rPr>
                <w:rFonts w:ascii="Arial" w:hAnsi="Arial" w:cs="Arial"/>
                <w:b/>
              </w:rPr>
              <w:t>beh</w:t>
            </w:r>
            <w:r w:rsidRPr="00E02960">
              <w:rPr>
                <w:rFonts w:ascii="Arial" w:hAnsi="Arial" w:cs="Arial"/>
                <w:b/>
                <w:spacing w:val="1"/>
              </w:rPr>
              <w:t>av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ur</w:t>
            </w:r>
            <w:proofErr w:type="spellEnd"/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heir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to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ing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nl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  <w:spacing w:val="2"/>
              </w:rPr>
              <w:t>n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pla</w:t>
            </w:r>
            <w:r w:rsidRPr="00E02960">
              <w:rPr>
                <w:rFonts w:ascii="Arial" w:hAnsi="Arial" w:cs="Arial"/>
                <w:b/>
                <w:spacing w:val="1"/>
              </w:rPr>
              <w:t>tfo</w:t>
            </w:r>
            <w:r w:rsidRPr="00E02960">
              <w:rPr>
                <w:rFonts w:ascii="Arial" w:hAnsi="Arial" w:cs="Arial"/>
                <w:b/>
              </w:rPr>
              <w:t>rm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heir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nl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p</w:t>
            </w:r>
            <w:r w:rsidRPr="00E02960">
              <w:rPr>
                <w:rFonts w:ascii="Arial" w:hAnsi="Arial" w:cs="Arial"/>
                <w:b/>
              </w:rPr>
              <w:t>urch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es.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eov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 xml:space="preserve">,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c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is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le</w:t>
            </w:r>
            <w:r w:rsidRPr="00E02960">
              <w:rPr>
                <w:rFonts w:ascii="Arial" w:hAnsi="Arial" w:cs="Arial"/>
                <w:b/>
                <w:spacing w:val="1"/>
              </w:rPr>
              <w:t>va</w:t>
            </w:r>
            <w:r w:rsidRPr="00E02960">
              <w:rPr>
                <w:rFonts w:ascii="Arial" w:hAnsi="Arial" w:cs="Arial"/>
                <w:b/>
              </w:rPr>
              <w:t>nt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cien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ific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m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ity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luti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 xml:space="preserve">he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ble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identi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ied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by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nl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pla</w:t>
            </w:r>
            <w:r w:rsidRPr="00E02960">
              <w:rPr>
                <w:rFonts w:ascii="Arial" w:hAnsi="Arial" w:cs="Arial"/>
                <w:b/>
                <w:spacing w:val="1"/>
              </w:rPr>
              <w:t>tfo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il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ine</w:t>
            </w:r>
            <w:r w:rsidRPr="00E02960">
              <w:rPr>
                <w:rFonts w:ascii="Arial" w:hAnsi="Arial" w:cs="Arial"/>
                <w:b/>
                <w:spacing w:val="1"/>
              </w:rPr>
              <w:t>s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0B7BE9">
            <w:pPr>
              <w:rPr>
                <w:rFonts w:ascii="Arial" w:hAnsi="Arial" w:cs="Arial"/>
              </w:rPr>
            </w:pPr>
          </w:p>
        </w:tc>
      </w:tr>
      <w:tr w:rsidR="000B7BE9" w:rsidRPr="00E02960" w:rsidTr="00266B3A">
        <w:trPr>
          <w:trHeight w:hRule="exact" w:val="6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itle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icle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uit</w:t>
            </w:r>
            <w:r w:rsidRPr="00E02960">
              <w:rPr>
                <w:rFonts w:ascii="Arial" w:hAnsi="Arial" w:cs="Arial"/>
                <w:b/>
                <w:spacing w:val="-1"/>
              </w:rPr>
              <w:t>a</w:t>
            </w:r>
            <w:r w:rsidRPr="00E02960">
              <w:rPr>
                <w:rFonts w:ascii="Arial" w:hAnsi="Arial" w:cs="Arial"/>
                <w:b/>
              </w:rPr>
              <w:t>ble?</w:t>
            </w:r>
          </w:p>
          <w:p w:rsidR="000B7BE9" w:rsidRPr="00E02960" w:rsidRDefault="00E252F7">
            <w:pPr>
              <w:ind w:left="46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1"/>
              </w:rPr>
              <w:t>(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gg</w:t>
            </w:r>
            <w:r w:rsidRPr="00E02960">
              <w:rPr>
                <w:rFonts w:ascii="Arial" w:hAnsi="Arial" w:cs="Arial"/>
                <w:b/>
              </w:rPr>
              <w:t>est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lt</w:t>
            </w:r>
            <w:r w:rsidRPr="00E02960">
              <w:rPr>
                <w:rFonts w:ascii="Arial" w:hAnsi="Arial" w:cs="Arial"/>
                <w:b/>
                <w:spacing w:val="-2"/>
              </w:rPr>
              <w:t>e</w:t>
            </w:r>
            <w:r w:rsidRPr="00E02960">
              <w:rPr>
                <w:rFonts w:ascii="Arial" w:hAnsi="Arial" w:cs="Arial"/>
                <w:b/>
              </w:rPr>
              <w:t>rn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itle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icle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-1"/>
              </w:rPr>
              <w:t>p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pri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bec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k</w:t>
            </w:r>
            <w:r w:rsidRPr="00E02960">
              <w:rPr>
                <w:rFonts w:ascii="Arial" w:hAnsi="Arial" w:cs="Arial"/>
                <w:b/>
              </w:rPr>
              <w:t>ey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-2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  <w:spacing w:val="1"/>
              </w:rPr>
              <w:t>ag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icle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y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uccinc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0B7BE9">
            <w:pPr>
              <w:rPr>
                <w:rFonts w:ascii="Arial" w:hAnsi="Arial" w:cs="Arial"/>
              </w:rPr>
            </w:pPr>
          </w:p>
        </w:tc>
      </w:tr>
      <w:tr w:rsidR="000B7BE9" w:rsidRPr="00E02960" w:rsidTr="00266B3A">
        <w:trPr>
          <w:trHeight w:hRule="exact" w:val="97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460" w:right="413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ct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icle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prehen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e?</w:t>
            </w:r>
            <w:r w:rsidRPr="00E02960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yo</w:t>
            </w:r>
            <w:r w:rsidRPr="00E02960">
              <w:rPr>
                <w:rFonts w:ascii="Arial" w:hAnsi="Arial" w:cs="Arial"/>
                <w:b/>
              </w:rPr>
              <w:t xml:space="preserve">u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gg</w:t>
            </w:r>
            <w:r w:rsidRPr="00E02960">
              <w:rPr>
                <w:rFonts w:ascii="Arial" w:hAnsi="Arial" w:cs="Arial"/>
                <w:b/>
              </w:rPr>
              <w:t>est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iti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(o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dele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n)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ints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 xml:space="preserve">his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n?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wri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yo</w:t>
            </w:r>
            <w:r w:rsidRPr="00E02960">
              <w:rPr>
                <w:rFonts w:ascii="Arial" w:hAnsi="Arial" w:cs="Arial"/>
                <w:b/>
              </w:rPr>
              <w:t>ur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gg</w:t>
            </w:r>
            <w:r w:rsidRPr="00E02960">
              <w:rPr>
                <w:rFonts w:ascii="Arial" w:hAnsi="Arial" w:cs="Arial"/>
                <w:b/>
              </w:rPr>
              <w:t>esti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ns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her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102" w:right="354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A</w:t>
            </w:r>
            <w:bookmarkStart w:id="0" w:name="_GoBack"/>
            <w:bookmarkEnd w:id="0"/>
            <w:r w:rsidRPr="00E02960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2"/>
              </w:rPr>
              <w:t>mm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ry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bj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  <w:spacing w:val="-3"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-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rt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aft</w:t>
            </w:r>
            <w:r w:rsidRPr="00E02960">
              <w:rPr>
                <w:rFonts w:ascii="Arial" w:hAnsi="Arial" w:cs="Arial"/>
                <w:b/>
              </w:rPr>
              <w:t>er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2"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le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  <w:spacing w:val="-2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cu</w:t>
            </w:r>
            <w:r w:rsidRPr="00E02960">
              <w:rPr>
                <w:rFonts w:ascii="Arial" w:hAnsi="Arial" w:cs="Arial"/>
                <w:b/>
                <w:spacing w:val="2"/>
              </w:rPr>
              <w:t>s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 xml:space="preserve">f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>g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</w:tr>
      <w:tr w:rsidR="000B7BE9" w:rsidRPr="00E02960">
        <w:trPr>
          <w:trHeight w:hRule="exact" w:val="86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460" w:right="738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Are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ns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ruc</w:t>
            </w:r>
            <w:r w:rsidRPr="00E02960">
              <w:rPr>
                <w:rFonts w:ascii="Arial" w:hAnsi="Arial" w:cs="Arial"/>
                <w:b/>
                <w:spacing w:val="3"/>
              </w:rPr>
              <w:t>t</w:t>
            </w:r>
            <w:r w:rsidRPr="00E02960">
              <w:rPr>
                <w:rFonts w:ascii="Arial" w:hAnsi="Arial" w:cs="Arial"/>
                <w:b/>
                <w:spacing w:val="2"/>
              </w:rPr>
              <w:t>u</w:t>
            </w:r>
            <w:r w:rsidRPr="00E02960">
              <w:rPr>
                <w:rFonts w:ascii="Arial" w:hAnsi="Arial" w:cs="Arial"/>
                <w:b/>
              </w:rPr>
              <w:t>re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 xml:space="preserve">ipt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-1"/>
              </w:rPr>
              <w:t>p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pri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e?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intr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a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“O</w:t>
            </w:r>
            <w:r w:rsidRPr="00E02960">
              <w:rPr>
                <w:rFonts w:ascii="Arial" w:hAnsi="Arial" w:cs="Arial"/>
                <w:b/>
              </w:rPr>
              <w:t>nl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  <w:spacing w:val="-2"/>
              </w:rPr>
              <w:t>f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Re</w:t>
            </w: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il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B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  <w:spacing w:val="1"/>
              </w:rPr>
              <w:t>’</w:t>
            </w:r>
            <w:r w:rsidRPr="00E02960">
              <w:rPr>
                <w:rFonts w:ascii="Arial" w:hAnsi="Arial" w:cs="Arial"/>
                <w:b/>
              </w:rPr>
              <w:t>.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Fur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her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,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 xml:space="preserve">a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rt</w:t>
            </w:r>
          </w:p>
          <w:p w:rsidR="000B7BE9" w:rsidRPr="00E02960" w:rsidRDefault="00E252F7">
            <w:pPr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ag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ph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ib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ng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B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ga</w:t>
            </w:r>
            <w:r w:rsidRPr="00E02960">
              <w:rPr>
                <w:rFonts w:ascii="Arial" w:hAnsi="Arial" w:cs="Arial"/>
                <w:b/>
              </w:rPr>
              <w:t>luru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Ci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3"/>
              </w:rPr>
              <w:t>u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nt</w:t>
            </w:r>
            <w:r w:rsidRPr="00E02960">
              <w:rPr>
                <w:rFonts w:ascii="Arial" w:hAnsi="Arial" w:cs="Arial"/>
                <w:b/>
                <w:spacing w:val="1"/>
              </w:rPr>
              <w:t>ex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</w:tr>
      <w:tr w:rsidR="000B7BE9" w:rsidRPr="00E02960">
        <w:trPr>
          <w:trHeight w:hRule="exact" w:val="116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460" w:right="241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Ple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wri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ew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ga</w:t>
            </w:r>
            <w:r w:rsidRPr="00E02960">
              <w:rPr>
                <w:rFonts w:ascii="Arial" w:hAnsi="Arial" w:cs="Arial"/>
                <w:b/>
              </w:rPr>
              <w:t>rding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cien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ific 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</w:rPr>
              <w:t>pt.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Why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k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 xml:space="preserve">his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ci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</w:rPr>
              <w:t>nti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ic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lly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b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ic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lly</w:t>
            </w:r>
          </w:p>
          <w:p w:rsidR="000B7BE9" w:rsidRPr="00E02960" w:rsidRDefault="00E252F7">
            <w:pPr>
              <w:spacing w:line="220" w:lineRule="exact"/>
              <w:ind w:left="460" w:right="395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d?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M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</w:rPr>
              <w:t>ni</w:t>
            </w:r>
            <w:r w:rsidRPr="00E02960">
              <w:rPr>
                <w:rFonts w:ascii="Arial" w:hAnsi="Arial" w:cs="Arial"/>
                <w:b/>
                <w:spacing w:val="1"/>
              </w:rPr>
              <w:t>m</w:t>
            </w:r>
            <w:r w:rsidRPr="00E02960">
              <w:rPr>
                <w:rFonts w:ascii="Arial" w:hAnsi="Arial" w:cs="Arial"/>
                <w:b/>
              </w:rPr>
              <w:t>um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3</w:t>
            </w:r>
            <w:r w:rsidRPr="00E02960">
              <w:rPr>
                <w:rFonts w:ascii="Arial" w:hAnsi="Arial" w:cs="Arial"/>
                <w:b/>
                <w:spacing w:val="1"/>
              </w:rPr>
              <w:t>-</w:t>
            </w:r>
            <w:r w:rsidRPr="00E02960">
              <w:rPr>
                <w:rFonts w:ascii="Arial" w:hAnsi="Arial" w:cs="Arial"/>
                <w:b/>
              </w:rPr>
              <w:t>4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q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ired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 xml:space="preserve">r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his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before="2" w:line="220" w:lineRule="exact"/>
              <w:ind w:left="102" w:right="196"/>
              <w:jc w:val="both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ci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</w:rPr>
              <w:t>nti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ic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ne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us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gt</w:t>
            </w:r>
            <w:r w:rsidRPr="00E02960">
              <w:rPr>
                <w:rFonts w:ascii="Arial" w:hAnsi="Arial" w:cs="Arial"/>
                <w:b/>
              </w:rPr>
              <w:t>hened</w:t>
            </w:r>
            <w:r w:rsidRPr="00E0296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by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</w:t>
            </w:r>
            <w:r w:rsidRPr="00E02960">
              <w:rPr>
                <w:rFonts w:ascii="Arial" w:hAnsi="Arial" w:cs="Arial"/>
                <w:b/>
                <w:spacing w:val="1"/>
              </w:rPr>
              <w:t>ov</w:t>
            </w:r>
            <w:r w:rsidRPr="00E02960">
              <w:rPr>
                <w:rFonts w:ascii="Arial" w:hAnsi="Arial" w:cs="Arial"/>
                <w:b/>
              </w:rPr>
              <w:t>id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ng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a de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iled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3"/>
              </w:rPr>
              <w:t>c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2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 xml:space="preserve">he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ur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2"/>
              </w:rPr>
              <w:t>r</w:t>
            </w:r>
            <w:r w:rsidRPr="00E02960">
              <w:rPr>
                <w:rFonts w:ascii="Arial" w:hAnsi="Arial" w:cs="Arial"/>
                <w:b/>
              </w:rPr>
              <w:t>ch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 xml:space="preserve">he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,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w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2"/>
              </w:rPr>
              <w:t>s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3"/>
              </w:rPr>
              <w:t>e</w:t>
            </w:r>
            <w:r w:rsidRPr="00E02960">
              <w:rPr>
                <w:rFonts w:ascii="Arial" w:hAnsi="Arial" w:cs="Arial"/>
                <w:b/>
              </w:rPr>
              <w:t>lec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ed, de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ipti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el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p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ent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va</w:t>
            </w:r>
            <w:r w:rsidRPr="00E02960">
              <w:rPr>
                <w:rFonts w:ascii="Arial" w:hAnsi="Arial" w:cs="Arial"/>
                <w:b/>
              </w:rPr>
              <w:t>li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ur</w:t>
            </w:r>
            <w:r w:rsidRPr="00E02960">
              <w:rPr>
                <w:rFonts w:ascii="Arial" w:hAnsi="Arial" w:cs="Arial"/>
                <w:b/>
                <w:spacing w:val="1"/>
              </w:rPr>
              <w:t>v</w:t>
            </w:r>
            <w:r w:rsidRPr="00E02960">
              <w:rPr>
                <w:rFonts w:ascii="Arial" w:hAnsi="Arial" w:cs="Arial"/>
                <w:b/>
              </w:rPr>
              <w:t>ey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ru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,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de</w:t>
            </w:r>
            <w:r w:rsidRPr="00E02960">
              <w:rPr>
                <w:rFonts w:ascii="Arial" w:hAnsi="Arial" w:cs="Arial"/>
                <w:b/>
                <w:spacing w:val="1"/>
              </w:rPr>
              <w:t>ta</w:t>
            </w:r>
            <w:r w:rsidRPr="00E02960">
              <w:rPr>
                <w:rFonts w:ascii="Arial" w:hAnsi="Arial" w:cs="Arial"/>
                <w:b/>
              </w:rPr>
              <w:t>iled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2"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a</w:t>
            </w:r>
          </w:p>
          <w:p w:rsidR="000B7BE9" w:rsidRPr="00E02960" w:rsidRDefault="00E252F7">
            <w:pPr>
              <w:spacing w:line="220" w:lineRule="exact"/>
              <w:ind w:left="102" w:right="202"/>
              <w:jc w:val="both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llec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eov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,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a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u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proofErr w:type="spellStart"/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il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proofErr w:type="spellEnd"/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present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ults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 xml:space="preserve">n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  <w:spacing w:val="-2"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ls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ds</w:t>
            </w:r>
            <w:r w:rsidRPr="00E0296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</w:tr>
      <w:tr w:rsidR="000B7BE9" w:rsidRPr="00E02960">
        <w:trPr>
          <w:trHeight w:hRule="exact" w:val="114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ind w:left="460" w:right="31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Are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ef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uf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icient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nt?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 xml:space="preserve">f </w:t>
            </w:r>
            <w:r w:rsidRPr="00E02960">
              <w:rPr>
                <w:rFonts w:ascii="Arial" w:hAnsi="Arial" w:cs="Arial"/>
                <w:b/>
                <w:spacing w:val="1"/>
              </w:rPr>
              <w:t>yo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av</w:t>
            </w:r>
            <w:r w:rsidRPr="00E02960">
              <w:rPr>
                <w:rFonts w:ascii="Arial" w:hAnsi="Arial" w:cs="Arial"/>
                <w:b/>
              </w:rPr>
              <w:t xml:space="preserve">e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gg</w:t>
            </w:r>
            <w:r w:rsidRPr="00E02960">
              <w:rPr>
                <w:rFonts w:ascii="Arial" w:hAnsi="Arial" w:cs="Arial"/>
                <w:b/>
              </w:rPr>
              <w:t>esti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iti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  <w:spacing w:val="-2"/>
              </w:rPr>
              <w:t>e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nces,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ple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 xml:space="preserve">in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ev</w:t>
            </w:r>
            <w:r w:rsidRPr="00E02960">
              <w:rPr>
                <w:rFonts w:ascii="Arial" w:hAnsi="Arial" w:cs="Arial"/>
                <w:b/>
              </w:rPr>
              <w:t>iew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rm.</w:t>
            </w:r>
          </w:p>
          <w:p w:rsidR="000B7BE9" w:rsidRPr="00E02960" w:rsidRDefault="00E252F7">
            <w:pPr>
              <w:ind w:left="46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Re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enc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ng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wi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-1"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nce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ent</w:t>
            </w:r>
            <w:r w:rsidRPr="00E0296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will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be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uc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ed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1"/>
              </w:rPr>
              <w:t>s</w:t>
            </w:r>
            <w:r w:rsidRPr="00E02960">
              <w:rPr>
                <w:rFonts w:ascii="Arial" w:hAnsi="Arial" w:cs="Arial"/>
                <w:b/>
              </w:rPr>
              <w:t>cu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r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ct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w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2"/>
              </w:rPr>
              <w:t>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</w:tr>
      <w:tr w:rsidR="000B7BE9" w:rsidRPr="00E02960" w:rsidTr="00266B3A">
        <w:trPr>
          <w:trHeight w:hRule="exact" w:val="106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u w:val="single" w:color="000000"/>
              </w:rPr>
              <w:t>Mi</w:t>
            </w:r>
            <w:r w:rsidRPr="00E02960">
              <w:rPr>
                <w:rFonts w:ascii="Arial" w:hAnsi="Arial" w:cs="Arial"/>
                <w:spacing w:val="1"/>
                <w:u w:val="single" w:color="000000"/>
              </w:rPr>
              <w:t>no</w:t>
            </w:r>
            <w:r w:rsidRPr="00E02960">
              <w:rPr>
                <w:rFonts w:ascii="Arial" w:hAnsi="Arial" w:cs="Arial"/>
                <w:u w:val="single" w:color="000000"/>
              </w:rPr>
              <w:t>r</w:t>
            </w:r>
            <w:r w:rsidRPr="00E02960">
              <w:rPr>
                <w:rFonts w:ascii="Arial" w:hAnsi="Arial" w:cs="Arial"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spacing w:val="-1"/>
              </w:rPr>
              <w:t>R</w:t>
            </w:r>
            <w:r w:rsidRPr="00E02960">
              <w:rPr>
                <w:rFonts w:ascii="Arial" w:hAnsi="Arial" w:cs="Arial"/>
              </w:rPr>
              <w:t>EV</w:t>
            </w:r>
            <w:r w:rsidRPr="00E02960">
              <w:rPr>
                <w:rFonts w:ascii="Arial" w:hAnsi="Arial" w:cs="Arial"/>
                <w:spacing w:val="1"/>
              </w:rPr>
              <w:t>I</w:t>
            </w:r>
            <w:r w:rsidRPr="00E02960">
              <w:rPr>
                <w:rFonts w:ascii="Arial" w:hAnsi="Arial" w:cs="Arial"/>
              </w:rPr>
              <w:t>SION</w:t>
            </w:r>
            <w:r w:rsidRPr="00E02960">
              <w:rPr>
                <w:rFonts w:ascii="Arial" w:hAnsi="Arial" w:cs="Arial"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</w:rPr>
              <w:t>c</w:t>
            </w:r>
            <w:r w:rsidRPr="00E02960">
              <w:rPr>
                <w:rFonts w:ascii="Arial" w:hAnsi="Arial" w:cs="Arial"/>
                <w:spacing w:val="1"/>
              </w:rPr>
              <w:t>omm</w:t>
            </w:r>
            <w:r w:rsidRPr="00E02960">
              <w:rPr>
                <w:rFonts w:ascii="Arial" w:hAnsi="Arial" w:cs="Arial"/>
              </w:rPr>
              <w:t>e</w:t>
            </w:r>
            <w:r w:rsidRPr="00E02960">
              <w:rPr>
                <w:rFonts w:ascii="Arial" w:hAnsi="Arial" w:cs="Arial"/>
                <w:spacing w:val="1"/>
              </w:rPr>
              <w:t>n</w:t>
            </w:r>
            <w:r w:rsidRPr="00E02960">
              <w:rPr>
                <w:rFonts w:ascii="Arial" w:hAnsi="Arial" w:cs="Arial"/>
              </w:rPr>
              <w:t>ts</w:t>
            </w:r>
          </w:p>
          <w:p w:rsidR="000B7BE9" w:rsidRPr="00E02960" w:rsidRDefault="000B7BE9">
            <w:pPr>
              <w:spacing w:before="15" w:line="220" w:lineRule="exact"/>
              <w:rPr>
                <w:rFonts w:ascii="Arial" w:hAnsi="Arial" w:cs="Arial"/>
              </w:rPr>
            </w:pPr>
          </w:p>
          <w:p w:rsidR="000B7BE9" w:rsidRPr="00E02960" w:rsidRDefault="00E252F7">
            <w:pPr>
              <w:spacing w:line="220" w:lineRule="exact"/>
              <w:ind w:left="460" w:right="373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I</w:t>
            </w:r>
            <w:r w:rsidRPr="00E02960">
              <w:rPr>
                <w:rFonts w:ascii="Arial" w:hAnsi="Arial" w:cs="Arial"/>
                <w:b/>
              </w:rPr>
              <w:t>s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ag</w:t>
            </w:r>
            <w:r w:rsidRPr="00E02960">
              <w:rPr>
                <w:rFonts w:ascii="Arial" w:hAnsi="Arial" w:cs="Arial"/>
                <w:b/>
              </w:rPr>
              <w:t>e/</w:t>
            </w:r>
            <w:r w:rsidRPr="00E02960">
              <w:rPr>
                <w:rFonts w:ascii="Arial" w:hAnsi="Arial" w:cs="Arial"/>
                <w:b/>
                <w:spacing w:val="-1"/>
              </w:rPr>
              <w:t>E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h</w:t>
            </w:r>
            <w:r w:rsidRPr="00E02960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2"/>
              </w:rPr>
              <w:t>q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lity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icle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uit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ble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fo</w:t>
            </w:r>
            <w:r w:rsidRPr="00E02960">
              <w:rPr>
                <w:rFonts w:ascii="Arial" w:hAnsi="Arial" w:cs="Arial"/>
                <w:b/>
              </w:rPr>
              <w:t xml:space="preserve">r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ch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rly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m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n</w:t>
            </w:r>
            <w:r w:rsidRPr="00E02960">
              <w:rPr>
                <w:rFonts w:ascii="Arial" w:hAnsi="Arial" w:cs="Arial"/>
                <w:b/>
              </w:rPr>
              <w:t>ic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 w:rsidP="00266B3A">
            <w:pPr>
              <w:ind w:right="54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-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f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1"/>
              </w:rPr>
              <w:t>d</w:t>
            </w:r>
            <w:r w:rsidRPr="00E02960">
              <w:rPr>
                <w:rFonts w:ascii="Arial" w:hAnsi="Arial" w:cs="Arial"/>
                <w:b/>
              </w:rPr>
              <w:t>ings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</w:rPr>
              <w:t>y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re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2"/>
              </w:rPr>
              <w:t xml:space="preserve"> </w:t>
            </w:r>
            <w:proofErr w:type="spellStart"/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ed</w:t>
            </w:r>
            <w:proofErr w:type="spellEnd"/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di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2"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ss</w:t>
            </w:r>
            <w:r w:rsidRPr="00E02960">
              <w:rPr>
                <w:rFonts w:ascii="Arial" w:hAnsi="Arial" w:cs="Arial"/>
                <w:b/>
                <w:spacing w:val="2"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sec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o</w:t>
            </w:r>
            <w:r w:rsidRPr="00E0296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va</w:t>
            </w:r>
            <w:r w:rsidRPr="00E02960">
              <w:rPr>
                <w:rFonts w:ascii="Arial" w:hAnsi="Arial" w:cs="Arial"/>
                <w:b/>
              </w:rPr>
              <w:t>li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hem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E02960">
              <w:rPr>
                <w:rFonts w:ascii="Arial" w:hAnsi="Arial" w:cs="Arial"/>
                <w:b/>
                <w:spacing w:val="-1"/>
              </w:rPr>
              <w:t>a</w:t>
            </w:r>
            <w:r w:rsidRPr="00E02960">
              <w:rPr>
                <w:rFonts w:ascii="Arial" w:hAnsi="Arial" w:cs="Arial"/>
                <w:b/>
                <w:spacing w:val="1"/>
              </w:rPr>
              <w:t>g</w:t>
            </w:r>
            <w:r w:rsidRPr="00E02960">
              <w:rPr>
                <w:rFonts w:ascii="Arial" w:hAnsi="Arial" w:cs="Arial"/>
                <w:b/>
              </w:rPr>
              <w:t>in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t</w:t>
            </w:r>
            <w:proofErr w:type="spellEnd"/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1"/>
              </w:rPr>
              <w:t>x</w:t>
            </w:r>
            <w:r w:rsidRPr="00E02960">
              <w:rPr>
                <w:rFonts w:ascii="Arial" w:hAnsi="Arial" w:cs="Arial"/>
                <w:b/>
              </w:rPr>
              <w:t>i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ing lit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</w:rPr>
              <w:t>r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ure</w:t>
            </w:r>
            <w:r w:rsidRPr="00E0296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a</w:t>
            </w:r>
            <w:r w:rsidRPr="00E02960">
              <w:rPr>
                <w:rFonts w:ascii="Arial" w:hAnsi="Arial" w:cs="Arial"/>
                <w:b/>
              </w:rPr>
              <w:t>nd</w:t>
            </w:r>
            <w:r w:rsidRPr="00E0296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</w:rPr>
              <w:t>itu</w:t>
            </w:r>
            <w:r w:rsidRPr="00E02960">
              <w:rPr>
                <w:rFonts w:ascii="Arial" w:hAnsi="Arial" w:cs="Arial"/>
                <w:b/>
                <w:spacing w:val="1"/>
              </w:rPr>
              <w:t>at</w:t>
            </w:r>
            <w:r w:rsidRPr="00E02960">
              <w:rPr>
                <w:rFonts w:ascii="Arial" w:hAnsi="Arial" w:cs="Arial"/>
                <w:b/>
              </w:rPr>
              <w:t>e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hem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3"/>
              </w:rPr>
              <w:t>i</w:t>
            </w:r>
            <w:r w:rsidRPr="00E02960">
              <w:rPr>
                <w:rFonts w:ascii="Arial" w:hAnsi="Arial" w:cs="Arial"/>
                <w:b/>
              </w:rPr>
              <w:t>n</w:t>
            </w:r>
            <w:r w:rsidRPr="00E0296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nt</w:t>
            </w:r>
            <w:r w:rsidRPr="00E02960">
              <w:rPr>
                <w:rFonts w:ascii="Arial" w:hAnsi="Arial" w:cs="Arial"/>
                <w:b/>
                <w:spacing w:val="1"/>
              </w:rPr>
              <w:t>ex</w:t>
            </w:r>
            <w:r w:rsidRPr="00E02960">
              <w:rPr>
                <w:rFonts w:ascii="Arial" w:hAnsi="Arial" w:cs="Arial"/>
                <w:b/>
              </w:rPr>
              <w:t>t</w:t>
            </w:r>
            <w:r w:rsidRPr="00E0296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f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he</w:t>
            </w:r>
            <w:r w:rsidRPr="00E0296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02960">
              <w:rPr>
                <w:rFonts w:ascii="Arial" w:hAnsi="Arial" w:cs="Arial"/>
                <w:b/>
                <w:spacing w:val="-1"/>
              </w:rPr>
              <w:t>s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u</w:t>
            </w:r>
            <w:r w:rsidRPr="00E02960">
              <w:rPr>
                <w:rFonts w:ascii="Arial" w:hAnsi="Arial" w:cs="Arial"/>
                <w:b/>
                <w:spacing w:val="-1"/>
              </w:rPr>
              <w:t>d</w:t>
            </w:r>
            <w:r w:rsidRPr="00E02960">
              <w:rPr>
                <w:rFonts w:ascii="Arial" w:hAnsi="Arial" w:cs="Arial"/>
                <w:b/>
                <w:spacing w:val="1"/>
              </w:rPr>
              <w:t>y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</w:rPr>
              <w:t>Co</w:t>
            </w:r>
            <w:r w:rsidRPr="00E02960">
              <w:rPr>
                <w:rFonts w:ascii="Arial" w:hAnsi="Arial" w:cs="Arial"/>
                <w:b/>
                <w:spacing w:val="-1"/>
              </w:rPr>
              <w:t>rr</w:t>
            </w:r>
            <w:r w:rsidRPr="00E02960">
              <w:rPr>
                <w:rFonts w:ascii="Arial" w:hAnsi="Arial" w:cs="Arial"/>
                <w:b/>
                <w:spacing w:val="1"/>
              </w:rPr>
              <w:t>e</w:t>
            </w:r>
            <w:r w:rsidRPr="00E02960">
              <w:rPr>
                <w:rFonts w:ascii="Arial" w:hAnsi="Arial" w:cs="Arial"/>
                <w:b/>
                <w:spacing w:val="-1"/>
              </w:rPr>
              <w:t>c</w:t>
            </w:r>
            <w:r w:rsidRPr="00E02960">
              <w:rPr>
                <w:rFonts w:ascii="Arial" w:hAnsi="Arial" w:cs="Arial"/>
                <w:b/>
              </w:rPr>
              <w:t>tion was do</w:t>
            </w:r>
            <w:r w:rsidRPr="00E02960">
              <w:rPr>
                <w:rFonts w:ascii="Arial" w:hAnsi="Arial" w:cs="Arial"/>
                <w:b/>
                <w:spacing w:val="1"/>
              </w:rPr>
              <w:t>ne</w:t>
            </w:r>
            <w:r w:rsidRPr="00E02960">
              <w:rPr>
                <w:rFonts w:ascii="Arial" w:hAnsi="Arial" w:cs="Arial"/>
                <w:b/>
              </w:rPr>
              <w:t>.</w:t>
            </w:r>
          </w:p>
        </w:tc>
      </w:tr>
      <w:tr w:rsidR="000B7BE9" w:rsidRPr="00E02960" w:rsidTr="00266B3A">
        <w:trPr>
          <w:trHeight w:hRule="exact" w:val="53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E252F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02960">
              <w:rPr>
                <w:rFonts w:ascii="Arial" w:hAnsi="Arial" w:cs="Arial"/>
                <w:b/>
                <w:u w:val="thick" w:color="000000"/>
              </w:rPr>
              <w:t>pti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02960">
              <w:rPr>
                <w:rFonts w:ascii="Arial" w:hAnsi="Arial" w:cs="Arial"/>
                <w:b/>
                <w:u w:val="thick" w:color="000000"/>
              </w:rPr>
              <w:t>n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E02960">
              <w:rPr>
                <w:rFonts w:ascii="Arial" w:hAnsi="Arial" w:cs="Arial"/>
                <w:b/>
                <w:u w:val="thick" w:color="000000"/>
              </w:rPr>
              <w:t>l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/G</w:t>
            </w:r>
            <w:r w:rsidRPr="00E02960">
              <w:rPr>
                <w:rFonts w:ascii="Arial" w:hAnsi="Arial" w:cs="Arial"/>
                <w:b/>
                <w:u w:val="thick" w:color="000000"/>
              </w:rPr>
              <w:t>ene</w:t>
            </w:r>
            <w:r w:rsidRPr="00E02960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E02960">
              <w:rPr>
                <w:rFonts w:ascii="Arial" w:hAnsi="Arial" w:cs="Arial"/>
                <w:b/>
                <w:u w:val="thick" w:color="000000"/>
              </w:rPr>
              <w:t>l</w:t>
            </w:r>
            <w:r w:rsidRPr="00E02960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E02960">
              <w:rPr>
                <w:rFonts w:ascii="Arial" w:hAnsi="Arial" w:cs="Arial"/>
                <w:b/>
              </w:rPr>
              <w:t>c</w:t>
            </w:r>
            <w:r w:rsidRPr="00E02960">
              <w:rPr>
                <w:rFonts w:ascii="Arial" w:hAnsi="Arial" w:cs="Arial"/>
                <w:b/>
                <w:spacing w:val="1"/>
              </w:rPr>
              <w:t>o</w:t>
            </w:r>
            <w:r w:rsidRPr="00E02960">
              <w:rPr>
                <w:rFonts w:ascii="Arial" w:hAnsi="Arial" w:cs="Arial"/>
                <w:b/>
              </w:rPr>
              <w:t>m</w:t>
            </w:r>
            <w:r w:rsidRPr="00E02960">
              <w:rPr>
                <w:rFonts w:ascii="Arial" w:hAnsi="Arial" w:cs="Arial"/>
                <w:b/>
                <w:spacing w:val="2"/>
              </w:rPr>
              <w:t>m</w:t>
            </w:r>
            <w:r w:rsidRPr="00E02960">
              <w:rPr>
                <w:rFonts w:ascii="Arial" w:hAnsi="Arial" w:cs="Arial"/>
                <w:b/>
              </w:rPr>
              <w:t>en</w:t>
            </w:r>
            <w:r w:rsidRPr="00E02960">
              <w:rPr>
                <w:rFonts w:ascii="Arial" w:hAnsi="Arial" w:cs="Arial"/>
                <w:b/>
                <w:spacing w:val="1"/>
              </w:rPr>
              <w:t>t</w:t>
            </w:r>
            <w:r w:rsidRPr="00E02960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0B7BE9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BE9" w:rsidRPr="00E02960" w:rsidRDefault="000B7BE9">
            <w:pPr>
              <w:rPr>
                <w:rFonts w:ascii="Arial" w:hAnsi="Arial" w:cs="Arial"/>
              </w:rPr>
            </w:pPr>
          </w:p>
        </w:tc>
      </w:tr>
    </w:tbl>
    <w:p w:rsidR="000B7BE9" w:rsidRDefault="000B7BE9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5"/>
        <w:gridCol w:w="7359"/>
        <w:gridCol w:w="7346"/>
      </w:tblGrid>
      <w:tr w:rsidR="00266B3A" w:rsidRPr="00266B3A" w:rsidTr="00266B3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B3A" w:rsidRPr="00266B3A" w:rsidRDefault="00266B3A" w:rsidP="00266B3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266B3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266B3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266B3A" w:rsidRPr="00266B3A" w:rsidTr="00266B3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3A" w:rsidRPr="00266B3A" w:rsidRDefault="00266B3A" w:rsidP="00266B3A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266B3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266B3A" w:rsidRPr="00266B3A" w:rsidRDefault="00266B3A" w:rsidP="00266B3A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266B3A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266B3A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266B3A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66B3A" w:rsidRPr="00266B3A" w:rsidTr="00266B3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B3A" w:rsidRPr="00266B3A" w:rsidRDefault="00266B3A" w:rsidP="00266B3A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266B3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B3A" w:rsidRPr="00266B3A" w:rsidRDefault="00266B3A" w:rsidP="00266B3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266B3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266B3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266B3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  <w:p w:rsidR="00266B3A" w:rsidRPr="00266B3A" w:rsidRDefault="00266B3A" w:rsidP="00266B3A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</w:tbl>
    <w:p w:rsidR="00266B3A" w:rsidRPr="00E02960" w:rsidRDefault="00266B3A">
      <w:pPr>
        <w:spacing w:line="200" w:lineRule="exact"/>
        <w:rPr>
          <w:rFonts w:ascii="Arial" w:hAnsi="Arial" w:cs="Arial"/>
        </w:rPr>
      </w:pPr>
    </w:p>
    <w:p w:rsidR="00E252F7" w:rsidRPr="00E02960" w:rsidRDefault="00E252F7">
      <w:pPr>
        <w:rPr>
          <w:rFonts w:ascii="Arial" w:hAnsi="Arial" w:cs="Arial"/>
        </w:rPr>
      </w:pPr>
    </w:p>
    <w:sectPr w:rsidR="00E252F7" w:rsidRPr="00E02960">
      <w:headerReference w:type="default" r:id="rId7"/>
      <w:footerReference w:type="default" r:id="rId8"/>
      <w:pgSz w:w="23820" w:h="16840" w:orient="landscape"/>
      <w:pgMar w:top="1540" w:right="1220" w:bottom="280" w:left="88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2F7" w:rsidRDefault="00E252F7">
      <w:r>
        <w:separator/>
      </w:r>
    </w:p>
  </w:endnote>
  <w:endnote w:type="continuationSeparator" w:id="0">
    <w:p w:rsidR="00E252F7" w:rsidRDefault="00E2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BE9" w:rsidRDefault="00E252F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:rsidR="000B7BE9" w:rsidRDefault="00E252F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:rsidR="000B7BE9" w:rsidRDefault="00E252F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:rsidR="000B7BE9" w:rsidRDefault="00E252F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0B7BE9" w:rsidRDefault="00E252F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2F7" w:rsidRDefault="00E252F7">
      <w:r>
        <w:separator/>
      </w:r>
    </w:p>
  </w:footnote>
  <w:footnote w:type="continuationSeparator" w:id="0">
    <w:p w:rsidR="00E252F7" w:rsidRDefault="00E25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BE9" w:rsidRDefault="00E252F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0B7BE9" w:rsidRDefault="00E252F7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06E03"/>
    <w:multiLevelType w:val="multilevel"/>
    <w:tmpl w:val="726C02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BE9"/>
    <w:rsid w:val="000B7BE9"/>
    <w:rsid w:val="00266B3A"/>
    <w:rsid w:val="00E02960"/>
    <w:rsid w:val="00E2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D1CD4BA"/>
  <w15:docId w15:val="{2BD3FC38-0038-4B9D-A12F-60BD2D83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4</cp:revision>
  <dcterms:created xsi:type="dcterms:W3CDTF">2025-03-04T07:20:00Z</dcterms:created>
  <dcterms:modified xsi:type="dcterms:W3CDTF">2025-03-04T07:21:00Z</dcterms:modified>
</cp:coreProperties>
</file>