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38D44A" w14:textId="77777777" w:rsidR="00A526F9" w:rsidRPr="00A87CC2" w:rsidRDefault="00A526F9">
      <w:pPr>
        <w:spacing w:line="200" w:lineRule="exact"/>
        <w:rPr>
          <w:rFonts w:ascii="Arial" w:hAnsi="Arial" w:cs="Arial"/>
        </w:rPr>
      </w:pPr>
    </w:p>
    <w:p w14:paraId="3934FBEA" w14:textId="77777777" w:rsidR="00A526F9" w:rsidRPr="00A87CC2" w:rsidRDefault="00A526F9">
      <w:pPr>
        <w:spacing w:line="200" w:lineRule="exact"/>
        <w:rPr>
          <w:rFonts w:ascii="Arial" w:hAnsi="Arial" w:cs="Arial"/>
        </w:rPr>
      </w:pPr>
    </w:p>
    <w:p w14:paraId="40B12277" w14:textId="77777777" w:rsidR="00A526F9" w:rsidRPr="00A87CC2" w:rsidRDefault="00A526F9">
      <w:pPr>
        <w:spacing w:before="4"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0"/>
      </w:tblGrid>
      <w:tr w:rsidR="00A526F9" w:rsidRPr="00A87CC2" w14:paraId="6AF74C27" w14:textId="77777777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83FCA1" w14:textId="77777777" w:rsidR="00A526F9" w:rsidRPr="00A87CC2" w:rsidRDefault="00262921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A87CC2">
              <w:rPr>
                <w:rFonts w:ascii="Arial" w:eastAsia="Arial" w:hAnsi="Arial" w:cs="Arial"/>
                <w:spacing w:val="1"/>
              </w:rPr>
              <w:t>J</w:t>
            </w:r>
            <w:r w:rsidRPr="00A87CC2">
              <w:rPr>
                <w:rFonts w:ascii="Arial" w:eastAsia="Arial" w:hAnsi="Arial" w:cs="Arial"/>
              </w:rPr>
              <w:t>o</w:t>
            </w:r>
            <w:r w:rsidRPr="00A87CC2">
              <w:rPr>
                <w:rFonts w:ascii="Arial" w:eastAsia="Arial" w:hAnsi="Arial" w:cs="Arial"/>
                <w:spacing w:val="-1"/>
              </w:rPr>
              <w:t>u</w:t>
            </w:r>
            <w:r w:rsidRPr="00A87CC2">
              <w:rPr>
                <w:rFonts w:ascii="Arial" w:eastAsia="Arial" w:hAnsi="Arial" w:cs="Arial"/>
                <w:spacing w:val="1"/>
              </w:rPr>
              <w:t>r</w:t>
            </w:r>
            <w:r w:rsidRPr="00A87CC2">
              <w:rPr>
                <w:rFonts w:ascii="Arial" w:eastAsia="Arial" w:hAnsi="Arial" w:cs="Arial"/>
              </w:rPr>
              <w:t>n</w:t>
            </w:r>
            <w:r w:rsidRPr="00A87CC2">
              <w:rPr>
                <w:rFonts w:ascii="Arial" w:eastAsia="Arial" w:hAnsi="Arial" w:cs="Arial"/>
                <w:spacing w:val="-1"/>
              </w:rPr>
              <w:t>a</w:t>
            </w:r>
            <w:r w:rsidRPr="00A87CC2">
              <w:rPr>
                <w:rFonts w:ascii="Arial" w:eastAsia="Arial" w:hAnsi="Arial" w:cs="Arial"/>
              </w:rPr>
              <w:t>l</w:t>
            </w:r>
            <w:r w:rsidRPr="00A87CC2">
              <w:rPr>
                <w:rFonts w:ascii="Arial" w:eastAsia="Arial" w:hAnsi="Arial" w:cs="Arial"/>
                <w:spacing w:val="-6"/>
              </w:rPr>
              <w:t xml:space="preserve"> </w:t>
            </w:r>
            <w:r w:rsidRPr="00A87CC2">
              <w:rPr>
                <w:rFonts w:ascii="Arial" w:eastAsia="Arial" w:hAnsi="Arial" w:cs="Arial"/>
              </w:rPr>
              <w:t>Na</w:t>
            </w:r>
            <w:r w:rsidRPr="00A87CC2">
              <w:rPr>
                <w:rFonts w:ascii="Arial" w:eastAsia="Arial" w:hAnsi="Arial" w:cs="Arial"/>
                <w:spacing w:val="4"/>
              </w:rPr>
              <w:t>m</w:t>
            </w:r>
            <w:r w:rsidRPr="00A87CC2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7F9EAD" w14:textId="77777777" w:rsidR="00A526F9" w:rsidRPr="00A87CC2" w:rsidRDefault="0088695E">
            <w:pPr>
              <w:spacing w:before="25"/>
              <w:ind w:left="102"/>
              <w:rPr>
                <w:rFonts w:ascii="Arial" w:eastAsia="Arial" w:hAnsi="Arial" w:cs="Arial"/>
              </w:rPr>
            </w:pPr>
            <w:hyperlink r:id="rId7">
              <w:r w:rsidR="00262921" w:rsidRPr="00A87CC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In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nati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o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spacing w:val="-12"/>
                  <w:u w:val="thick" w:color="0000FF"/>
                </w:rPr>
                <w:t xml:space="preserve"> 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Jo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u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of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 xml:space="preserve"> 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T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R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O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P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spacing w:val="5"/>
                  <w:u w:val="thick" w:color="0000FF"/>
                </w:rPr>
                <w:t>C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spacing w:val="-5"/>
                  <w:u w:val="thick" w:color="0000FF"/>
                </w:rPr>
                <w:t>A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spacing w:val="-11"/>
                  <w:u w:val="thick" w:color="0000FF"/>
                </w:rPr>
                <w:t xml:space="preserve"> 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D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S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spacing w:val="4"/>
                  <w:u w:val="thick" w:color="0000FF"/>
                </w:rPr>
                <w:t>E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spacing w:val="-5"/>
                  <w:u w:val="thick" w:color="0000FF"/>
                </w:rPr>
                <w:t>A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S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spacing w:val="-10"/>
                  <w:u w:val="thick" w:color="0000FF"/>
                </w:rPr>
                <w:t xml:space="preserve"> 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&amp; He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a</w:t>
              </w:r>
              <w:r w:rsidR="00262921" w:rsidRPr="00A87CC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lth</w:t>
              </w:r>
            </w:hyperlink>
          </w:p>
        </w:tc>
      </w:tr>
      <w:tr w:rsidR="00A526F9" w:rsidRPr="00A87CC2" w14:paraId="747779F5" w14:textId="77777777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31775E" w14:textId="77777777" w:rsidR="00A526F9" w:rsidRPr="00A87CC2" w:rsidRDefault="00262921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A87CC2">
              <w:rPr>
                <w:rFonts w:ascii="Arial" w:eastAsia="Arial" w:hAnsi="Arial" w:cs="Arial"/>
              </w:rPr>
              <w:t>M</w:t>
            </w:r>
            <w:r w:rsidRPr="00A87CC2">
              <w:rPr>
                <w:rFonts w:ascii="Arial" w:eastAsia="Arial" w:hAnsi="Arial" w:cs="Arial"/>
                <w:spacing w:val="-1"/>
              </w:rPr>
              <w:t>a</w:t>
            </w:r>
            <w:r w:rsidRPr="00A87CC2">
              <w:rPr>
                <w:rFonts w:ascii="Arial" w:eastAsia="Arial" w:hAnsi="Arial" w:cs="Arial"/>
              </w:rPr>
              <w:t>n</w:t>
            </w:r>
            <w:r w:rsidRPr="00A87CC2">
              <w:rPr>
                <w:rFonts w:ascii="Arial" w:eastAsia="Arial" w:hAnsi="Arial" w:cs="Arial"/>
                <w:spacing w:val="-1"/>
              </w:rPr>
              <w:t>u</w:t>
            </w:r>
            <w:r w:rsidRPr="00A87CC2">
              <w:rPr>
                <w:rFonts w:ascii="Arial" w:eastAsia="Arial" w:hAnsi="Arial" w:cs="Arial"/>
                <w:spacing w:val="1"/>
              </w:rPr>
              <w:t>scr</w:t>
            </w:r>
            <w:r w:rsidRPr="00A87CC2">
              <w:rPr>
                <w:rFonts w:ascii="Arial" w:eastAsia="Arial" w:hAnsi="Arial" w:cs="Arial"/>
                <w:spacing w:val="-1"/>
              </w:rPr>
              <w:t>i</w:t>
            </w:r>
            <w:r w:rsidRPr="00A87CC2">
              <w:rPr>
                <w:rFonts w:ascii="Arial" w:eastAsia="Arial" w:hAnsi="Arial" w:cs="Arial"/>
                <w:spacing w:val="2"/>
              </w:rPr>
              <w:t>p</w:t>
            </w:r>
            <w:r w:rsidRPr="00A87CC2">
              <w:rPr>
                <w:rFonts w:ascii="Arial" w:eastAsia="Arial" w:hAnsi="Arial" w:cs="Arial"/>
              </w:rPr>
              <w:t>t</w:t>
            </w:r>
            <w:r w:rsidRPr="00A87CC2">
              <w:rPr>
                <w:rFonts w:ascii="Arial" w:eastAsia="Arial" w:hAnsi="Arial" w:cs="Arial"/>
                <w:spacing w:val="-10"/>
              </w:rPr>
              <w:t xml:space="preserve"> </w:t>
            </w:r>
            <w:r w:rsidRPr="00A87CC2">
              <w:rPr>
                <w:rFonts w:ascii="Arial" w:eastAsia="Arial" w:hAnsi="Arial" w:cs="Arial"/>
              </w:rPr>
              <w:t>Nu</w:t>
            </w:r>
            <w:r w:rsidRPr="00A87CC2">
              <w:rPr>
                <w:rFonts w:ascii="Arial" w:eastAsia="Arial" w:hAnsi="Arial" w:cs="Arial"/>
                <w:spacing w:val="4"/>
              </w:rPr>
              <w:t>m</w:t>
            </w:r>
            <w:r w:rsidRPr="00A87CC2">
              <w:rPr>
                <w:rFonts w:ascii="Arial" w:eastAsia="Arial" w:hAnsi="Arial" w:cs="Arial"/>
              </w:rPr>
              <w:t>b</w:t>
            </w:r>
            <w:r w:rsidRPr="00A87CC2">
              <w:rPr>
                <w:rFonts w:ascii="Arial" w:eastAsia="Arial" w:hAnsi="Arial" w:cs="Arial"/>
                <w:spacing w:val="-1"/>
              </w:rPr>
              <w:t>e</w:t>
            </w:r>
            <w:r w:rsidRPr="00A87CC2">
              <w:rPr>
                <w:rFonts w:ascii="Arial" w:eastAsia="Arial" w:hAnsi="Arial" w:cs="Arial"/>
                <w:spacing w:val="1"/>
              </w:rPr>
              <w:t>r</w:t>
            </w:r>
            <w:r w:rsidRPr="00A87CC2">
              <w:rPr>
                <w:rFonts w:ascii="Arial" w:eastAsia="Arial" w:hAnsi="Arial" w:cs="Arial"/>
              </w:rPr>
              <w:t>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D2D17" w14:textId="77777777" w:rsidR="00A526F9" w:rsidRPr="00A87CC2" w:rsidRDefault="00262921">
            <w:pPr>
              <w:spacing w:before="25"/>
              <w:ind w:left="102"/>
              <w:rPr>
                <w:rFonts w:ascii="Arial" w:eastAsia="Arial" w:hAnsi="Arial" w:cs="Arial"/>
              </w:rPr>
            </w:pPr>
            <w:r w:rsidRPr="00A87CC2">
              <w:rPr>
                <w:rFonts w:ascii="Arial" w:eastAsia="Arial" w:hAnsi="Arial" w:cs="Arial"/>
                <w:b/>
                <w:spacing w:val="4"/>
              </w:rPr>
              <w:t>M</w:t>
            </w:r>
            <w:r w:rsidRPr="00A87CC2">
              <w:rPr>
                <w:rFonts w:ascii="Arial" w:eastAsia="Arial" w:hAnsi="Arial" w:cs="Arial"/>
                <w:b/>
              </w:rPr>
              <w:t>s</w:t>
            </w:r>
            <w:r w:rsidRPr="00A87CC2">
              <w:rPr>
                <w:rFonts w:ascii="Arial" w:eastAsia="Arial" w:hAnsi="Arial" w:cs="Arial"/>
                <w:b/>
                <w:spacing w:val="-1"/>
              </w:rPr>
              <w:t>_</w:t>
            </w:r>
            <w:r w:rsidRPr="00A87CC2">
              <w:rPr>
                <w:rFonts w:ascii="Arial" w:eastAsia="Arial" w:hAnsi="Arial" w:cs="Arial"/>
                <w:b/>
              </w:rPr>
              <w:t>IJ</w:t>
            </w:r>
            <w:r w:rsidRPr="00A87CC2">
              <w:rPr>
                <w:rFonts w:ascii="Arial" w:eastAsia="Arial" w:hAnsi="Arial" w:cs="Arial"/>
                <w:b/>
                <w:spacing w:val="2"/>
              </w:rPr>
              <w:t>T</w:t>
            </w:r>
            <w:r w:rsidRPr="00A87CC2">
              <w:rPr>
                <w:rFonts w:ascii="Arial" w:eastAsia="Arial" w:hAnsi="Arial" w:cs="Arial"/>
                <w:b/>
              </w:rPr>
              <w:t>DH_1</w:t>
            </w:r>
            <w:r w:rsidRPr="00A87CC2">
              <w:rPr>
                <w:rFonts w:ascii="Arial" w:eastAsia="Arial" w:hAnsi="Arial" w:cs="Arial"/>
                <w:b/>
                <w:spacing w:val="-1"/>
              </w:rPr>
              <w:t>2</w:t>
            </w:r>
            <w:r w:rsidRPr="00A87CC2">
              <w:rPr>
                <w:rFonts w:ascii="Arial" w:eastAsia="Arial" w:hAnsi="Arial" w:cs="Arial"/>
                <w:b/>
              </w:rPr>
              <w:t>9</w:t>
            </w:r>
            <w:r w:rsidRPr="00A87CC2">
              <w:rPr>
                <w:rFonts w:ascii="Arial" w:eastAsia="Arial" w:hAnsi="Arial" w:cs="Arial"/>
                <w:b/>
                <w:spacing w:val="-1"/>
              </w:rPr>
              <w:t>2</w:t>
            </w:r>
            <w:r w:rsidRPr="00A87CC2">
              <w:rPr>
                <w:rFonts w:ascii="Arial" w:eastAsia="Arial" w:hAnsi="Arial" w:cs="Arial"/>
                <w:b/>
              </w:rPr>
              <w:t>89</w:t>
            </w:r>
          </w:p>
        </w:tc>
      </w:tr>
      <w:tr w:rsidR="00A526F9" w:rsidRPr="00A87CC2" w14:paraId="28854C89" w14:textId="77777777">
        <w:trPr>
          <w:trHeight w:hRule="exact" w:val="66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8EAB76" w14:textId="77777777" w:rsidR="00A526F9" w:rsidRPr="00A87CC2" w:rsidRDefault="00262921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A87CC2">
              <w:rPr>
                <w:rFonts w:ascii="Arial" w:eastAsia="Arial" w:hAnsi="Arial" w:cs="Arial"/>
                <w:spacing w:val="3"/>
              </w:rPr>
              <w:t>T</w:t>
            </w:r>
            <w:r w:rsidRPr="00A87CC2">
              <w:rPr>
                <w:rFonts w:ascii="Arial" w:eastAsia="Arial" w:hAnsi="Arial" w:cs="Arial"/>
                <w:spacing w:val="-1"/>
              </w:rPr>
              <w:t>i</w:t>
            </w:r>
            <w:r w:rsidRPr="00A87CC2">
              <w:rPr>
                <w:rFonts w:ascii="Arial" w:eastAsia="Arial" w:hAnsi="Arial" w:cs="Arial"/>
              </w:rPr>
              <w:t>t</w:t>
            </w:r>
            <w:r w:rsidRPr="00A87CC2">
              <w:rPr>
                <w:rFonts w:ascii="Arial" w:eastAsia="Arial" w:hAnsi="Arial" w:cs="Arial"/>
                <w:spacing w:val="-1"/>
              </w:rPr>
              <w:t>l</w:t>
            </w:r>
            <w:r w:rsidRPr="00A87CC2">
              <w:rPr>
                <w:rFonts w:ascii="Arial" w:eastAsia="Arial" w:hAnsi="Arial" w:cs="Arial"/>
              </w:rPr>
              <w:t>e</w:t>
            </w:r>
            <w:r w:rsidRPr="00A87CC2">
              <w:rPr>
                <w:rFonts w:ascii="Arial" w:eastAsia="Arial" w:hAnsi="Arial" w:cs="Arial"/>
                <w:spacing w:val="-4"/>
              </w:rPr>
              <w:t xml:space="preserve"> </w:t>
            </w:r>
            <w:r w:rsidRPr="00A87CC2">
              <w:rPr>
                <w:rFonts w:ascii="Arial" w:eastAsia="Arial" w:hAnsi="Arial" w:cs="Arial"/>
                <w:spacing w:val="-1"/>
              </w:rPr>
              <w:t>o</w:t>
            </w:r>
            <w:r w:rsidRPr="00A87CC2">
              <w:rPr>
                <w:rFonts w:ascii="Arial" w:eastAsia="Arial" w:hAnsi="Arial" w:cs="Arial"/>
              </w:rPr>
              <w:t>f t</w:t>
            </w:r>
            <w:r w:rsidRPr="00A87CC2">
              <w:rPr>
                <w:rFonts w:ascii="Arial" w:eastAsia="Arial" w:hAnsi="Arial" w:cs="Arial"/>
                <w:spacing w:val="-1"/>
              </w:rPr>
              <w:t>h</w:t>
            </w:r>
            <w:r w:rsidRPr="00A87CC2">
              <w:rPr>
                <w:rFonts w:ascii="Arial" w:eastAsia="Arial" w:hAnsi="Arial" w:cs="Arial"/>
              </w:rPr>
              <w:t>e</w:t>
            </w:r>
            <w:r w:rsidRPr="00A87CC2">
              <w:rPr>
                <w:rFonts w:ascii="Arial" w:eastAsia="Arial" w:hAnsi="Arial" w:cs="Arial"/>
                <w:spacing w:val="-1"/>
              </w:rPr>
              <w:t xml:space="preserve"> </w:t>
            </w:r>
            <w:r w:rsidRPr="00A87CC2">
              <w:rPr>
                <w:rFonts w:ascii="Arial" w:eastAsia="Arial" w:hAnsi="Arial" w:cs="Arial"/>
              </w:rPr>
              <w:t>M</w:t>
            </w:r>
            <w:r w:rsidRPr="00A87CC2">
              <w:rPr>
                <w:rFonts w:ascii="Arial" w:eastAsia="Arial" w:hAnsi="Arial" w:cs="Arial"/>
                <w:spacing w:val="-1"/>
              </w:rPr>
              <w:t>a</w:t>
            </w:r>
            <w:r w:rsidRPr="00A87CC2">
              <w:rPr>
                <w:rFonts w:ascii="Arial" w:eastAsia="Arial" w:hAnsi="Arial" w:cs="Arial"/>
                <w:spacing w:val="2"/>
              </w:rPr>
              <w:t>n</w:t>
            </w:r>
            <w:r w:rsidRPr="00A87CC2">
              <w:rPr>
                <w:rFonts w:ascii="Arial" w:eastAsia="Arial" w:hAnsi="Arial" w:cs="Arial"/>
              </w:rPr>
              <w:t>u</w:t>
            </w:r>
            <w:r w:rsidRPr="00A87CC2">
              <w:rPr>
                <w:rFonts w:ascii="Arial" w:eastAsia="Arial" w:hAnsi="Arial" w:cs="Arial"/>
                <w:spacing w:val="1"/>
              </w:rPr>
              <w:t>scr</w:t>
            </w:r>
            <w:r w:rsidRPr="00A87CC2">
              <w:rPr>
                <w:rFonts w:ascii="Arial" w:eastAsia="Arial" w:hAnsi="Arial" w:cs="Arial"/>
                <w:spacing w:val="-1"/>
              </w:rPr>
              <w:t>i</w:t>
            </w:r>
            <w:r w:rsidRPr="00A87CC2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548BD5" w14:textId="77777777" w:rsidR="00A526F9" w:rsidRPr="00A87CC2" w:rsidRDefault="00262921">
            <w:pPr>
              <w:spacing w:before="90"/>
              <w:ind w:left="102" w:right="563"/>
              <w:rPr>
                <w:rFonts w:ascii="Arial" w:eastAsia="Arial" w:hAnsi="Arial" w:cs="Arial"/>
              </w:rPr>
            </w:pPr>
            <w:r w:rsidRPr="00A87CC2">
              <w:rPr>
                <w:rFonts w:ascii="Arial" w:eastAsia="Arial" w:hAnsi="Arial" w:cs="Arial"/>
                <w:b/>
              </w:rPr>
              <w:t>Fa</w:t>
            </w:r>
            <w:r w:rsidRPr="00A87CC2">
              <w:rPr>
                <w:rFonts w:ascii="Arial" w:eastAsia="Arial" w:hAnsi="Arial" w:cs="Arial"/>
                <w:b/>
                <w:spacing w:val="-1"/>
              </w:rPr>
              <w:t>c</w:t>
            </w:r>
            <w:r w:rsidRPr="00A87CC2">
              <w:rPr>
                <w:rFonts w:ascii="Arial" w:eastAsia="Arial" w:hAnsi="Arial" w:cs="Arial"/>
                <w:b/>
                <w:spacing w:val="1"/>
              </w:rPr>
              <w:t>t</w:t>
            </w:r>
            <w:r w:rsidRPr="00A87CC2">
              <w:rPr>
                <w:rFonts w:ascii="Arial" w:eastAsia="Arial" w:hAnsi="Arial" w:cs="Arial"/>
                <w:b/>
              </w:rPr>
              <w:t>o</w:t>
            </w:r>
            <w:r w:rsidRPr="00A87CC2">
              <w:rPr>
                <w:rFonts w:ascii="Arial" w:eastAsia="Arial" w:hAnsi="Arial" w:cs="Arial"/>
                <w:b/>
                <w:spacing w:val="-1"/>
              </w:rPr>
              <w:t>r</w:t>
            </w:r>
            <w:r w:rsidRPr="00A87CC2">
              <w:rPr>
                <w:rFonts w:ascii="Arial" w:eastAsia="Arial" w:hAnsi="Arial" w:cs="Arial"/>
                <w:b/>
              </w:rPr>
              <w:t>s</w:t>
            </w:r>
            <w:r w:rsidRPr="00A87CC2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eastAsia="Arial" w:hAnsi="Arial" w:cs="Arial"/>
                <w:b/>
                <w:spacing w:val="-5"/>
              </w:rPr>
              <w:t>A</w:t>
            </w:r>
            <w:r w:rsidRPr="00A87CC2">
              <w:rPr>
                <w:rFonts w:ascii="Arial" w:eastAsia="Arial" w:hAnsi="Arial" w:cs="Arial"/>
                <w:b/>
                <w:spacing w:val="2"/>
              </w:rPr>
              <w:t>s</w:t>
            </w:r>
            <w:r w:rsidRPr="00A87CC2">
              <w:rPr>
                <w:rFonts w:ascii="Arial" w:eastAsia="Arial" w:hAnsi="Arial" w:cs="Arial"/>
                <w:b/>
              </w:rPr>
              <w:t>soc</w:t>
            </w:r>
            <w:r w:rsidRPr="00A87CC2">
              <w:rPr>
                <w:rFonts w:ascii="Arial" w:eastAsia="Arial" w:hAnsi="Arial" w:cs="Arial"/>
                <w:b/>
                <w:spacing w:val="2"/>
              </w:rPr>
              <w:t>i</w:t>
            </w:r>
            <w:r w:rsidRPr="00A87CC2">
              <w:rPr>
                <w:rFonts w:ascii="Arial" w:eastAsia="Arial" w:hAnsi="Arial" w:cs="Arial"/>
                <w:b/>
              </w:rPr>
              <w:t>ated</w:t>
            </w:r>
            <w:r w:rsidRPr="00A87CC2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A87CC2">
              <w:rPr>
                <w:rFonts w:ascii="Arial" w:eastAsia="Arial" w:hAnsi="Arial" w:cs="Arial"/>
                <w:b/>
                <w:spacing w:val="3"/>
              </w:rPr>
              <w:t>w</w:t>
            </w:r>
            <w:r w:rsidRPr="00A87CC2">
              <w:rPr>
                <w:rFonts w:ascii="Arial" w:eastAsia="Arial" w:hAnsi="Arial" w:cs="Arial"/>
                <w:b/>
              </w:rPr>
              <w:t>ith</w:t>
            </w:r>
            <w:r w:rsidRPr="00A87CC2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eastAsia="Arial" w:hAnsi="Arial" w:cs="Arial"/>
                <w:b/>
              </w:rPr>
              <w:t>Hous</w:t>
            </w:r>
            <w:r w:rsidRPr="00A87CC2">
              <w:rPr>
                <w:rFonts w:ascii="Arial" w:eastAsia="Arial" w:hAnsi="Arial" w:cs="Arial"/>
                <w:b/>
                <w:spacing w:val="-1"/>
              </w:rPr>
              <w:t>e</w:t>
            </w:r>
            <w:r w:rsidRPr="00A87CC2">
              <w:rPr>
                <w:rFonts w:ascii="Arial" w:eastAsia="Arial" w:hAnsi="Arial" w:cs="Arial"/>
                <w:b/>
              </w:rPr>
              <w:t>hold</w:t>
            </w:r>
            <w:r w:rsidRPr="00A87CC2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A87CC2">
              <w:rPr>
                <w:rFonts w:ascii="Arial" w:eastAsia="Arial" w:hAnsi="Arial" w:cs="Arial"/>
                <w:b/>
                <w:spacing w:val="2"/>
              </w:rPr>
              <w:t>S</w:t>
            </w:r>
            <w:r w:rsidRPr="00A87CC2">
              <w:rPr>
                <w:rFonts w:ascii="Arial" w:eastAsia="Arial" w:hAnsi="Arial" w:cs="Arial"/>
                <w:b/>
              </w:rPr>
              <w:t>ani</w:t>
            </w:r>
            <w:r w:rsidRPr="00A87CC2">
              <w:rPr>
                <w:rFonts w:ascii="Arial" w:eastAsia="Arial" w:hAnsi="Arial" w:cs="Arial"/>
                <w:b/>
                <w:spacing w:val="1"/>
              </w:rPr>
              <w:t>t</w:t>
            </w:r>
            <w:r w:rsidRPr="00A87CC2">
              <w:rPr>
                <w:rFonts w:ascii="Arial" w:eastAsia="Arial" w:hAnsi="Arial" w:cs="Arial"/>
                <w:b/>
              </w:rPr>
              <w:t>ati</w:t>
            </w:r>
            <w:r w:rsidRPr="00A87CC2">
              <w:rPr>
                <w:rFonts w:ascii="Arial" w:eastAsia="Arial" w:hAnsi="Arial" w:cs="Arial"/>
                <w:b/>
                <w:spacing w:val="1"/>
              </w:rPr>
              <w:t>o</w:t>
            </w:r>
            <w:r w:rsidRPr="00A87CC2">
              <w:rPr>
                <w:rFonts w:ascii="Arial" w:eastAsia="Arial" w:hAnsi="Arial" w:cs="Arial"/>
                <w:b/>
              </w:rPr>
              <w:t>n</w:t>
            </w:r>
            <w:r w:rsidRPr="00A87CC2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A87CC2">
              <w:rPr>
                <w:rFonts w:ascii="Arial" w:eastAsia="Arial" w:hAnsi="Arial" w:cs="Arial"/>
                <w:b/>
              </w:rPr>
              <w:t>a</w:t>
            </w:r>
            <w:r w:rsidRPr="00A87CC2">
              <w:rPr>
                <w:rFonts w:ascii="Arial" w:eastAsia="Arial" w:hAnsi="Arial" w:cs="Arial"/>
                <w:b/>
                <w:spacing w:val="2"/>
              </w:rPr>
              <w:t>n</w:t>
            </w:r>
            <w:r w:rsidRPr="00A87CC2">
              <w:rPr>
                <w:rFonts w:ascii="Arial" w:eastAsia="Arial" w:hAnsi="Arial" w:cs="Arial"/>
                <w:b/>
              </w:rPr>
              <w:t>d</w:t>
            </w:r>
            <w:r w:rsidRPr="00A87CC2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proofErr w:type="spellStart"/>
            <w:r w:rsidRPr="00A87CC2">
              <w:rPr>
                <w:rFonts w:ascii="Arial" w:eastAsia="Arial" w:hAnsi="Arial" w:cs="Arial"/>
                <w:b/>
              </w:rPr>
              <w:t>Feac</w:t>
            </w:r>
            <w:r w:rsidRPr="00A87CC2">
              <w:rPr>
                <w:rFonts w:ascii="Arial" w:eastAsia="Arial" w:hAnsi="Arial" w:cs="Arial"/>
                <w:b/>
                <w:spacing w:val="1"/>
              </w:rPr>
              <w:t>a</w:t>
            </w:r>
            <w:r w:rsidRPr="00A87CC2">
              <w:rPr>
                <w:rFonts w:ascii="Arial" w:eastAsia="Arial" w:hAnsi="Arial" w:cs="Arial"/>
                <w:b/>
              </w:rPr>
              <w:t>l</w:t>
            </w:r>
            <w:proofErr w:type="spellEnd"/>
            <w:r w:rsidRPr="00A87CC2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eastAsia="Arial" w:hAnsi="Arial" w:cs="Arial"/>
                <w:b/>
                <w:spacing w:val="-1"/>
              </w:rPr>
              <w:t>S</w:t>
            </w:r>
            <w:r w:rsidRPr="00A87CC2">
              <w:rPr>
                <w:rFonts w:ascii="Arial" w:eastAsia="Arial" w:hAnsi="Arial" w:cs="Arial"/>
                <w:b/>
              </w:rPr>
              <w:t>lu</w:t>
            </w:r>
            <w:r w:rsidRPr="00A87CC2">
              <w:rPr>
                <w:rFonts w:ascii="Arial" w:eastAsia="Arial" w:hAnsi="Arial" w:cs="Arial"/>
                <w:b/>
                <w:spacing w:val="1"/>
              </w:rPr>
              <w:t>d</w:t>
            </w:r>
            <w:r w:rsidRPr="00A87CC2">
              <w:rPr>
                <w:rFonts w:ascii="Arial" w:eastAsia="Arial" w:hAnsi="Arial" w:cs="Arial"/>
                <w:b/>
              </w:rPr>
              <w:t>ge</w:t>
            </w:r>
            <w:r w:rsidRPr="00A87CC2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eastAsia="Arial" w:hAnsi="Arial" w:cs="Arial"/>
                <w:b/>
                <w:spacing w:val="4"/>
              </w:rPr>
              <w:t>M</w:t>
            </w:r>
            <w:r w:rsidRPr="00A87CC2">
              <w:rPr>
                <w:rFonts w:ascii="Arial" w:eastAsia="Arial" w:hAnsi="Arial" w:cs="Arial"/>
                <w:b/>
              </w:rPr>
              <w:t>anage</w:t>
            </w:r>
            <w:r w:rsidRPr="00A87CC2">
              <w:rPr>
                <w:rFonts w:ascii="Arial" w:eastAsia="Arial" w:hAnsi="Arial" w:cs="Arial"/>
                <w:b/>
                <w:spacing w:val="8"/>
              </w:rPr>
              <w:t>m</w:t>
            </w:r>
            <w:r w:rsidRPr="00A87CC2">
              <w:rPr>
                <w:rFonts w:ascii="Arial" w:eastAsia="Arial" w:hAnsi="Arial" w:cs="Arial"/>
                <w:b/>
              </w:rPr>
              <w:t>ent</w:t>
            </w:r>
            <w:r w:rsidRPr="00A87CC2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A87CC2">
              <w:rPr>
                <w:rFonts w:ascii="Arial" w:eastAsia="Arial" w:hAnsi="Arial" w:cs="Arial"/>
                <w:b/>
              </w:rPr>
              <w:t>(F</w:t>
            </w:r>
            <w:r w:rsidRPr="00A87CC2">
              <w:rPr>
                <w:rFonts w:ascii="Arial" w:eastAsia="Arial" w:hAnsi="Arial" w:cs="Arial"/>
                <w:b/>
                <w:spacing w:val="-1"/>
              </w:rPr>
              <w:t>S</w:t>
            </w:r>
            <w:r w:rsidRPr="00A87CC2">
              <w:rPr>
                <w:rFonts w:ascii="Arial" w:eastAsia="Arial" w:hAnsi="Arial" w:cs="Arial"/>
                <w:b/>
                <w:spacing w:val="4"/>
              </w:rPr>
              <w:t>M</w:t>
            </w:r>
            <w:r w:rsidRPr="00A87CC2">
              <w:rPr>
                <w:rFonts w:ascii="Arial" w:eastAsia="Arial" w:hAnsi="Arial" w:cs="Arial"/>
                <w:b/>
              </w:rPr>
              <w:t>)</w:t>
            </w:r>
            <w:r w:rsidRPr="00A87CC2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eastAsia="Arial" w:hAnsi="Arial" w:cs="Arial"/>
                <w:b/>
              </w:rPr>
              <w:t>in</w:t>
            </w:r>
            <w:r w:rsidRPr="00A87CC2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eastAsia="Arial" w:hAnsi="Arial" w:cs="Arial"/>
                <w:b/>
              </w:rPr>
              <w:t>R</w:t>
            </w:r>
            <w:r w:rsidRPr="00A87CC2">
              <w:rPr>
                <w:rFonts w:ascii="Arial" w:eastAsia="Arial" w:hAnsi="Arial" w:cs="Arial"/>
                <w:b/>
                <w:spacing w:val="1"/>
              </w:rPr>
              <w:t>u</w:t>
            </w:r>
            <w:r w:rsidRPr="00A87CC2">
              <w:rPr>
                <w:rFonts w:ascii="Arial" w:eastAsia="Arial" w:hAnsi="Arial" w:cs="Arial"/>
                <w:b/>
                <w:spacing w:val="-1"/>
              </w:rPr>
              <w:t>r</w:t>
            </w:r>
            <w:r w:rsidRPr="00A87CC2">
              <w:rPr>
                <w:rFonts w:ascii="Arial" w:eastAsia="Arial" w:hAnsi="Arial" w:cs="Arial"/>
                <w:b/>
              </w:rPr>
              <w:t>al</w:t>
            </w:r>
            <w:r w:rsidRPr="00A87CC2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eastAsia="Arial" w:hAnsi="Arial" w:cs="Arial"/>
                <w:b/>
              </w:rPr>
              <w:t>C</w:t>
            </w:r>
            <w:r w:rsidRPr="00A87CC2">
              <w:rPr>
                <w:rFonts w:ascii="Arial" w:eastAsia="Arial" w:hAnsi="Arial" w:cs="Arial"/>
                <w:b/>
                <w:spacing w:val="1"/>
              </w:rPr>
              <w:t>o</w:t>
            </w:r>
            <w:r w:rsidRPr="00A87CC2">
              <w:rPr>
                <w:rFonts w:ascii="Arial" w:eastAsia="Arial" w:hAnsi="Arial" w:cs="Arial"/>
                <w:b/>
              </w:rPr>
              <w:t>m</w:t>
            </w:r>
            <w:r w:rsidRPr="00A87CC2">
              <w:rPr>
                <w:rFonts w:ascii="Arial" w:eastAsia="Arial" w:hAnsi="Arial" w:cs="Arial"/>
                <w:b/>
                <w:spacing w:val="1"/>
              </w:rPr>
              <w:t>m</w:t>
            </w:r>
            <w:r w:rsidRPr="00A87CC2">
              <w:rPr>
                <w:rFonts w:ascii="Arial" w:eastAsia="Arial" w:hAnsi="Arial" w:cs="Arial"/>
                <w:b/>
              </w:rPr>
              <w:t>unities</w:t>
            </w:r>
            <w:r w:rsidRPr="00A87CC2">
              <w:rPr>
                <w:rFonts w:ascii="Arial" w:eastAsia="Arial" w:hAnsi="Arial" w:cs="Arial"/>
                <w:b/>
                <w:spacing w:val="-14"/>
              </w:rPr>
              <w:t xml:space="preserve"> </w:t>
            </w:r>
            <w:r w:rsidRPr="00A87CC2">
              <w:rPr>
                <w:rFonts w:ascii="Arial" w:eastAsia="Arial" w:hAnsi="Arial" w:cs="Arial"/>
                <w:b/>
              </w:rPr>
              <w:t>of</w:t>
            </w:r>
            <w:r w:rsidRPr="00A87CC2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proofErr w:type="spellStart"/>
            <w:r w:rsidRPr="00A87CC2">
              <w:rPr>
                <w:rFonts w:ascii="Arial" w:eastAsia="Arial" w:hAnsi="Arial" w:cs="Arial"/>
                <w:b/>
              </w:rPr>
              <w:t>I</w:t>
            </w:r>
            <w:r w:rsidRPr="00A87CC2">
              <w:rPr>
                <w:rFonts w:ascii="Arial" w:eastAsia="Arial" w:hAnsi="Arial" w:cs="Arial"/>
                <w:b/>
                <w:spacing w:val="-1"/>
              </w:rPr>
              <w:t>k</w:t>
            </w:r>
            <w:r w:rsidRPr="00A87CC2">
              <w:rPr>
                <w:rFonts w:ascii="Arial" w:eastAsia="Arial" w:hAnsi="Arial" w:cs="Arial"/>
                <w:b/>
                <w:spacing w:val="3"/>
              </w:rPr>
              <w:t>w</w:t>
            </w:r>
            <w:r w:rsidRPr="00A87CC2">
              <w:rPr>
                <w:rFonts w:ascii="Arial" w:eastAsia="Arial" w:hAnsi="Arial" w:cs="Arial"/>
                <w:b/>
              </w:rPr>
              <w:t>e</w:t>
            </w:r>
            <w:r w:rsidRPr="00A87CC2">
              <w:rPr>
                <w:rFonts w:ascii="Arial" w:eastAsia="Arial" w:hAnsi="Arial" w:cs="Arial"/>
                <w:b/>
                <w:spacing w:val="-1"/>
              </w:rPr>
              <w:t>r</w:t>
            </w:r>
            <w:r w:rsidRPr="00A87CC2">
              <w:rPr>
                <w:rFonts w:ascii="Arial" w:eastAsia="Arial" w:hAnsi="Arial" w:cs="Arial"/>
                <w:b/>
                <w:spacing w:val="2"/>
              </w:rPr>
              <w:t>r</w:t>
            </w:r>
            <w:r w:rsidRPr="00A87CC2">
              <w:rPr>
                <w:rFonts w:ascii="Arial" w:eastAsia="Arial" w:hAnsi="Arial" w:cs="Arial"/>
                <w:b/>
              </w:rPr>
              <w:t>e</w:t>
            </w:r>
            <w:proofErr w:type="spellEnd"/>
            <w:r w:rsidRPr="00A87CC2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eastAsia="Arial" w:hAnsi="Arial" w:cs="Arial"/>
                <w:b/>
              </w:rPr>
              <w:t>L</w:t>
            </w:r>
            <w:r w:rsidRPr="00A87CC2">
              <w:rPr>
                <w:rFonts w:ascii="Arial" w:eastAsia="Arial" w:hAnsi="Arial" w:cs="Arial"/>
                <w:b/>
                <w:spacing w:val="1"/>
              </w:rPr>
              <w:t>o</w:t>
            </w:r>
            <w:r w:rsidRPr="00A87CC2">
              <w:rPr>
                <w:rFonts w:ascii="Arial" w:eastAsia="Arial" w:hAnsi="Arial" w:cs="Arial"/>
                <w:b/>
              </w:rPr>
              <w:t>c</w:t>
            </w:r>
            <w:r w:rsidRPr="00A87CC2">
              <w:rPr>
                <w:rFonts w:ascii="Arial" w:eastAsia="Arial" w:hAnsi="Arial" w:cs="Arial"/>
                <w:b/>
                <w:spacing w:val="-1"/>
              </w:rPr>
              <w:t>a</w:t>
            </w:r>
            <w:r w:rsidRPr="00A87CC2">
              <w:rPr>
                <w:rFonts w:ascii="Arial" w:eastAsia="Arial" w:hAnsi="Arial" w:cs="Arial"/>
                <w:b/>
              </w:rPr>
              <w:t>l</w:t>
            </w:r>
            <w:r w:rsidRPr="00A87CC2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eastAsia="Arial" w:hAnsi="Arial" w:cs="Arial"/>
                <w:b/>
                <w:spacing w:val="1"/>
              </w:rPr>
              <w:t>G</w:t>
            </w:r>
            <w:r w:rsidRPr="00A87CC2">
              <w:rPr>
                <w:rFonts w:ascii="Arial" w:eastAsia="Arial" w:hAnsi="Arial" w:cs="Arial"/>
                <w:b/>
              </w:rPr>
              <w:t>o</w:t>
            </w:r>
            <w:r w:rsidRPr="00A87CC2">
              <w:rPr>
                <w:rFonts w:ascii="Arial" w:eastAsia="Arial" w:hAnsi="Arial" w:cs="Arial"/>
                <w:b/>
                <w:spacing w:val="2"/>
              </w:rPr>
              <w:t>v</w:t>
            </w:r>
            <w:r w:rsidRPr="00A87CC2">
              <w:rPr>
                <w:rFonts w:ascii="Arial" w:eastAsia="Arial" w:hAnsi="Arial" w:cs="Arial"/>
                <w:b/>
              </w:rPr>
              <w:t>e</w:t>
            </w:r>
            <w:r w:rsidRPr="00A87CC2">
              <w:rPr>
                <w:rFonts w:ascii="Arial" w:eastAsia="Arial" w:hAnsi="Arial" w:cs="Arial"/>
                <w:b/>
                <w:spacing w:val="-1"/>
              </w:rPr>
              <w:t>r</w:t>
            </w:r>
            <w:r w:rsidRPr="00A87CC2">
              <w:rPr>
                <w:rFonts w:ascii="Arial" w:eastAsia="Arial" w:hAnsi="Arial" w:cs="Arial"/>
                <w:b/>
              </w:rPr>
              <w:t>nme</w:t>
            </w:r>
            <w:r w:rsidRPr="00A87CC2">
              <w:rPr>
                <w:rFonts w:ascii="Arial" w:eastAsia="Arial" w:hAnsi="Arial" w:cs="Arial"/>
                <w:b/>
                <w:spacing w:val="1"/>
              </w:rPr>
              <w:t>n</w:t>
            </w:r>
            <w:r w:rsidRPr="00A87CC2">
              <w:rPr>
                <w:rFonts w:ascii="Arial" w:eastAsia="Arial" w:hAnsi="Arial" w:cs="Arial"/>
                <w:b/>
              </w:rPr>
              <w:t>t</w:t>
            </w:r>
            <w:r w:rsidRPr="00A87CC2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A87CC2">
              <w:rPr>
                <w:rFonts w:ascii="Arial" w:eastAsia="Arial" w:hAnsi="Arial" w:cs="Arial"/>
                <w:b/>
                <w:spacing w:val="-5"/>
              </w:rPr>
              <w:t>A</w:t>
            </w:r>
            <w:r w:rsidRPr="00A87CC2">
              <w:rPr>
                <w:rFonts w:ascii="Arial" w:eastAsia="Arial" w:hAnsi="Arial" w:cs="Arial"/>
                <w:b/>
                <w:spacing w:val="2"/>
              </w:rPr>
              <w:t>re</w:t>
            </w:r>
            <w:r w:rsidRPr="00A87CC2">
              <w:rPr>
                <w:rFonts w:ascii="Arial" w:eastAsia="Arial" w:hAnsi="Arial" w:cs="Arial"/>
                <w:b/>
              </w:rPr>
              <w:t>a</w:t>
            </w:r>
            <w:r w:rsidRPr="00A87CC2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eastAsia="Arial" w:hAnsi="Arial" w:cs="Arial"/>
                <w:b/>
              </w:rPr>
              <w:t>of</w:t>
            </w:r>
            <w:r w:rsidRPr="00A87CC2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eastAsia="Arial" w:hAnsi="Arial" w:cs="Arial"/>
                <w:b/>
              </w:rPr>
              <w:t>Ri</w:t>
            </w:r>
            <w:r w:rsidRPr="00A87CC2">
              <w:rPr>
                <w:rFonts w:ascii="Arial" w:eastAsia="Arial" w:hAnsi="Arial" w:cs="Arial"/>
                <w:b/>
                <w:spacing w:val="2"/>
              </w:rPr>
              <w:t>v</w:t>
            </w:r>
            <w:r w:rsidRPr="00A87CC2">
              <w:rPr>
                <w:rFonts w:ascii="Arial" w:eastAsia="Arial" w:hAnsi="Arial" w:cs="Arial"/>
                <w:b/>
              </w:rPr>
              <w:t>e</w:t>
            </w:r>
            <w:r w:rsidRPr="00A87CC2">
              <w:rPr>
                <w:rFonts w:ascii="Arial" w:eastAsia="Arial" w:hAnsi="Arial" w:cs="Arial"/>
                <w:b/>
                <w:spacing w:val="-1"/>
              </w:rPr>
              <w:t>r</w:t>
            </w:r>
            <w:r w:rsidRPr="00A87CC2">
              <w:rPr>
                <w:rFonts w:ascii="Arial" w:eastAsia="Arial" w:hAnsi="Arial" w:cs="Arial"/>
                <w:b/>
              </w:rPr>
              <w:t>s</w:t>
            </w:r>
            <w:r w:rsidRPr="00A87CC2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eastAsia="Arial" w:hAnsi="Arial" w:cs="Arial"/>
                <w:b/>
                <w:spacing w:val="-1"/>
              </w:rPr>
              <w:t>S</w:t>
            </w:r>
            <w:r w:rsidRPr="00A87CC2">
              <w:rPr>
                <w:rFonts w:ascii="Arial" w:eastAsia="Arial" w:hAnsi="Arial" w:cs="Arial"/>
                <w:b/>
                <w:spacing w:val="1"/>
              </w:rPr>
              <w:t>t</w:t>
            </w:r>
            <w:r w:rsidRPr="00A87CC2">
              <w:rPr>
                <w:rFonts w:ascii="Arial" w:eastAsia="Arial" w:hAnsi="Arial" w:cs="Arial"/>
                <w:b/>
              </w:rPr>
              <w:t>ate, Nige</w:t>
            </w:r>
            <w:r w:rsidRPr="00A87CC2">
              <w:rPr>
                <w:rFonts w:ascii="Arial" w:eastAsia="Arial" w:hAnsi="Arial" w:cs="Arial"/>
                <w:b/>
                <w:spacing w:val="-1"/>
              </w:rPr>
              <w:t>r</w:t>
            </w:r>
            <w:r w:rsidRPr="00A87CC2">
              <w:rPr>
                <w:rFonts w:ascii="Arial" w:eastAsia="Arial" w:hAnsi="Arial" w:cs="Arial"/>
                <w:b/>
                <w:spacing w:val="2"/>
              </w:rPr>
              <w:t>i</w:t>
            </w:r>
            <w:r w:rsidRPr="00A87CC2">
              <w:rPr>
                <w:rFonts w:ascii="Arial" w:eastAsia="Arial" w:hAnsi="Arial" w:cs="Arial"/>
                <w:b/>
              </w:rPr>
              <w:t>a</w:t>
            </w:r>
          </w:p>
        </w:tc>
      </w:tr>
      <w:tr w:rsidR="00A526F9" w:rsidRPr="00A87CC2" w14:paraId="06521734" w14:textId="77777777">
        <w:trPr>
          <w:trHeight w:hRule="exact" w:val="343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D5FBAA" w14:textId="77777777" w:rsidR="00A526F9" w:rsidRPr="00A87CC2" w:rsidRDefault="00262921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A87CC2">
              <w:rPr>
                <w:rFonts w:ascii="Arial" w:eastAsia="Arial" w:hAnsi="Arial" w:cs="Arial"/>
                <w:spacing w:val="5"/>
              </w:rPr>
              <w:t>T</w:t>
            </w:r>
            <w:r w:rsidRPr="00A87CC2">
              <w:rPr>
                <w:rFonts w:ascii="Arial" w:eastAsia="Arial" w:hAnsi="Arial" w:cs="Arial"/>
                <w:spacing w:val="-6"/>
              </w:rPr>
              <w:t>y</w:t>
            </w:r>
            <w:r w:rsidRPr="00A87CC2">
              <w:rPr>
                <w:rFonts w:ascii="Arial" w:eastAsia="Arial" w:hAnsi="Arial" w:cs="Arial"/>
              </w:rPr>
              <w:t>pe</w:t>
            </w:r>
            <w:r w:rsidRPr="00A87CC2">
              <w:rPr>
                <w:rFonts w:ascii="Arial" w:eastAsia="Arial" w:hAnsi="Arial" w:cs="Arial"/>
                <w:spacing w:val="-3"/>
              </w:rPr>
              <w:t xml:space="preserve"> </w:t>
            </w:r>
            <w:r w:rsidRPr="00A87CC2">
              <w:rPr>
                <w:rFonts w:ascii="Arial" w:eastAsia="Arial" w:hAnsi="Arial" w:cs="Arial"/>
              </w:rPr>
              <w:t>of t</w:t>
            </w:r>
            <w:r w:rsidRPr="00A87CC2">
              <w:rPr>
                <w:rFonts w:ascii="Arial" w:eastAsia="Arial" w:hAnsi="Arial" w:cs="Arial"/>
                <w:spacing w:val="-1"/>
              </w:rPr>
              <w:t>h</w:t>
            </w:r>
            <w:r w:rsidRPr="00A87CC2">
              <w:rPr>
                <w:rFonts w:ascii="Arial" w:eastAsia="Arial" w:hAnsi="Arial" w:cs="Arial"/>
              </w:rPr>
              <w:t>e</w:t>
            </w:r>
            <w:r w:rsidRPr="00A87CC2">
              <w:rPr>
                <w:rFonts w:ascii="Arial" w:eastAsia="Arial" w:hAnsi="Arial" w:cs="Arial"/>
                <w:spacing w:val="-1"/>
              </w:rPr>
              <w:t xml:space="preserve"> A</w:t>
            </w:r>
            <w:r w:rsidRPr="00A87CC2">
              <w:rPr>
                <w:rFonts w:ascii="Arial" w:eastAsia="Arial" w:hAnsi="Arial" w:cs="Arial"/>
                <w:spacing w:val="1"/>
              </w:rPr>
              <w:t>r</w:t>
            </w:r>
            <w:r w:rsidRPr="00A87CC2">
              <w:rPr>
                <w:rFonts w:ascii="Arial" w:eastAsia="Arial" w:hAnsi="Arial" w:cs="Arial"/>
              </w:rPr>
              <w:t>t</w:t>
            </w:r>
            <w:r w:rsidRPr="00A87CC2">
              <w:rPr>
                <w:rFonts w:ascii="Arial" w:eastAsia="Arial" w:hAnsi="Arial" w:cs="Arial"/>
                <w:spacing w:val="-1"/>
              </w:rPr>
              <w:t>i</w:t>
            </w:r>
            <w:r w:rsidRPr="00A87CC2">
              <w:rPr>
                <w:rFonts w:ascii="Arial" w:eastAsia="Arial" w:hAnsi="Arial" w:cs="Arial"/>
                <w:spacing w:val="1"/>
              </w:rPr>
              <w:t>cl</w:t>
            </w:r>
            <w:r w:rsidRPr="00A87CC2">
              <w:rPr>
                <w:rFonts w:ascii="Arial" w:eastAsia="Arial" w:hAnsi="Arial" w:cs="Arial"/>
              </w:rPr>
              <w:t>e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245EB4" w14:textId="77777777" w:rsidR="00A526F9" w:rsidRPr="00A87CC2" w:rsidRDefault="00A526F9">
            <w:pPr>
              <w:rPr>
                <w:rFonts w:ascii="Arial" w:hAnsi="Arial" w:cs="Arial"/>
              </w:rPr>
            </w:pPr>
          </w:p>
        </w:tc>
      </w:tr>
    </w:tbl>
    <w:p w14:paraId="27CD5453" w14:textId="0FC33F34" w:rsidR="00A526F9" w:rsidRPr="00A87CC2" w:rsidRDefault="00A526F9">
      <w:pPr>
        <w:spacing w:before="3" w:line="280" w:lineRule="exact"/>
        <w:rPr>
          <w:rFonts w:ascii="Arial" w:hAnsi="Arial" w:cs="Arial"/>
        </w:rPr>
      </w:pPr>
    </w:p>
    <w:p w14:paraId="0B28C321" w14:textId="77777777" w:rsidR="00A526F9" w:rsidRPr="00A87CC2" w:rsidRDefault="00262921">
      <w:pPr>
        <w:spacing w:before="33"/>
        <w:ind w:left="220"/>
        <w:rPr>
          <w:rFonts w:ascii="Arial" w:hAnsi="Arial" w:cs="Arial"/>
        </w:rPr>
      </w:pPr>
      <w:r w:rsidRPr="00A87CC2">
        <w:rPr>
          <w:rFonts w:ascii="Arial" w:hAnsi="Arial" w:cs="Arial"/>
          <w:b/>
          <w:highlight w:val="yellow"/>
        </w:rPr>
        <w:t>PART</w:t>
      </w:r>
      <w:r w:rsidRPr="00A87CC2">
        <w:rPr>
          <w:rFonts w:ascii="Arial" w:hAnsi="Arial" w:cs="Arial"/>
          <w:b/>
          <w:spacing w:val="44"/>
          <w:highlight w:val="yellow"/>
        </w:rPr>
        <w:t xml:space="preserve"> </w:t>
      </w:r>
      <w:r w:rsidRPr="00A87CC2">
        <w:rPr>
          <w:rFonts w:ascii="Arial" w:hAnsi="Arial" w:cs="Arial"/>
          <w:b/>
          <w:spacing w:val="1"/>
          <w:highlight w:val="yellow"/>
        </w:rPr>
        <w:t>1</w:t>
      </w:r>
      <w:r w:rsidRPr="00A87CC2">
        <w:rPr>
          <w:rFonts w:ascii="Arial" w:hAnsi="Arial" w:cs="Arial"/>
          <w:b/>
          <w:highlight w:val="yellow"/>
        </w:rPr>
        <w:t>:</w:t>
      </w:r>
      <w:r w:rsidRPr="00A87CC2">
        <w:rPr>
          <w:rFonts w:ascii="Arial" w:hAnsi="Arial" w:cs="Arial"/>
          <w:b/>
        </w:rPr>
        <w:t xml:space="preserve"> C</w:t>
      </w:r>
      <w:r w:rsidRPr="00A87CC2">
        <w:rPr>
          <w:rFonts w:ascii="Arial" w:hAnsi="Arial" w:cs="Arial"/>
          <w:b/>
          <w:spacing w:val="4"/>
        </w:rPr>
        <w:t>o</w:t>
      </w:r>
      <w:r w:rsidRPr="00A87CC2">
        <w:rPr>
          <w:rFonts w:ascii="Arial" w:hAnsi="Arial" w:cs="Arial"/>
          <w:b/>
          <w:spacing w:val="-3"/>
        </w:rPr>
        <w:t>mm</w:t>
      </w:r>
      <w:r w:rsidRPr="00A87CC2">
        <w:rPr>
          <w:rFonts w:ascii="Arial" w:hAnsi="Arial" w:cs="Arial"/>
          <w:b/>
          <w:spacing w:val="3"/>
        </w:rPr>
        <w:t>e</w:t>
      </w:r>
      <w:r w:rsidRPr="00A87CC2">
        <w:rPr>
          <w:rFonts w:ascii="Arial" w:hAnsi="Arial" w:cs="Arial"/>
          <w:b/>
        </w:rPr>
        <w:t>nts</w:t>
      </w:r>
    </w:p>
    <w:p w14:paraId="35D28DB3" w14:textId="77777777" w:rsidR="00A526F9" w:rsidRPr="00A87CC2" w:rsidRDefault="00A526F9">
      <w:pPr>
        <w:spacing w:before="7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6"/>
        <w:gridCol w:w="6445"/>
      </w:tblGrid>
      <w:tr w:rsidR="00A526F9" w:rsidRPr="00A87CC2" w14:paraId="2062AFBB" w14:textId="77777777">
        <w:trPr>
          <w:trHeight w:hRule="exact" w:val="698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92D528" w14:textId="77777777" w:rsidR="00A526F9" w:rsidRPr="00A87CC2" w:rsidRDefault="00A526F9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84429" w14:textId="77777777" w:rsidR="00A526F9" w:rsidRPr="00A87CC2" w:rsidRDefault="00262921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  <w:b/>
              </w:rPr>
              <w:t>Re</w:t>
            </w:r>
            <w:r w:rsidRPr="00A87CC2">
              <w:rPr>
                <w:rFonts w:ascii="Arial" w:hAnsi="Arial" w:cs="Arial"/>
                <w:b/>
                <w:spacing w:val="2"/>
              </w:rPr>
              <w:t>v</w:t>
            </w:r>
            <w:r w:rsidRPr="00A87CC2">
              <w:rPr>
                <w:rFonts w:ascii="Arial" w:hAnsi="Arial" w:cs="Arial"/>
                <w:b/>
              </w:rPr>
              <w:t>ie</w:t>
            </w:r>
            <w:r w:rsidRPr="00A87CC2">
              <w:rPr>
                <w:rFonts w:ascii="Arial" w:hAnsi="Arial" w:cs="Arial"/>
                <w:b/>
                <w:spacing w:val="3"/>
              </w:rPr>
              <w:t>w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r’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m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</w:rPr>
              <w:t>ent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BB08F" w14:textId="77777777" w:rsidR="00A526F9" w:rsidRPr="00A87CC2" w:rsidRDefault="00262921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  <w:b/>
              </w:rPr>
              <w:t>Auth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’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Fe</w:t>
            </w:r>
            <w:r w:rsidRPr="00A87CC2">
              <w:rPr>
                <w:rFonts w:ascii="Arial" w:hAnsi="Arial" w:cs="Arial"/>
                <w:b/>
                <w:spacing w:val="1"/>
              </w:rPr>
              <w:t>e</w:t>
            </w:r>
            <w:r w:rsidRPr="00A87CC2">
              <w:rPr>
                <w:rFonts w:ascii="Arial" w:hAnsi="Arial" w:cs="Arial"/>
                <w:b/>
              </w:rPr>
              <w:t>d</w:t>
            </w:r>
            <w:r w:rsidRPr="00A87CC2">
              <w:rPr>
                <w:rFonts w:ascii="Arial" w:hAnsi="Arial" w:cs="Arial"/>
                <w:b/>
                <w:spacing w:val="-1"/>
              </w:rPr>
              <w:t>b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  <w:spacing w:val="3"/>
              </w:rPr>
              <w:t>c</w:t>
            </w:r>
            <w:r w:rsidRPr="00A87CC2">
              <w:rPr>
                <w:rFonts w:ascii="Arial" w:hAnsi="Arial" w:cs="Arial"/>
                <w:b/>
              </w:rPr>
              <w:t>k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i/>
                <w:spacing w:val="-2"/>
              </w:rPr>
              <w:t>(</w:t>
            </w:r>
            <w:r w:rsidRPr="00A87CC2">
              <w:rPr>
                <w:rFonts w:ascii="Arial" w:hAnsi="Arial" w:cs="Arial"/>
                <w:i/>
              </w:rPr>
              <w:t>Ple</w:t>
            </w:r>
            <w:r w:rsidRPr="00A87CC2">
              <w:rPr>
                <w:rFonts w:ascii="Arial" w:hAnsi="Arial" w:cs="Arial"/>
                <w:i/>
                <w:spacing w:val="1"/>
              </w:rPr>
              <w:t>a</w:t>
            </w:r>
            <w:r w:rsidRPr="00A87CC2">
              <w:rPr>
                <w:rFonts w:ascii="Arial" w:hAnsi="Arial" w:cs="Arial"/>
                <w:i/>
                <w:spacing w:val="-1"/>
              </w:rPr>
              <w:t>s</w:t>
            </w:r>
            <w:r w:rsidRPr="00A87CC2">
              <w:rPr>
                <w:rFonts w:ascii="Arial" w:hAnsi="Arial" w:cs="Arial"/>
                <w:i/>
              </w:rPr>
              <w:t>e</w:t>
            </w:r>
            <w:r w:rsidRPr="00A87CC2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i/>
              </w:rPr>
              <w:t>c</w:t>
            </w:r>
            <w:r w:rsidRPr="00A87CC2">
              <w:rPr>
                <w:rFonts w:ascii="Arial" w:hAnsi="Arial" w:cs="Arial"/>
                <w:i/>
                <w:spacing w:val="2"/>
              </w:rPr>
              <w:t>o</w:t>
            </w:r>
            <w:r w:rsidRPr="00A87CC2">
              <w:rPr>
                <w:rFonts w:ascii="Arial" w:hAnsi="Arial" w:cs="Arial"/>
                <w:i/>
                <w:spacing w:val="-1"/>
              </w:rPr>
              <w:t>rr</w:t>
            </w:r>
            <w:r w:rsidRPr="00A87CC2">
              <w:rPr>
                <w:rFonts w:ascii="Arial" w:hAnsi="Arial" w:cs="Arial"/>
                <w:i/>
              </w:rPr>
              <w:t>e</w:t>
            </w:r>
            <w:r w:rsidRPr="00A87CC2">
              <w:rPr>
                <w:rFonts w:ascii="Arial" w:hAnsi="Arial" w:cs="Arial"/>
                <w:i/>
                <w:spacing w:val="1"/>
              </w:rPr>
              <w:t>c</w:t>
            </w:r>
            <w:r w:rsidRPr="00A87CC2">
              <w:rPr>
                <w:rFonts w:ascii="Arial" w:hAnsi="Arial" w:cs="Arial"/>
                <w:i/>
              </w:rPr>
              <w:t>t</w:t>
            </w:r>
            <w:r w:rsidRPr="00A87CC2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i/>
              </w:rPr>
              <w:t>t</w:t>
            </w:r>
            <w:r w:rsidRPr="00A87CC2">
              <w:rPr>
                <w:rFonts w:ascii="Arial" w:hAnsi="Arial" w:cs="Arial"/>
                <w:i/>
                <w:spacing w:val="1"/>
              </w:rPr>
              <w:t>h</w:t>
            </w:r>
            <w:r w:rsidRPr="00A87CC2">
              <w:rPr>
                <w:rFonts w:ascii="Arial" w:hAnsi="Arial" w:cs="Arial"/>
                <w:i/>
              </w:rPr>
              <w:t>e</w:t>
            </w:r>
            <w:r w:rsidRPr="00A87CC2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i/>
              </w:rPr>
              <w:t>m</w:t>
            </w:r>
            <w:r w:rsidRPr="00A87CC2">
              <w:rPr>
                <w:rFonts w:ascii="Arial" w:hAnsi="Arial" w:cs="Arial"/>
                <w:i/>
                <w:spacing w:val="1"/>
              </w:rPr>
              <w:t>anu</w:t>
            </w:r>
            <w:r w:rsidRPr="00A87CC2">
              <w:rPr>
                <w:rFonts w:ascii="Arial" w:hAnsi="Arial" w:cs="Arial"/>
                <w:i/>
                <w:spacing w:val="-1"/>
              </w:rPr>
              <w:t>s</w:t>
            </w:r>
            <w:r w:rsidRPr="00A87CC2">
              <w:rPr>
                <w:rFonts w:ascii="Arial" w:hAnsi="Arial" w:cs="Arial"/>
                <w:i/>
              </w:rPr>
              <w:t>cript</w:t>
            </w:r>
            <w:r w:rsidRPr="00A87CC2">
              <w:rPr>
                <w:rFonts w:ascii="Arial" w:hAnsi="Arial" w:cs="Arial"/>
                <w:i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i/>
                <w:spacing w:val="1"/>
              </w:rPr>
              <w:t>an</w:t>
            </w:r>
            <w:r w:rsidRPr="00A87CC2">
              <w:rPr>
                <w:rFonts w:ascii="Arial" w:hAnsi="Arial" w:cs="Arial"/>
                <w:i/>
              </w:rPr>
              <w:t>d</w:t>
            </w:r>
            <w:r w:rsidRPr="00A87CC2">
              <w:rPr>
                <w:rFonts w:ascii="Arial" w:hAnsi="Arial" w:cs="Arial"/>
                <w:i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i/>
                <w:spacing w:val="1"/>
              </w:rPr>
              <w:t>h</w:t>
            </w:r>
            <w:r w:rsidRPr="00A87CC2">
              <w:rPr>
                <w:rFonts w:ascii="Arial" w:hAnsi="Arial" w:cs="Arial"/>
                <w:i/>
                <w:spacing w:val="-3"/>
              </w:rPr>
              <w:t>i</w:t>
            </w:r>
            <w:r w:rsidRPr="00A87CC2">
              <w:rPr>
                <w:rFonts w:ascii="Arial" w:hAnsi="Arial" w:cs="Arial"/>
                <w:i/>
                <w:spacing w:val="-1"/>
              </w:rPr>
              <w:t>g</w:t>
            </w:r>
            <w:r w:rsidRPr="00A87CC2">
              <w:rPr>
                <w:rFonts w:ascii="Arial" w:hAnsi="Arial" w:cs="Arial"/>
                <w:i/>
                <w:spacing w:val="1"/>
              </w:rPr>
              <w:t>h</w:t>
            </w:r>
            <w:r w:rsidRPr="00A87CC2">
              <w:rPr>
                <w:rFonts w:ascii="Arial" w:hAnsi="Arial" w:cs="Arial"/>
                <w:i/>
              </w:rPr>
              <w:t>li</w:t>
            </w:r>
            <w:r w:rsidRPr="00A87CC2">
              <w:rPr>
                <w:rFonts w:ascii="Arial" w:hAnsi="Arial" w:cs="Arial"/>
                <w:i/>
                <w:spacing w:val="1"/>
              </w:rPr>
              <w:t>gh</w:t>
            </w:r>
            <w:r w:rsidRPr="00A87CC2">
              <w:rPr>
                <w:rFonts w:ascii="Arial" w:hAnsi="Arial" w:cs="Arial"/>
                <w:i/>
              </w:rPr>
              <w:t>t</w:t>
            </w:r>
            <w:r w:rsidRPr="00A87CC2">
              <w:rPr>
                <w:rFonts w:ascii="Arial" w:hAnsi="Arial" w:cs="Arial"/>
                <w:i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i/>
              </w:rPr>
              <w:t>t</w:t>
            </w:r>
            <w:r w:rsidRPr="00A87CC2">
              <w:rPr>
                <w:rFonts w:ascii="Arial" w:hAnsi="Arial" w:cs="Arial"/>
                <w:i/>
                <w:spacing w:val="1"/>
              </w:rPr>
              <w:t>ha</w:t>
            </w:r>
            <w:r w:rsidRPr="00A87CC2">
              <w:rPr>
                <w:rFonts w:ascii="Arial" w:hAnsi="Arial" w:cs="Arial"/>
                <w:i/>
              </w:rPr>
              <w:t>t</w:t>
            </w:r>
            <w:r w:rsidRPr="00A87CC2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i/>
                <w:spacing w:val="1"/>
              </w:rPr>
              <w:t>pa</w:t>
            </w:r>
            <w:r w:rsidRPr="00A87CC2">
              <w:rPr>
                <w:rFonts w:ascii="Arial" w:hAnsi="Arial" w:cs="Arial"/>
                <w:i/>
                <w:spacing w:val="-1"/>
              </w:rPr>
              <w:t>r</w:t>
            </w:r>
            <w:r w:rsidRPr="00A87CC2">
              <w:rPr>
                <w:rFonts w:ascii="Arial" w:hAnsi="Arial" w:cs="Arial"/>
                <w:i/>
              </w:rPr>
              <w:t>t</w:t>
            </w:r>
          </w:p>
          <w:p w14:paraId="28214BB9" w14:textId="77777777" w:rsidR="00A526F9" w:rsidRPr="00A87CC2" w:rsidRDefault="00262921">
            <w:pPr>
              <w:ind w:left="102" w:right="148"/>
              <w:rPr>
                <w:rFonts w:ascii="Arial" w:hAnsi="Arial" w:cs="Arial"/>
              </w:rPr>
            </w:pPr>
            <w:proofErr w:type="gramStart"/>
            <w:r w:rsidRPr="00A87CC2">
              <w:rPr>
                <w:rFonts w:ascii="Arial" w:hAnsi="Arial" w:cs="Arial"/>
                <w:i/>
              </w:rPr>
              <w:t>in</w:t>
            </w:r>
            <w:proofErr w:type="gramEnd"/>
            <w:r w:rsidRPr="00A87CC2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i/>
              </w:rPr>
              <w:t>t</w:t>
            </w:r>
            <w:r w:rsidRPr="00A87CC2">
              <w:rPr>
                <w:rFonts w:ascii="Arial" w:hAnsi="Arial" w:cs="Arial"/>
                <w:i/>
                <w:spacing w:val="1"/>
              </w:rPr>
              <w:t>h</w:t>
            </w:r>
            <w:r w:rsidRPr="00A87CC2">
              <w:rPr>
                <w:rFonts w:ascii="Arial" w:hAnsi="Arial" w:cs="Arial"/>
                <w:i/>
              </w:rPr>
              <w:t>e</w:t>
            </w:r>
            <w:r w:rsidRPr="00A87CC2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i/>
              </w:rPr>
              <w:t>m</w:t>
            </w:r>
            <w:r w:rsidRPr="00A87CC2">
              <w:rPr>
                <w:rFonts w:ascii="Arial" w:hAnsi="Arial" w:cs="Arial"/>
                <w:i/>
                <w:spacing w:val="1"/>
              </w:rPr>
              <w:t>anu</w:t>
            </w:r>
            <w:r w:rsidRPr="00A87CC2">
              <w:rPr>
                <w:rFonts w:ascii="Arial" w:hAnsi="Arial" w:cs="Arial"/>
                <w:i/>
                <w:spacing w:val="-1"/>
              </w:rPr>
              <w:t>s</w:t>
            </w:r>
            <w:r w:rsidRPr="00A87CC2">
              <w:rPr>
                <w:rFonts w:ascii="Arial" w:hAnsi="Arial" w:cs="Arial"/>
                <w:i/>
              </w:rPr>
              <w:t>cript.</w:t>
            </w:r>
            <w:r w:rsidRPr="00A87CC2">
              <w:rPr>
                <w:rFonts w:ascii="Arial" w:hAnsi="Arial" w:cs="Arial"/>
                <w:i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i/>
                <w:spacing w:val="1"/>
              </w:rPr>
              <w:t>I</w:t>
            </w:r>
            <w:r w:rsidRPr="00A87CC2">
              <w:rPr>
                <w:rFonts w:ascii="Arial" w:hAnsi="Arial" w:cs="Arial"/>
                <w:i/>
              </w:rPr>
              <w:t>t</w:t>
            </w:r>
            <w:r w:rsidRPr="00A87CC2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i/>
              </w:rPr>
              <w:t>is</w:t>
            </w:r>
            <w:r w:rsidRPr="00A87CC2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i/>
              </w:rPr>
              <w:t>m</w:t>
            </w:r>
            <w:r w:rsidRPr="00A87CC2">
              <w:rPr>
                <w:rFonts w:ascii="Arial" w:hAnsi="Arial" w:cs="Arial"/>
                <w:i/>
                <w:spacing w:val="1"/>
              </w:rPr>
              <w:t>a</w:t>
            </w:r>
            <w:r w:rsidRPr="00A87CC2">
              <w:rPr>
                <w:rFonts w:ascii="Arial" w:hAnsi="Arial" w:cs="Arial"/>
                <w:i/>
                <w:spacing w:val="-1"/>
              </w:rPr>
              <w:t>n</w:t>
            </w:r>
            <w:r w:rsidRPr="00A87CC2">
              <w:rPr>
                <w:rFonts w:ascii="Arial" w:hAnsi="Arial" w:cs="Arial"/>
                <w:i/>
                <w:spacing w:val="1"/>
              </w:rPr>
              <w:t>da</w:t>
            </w:r>
            <w:r w:rsidRPr="00A87CC2">
              <w:rPr>
                <w:rFonts w:ascii="Arial" w:hAnsi="Arial" w:cs="Arial"/>
                <w:i/>
                <w:spacing w:val="-3"/>
              </w:rPr>
              <w:t>t</w:t>
            </w:r>
            <w:r w:rsidRPr="00A87CC2">
              <w:rPr>
                <w:rFonts w:ascii="Arial" w:hAnsi="Arial" w:cs="Arial"/>
                <w:i/>
                <w:spacing w:val="1"/>
              </w:rPr>
              <w:t>o</w:t>
            </w:r>
            <w:r w:rsidRPr="00A87CC2">
              <w:rPr>
                <w:rFonts w:ascii="Arial" w:hAnsi="Arial" w:cs="Arial"/>
                <w:i/>
                <w:spacing w:val="-1"/>
              </w:rPr>
              <w:t>r</w:t>
            </w:r>
            <w:r w:rsidRPr="00A87CC2">
              <w:rPr>
                <w:rFonts w:ascii="Arial" w:hAnsi="Arial" w:cs="Arial"/>
                <w:i/>
              </w:rPr>
              <w:t>y</w:t>
            </w:r>
            <w:r w:rsidRPr="00A87CC2">
              <w:rPr>
                <w:rFonts w:ascii="Arial" w:hAnsi="Arial" w:cs="Arial"/>
                <w:i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i/>
              </w:rPr>
              <w:t>t</w:t>
            </w:r>
            <w:r w:rsidRPr="00A87CC2">
              <w:rPr>
                <w:rFonts w:ascii="Arial" w:hAnsi="Arial" w:cs="Arial"/>
                <w:i/>
                <w:spacing w:val="1"/>
              </w:rPr>
              <w:t>ha</w:t>
            </w:r>
            <w:r w:rsidRPr="00A87CC2">
              <w:rPr>
                <w:rFonts w:ascii="Arial" w:hAnsi="Arial" w:cs="Arial"/>
                <w:i/>
              </w:rPr>
              <w:t>t</w:t>
            </w:r>
            <w:r w:rsidRPr="00A87CC2">
              <w:rPr>
                <w:rFonts w:ascii="Arial" w:hAnsi="Arial" w:cs="Arial"/>
                <w:i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i/>
                <w:spacing w:val="1"/>
              </w:rPr>
              <w:t>au</w:t>
            </w:r>
            <w:r w:rsidRPr="00A87CC2">
              <w:rPr>
                <w:rFonts w:ascii="Arial" w:hAnsi="Arial" w:cs="Arial"/>
                <w:i/>
              </w:rPr>
              <w:t>t</w:t>
            </w:r>
            <w:r w:rsidRPr="00A87CC2">
              <w:rPr>
                <w:rFonts w:ascii="Arial" w:hAnsi="Arial" w:cs="Arial"/>
                <w:i/>
                <w:spacing w:val="-1"/>
              </w:rPr>
              <w:t>h</w:t>
            </w:r>
            <w:r w:rsidRPr="00A87CC2">
              <w:rPr>
                <w:rFonts w:ascii="Arial" w:hAnsi="Arial" w:cs="Arial"/>
                <w:i/>
                <w:spacing w:val="1"/>
              </w:rPr>
              <w:t>o</w:t>
            </w:r>
            <w:r w:rsidRPr="00A87CC2">
              <w:rPr>
                <w:rFonts w:ascii="Arial" w:hAnsi="Arial" w:cs="Arial"/>
                <w:i/>
                <w:spacing w:val="-1"/>
              </w:rPr>
              <w:t>r</w:t>
            </w:r>
            <w:r w:rsidRPr="00A87CC2">
              <w:rPr>
                <w:rFonts w:ascii="Arial" w:hAnsi="Arial" w:cs="Arial"/>
                <w:i/>
              </w:rPr>
              <w:t>s</w:t>
            </w:r>
            <w:r w:rsidRPr="00A87CC2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i/>
                <w:spacing w:val="-1"/>
              </w:rPr>
              <w:t>s</w:t>
            </w:r>
            <w:r w:rsidRPr="00A87CC2">
              <w:rPr>
                <w:rFonts w:ascii="Arial" w:hAnsi="Arial" w:cs="Arial"/>
                <w:i/>
                <w:spacing w:val="1"/>
              </w:rPr>
              <w:t>hou</w:t>
            </w:r>
            <w:r w:rsidRPr="00A87CC2">
              <w:rPr>
                <w:rFonts w:ascii="Arial" w:hAnsi="Arial" w:cs="Arial"/>
                <w:i/>
              </w:rPr>
              <w:t>ld</w:t>
            </w:r>
            <w:r w:rsidRPr="00A87CC2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i/>
                <w:spacing w:val="-1"/>
              </w:rPr>
              <w:t>wr</w:t>
            </w:r>
            <w:r w:rsidRPr="00A87CC2">
              <w:rPr>
                <w:rFonts w:ascii="Arial" w:hAnsi="Arial" w:cs="Arial"/>
                <w:i/>
              </w:rPr>
              <w:t>ite</w:t>
            </w:r>
            <w:r w:rsidRPr="00A87CC2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i/>
                <w:spacing w:val="1"/>
              </w:rPr>
              <w:t>h</w:t>
            </w:r>
            <w:r w:rsidRPr="00A87CC2">
              <w:rPr>
                <w:rFonts w:ascii="Arial" w:hAnsi="Arial" w:cs="Arial"/>
                <w:i/>
              </w:rPr>
              <w:t>i</w:t>
            </w:r>
            <w:r w:rsidRPr="00A87CC2">
              <w:rPr>
                <w:rFonts w:ascii="Arial" w:hAnsi="Arial" w:cs="Arial"/>
                <w:i/>
                <w:spacing w:val="-1"/>
              </w:rPr>
              <w:t>s</w:t>
            </w:r>
            <w:r w:rsidRPr="00A87CC2">
              <w:rPr>
                <w:rFonts w:ascii="Arial" w:hAnsi="Arial" w:cs="Arial"/>
                <w:i/>
              </w:rPr>
              <w:t>/</w:t>
            </w:r>
            <w:r w:rsidRPr="00A87CC2">
              <w:rPr>
                <w:rFonts w:ascii="Arial" w:hAnsi="Arial" w:cs="Arial"/>
                <w:i/>
                <w:spacing w:val="1"/>
              </w:rPr>
              <w:t>h</w:t>
            </w:r>
            <w:r w:rsidRPr="00A87CC2">
              <w:rPr>
                <w:rFonts w:ascii="Arial" w:hAnsi="Arial" w:cs="Arial"/>
                <w:i/>
              </w:rPr>
              <w:t>er</w:t>
            </w:r>
            <w:r w:rsidRPr="00A87CC2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i/>
              </w:rPr>
              <w:t>fe</w:t>
            </w:r>
            <w:r w:rsidRPr="00A87CC2">
              <w:rPr>
                <w:rFonts w:ascii="Arial" w:hAnsi="Arial" w:cs="Arial"/>
                <w:i/>
                <w:spacing w:val="1"/>
              </w:rPr>
              <w:t>edba</w:t>
            </w:r>
            <w:r w:rsidRPr="00A87CC2">
              <w:rPr>
                <w:rFonts w:ascii="Arial" w:hAnsi="Arial" w:cs="Arial"/>
                <w:i/>
              </w:rPr>
              <w:t xml:space="preserve">ck </w:t>
            </w:r>
            <w:r w:rsidRPr="00A87CC2">
              <w:rPr>
                <w:rFonts w:ascii="Arial" w:hAnsi="Arial" w:cs="Arial"/>
                <w:i/>
                <w:spacing w:val="1"/>
              </w:rPr>
              <w:t>h</w:t>
            </w:r>
            <w:r w:rsidRPr="00A87CC2">
              <w:rPr>
                <w:rFonts w:ascii="Arial" w:hAnsi="Arial" w:cs="Arial"/>
                <w:i/>
              </w:rPr>
              <w:t>ere)</w:t>
            </w:r>
          </w:p>
        </w:tc>
      </w:tr>
      <w:tr w:rsidR="00A526F9" w:rsidRPr="00A87CC2" w14:paraId="1D42648D" w14:textId="77777777">
        <w:trPr>
          <w:trHeight w:hRule="exact" w:val="1620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FC6344" w14:textId="77777777" w:rsidR="00A526F9" w:rsidRPr="00A87CC2" w:rsidRDefault="00262921">
            <w:pPr>
              <w:ind w:left="460" w:right="232"/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  <w:b/>
              </w:rPr>
              <w:t>Ple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w</w:t>
            </w:r>
            <w:r w:rsidRPr="00A87CC2">
              <w:rPr>
                <w:rFonts w:ascii="Arial" w:hAnsi="Arial" w:cs="Arial"/>
                <w:b/>
              </w:rPr>
              <w:t>ri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a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f</w:t>
            </w:r>
            <w:r w:rsidRPr="00A87CC2">
              <w:rPr>
                <w:rFonts w:ascii="Arial" w:hAnsi="Arial" w:cs="Arial"/>
                <w:b/>
                <w:spacing w:val="-2"/>
              </w:rPr>
              <w:t>e</w:t>
            </w:r>
            <w:r w:rsidRPr="00A87CC2">
              <w:rPr>
                <w:rFonts w:ascii="Arial" w:hAnsi="Arial" w:cs="Arial"/>
                <w:b/>
              </w:rPr>
              <w:t xml:space="preserve">w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en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enc</w:t>
            </w:r>
            <w:r w:rsidRPr="00A87CC2">
              <w:rPr>
                <w:rFonts w:ascii="Arial" w:hAnsi="Arial" w:cs="Arial"/>
                <w:b/>
                <w:spacing w:val="1"/>
              </w:rPr>
              <w:t>e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ega</w:t>
            </w:r>
            <w:r w:rsidRPr="00A87CC2">
              <w:rPr>
                <w:rFonts w:ascii="Arial" w:hAnsi="Arial" w:cs="Arial"/>
                <w:b/>
              </w:rPr>
              <w:t>rding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i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</w:rPr>
              <w:t>p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ta</w:t>
            </w:r>
            <w:r w:rsidRPr="00A87CC2">
              <w:rPr>
                <w:rFonts w:ascii="Arial" w:hAnsi="Arial" w:cs="Arial"/>
                <w:b/>
              </w:rPr>
              <w:t xml:space="preserve">nce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f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his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5"/>
              </w:rPr>
              <w:t>m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  <w:spacing w:val="2"/>
              </w:rPr>
              <w:t>n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r</w:t>
            </w:r>
            <w:r w:rsidRPr="00A87CC2">
              <w:rPr>
                <w:rFonts w:ascii="Arial" w:hAnsi="Arial" w:cs="Arial"/>
                <w:b/>
              </w:rPr>
              <w:t>ipt</w:t>
            </w:r>
            <w:r w:rsidRPr="00A87CC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fo</w:t>
            </w:r>
            <w:r w:rsidRPr="00A87CC2">
              <w:rPr>
                <w:rFonts w:ascii="Arial" w:hAnsi="Arial" w:cs="Arial"/>
                <w:b/>
              </w:rPr>
              <w:t xml:space="preserve">r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2"/>
              </w:rPr>
              <w:t>i</w:t>
            </w:r>
            <w:r w:rsidRPr="00A87CC2">
              <w:rPr>
                <w:rFonts w:ascii="Arial" w:hAnsi="Arial" w:cs="Arial"/>
                <w:b/>
              </w:rPr>
              <w:t>en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ific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4"/>
              </w:rPr>
              <w:t>o</w:t>
            </w:r>
            <w:r w:rsidRPr="00A87CC2">
              <w:rPr>
                <w:rFonts w:ascii="Arial" w:hAnsi="Arial" w:cs="Arial"/>
                <w:b/>
                <w:spacing w:val="-3"/>
              </w:rPr>
              <w:t>mm</w:t>
            </w:r>
            <w:r w:rsidRPr="00A87CC2">
              <w:rPr>
                <w:rFonts w:ascii="Arial" w:hAnsi="Arial" w:cs="Arial"/>
                <w:b/>
                <w:spacing w:val="2"/>
              </w:rPr>
              <w:t>u</w:t>
            </w:r>
            <w:r w:rsidRPr="00A87CC2">
              <w:rPr>
                <w:rFonts w:ascii="Arial" w:hAnsi="Arial" w:cs="Arial"/>
                <w:b/>
              </w:rPr>
              <w:t>nit</w:t>
            </w:r>
            <w:r w:rsidRPr="00A87CC2">
              <w:rPr>
                <w:rFonts w:ascii="Arial" w:hAnsi="Arial" w:cs="Arial"/>
                <w:b/>
                <w:spacing w:val="1"/>
              </w:rPr>
              <w:t>y</w:t>
            </w:r>
            <w:r w:rsidRPr="00A87CC2">
              <w:rPr>
                <w:rFonts w:ascii="Arial" w:hAnsi="Arial" w:cs="Arial"/>
                <w:b/>
              </w:rPr>
              <w:t>.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 xml:space="preserve">A 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  <w:spacing w:val="2"/>
              </w:rPr>
              <w:t>i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4"/>
              </w:rPr>
              <w:t>i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  <w:spacing w:val="2"/>
              </w:rPr>
              <w:t>u</w:t>
            </w:r>
            <w:r w:rsidRPr="00A87CC2">
              <w:rPr>
                <w:rFonts w:ascii="Arial" w:hAnsi="Arial" w:cs="Arial"/>
                <w:b/>
              </w:rPr>
              <w:t>m</w:t>
            </w:r>
            <w:r w:rsidRPr="00A87CC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f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3-</w:t>
            </w:r>
            <w:r w:rsidRPr="00A87CC2">
              <w:rPr>
                <w:rFonts w:ascii="Arial" w:hAnsi="Arial" w:cs="Arial"/>
                <w:b/>
              </w:rPr>
              <w:t>4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en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n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e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m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y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be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e</w:t>
            </w:r>
            <w:r w:rsidRPr="00A87CC2">
              <w:rPr>
                <w:rFonts w:ascii="Arial" w:hAnsi="Arial" w:cs="Arial"/>
                <w:b/>
              </w:rPr>
              <w:t>q</w:t>
            </w:r>
            <w:r w:rsidRPr="00A87CC2">
              <w:rPr>
                <w:rFonts w:ascii="Arial" w:hAnsi="Arial" w:cs="Arial"/>
                <w:b/>
                <w:spacing w:val="-1"/>
              </w:rPr>
              <w:t>u</w:t>
            </w:r>
            <w:r w:rsidRPr="00A87CC2">
              <w:rPr>
                <w:rFonts w:ascii="Arial" w:hAnsi="Arial" w:cs="Arial"/>
                <w:b/>
              </w:rPr>
              <w:t>ired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fo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his</w:t>
            </w:r>
          </w:p>
          <w:p w14:paraId="6178E25F" w14:textId="77777777" w:rsidR="00A526F9" w:rsidRPr="00A87CC2" w:rsidRDefault="00262921">
            <w:pPr>
              <w:ind w:left="460"/>
              <w:rPr>
                <w:rFonts w:ascii="Arial" w:hAnsi="Arial" w:cs="Arial"/>
              </w:rPr>
            </w:pPr>
            <w:proofErr w:type="gramStart"/>
            <w:r w:rsidRPr="00A87CC2">
              <w:rPr>
                <w:rFonts w:ascii="Arial" w:hAnsi="Arial" w:cs="Arial"/>
                <w:b/>
              </w:rPr>
              <w:t>p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proofErr w:type="gramEnd"/>
            <w:r w:rsidRPr="00A87CC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9138F7" w14:textId="77777777" w:rsidR="00A526F9" w:rsidRPr="00A87CC2" w:rsidRDefault="00262921">
            <w:pPr>
              <w:ind w:left="102" w:right="329"/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  <w:b/>
              </w:rPr>
              <w:t>Whi</w:t>
            </w:r>
            <w:r w:rsidRPr="00A87CC2">
              <w:rPr>
                <w:rFonts w:ascii="Arial" w:hAnsi="Arial" w:cs="Arial"/>
                <w:b/>
                <w:spacing w:val="-1"/>
              </w:rPr>
              <w:t>l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w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1"/>
              </w:rPr>
              <w:t>av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5"/>
              </w:rPr>
              <w:t>m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de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g</w:t>
            </w:r>
            <w:r w:rsidRPr="00A87CC2">
              <w:rPr>
                <w:rFonts w:ascii="Arial" w:hAnsi="Arial" w:cs="Arial"/>
                <w:b/>
              </w:rPr>
              <w:t>nifi</w:t>
            </w:r>
            <w:r w:rsidRPr="00A87CC2">
              <w:rPr>
                <w:rFonts w:ascii="Arial" w:hAnsi="Arial" w:cs="Arial"/>
                <w:b/>
                <w:spacing w:val="3"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nt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d</w:t>
            </w:r>
            <w:r w:rsidRPr="00A87CC2">
              <w:rPr>
                <w:rFonts w:ascii="Arial" w:hAnsi="Arial" w:cs="Arial"/>
                <w:b/>
                <w:spacing w:val="1"/>
              </w:rPr>
              <w:t>va</w:t>
            </w:r>
            <w:r w:rsidRPr="00A87CC2">
              <w:rPr>
                <w:rFonts w:ascii="Arial" w:hAnsi="Arial" w:cs="Arial"/>
                <w:b/>
              </w:rPr>
              <w:t>nc</w:t>
            </w:r>
            <w:r w:rsidRPr="00A87CC2">
              <w:rPr>
                <w:rFonts w:ascii="Arial" w:hAnsi="Arial" w:cs="Arial"/>
                <w:b/>
                <w:spacing w:val="3"/>
              </w:rPr>
              <w:t>e</w:t>
            </w:r>
            <w:r w:rsidRPr="00A87CC2">
              <w:rPr>
                <w:rFonts w:ascii="Arial" w:hAnsi="Arial" w:cs="Arial"/>
                <w:b/>
                <w:spacing w:val="-5"/>
              </w:rPr>
              <w:t>m</w:t>
            </w:r>
            <w:r w:rsidRPr="00A87CC2">
              <w:rPr>
                <w:rFonts w:ascii="Arial" w:hAnsi="Arial" w:cs="Arial"/>
                <w:b/>
              </w:rPr>
              <w:t>en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w</w:t>
            </w:r>
            <w:r w:rsidRPr="00A87CC2">
              <w:rPr>
                <w:rFonts w:ascii="Arial" w:hAnsi="Arial" w:cs="Arial"/>
                <w:b/>
              </w:rPr>
              <w:t>ith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m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1"/>
              </w:rPr>
              <w:t>ag</w:t>
            </w:r>
            <w:r w:rsidRPr="00A87CC2">
              <w:rPr>
                <w:rFonts w:ascii="Arial" w:hAnsi="Arial" w:cs="Arial"/>
                <w:b/>
                <w:spacing w:val="3"/>
              </w:rPr>
              <w:t>e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  <w:spacing w:val="3"/>
              </w:rPr>
              <w:t>e</w:t>
            </w:r>
            <w:r w:rsidRPr="00A87CC2">
              <w:rPr>
                <w:rFonts w:ascii="Arial" w:hAnsi="Arial" w:cs="Arial"/>
                <w:b/>
              </w:rPr>
              <w:t>nt</w:t>
            </w:r>
            <w:r w:rsidRPr="00A87CC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f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FS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nd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nit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n,</w:t>
            </w:r>
            <w:r w:rsidRPr="00A87CC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here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re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ill q</w:t>
            </w:r>
            <w:r w:rsidRPr="00A87CC2">
              <w:rPr>
                <w:rFonts w:ascii="Arial" w:hAnsi="Arial" w:cs="Arial"/>
                <w:b/>
                <w:spacing w:val="-1"/>
              </w:rPr>
              <w:t>u</w:t>
            </w:r>
            <w:r w:rsidRPr="00A87CC2">
              <w:rPr>
                <w:rFonts w:ascii="Arial" w:hAnsi="Arial" w:cs="Arial"/>
                <w:b/>
              </w:rPr>
              <w:t>ite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a n</w:t>
            </w:r>
            <w:r w:rsidRPr="00A87CC2">
              <w:rPr>
                <w:rFonts w:ascii="Arial" w:hAnsi="Arial" w:cs="Arial"/>
                <w:b/>
                <w:spacing w:val="1"/>
              </w:rPr>
              <w:t>u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</w:rPr>
              <w:t>ber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f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co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3"/>
              </w:rPr>
              <w:t>o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</w:rPr>
              <w:t>ic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g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-1"/>
              </w:rPr>
              <w:t>p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re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ru</w:t>
            </w:r>
            <w:r w:rsidRPr="00A87CC2">
              <w:rPr>
                <w:rFonts w:ascii="Arial" w:hAnsi="Arial" w:cs="Arial"/>
                <w:b/>
                <w:spacing w:val="1"/>
              </w:rPr>
              <w:t>gg</w:t>
            </w:r>
            <w:r w:rsidRPr="00A87CC2">
              <w:rPr>
                <w:rFonts w:ascii="Arial" w:hAnsi="Arial" w:cs="Arial"/>
                <w:b/>
              </w:rPr>
              <w:t>li</w:t>
            </w:r>
            <w:r w:rsidRPr="00A87CC2">
              <w:rPr>
                <w:rFonts w:ascii="Arial" w:hAnsi="Arial" w:cs="Arial"/>
                <w:b/>
                <w:spacing w:val="-1"/>
              </w:rPr>
              <w:t>n</w:t>
            </w:r>
            <w:r w:rsidRPr="00A87CC2">
              <w:rPr>
                <w:rFonts w:ascii="Arial" w:hAnsi="Arial" w:cs="Arial"/>
                <w:b/>
              </w:rPr>
              <w:t>g</w:t>
            </w:r>
            <w:r w:rsidRPr="00A87CC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wi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pr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per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nit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n.</w:t>
            </w:r>
            <w:r w:rsidRPr="00A87CC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T</w:t>
            </w:r>
            <w:r w:rsidRPr="00A87CC2">
              <w:rPr>
                <w:rFonts w:ascii="Arial" w:hAnsi="Arial" w:cs="Arial"/>
                <w:b/>
              </w:rPr>
              <w:t>here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is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v</w:t>
            </w:r>
            <w:r w:rsidRPr="00A87CC2">
              <w:rPr>
                <w:rFonts w:ascii="Arial" w:hAnsi="Arial" w:cs="Arial"/>
                <w:b/>
              </w:rPr>
              <w:t>idence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f c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ntinued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lth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p</w:t>
            </w:r>
            <w:r w:rsidRPr="00A87CC2">
              <w:rPr>
                <w:rFonts w:ascii="Arial" w:hAnsi="Arial" w:cs="Arial"/>
                <w:b/>
                <w:spacing w:val="2"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bl</w:t>
            </w:r>
            <w:r w:rsidRPr="00A87CC2">
              <w:rPr>
                <w:rFonts w:ascii="Arial" w:hAnsi="Arial" w:cs="Arial"/>
                <w:b/>
                <w:spacing w:val="4"/>
              </w:rPr>
              <w:t>e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3"/>
              </w:rPr>
              <w:t>a</w:t>
            </w:r>
            <w:r w:rsidRPr="00A87CC2">
              <w:rPr>
                <w:rFonts w:ascii="Arial" w:hAnsi="Arial" w:cs="Arial"/>
                <w:b/>
                <w:spacing w:val="-1"/>
              </w:rPr>
              <w:t>ss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ci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ed</w:t>
            </w:r>
            <w:r w:rsidRPr="00A87CC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w</w:t>
            </w:r>
            <w:r w:rsidRPr="00A87CC2">
              <w:rPr>
                <w:rFonts w:ascii="Arial" w:hAnsi="Arial" w:cs="Arial"/>
                <w:b/>
              </w:rPr>
              <w:t>ith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i</w:t>
            </w:r>
            <w:r w:rsidRPr="00A87CC2">
              <w:rPr>
                <w:rFonts w:ascii="Arial" w:hAnsi="Arial" w:cs="Arial"/>
                <w:b/>
                <w:spacing w:val="-5"/>
              </w:rPr>
              <w:t>m</w:t>
            </w:r>
            <w:r w:rsidRPr="00A87CC2">
              <w:rPr>
                <w:rFonts w:ascii="Arial" w:hAnsi="Arial" w:cs="Arial"/>
                <w:b/>
              </w:rPr>
              <w:t>pr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per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proofErr w:type="spellStart"/>
            <w:r w:rsidRPr="00A87CC2">
              <w:rPr>
                <w:rFonts w:ascii="Arial" w:hAnsi="Arial" w:cs="Arial"/>
                <w:b/>
                <w:spacing w:val="1"/>
              </w:rPr>
              <w:t>fa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3"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l</w:t>
            </w:r>
            <w:proofErr w:type="spellEnd"/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5"/>
              </w:rPr>
              <w:t>m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1"/>
              </w:rPr>
              <w:t>ag</w:t>
            </w:r>
            <w:r w:rsidRPr="00A87CC2">
              <w:rPr>
                <w:rFonts w:ascii="Arial" w:hAnsi="Arial" w:cs="Arial"/>
                <w:b/>
                <w:spacing w:val="3"/>
              </w:rPr>
              <w:t>e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</w:rPr>
              <w:t>en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,</w:t>
            </w:r>
            <w:r w:rsidRPr="00A87CC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l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ng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w</w:t>
            </w:r>
            <w:r w:rsidRPr="00A87CC2">
              <w:rPr>
                <w:rFonts w:ascii="Arial" w:hAnsi="Arial" w:cs="Arial"/>
                <w:b/>
              </w:rPr>
              <w:t>ith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2"/>
              </w:rPr>
              <w:t>i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ituti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l</w:t>
            </w:r>
            <w:r w:rsidRPr="00A87CC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nd</w:t>
            </w:r>
          </w:p>
          <w:p w14:paraId="5F434F7E" w14:textId="77777777" w:rsidR="00A526F9" w:rsidRPr="00A87CC2" w:rsidRDefault="00262921">
            <w:pPr>
              <w:ind w:left="102" w:right="360"/>
              <w:rPr>
                <w:rFonts w:ascii="Arial" w:hAnsi="Arial" w:cs="Arial"/>
              </w:rPr>
            </w:pPr>
            <w:proofErr w:type="gramStart"/>
            <w:r w:rsidRPr="00A87CC2">
              <w:rPr>
                <w:rFonts w:ascii="Arial" w:hAnsi="Arial" w:cs="Arial"/>
                <w:b/>
              </w:rPr>
              <w:t>infr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ruc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ur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l</w:t>
            </w:r>
            <w:proofErr w:type="gramEnd"/>
            <w:r w:rsidRPr="00A87CC2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l</w:t>
            </w:r>
            <w:r w:rsidRPr="00A87CC2">
              <w:rPr>
                <w:rFonts w:ascii="Arial" w:hAnsi="Arial" w:cs="Arial"/>
                <w:b/>
                <w:spacing w:val="2"/>
              </w:rPr>
              <w:t>i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</w:rPr>
              <w:t>it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ns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nd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bre</w:t>
            </w:r>
            <w:r w:rsidRPr="00A87CC2">
              <w:rPr>
                <w:rFonts w:ascii="Arial" w:hAnsi="Arial" w:cs="Arial"/>
                <w:b/>
                <w:spacing w:val="4"/>
              </w:rPr>
              <w:t>a</w:t>
            </w:r>
            <w:r w:rsidRPr="00A87CC2">
              <w:rPr>
                <w:rFonts w:ascii="Arial" w:hAnsi="Arial" w:cs="Arial"/>
                <w:b/>
                <w:spacing w:val="-3"/>
              </w:rPr>
              <w:t>k</w:t>
            </w:r>
            <w:r w:rsidRPr="00A87CC2">
              <w:rPr>
                <w:rFonts w:ascii="Arial" w:hAnsi="Arial" w:cs="Arial"/>
                <w:b/>
              </w:rPr>
              <w:t>d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  <w:spacing w:val="2"/>
              </w:rPr>
              <w:t>w</w:t>
            </w:r>
            <w:r w:rsidRPr="00A87CC2">
              <w:rPr>
                <w:rFonts w:ascii="Arial" w:hAnsi="Arial" w:cs="Arial"/>
                <w:b/>
              </w:rPr>
              <w:t>ns</w:t>
            </w:r>
            <w:r w:rsidRPr="00A87CC2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 xml:space="preserve">t 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 xml:space="preserve">be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d</w:t>
            </w:r>
            <w:r w:rsidRPr="00A87CC2">
              <w:rPr>
                <w:rFonts w:ascii="Arial" w:hAnsi="Arial" w:cs="Arial"/>
                <w:b/>
                <w:spacing w:val="-1"/>
              </w:rPr>
              <w:t>d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e</w:t>
            </w:r>
            <w:r w:rsidRPr="00A87CC2">
              <w:rPr>
                <w:rFonts w:ascii="Arial" w:hAnsi="Arial" w:cs="Arial"/>
                <w:b/>
                <w:spacing w:val="-1"/>
              </w:rPr>
              <w:t>ss</w:t>
            </w:r>
            <w:r w:rsidRPr="00A87CC2">
              <w:rPr>
                <w:rFonts w:ascii="Arial" w:hAnsi="Arial" w:cs="Arial"/>
                <w:b/>
              </w:rPr>
              <w:t>ed.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nt</w:t>
            </w:r>
            <w:r w:rsidRPr="00A87CC2">
              <w:rPr>
                <w:rFonts w:ascii="Arial" w:hAnsi="Arial" w:cs="Arial"/>
                <w:b/>
                <w:spacing w:val="3"/>
              </w:rPr>
              <w:t>i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1"/>
              </w:rPr>
              <w:t>u</w:t>
            </w:r>
            <w:r w:rsidRPr="00A87CC2">
              <w:rPr>
                <w:rFonts w:ascii="Arial" w:hAnsi="Arial" w:cs="Arial"/>
                <w:b/>
              </w:rPr>
              <w:t>ed</w:t>
            </w:r>
            <w:r w:rsidRPr="00A87CC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e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4"/>
              </w:rPr>
              <w:t>a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c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into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 xml:space="preserve">e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itu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ns</w:t>
            </w:r>
            <w:r w:rsidRPr="00A87CC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nd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be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pr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3"/>
              </w:rPr>
              <w:t>t</w:t>
            </w:r>
            <w:r w:rsidRPr="00A87CC2">
              <w:rPr>
                <w:rFonts w:ascii="Arial" w:hAnsi="Arial" w:cs="Arial"/>
                <w:b/>
              </w:rPr>
              <w:t>ices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in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o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her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ea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pr</w:t>
            </w:r>
            <w:r w:rsidRPr="00A87CC2">
              <w:rPr>
                <w:rFonts w:ascii="Arial" w:hAnsi="Arial" w:cs="Arial"/>
                <w:b/>
                <w:spacing w:val="1"/>
              </w:rPr>
              <w:t>ov</w:t>
            </w:r>
            <w:r w:rsidRPr="00A87CC2">
              <w:rPr>
                <w:rFonts w:ascii="Arial" w:hAnsi="Arial" w:cs="Arial"/>
                <w:b/>
              </w:rPr>
              <w:t>ide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3"/>
              </w:rPr>
              <w:t>w</w:t>
            </w:r>
            <w:r w:rsidRPr="00A87CC2">
              <w:rPr>
                <w:rFonts w:ascii="Arial" w:hAnsi="Arial" w:cs="Arial"/>
                <w:b/>
              </w:rPr>
              <w:t>ell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needed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lut</w:t>
            </w:r>
            <w:r w:rsidRPr="00A87CC2">
              <w:rPr>
                <w:rFonts w:ascii="Arial" w:hAnsi="Arial" w:cs="Arial"/>
                <w:b/>
                <w:spacing w:val="7"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ns</w:t>
            </w:r>
            <w:r w:rsidRPr="00A87CC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o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p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bl</w:t>
            </w:r>
            <w:r w:rsidRPr="00A87CC2">
              <w:rPr>
                <w:rFonts w:ascii="Arial" w:hAnsi="Arial" w:cs="Arial"/>
                <w:b/>
                <w:spacing w:val="2"/>
              </w:rPr>
              <w:t>e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1"/>
              </w:rPr>
              <w:t xml:space="preserve"> aff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c</w:t>
            </w:r>
            <w:r w:rsidRPr="00A87CC2">
              <w:rPr>
                <w:rFonts w:ascii="Arial" w:hAnsi="Arial" w:cs="Arial"/>
                <w:b/>
              </w:rPr>
              <w:t xml:space="preserve">t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va</w:t>
            </w:r>
            <w:r w:rsidRPr="00A87CC2">
              <w:rPr>
                <w:rFonts w:ascii="Arial" w:hAnsi="Arial" w:cs="Arial"/>
                <w:b/>
              </w:rPr>
              <w:t>ri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us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ci</w:t>
            </w:r>
            <w:r w:rsidRPr="00A87CC2">
              <w:rPr>
                <w:rFonts w:ascii="Arial" w:hAnsi="Arial" w:cs="Arial"/>
                <w:b/>
                <w:spacing w:val="3"/>
              </w:rPr>
              <w:t>o</w:t>
            </w:r>
            <w:r w:rsidRPr="00A87CC2">
              <w:rPr>
                <w:rFonts w:ascii="Arial" w:hAnsi="Arial" w:cs="Arial"/>
                <w:b/>
                <w:spacing w:val="1"/>
              </w:rPr>
              <w:t>-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co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</w:rPr>
              <w:t>ic</w:t>
            </w:r>
            <w:r w:rsidRPr="00A87CC2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g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-1"/>
              </w:rPr>
              <w:t>p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in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v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ra</w:t>
            </w:r>
            <w:r w:rsidRPr="00A87CC2">
              <w:rPr>
                <w:rFonts w:ascii="Arial" w:hAnsi="Arial" w:cs="Arial"/>
                <w:b/>
              </w:rPr>
              <w:t>l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co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-1"/>
              </w:rPr>
              <w:t>n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ries.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his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m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  <w:spacing w:val="2"/>
              </w:rPr>
              <w:t>n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r</w:t>
            </w:r>
            <w:r w:rsidRPr="00A87CC2">
              <w:rPr>
                <w:rFonts w:ascii="Arial" w:hAnsi="Arial" w:cs="Arial"/>
                <w:b/>
              </w:rPr>
              <w:t>ipt</w:t>
            </w:r>
            <w:r w:rsidRPr="00A87CC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w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uld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need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s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g</w:t>
            </w:r>
            <w:r w:rsidRPr="00A87CC2">
              <w:rPr>
                <w:rFonts w:ascii="Arial" w:hAnsi="Arial" w:cs="Arial"/>
                <w:b/>
              </w:rPr>
              <w:t>nific</w:t>
            </w:r>
            <w:r w:rsidRPr="00A87CC2">
              <w:rPr>
                <w:rFonts w:ascii="Arial" w:hAnsi="Arial" w:cs="Arial"/>
                <w:b/>
                <w:spacing w:val="2"/>
              </w:rPr>
              <w:t>a</w:t>
            </w:r>
            <w:r w:rsidRPr="00A87CC2">
              <w:rPr>
                <w:rFonts w:ascii="Arial" w:hAnsi="Arial" w:cs="Arial"/>
                <w:b/>
              </w:rPr>
              <w:t xml:space="preserve">nt </w:t>
            </w:r>
            <w:r w:rsidRPr="00A87CC2">
              <w:rPr>
                <w:rFonts w:ascii="Arial" w:hAnsi="Arial" w:cs="Arial"/>
                <w:b/>
                <w:spacing w:val="2"/>
              </w:rPr>
              <w:t>i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</w:rPr>
              <w:t>pr</w:t>
            </w:r>
            <w:r w:rsidRPr="00A87CC2">
              <w:rPr>
                <w:rFonts w:ascii="Arial" w:hAnsi="Arial" w:cs="Arial"/>
                <w:b/>
                <w:spacing w:val="1"/>
              </w:rPr>
              <w:t>ov</w:t>
            </w:r>
            <w:r w:rsidRPr="00A87CC2">
              <w:rPr>
                <w:rFonts w:ascii="Arial" w:hAnsi="Arial" w:cs="Arial"/>
                <w:b/>
                <w:spacing w:val="3"/>
              </w:rPr>
              <w:t>e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</w:rPr>
              <w:t>ent</w:t>
            </w:r>
            <w:r w:rsidRPr="00A87CC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o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d</w:t>
            </w:r>
            <w:r w:rsidRPr="00A87CC2">
              <w:rPr>
                <w:rFonts w:ascii="Arial" w:hAnsi="Arial" w:cs="Arial"/>
                <w:b/>
                <w:spacing w:val="2"/>
              </w:rPr>
              <w:t>e</w:t>
            </w:r>
            <w:r w:rsidRPr="00A87CC2">
              <w:rPr>
                <w:rFonts w:ascii="Arial" w:hAnsi="Arial" w:cs="Arial"/>
                <w:b/>
                <w:spacing w:val="-5"/>
              </w:rPr>
              <w:t>m</w:t>
            </w:r>
            <w:r w:rsidRPr="00A87CC2">
              <w:rPr>
                <w:rFonts w:ascii="Arial" w:hAnsi="Arial" w:cs="Arial"/>
                <w:b/>
                <w:spacing w:val="3"/>
              </w:rPr>
              <w:t>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its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va</w:t>
            </w:r>
            <w:r w:rsidRPr="00A87CC2">
              <w:rPr>
                <w:rFonts w:ascii="Arial" w:hAnsi="Arial" w:cs="Arial"/>
                <w:b/>
              </w:rPr>
              <w:t>lue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o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b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dy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f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3"/>
              </w:rPr>
              <w:t>k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  <w:spacing w:val="2"/>
              </w:rPr>
              <w:t>w</w:t>
            </w:r>
            <w:r w:rsidRPr="00A87CC2">
              <w:rPr>
                <w:rFonts w:ascii="Arial" w:hAnsi="Arial" w:cs="Arial"/>
                <w:b/>
              </w:rPr>
              <w:t>led</w:t>
            </w:r>
            <w:r w:rsidRPr="00A87CC2">
              <w:rPr>
                <w:rFonts w:ascii="Arial" w:hAnsi="Arial" w:cs="Arial"/>
                <w:b/>
                <w:spacing w:val="1"/>
              </w:rPr>
              <w:t>g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in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4"/>
              </w:rPr>
              <w:t>o</w:t>
            </w:r>
            <w:r w:rsidRPr="00A87CC2">
              <w:rPr>
                <w:rFonts w:ascii="Arial" w:hAnsi="Arial" w:cs="Arial"/>
                <w:b/>
                <w:spacing w:val="-3"/>
              </w:rPr>
              <w:t>mm</w:t>
            </w:r>
            <w:r w:rsidRPr="00A87CC2">
              <w:rPr>
                <w:rFonts w:ascii="Arial" w:hAnsi="Arial" w:cs="Arial"/>
                <w:b/>
                <w:spacing w:val="2"/>
              </w:rPr>
              <w:t>u</w:t>
            </w:r>
            <w:r w:rsidRPr="00A87CC2">
              <w:rPr>
                <w:rFonts w:ascii="Arial" w:hAnsi="Arial" w:cs="Arial"/>
                <w:b/>
              </w:rPr>
              <w:t>nit</w:t>
            </w:r>
            <w:r w:rsidRPr="00A87CC2">
              <w:rPr>
                <w:rFonts w:ascii="Arial" w:hAnsi="Arial" w:cs="Arial"/>
                <w:b/>
                <w:spacing w:val="1"/>
              </w:rPr>
              <w:t>y</w:t>
            </w:r>
            <w:r w:rsidRPr="00A87CC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4D870A" w14:textId="3F059CB1" w:rsidR="00A526F9" w:rsidRPr="00A87CC2" w:rsidRDefault="00575744">
            <w:pPr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</w:rPr>
              <w:t xml:space="preserve">Noted </w:t>
            </w:r>
          </w:p>
        </w:tc>
      </w:tr>
      <w:tr w:rsidR="00A526F9" w:rsidRPr="00A87CC2" w14:paraId="12E2E838" w14:textId="77777777">
        <w:trPr>
          <w:trHeight w:hRule="exact" w:val="1100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182781" w14:textId="77777777" w:rsidR="00A526F9" w:rsidRPr="00A87CC2" w:rsidRDefault="00262921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  <w:b/>
                <w:spacing w:val="-1"/>
              </w:rPr>
              <w:t>I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itle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f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icle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uit</w:t>
            </w:r>
            <w:r w:rsidRPr="00A87CC2">
              <w:rPr>
                <w:rFonts w:ascii="Arial" w:hAnsi="Arial" w:cs="Arial"/>
                <w:b/>
                <w:spacing w:val="-1"/>
              </w:rPr>
              <w:t>a</w:t>
            </w:r>
            <w:r w:rsidRPr="00A87CC2">
              <w:rPr>
                <w:rFonts w:ascii="Arial" w:hAnsi="Arial" w:cs="Arial"/>
                <w:b/>
              </w:rPr>
              <w:t>ble?</w:t>
            </w:r>
          </w:p>
          <w:p w14:paraId="14B02EC5" w14:textId="77777777" w:rsidR="00A526F9" w:rsidRPr="00A87CC2" w:rsidRDefault="00262921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  <w:b/>
                <w:spacing w:val="1"/>
              </w:rPr>
              <w:t>(</w:t>
            </w:r>
            <w:r w:rsidRPr="00A87CC2">
              <w:rPr>
                <w:rFonts w:ascii="Arial" w:hAnsi="Arial" w:cs="Arial"/>
                <w:b/>
                <w:spacing w:val="-1"/>
              </w:rPr>
              <w:t>I</w:t>
            </w:r>
            <w:r w:rsidRPr="00A87CC2">
              <w:rPr>
                <w:rFonts w:ascii="Arial" w:hAnsi="Arial" w:cs="Arial"/>
                <w:b/>
              </w:rPr>
              <w:t>f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ple</w:t>
            </w:r>
            <w:r w:rsidRPr="00A87CC2">
              <w:rPr>
                <w:rFonts w:ascii="Arial" w:hAnsi="Arial" w:cs="Arial"/>
                <w:b/>
                <w:spacing w:val="1"/>
              </w:rPr>
              <w:t>as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1"/>
              </w:rPr>
              <w:t>gg</w:t>
            </w:r>
            <w:r w:rsidRPr="00A87CC2">
              <w:rPr>
                <w:rFonts w:ascii="Arial" w:hAnsi="Arial" w:cs="Arial"/>
                <w:b/>
              </w:rPr>
              <w:t>est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lt</w:t>
            </w:r>
            <w:r w:rsidRPr="00A87CC2">
              <w:rPr>
                <w:rFonts w:ascii="Arial" w:hAnsi="Arial" w:cs="Arial"/>
                <w:b/>
                <w:spacing w:val="-2"/>
              </w:rPr>
              <w:t>e</w:t>
            </w:r>
            <w:r w:rsidRPr="00A87CC2">
              <w:rPr>
                <w:rFonts w:ascii="Arial" w:hAnsi="Arial" w:cs="Arial"/>
                <w:b/>
              </w:rPr>
              <w:t>rn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v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FF0A2B" w14:textId="77777777" w:rsidR="00A526F9" w:rsidRPr="00A87CC2" w:rsidRDefault="00262921">
            <w:pPr>
              <w:ind w:left="102" w:right="194"/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  <w:b/>
                <w:spacing w:val="1"/>
              </w:rPr>
              <w:t>Ba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ed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nt</w:t>
            </w:r>
            <w:r w:rsidRPr="00A87CC2">
              <w:rPr>
                <w:rFonts w:ascii="Arial" w:hAnsi="Arial" w:cs="Arial"/>
                <w:b/>
                <w:spacing w:val="1"/>
              </w:rPr>
              <w:t>e</w:t>
            </w:r>
            <w:r w:rsidRPr="00A87CC2">
              <w:rPr>
                <w:rFonts w:ascii="Arial" w:hAnsi="Arial" w:cs="Arial"/>
                <w:b/>
              </w:rPr>
              <w:t>nts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f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icle,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itle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needs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o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be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r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f</w:t>
            </w:r>
            <w:r w:rsidRPr="00A87CC2">
              <w:rPr>
                <w:rFonts w:ascii="Arial" w:hAnsi="Arial" w:cs="Arial"/>
                <w:b/>
              </w:rPr>
              <w:t>ined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f</w:t>
            </w:r>
            <w:r w:rsidRPr="00A87CC2">
              <w:rPr>
                <w:rFonts w:ascii="Arial" w:hAnsi="Arial" w:cs="Arial"/>
                <w:b/>
              </w:rPr>
              <w:t>ur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her,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5"/>
              </w:rPr>
              <w:t>m</w:t>
            </w:r>
            <w:r w:rsidRPr="00A87CC2">
              <w:rPr>
                <w:rFonts w:ascii="Arial" w:hAnsi="Arial" w:cs="Arial"/>
                <w:b/>
                <w:spacing w:val="1"/>
              </w:rPr>
              <w:t>ay</w:t>
            </w:r>
            <w:r w:rsidRPr="00A87CC2">
              <w:rPr>
                <w:rFonts w:ascii="Arial" w:hAnsi="Arial" w:cs="Arial"/>
                <w:b/>
              </w:rPr>
              <w:t>be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o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“</w:t>
            </w:r>
            <w:r w:rsidRPr="00A87CC2">
              <w:rPr>
                <w:rFonts w:ascii="Arial" w:hAnsi="Arial" w:cs="Arial"/>
                <w:b/>
              </w:rPr>
              <w:t>An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  <w:spacing w:val="-1"/>
              </w:rPr>
              <w:t>ss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2"/>
              </w:rPr>
              <w:t>ss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</w:rPr>
              <w:t>ent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f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A87CC2">
              <w:rPr>
                <w:rFonts w:ascii="Arial" w:hAnsi="Arial" w:cs="Arial"/>
                <w:b/>
                <w:spacing w:val="3"/>
              </w:rPr>
              <w:t>o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</w:rPr>
              <w:t>e F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to</w:t>
            </w:r>
            <w:r w:rsidRPr="00A87CC2">
              <w:rPr>
                <w:rFonts w:ascii="Arial" w:hAnsi="Arial" w:cs="Arial"/>
                <w:b/>
              </w:rPr>
              <w:t>rs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As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ci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ed</w:t>
            </w:r>
            <w:r w:rsidRPr="00A87CC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w</w:t>
            </w:r>
            <w:r w:rsidRPr="00A87CC2">
              <w:rPr>
                <w:rFonts w:ascii="Arial" w:hAnsi="Arial" w:cs="Arial"/>
                <w:b/>
              </w:rPr>
              <w:t>ith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H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eh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ld</w:t>
            </w:r>
            <w:r w:rsidRPr="00A87CC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nit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nd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proofErr w:type="spellStart"/>
            <w:r w:rsidRPr="00A87CC2">
              <w:rPr>
                <w:rFonts w:ascii="Arial" w:hAnsi="Arial" w:cs="Arial"/>
                <w:b/>
              </w:rPr>
              <w:t>Fe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l</w:t>
            </w:r>
            <w:proofErr w:type="spellEnd"/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Slu</w:t>
            </w:r>
            <w:r w:rsidRPr="00A87CC2">
              <w:rPr>
                <w:rFonts w:ascii="Arial" w:hAnsi="Arial" w:cs="Arial"/>
                <w:b/>
                <w:spacing w:val="-1"/>
              </w:rPr>
              <w:t>d</w:t>
            </w:r>
            <w:r w:rsidRPr="00A87CC2">
              <w:rPr>
                <w:rFonts w:ascii="Arial" w:hAnsi="Arial" w:cs="Arial"/>
                <w:b/>
                <w:spacing w:val="1"/>
              </w:rPr>
              <w:t>g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4"/>
              </w:rPr>
              <w:t>M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1"/>
              </w:rPr>
              <w:t>ag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5"/>
              </w:rPr>
              <w:t>m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7"/>
              </w:rPr>
              <w:t>n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(</w:t>
            </w:r>
            <w:r w:rsidRPr="00A87CC2">
              <w:rPr>
                <w:rFonts w:ascii="Arial" w:hAnsi="Arial" w:cs="Arial"/>
                <w:b/>
              </w:rPr>
              <w:t>FS</w:t>
            </w:r>
            <w:r w:rsidRPr="00A87CC2">
              <w:rPr>
                <w:rFonts w:ascii="Arial" w:hAnsi="Arial" w:cs="Arial"/>
                <w:b/>
                <w:spacing w:val="3"/>
              </w:rPr>
              <w:t>M</w:t>
            </w:r>
            <w:r w:rsidRPr="00A87CC2">
              <w:rPr>
                <w:rFonts w:ascii="Arial" w:hAnsi="Arial" w:cs="Arial"/>
                <w:b/>
              </w:rPr>
              <w:t>)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in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proofErr w:type="spellStart"/>
            <w:r w:rsidRPr="00A87CC2">
              <w:rPr>
                <w:rFonts w:ascii="Arial" w:hAnsi="Arial" w:cs="Arial"/>
                <w:b/>
                <w:spacing w:val="2"/>
              </w:rPr>
              <w:t>I</w:t>
            </w:r>
            <w:r w:rsidRPr="00A87CC2">
              <w:rPr>
                <w:rFonts w:ascii="Arial" w:hAnsi="Arial" w:cs="Arial"/>
                <w:b/>
                <w:spacing w:val="-3"/>
              </w:rPr>
              <w:t>k</w:t>
            </w:r>
            <w:r w:rsidRPr="00A87CC2">
              <w:rPr>
                <w:rFonts w:ascii="Arial" w:hAnsi="Arial" w:cs="Arial"/>
                <w:b/>
                <w:spacing w:val="2"/>
              </w:rPr>
              <w:t>w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r</w:t>
            </w:r>
            <w:r w:rsidRPr="00A87CC2">
              <w:rPr>
                <w:rFonts w:ascii="Arial" w:hAnsi="Arial" w:cs="Arial"/>
                <w:b/>
              </w:rPr>
              <w:t>re</w:t>
            </w:r>
            <w:proofErr w:type="spellEnd"/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L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 xml:space="preserve">l </w:t>
            </w:r>
            <w:r w:rsidRPr="00A87CC2">
              <w:rPr>
                <w:rFonts w:ascii="Arial" w:hAnsi="Arial" w:cs="Arial"/>
                <w:b/>
                <w:spacing w:val="-1"/>
              </w:rPr>
              <w:t>G</w:t>
            </w:r>
            <w:r w:rsidRPr="00A87CC2">
              <w:rPr>
                <w:rFonts w:ascii="Arial" w:hAnsi="Arial" w:cs="Arial"/>
                <w:b/>
                <w:spacing w:val="1"/>
              </w:rPr>
              <w:t>ov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r</w:t>
            </w:r>
            <w:r w:rsidRPr="00A87CC2">
              <w:rPr>
                <w:rFonts w:ascii="Arial" w:hAnsi="Arial" w:cs="Arial"/>
                <w:b/>
                <w:spacing w:val="2"/>
              </w:rPr>
              <w:t>n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</w:rPr>
              <w:t>ent</w:t>
            </w:r>
            <w:r w:rsidRPr="00A87CC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Ar</w:t>
            </w:r>
            <w:r w:rsidRPr="00A87CC2">
              <w:rPr>
                <w:rFonts w:ascii="Arial" w:hAnsi="Arial" w:cs="Arial"/>
                <w:b/>
                <w:spacing w:val="1"/>
              </w:rPr>
              <w:t>e</w:t>
            </w:r>
            <w:r w:rsidRPr="00A87CC2">
              <w:rPr>
                <w:rFonts w:ascii="Arial" w:hAnsi="Arial" w:cs="Arial"/>
                <w:b/>
              </w:rPr>
              <w:t>a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4"/>
              </w:rPr>
              <w:t>o</w:t>
            </w:r>
            <w:r w:rsidRPr="00A87CC2">
              <w:rPr>
                <w:rFonts w:ascii="Arial" w:hAnsi="Arial" w:cs="Arial"/>
                <w:b/>
              </w:rPr>
              <w:t>f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Ri</w:t>
            </w:r>
            <w:r w:rsidRPr="00A87CC2">
              <w:rPr>
                <w:rFonts w:ascii="Arial" w:hAnsi="Arial" w:cs="Arial"/>
                <w:b/>
                <w:spacing w:val="1"/>
              </w:rPr>
              <w:t>v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r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St</w:t>
            </w:r>
            <w:r w:rsidRPr="00A87CC2">
              <w:rPr>
                <w:rFonts w:ascii="Arial" w:hAnsi="Arial" w:cs="Arial"/>
                <w:b/>
                <w:spacing w:val="2"/>
              </w:rPr>
              <w:t>a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e,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Ni</w:t>
            </w:r>
            <w:r w:rsidRPr="00A87CC2">
              <w:rPr>
                <w:rFonts w:ascii="Arial" w:hAnsi="Arial" w:cs="Arial"/>
                <w:b/>
                <w:spacing w:val="1"/>
              </w:rPr>
              <w:t>g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r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3"/>
              </w:rPr>
              <w:t>a</w:t>
            </w:r>
            <w:r w:rsidRPr="00A87CC2">
              <w:rPr>
                <w:rFonts w:ascii="Arial" w:hAnsi="Arial" w:cs="Arial"/>
                <w:b/>
                <w:spacing w:val="1"/>
              </w:rPr>
              <w:t>”</w:t>
            </w:r>
            <w:r w:rsidRPr="00A87CC2">
              <w:rPr>
                <w:rFonts w:ascii="Arial" w:hAnsi="Arial" w:cs="Arial"/>
                <w:b/>
              </w:rPr>
              <w:t>.</w:t>
            </w:r>
            <w:r w:rsidRPr="00A87CC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to</w:t>
            </w:r>
            <w:r w:rsidRPr="00A87CC2">
              <w:rPr>
                <w:rFonts w:ascii="Arial" w:hAnsi="Arial" w:cs="Arial"/>
                <w:b/>
              </w:rPr>
              <w:t>pic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b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dy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uld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pe</w:t>
            </w:r>
            <w:r w:rsidRPr="00A87CC2">
              <w:rPr>
                <w:rFonts w:ascii="Arial" w:hAnsi="Arial" w:cs="Arial"/>
                <w:b/>
                <w:spacing w:val="3"/>
              </w:rPr>
              <w:t>a</w:t>
            </w:r>
            <w:r w:rsidRPr="00A87CC2">
              <w:rPr>
                <w:rFonts w:ascii="Arial" w:hAnsi="Arial" w:cs="Arial"/>
                <w:b/>
              </w:rPr>
              <w:t>k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3"/>
              </w:rPr>
              <w:t>t</w:t>
            </w:r>
            <w:r w:rsidRPr="00A87CC2">
              <w:rPr>
                <w:rFonts w:ascii="Arial" w:hAnsi="Arial" w:cs="Arial"/>
                <w:b/>
              </w:rPr>
              <w:t>o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rur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l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c</w:t>
            </w:r>
            <w:r w:rsidRPr="00A87CC2">
              <w:rPr>
                <w:rFonts w:ascii="Arial" w:hAnsi="Arial" w:cs="Arial"/>
                <w:b/>
                <w:spacing w:val="3"/>
              </w:rPr>
              <w:t>o</w:t>
            </w:r>
            <w:r w:rsidRPr="00A87CC2">
              <w:rPr>
                <w:rFonts w:ascii="Arial" w:hAnsi="Arial" w:cs="Arial"/>
                <w:b/>
                <w:spacing w:val="-3"/>
              </w:rPr>
              <w:t>mm</w:t>
            </w:r>
            <w:r w:rsidRPr="00A87CC2">
              <w:rPr>
                <w:rFonts w:ascii="Arial" w:hAnsi="Arial" w:cs="Arial"/>
                <w:b/>
                <w:spacing w:val="2"/>
              </w:rPr>
              <w:t>u</w:t>
            </w:r>
            <w:r w:rsidRPr="00A87CC2">
              <w:rPr>
                <w:rFonts w:ascii="Arial" w:hAnsi="Arial" w:cs="Arial"/>
                <w:b/>
              </w:rPr>
              <w:t>nity</w:t>
            </w:r>
          </w:p>
          <w:p w14:paraId="6435DBDA" w14:textId="77777777" w:rsidR="00A526F9" w:rsidRPr="00A87CC2" w:rsidRDefault="00262921">
            <w:pPr>
              <w:ind w:left="102"/>
              <w:rPr>
                <w:rFonts w:ascii="Arial" w:hAnsi="Arial" w:cs="Arial"/>
              </w:rPr>
            </w:pPr>
            <w:proofErr w:type="gramStart"/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nd</w:t>
            </w:r>
            <w:proofErr w:type="gramEnd"/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hen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go</w:t>
            </w:r>
            <w:r w:rsidRPr="00A87CC2">
              <w:rPr>
                <w:rFonts w:ascii="Arial" w:hAnsi="Arial" w:cs="Arial"/>
                <w:b/>
              </w:rPr>
              <w:t>es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o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de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r</w:t>
            </w:r>
            <w:r w:rsidRPr="00A87CC2">
              <w:rPr>
                <w:rFonts w:ascii="Arial" w:hAnsi="Arial" w:cs="Arial"/>
                <w:b/>
              </w:rPr>
              <w:t>ibe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-1"/>
              </w:rPr>
              <w:t>d</w:t>
            </w:r>
            <w:r w:rsidRPr="00A87CC2">
              <w:rPr>
                <w:rFonts w:ascii="Arial" w:hAnsi="Arial" w:cs="Arial"/>
                <w:b/>
              </w:rPr>
              <w:t>y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e</w:t>
            </w:r>
            <w:r w:rsidRPr="00A87CC2">
              <w:rPr>
                <w:rFonts w:ascii="Arial" w:hAnsi="Arial" w:cs="Arial"/>
                <w:b/>
              </w:rPr>
              <w:t>a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per</w:t>
            </w:r>
            <w:r w:rsidRPr="00A87CC2">
              <w:rPr>
                <w:rFonts w:ascii="Arial" w:hAnsi="Arial" w:cs="Arial"/>
                <w:b/>
                <w:spacing w:val="5"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-</w:t>
            </w:r>
            <w:r w:rsidRPr="00A87CC2">
              <w:rPr>
                <w:rFonts w:ascii="Arial" w:hAnsi="Arial" w:cs="Arial"/>
                <w:b/>
              </w:rPr>
              <w:t>urb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017EF" w14:textId="29D166AB" w:rsidR="00A526F9" w:rsidRPr="00A87CC2" w:rsidRDefault="009D58E1">
            <w:pPr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</w:rPr>
              <w:t>Corrected</w:t>
            </w:r>
          </w:p>
        </w:tc>
      </w:tr>
      <w:tr w:rsidR="00A526F9" w:rsidRPr="00A87CC2" w14:paraId="6880DC52" w14:textId="77777777">
        <w:trPr>
          <w:trHeight w:hRule="exact" w:val="1390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F36F42" w14:textId="77777777" w:rsidR="00A526F9" w:rsidRPr="00A87CC2" w:rsidRDefault="00262921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  <w:b/>
                <w:spacing w:val="-1"/>
              </w:rPr>
              <w:t>I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b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ct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f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icle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4"/>
              </w:rPr>
              <w:t>o</w:t>
            </w:r>
            <w:r w:rsidRPr="00A87CC2">
              <w:rPr>
                <w:rFonts w:ascii="Arial" w:hAnsi="Arial" w:cs="Arial"/>
                <w:b/>
                <w:spacing w:val="-5"/>
              </w:rPr>
              <w:t>m</w:t>
            </w:r>
            <w:r w:rsidRPr="00A87CC2">
              <w:rPr>
                <w:rFonts w:ascii="Arial" w:hAnsi="Arial" w:cs="Arial"/>
                <w:b/>
              </w:rPr>
              <w:t>pr</w:t>
            </w:r>
            <w:r w:rsidRPr="00A87CC2">
              <w:rPr>
                <w:rFonts w:ascii="Arial" w:hAnsi="Arial" w:cs="Arial"/>
                <w:b/>
                <w:spacing w:val="3"/>
              </w:rPr>
              <w:t>e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2"/>
              </w:rPr>
              <w:t>n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v</w:t>
            </w:r>
            <w:r w:rsidRPr="00A87CC2">
              <w:rPr>
                <w:rFonts w:ascii="Arial" w:hAnsi="Arial" w:cs="Arial"/>
                <w:b/>
              </w:rPr>
              <w:t>e?</w:t>
            </w:r>
            <w:r w:rsidRPr="00A87CC2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Do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yo</w:t>
            </w:r>
            <w:r w:rsidRPr="00A87CC2">
              <w:rPr>
                <w:rFonts w:ascii="Arial" w:hAnsi="Arial" w:cs="Arial"/>
                <w:b/>
              </w:rPr>
              <w:t>u</w:t>
            </w:r>
          </w:p>
          <w:p w14:paraId="06FFFDD3" w14:textId="77777777" w:rsidR="00A526F9" w:rsidRPr="00A87CC2" w:rsidRDefault="00262921">
            <w:pPr>
              <w:ind w:left="460" w:right="199"/>
              <w:rPr>
                <w:rFonts w:ascii="Arial" w:hAnsi="Arial" w:cs="Arial"/>
              </w:rPr>
            </w:pPr>
            <w:proofErr w:type="gramStart"/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1"/>
              </w:rPr>
              <w:t>gg</w:t>
            </w:r>
            <w:r w:rsidRPr="00A87CC2">
              <w:rPr>
                <w:rFonts w:ascii="Arial" w:hAnsi="Arial" w:cs="Arial"/>
                <w:b/>
              </w:rPr>
              <w:t>est</w:t>
            </w:r>
            <w:proofErr w:type="gramEnd"/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d</w:t>
            </w:r>
            <w:r w:rsidRPr="00A87CC2">
              <w:rPr>
                <w:rFonts w:ascii="Arial" w:hAnsi="Arial" w:cs="Arial"/>
                <w:b/>
                <w:spacing w:val="-1"/>
              </w:rPr>
              <w:t>d</w:t>
            </w:r>
            <w:r w:rsidRPr="00A87CC2">
              <w:rPr>
                <w:rFonts w:ascii="Arial" w:hAnsi="Arial" w:cs="Arial"/>
                <w:b/>
              </w:rPr>
              <w:t>iti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(o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dele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n)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f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  <w:spacing w:val="-5"/>
              </w:rPr>
              <w:t>m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p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  <w:spacing w:val="2"/>
              </w:rPr>
              <w:t>i</w:t>
            </w:r>
            <w:r w:rsidRPr="00A87CC2">
              <w:rPr>
                <w:rFonts w:ascii="Arial" w:hAnsi="Arial" w:cs="Arial"/>
                <w:b/>
              </w:rPr>
              <w:t>nts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in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2"/>
              </w:rPr>
              <w:t>i</w:t>
            </w:r>
            <w:r w:rsidRPr="00A87CC2">
              <w:rPr>
                <w:rFonts w:ascii="Arial" w:hAnsi="Arial" w:cs="Arial"/>
                <w:b/>
              </w:rPr>
              <w:t xml:space="preserve">s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ct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n?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Ple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w</w:t>
            </w:r>
            <w:r w:rsidRPr="00A87CC2">
              <w:rPr>
                <w:rFonts w:ascii="Arial" w:hAnsi="Arial" w:cs="Arial"/>
                <w:b/>
              </w:rPr>
              <w:t>ri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yo</w:t>
            </w:r>
            <w:r w:rsidRPr="00A87CC2">
              <w:rPr>
                <w:rFonts w:ascii="Arial" w:hAnsi="Arial" w:cs="Arial"/>
                <w:b/>
              </w:rPr>
              <w:t>ur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1"/>
              </w:rPr>
              <w:t>gg</w:t>
            </w:r>
            <w:r w:rsidRPr="00A87CC2">
              <w:rPr>
                <w:rFonts w:ascii="Arial" w:hAnsi="Arial" w:cs="Arial"/>
                <w:b/>
              </w:rPr>
              <w:t>esti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ns</w:t>
            </w:r>
            <w:r w:rsidRPr="00A87CC2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her</w:t>
            </w:r>
            <w:r w:rsidRPr="00A87CC2">
              <w:rPr>
                <w:rFonts w:ascii="Arial" w:hAnsi="Arial" w:cs="Arial"/>
                <w:b/>
                <w:spacing w:val="1"/>
              </w:rPr>
              <w:t>e</w:t>
            </w:r>
            <w:r w:rsidRPr="00A87CC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94462" w14:textId="77777777" w:rsidR="00A526F9" w:rsidRPr="00A87CC2" w:rsidRDefault="00262921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  <w:b/>
                <w:spacing w:val="-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A</w:t>
            </w:r>
            <w:r w:rsidRPr="00A87CC2">
              <w:rPr>
                <w:rFonts w:ascii="Arial" w:hAnsi="Arial" w:cs="Arial"/>
                <w:b/>
                <w:spacing w:val="2"/>
              </w:rPr>
              <w:t>b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ct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uld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bene</w:t>
            </w:r>
            <w:r w:rsidRPr="00A87CC2">
              <w:rPr>
                <w:rFonts w:ascii="Arial" w:hAnsi="Arial" w:cs="Arial"/>
                <w:b/>
                <w:spacing w:val="1"/>
              </w:rPr>
              <w:t>f</w:t>
            </w:r>
            <w:r w:rsidRPr="00A87CC2">
              <w:rPr>
                <w:rFonts w:ascii="Arial" w:hAnsi="Arial" w:cs="Arial"/>
                <w:b/>
              </w:rPr>
              <w:t>it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f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4"/>
              </w:rPr>
              <w:t>o</w:t>
            </w:r>
            <w:r w:rsidRPr="00A87CC2">
              <w:rPr>
                <w:rFonts w:ascii="Arial" w:hAnsi="Arial" w:cs="Arial"/>
                <w:b/>
              </w:rPr>
              <w:t>m</w:t>
            </w:r>
            <w:r w:rsidRPr="00A87CC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3"/>
              </w:rPr>
              <w:t>o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3"/>
              </w:rPr>
              <w:t>e</w:t>
            </w:r>
            <w:r w:rsidRPr="00A87CC2">
              <w:rPr>
                <w:rFonts w:ascii="Arial" w:hAnsi="Arial" w:cs="Arial"/>
                <w:b/>
              </w:rPr>
              <w:t>ditin</w:t>
            </w:r>
            <w:r w:rsidRPr="00A87CC2">
              <w:rPr>
                <w:rFonts w:ascii="Arial" w:hAnsi="Arial" w:cs="Arial"/>
                <w:b/>
                <w:spacing w:val="1"/>
              </w:rPr>
              <w:t>g</w:t>
            </w:r>
            <w:r w:rsidRPr="00A87CC2">
              <w:rPr>
                <w:rFonts w:ascii="Arial" w:hAnsi="Arial" w:cs="Arial"/>
                <w:b/>
              </w:rPr>
              <w:t>,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3"/>
              </w:rPr>
              <w:t>e</w:t>
            </w:r>
            <w:r w:rsidRPr="00A87CC2">
              <w:rPr>
                <w:rFonts w:ascii="Arial" w:hAnsi="Arial" w:cs="Arial"/>
                <w:b/>
                <w:spacing w:val="-5"/>
              </w:rPr>
              <w:t>m</w:t>
            </w:r>
            <w:r w:rsidRPr="00A87CC2">
              <w:rPr>
                <w:rFonts w:ascii="Arial" w:hAnsi="Arial" w:cs="Arial"/>
                <w:b/>
                <w:spacing w:val="1"/>
              </w:rPr>
              <w:t>ov</w:t>
            </w:r>
            <w:r w:rsidRPr="00A87CC2">
              <w:rPr>
                <w:rFonts w:ascii="Arial" w:hAnsi="Arial" w:cs="Arial"/>
                <w:b/>
                <w:spacing w:val="2"/>
              </w:rPr>
              <w:t>i</w:t>
            </w:r>
            <w:r w:rsidRPr="00A87CC2">
              <w:rPr>
                <w:rFonts w:ascii="Arial" w:hAnsi="Arial" w:cs="Arial"/>
                <w:b/>
              </w:rPr>
              <w:t>ng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f</w:t>
            </w:r>
            <w:r w:rsidRPr="00A87CC2">
              <w:rPr>
                <w:rFonts w:ascii="Arial" w:hAnsi="Arial" w:cs="Arial"/>
                <w:b/>
              </w:rPr>
              <w:t>irst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en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ence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in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b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  <w:spacing w:val="3"/>
              </w:rPr>
              <w:t>c</w:t>
            </w:r>
            <w:r w:rsidRPr="00A87CC2">
              <w:rPr>
                <w:rFonts w:ascii="Arial" w:hAnsi="Arial" w:cs="Arial"/>
                <w:b/>
              </w:rPr>
              <w:t>k</w:t>
            </w:r>
            <w:r w:rsidRPr="00A87CC2">
              <w:rPr>
                <w:rFonts w:ascii="Arial" w:hAnsi="Arial" w:cs="Arial"/>
                <w:b/>
                <w:spacing w:val="1"/>
              </w:rPr>
              <w:t>g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-1"/>
              </w:rPr>
              <w:t>n</w:t>
            </w:r>
            <w:r w:rsidRPr="00A87CC2">
              <w:rPr>
                <w:rFonts w:ascii="Arial" w:hAnsi="Arial" w:cs="Arial"/>
                <w:b/>
              </w:rPr>
              <w:t>d</w:t>
            </w:r>
            <w:r w:rsidRPr="00A87CC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nd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g</w:t>
            </w:r>
            <w:r w:rsidRPr="00A87CC2">
              <w:rPr>
                <w:rFonts w:ascii="Arial" w:hAnsi="Arial" w:cs="Arial"/>
                <w:b/>
              </w:rPr>
              <w:t>o</w:t>
            </w:r>
          </w:p>
          <w:p w14:paraId="4F8132B0" w14:textId="77777777" w:rsidR="00A526F9" w:rsidRPr="00A87CC2" w:rsidRDefault="00262921">
            <w:pPr>
              <w:ind w:left="102" w:right="136"/>
              <w:rPr>
                <w:rFonts w:ascii="Arial" w:hAnsi="Arial" w:cs="Arial"/>
              </w:rPr>
            </w:pPr>
            <w:proofErr w:type="gramStart"/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peci</w:t>
            </w:r>
            <w:r w:rsidRPr="00A87CC2">
              <w:rPr>
                <w:rFonts w:ascii="Arial" w:hAnsi="Arial" w:cs="Arial"/>
                <w:b/>
                <w:spacing w:val="1"/>
              </w:rPr>
              <w:t>f</w:t>
            </w:r>
            <w:r w:rsidRPr="00A87CC2">
              <w:rPr>
                <w:rFonts w:ascii="Arial" w:hAnsi="Arial" w:cs="Arial"/>
                <w:b/>
              </w:rPr>
              <w:t>ic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lly</w:t>
            </w:r>
            <w:proofErr w:type="gramEnd"/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into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w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  <w:spacing w:val="-3"/>
              </w:rPr>
              <w:t>u</w:t>
            </w:r>
            <w:r w:rsidRPr="00A87CC2">
              <w:rPr>
                <w:rFonts w:ascii="Arial" w:hAnsi="Arial" w:cs="Arial"/>
                <w:b/>
              </w:rPr>
              <w:t>dy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is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b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ut.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Al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,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 xml:space="preserve">he </w:t>
            </w:r>
            <w:r w:rsidRPr="00A87CC2">
              <w:rPr>
                <w:rFonts w:ascii="Arial" w:hAnsi="Arial" w:cs="Arial"/>
                <w:b/>
                <w:spacing w:val="-5"/>
              </w:rPr>
              <w:t>m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3"/>
              </w:rPr>
              <w:t>o</w:t>
            </w:r>
            <w:r w:rsidRPr="00A87CC2">
              <w:rPr>
                <w:rFonts w:ascii="Arial" w:hAnsi="Arial" w:cs="Arial"/>
                <w:b/>
              </w:rPr>
              <w:t>d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l</w:t>
            </w:r>
            <w:r w:rsidRPr="00A87CC2">
              <w:rPr>
                <w:rFonts w:ascii="Arial" w:hAnsi="Arial" w:cs="Arial"/>
                <w:b/>
                <w:spacing w:val="1"/>
              </w:rPr>
              <w:t>og</w:t>
            </w:r>
            <w:r w:rsidRPr="00A87CC2">
              <w:rPr>
                <w:rFonts w:ascii="Arial" w:hAnsi="Arial" w:cs="Arial"/>
                <w:b/>
              </w:rPr>
              <w:t>y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p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se</w:t>
            </w:r>
            <w:r w:rsidRPr="00A87CC2">
              <w:rPr>
                <w:rFonts w:ascii="Arial" w:hAnsi="Arial" w:cs="Arial"/>
                <w:b/>
                <w:spacing w:val="2"/>
              </w:rPr>
              <w:t>e</w:t>
            </w:r>
            <w:r w:rsidRPr="00A87CC2">
              <w:rPr>
                <w:rFonts w:ascii="Arial" w:hAnsi="Arial" w:cs="Arial"/>
                <w:b/>
                <w:spacing w:val="-5"/>
              </w:rPr>
              <w:t>m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o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le</w:t>
            </w:r>
            <w:r w:rsidRPr="00A87CC2">
              <w:rPr>
                <w:rFonts w:ascii="Arial" w:hAnsi="Arial" w:cs="Arial"/>
                <w:b/>
                <w:spacing w:val="1"/>
              </w:rPr>
              <w:t>av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ut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3"/>
              </w:rPr>
              <w:t>k</w:t>
            </w:r>
            <w:r w:rsidRPr="00A87CC2">
              <w:rPr>
                <w:rFonts w:ascii="Arial" w:hAnsi="Arial" w:cs="Arial"/>
                <w:b/>
              </w:rPr>
              <w:t>ey</w:t>
            </w:r>
            <w:r w:rsidRPr="00A87CC2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inf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  <w:spacing w:val="3"/>
              </w:rPr>
              <w:t>r</w:t>
            </w:r>
            <w:r w:rsidRPr="00A87CC2">
              <w:rPr>
                <w:rFonts w:ascii="Arial" w:hAnsi="Arial" w:cs="Arial"/>
                <w:b/>
                <w:spacing w:val="-5"/>
              </w:rPr>
              <w:t>m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 xml:space="preserve">n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w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d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  <w:spacing w:val="-2"/>
              </w:rPr>
              <w:t>t</w:t>
            </w:r>
            <w:r w:rsidRPr="00A87CC2">
              <w:rPr>
                <w:rFonts w:ascii="Arial" w:hAnsi="Arial" w:cs="Arial"/>
                <w:b/>
              </w:rPr>
              <w:t>a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w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proofErr w:type="spellStart"/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l</w:t>
            </w:r>
            <w:r w:rsidRPr="00A87CC2">
              <w:rPr>
                <w:rFonts w:ascii="Arial" w:hAnsi="Arial" w:cs="Arial"/>
                <w:b/>
                <w:spacing w:val="1"/>
              </w:rPr>
              <w:t>y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-2"/>
              </w:rPr>
              <w:t>e</w:t>
            </w:r>
            <w:r w:rsidRPr="00A87CC2">
              <w:rPr>
                <w:rFonts w:ascii="Arial" w:hAnsi="Arial" w:cs="Arial"/>
                <w:b/>
              </w:rPr>
              <w:t>d</w:t>
            </w:r>
            <w:proofErr w:type="spellEnd"/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nd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llec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ed.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Whi</w:t>
            </w:r>
            <w:r w:rsidRPr="00A87CC2">
              <w:rPr>
                <w:rFonts w:ascii="Arial" w:hAnsi="Arial" w:cs="Arial"/>
                <w:b/>
                <w:spacing w:val="-1"/>
              </w:rPr>
              <w:t>l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3"/>
              </w:rPr>
              <w:t>a</w:t>
            </w:r>
            <w:r w:rsidRPr="00A87CC2">
              <w:rPr>
                <w:rFonts w:ascii="Arial" w:hAnsi="Arial" w:cs="Arial"/>
                <w:b/>
              </w:rPr>
              <w:t>uth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in</w:t>
            </w:r>
            <w:r w:rsidRPr="00A87CC2">
              <w:rPr>
                <w:rFonts w:ascii="Arial" w:hAnsi="Arial" w:cs="Arial"/>
                <w:b/>
                <w:spacing w:val="-1"/>
              </w:rPr>
              <w:t>d</w:t>
            </w:r>
            <w:r w:rsidRPr="00A87CC2">
              <w:rPr>
                <w:rFonts w:ascii="Arial" w:hAnsi="Arial" w:cs="Arial"/>
                <w:b/>
              </w:rPr>
              <w:t>ic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ed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 xml:space="preserve">it </w:t>
            </w:r>
            <w:r w:rsidRPr="00A87CC2">
              <w:rPr>
                <w:rFonts w:ascii="Arial" w:hAnsi="Arial" w:cs="Arial"/>
                <w:b/>
                <w:spacing w:val="2"/>
              </w:rPr>
              <w:t>w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a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q</w:t>
            </w:r>
            <w:r w:rsidRPr="00A87CC2">
              <w:rPr>
                <w:rFonts w:ascii="Arial" w:hAnsi="Arial" w:cs="Arial"/>
                <w:b/>
                <w:spacing w:val="-1"/>
              </w:rPr>
              <w:t>u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nti</w:t>
            </w:r>
            <w:r w:rsidRPr="00A87CC2">
              <w:rPr>
                <w:rFonts w:ascii="Arial" w:hAnsi="Arial" w:cs="Arial"/>
                <w:b/>
                <w:spacing w:val="1"/>
              </w:rPr>
              <w:t>tat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v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-1"/>
              </w:rPr>
              <w:t>d</w:t>
            </w:r>
            <w:r w:rsidRPr="00A87CC2">
              <w:rPr>
                <w:rFonts w:ascii="Arial" w:hAnsi="Arial" w:cs="Arial"/>
                <w:b/>
                <w:spacing w:val="1"/>
              </w:rPr>
              <w:t>y</w:t>
            </w:r>
            <w:r w:rsidRPr="00A87CC2">
              <w:rPr>
                <w:rFonts w:ascii="Arial" w:hAnsi="Arial" w:cs="Arial"/>
                <w:b/>
              </w:rPr>
              <w:t>,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 xml:space="preserve">in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b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dy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f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  <w:spacing w:val="-2"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icle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here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re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f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e</w:t>
            </w:r>
            <w:r w:rsidRPr="00A87CC2">
              <w:rPr>
                <w:rFonts w:ascii="Arial" w:hAnsi="Arial" w:cs="Arial"/>
                <w:b/>
              </w:rPr>
              <w:t>q</w:t>
            </w:r>
            <w:r w:rsidRPr="00A87CC2">
              <w:rPr>
                <w:rFonts w:ascii="Arial" w:hAnsi="Arial" w:cs="Arial"/>
                <w:b/>
                <w:spacing w:val="-1"/>
              </w:rPr>
              <w:t>u</w:t>
            </w:r>
            <w:r w:rsidRPr="00A87CC2">
              <w:rPr>
                <w:rFonts w:ascii="Arial" w:hAnsi="Arial" w:cs="Arial"/>
                <w:b/>
              </w:rPr>
              <w:t>ent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ef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r</w:t>
            </w:r>
            <w:r w:rsidRPr="00A87CC2">
              <w:rPr>
                <w:rFonts w:ascii="Arial" w:hAnsi="Arial" w:cs="Arial"/>
                <w:b/>
              </w:rPr>
              <w:t>enc</w:t>
            </w:r>
            <w:r w:rsidRPr="00A87CC2">
              <w:rPr>
                <w:rFonts w:ascii="Arial" w:hAnsi="Arial" w:cs="Arial"/>
                <w:b/>
                <w:spacing w:val="1"/>
              </w:rPr>
              <w:t>e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o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q</w:t>
            </w:r>
            <w:r w:rsidRPr="00A87CC2">
              <w:rPr>
                <w:rFonts w:ascii="Arial" w:hAnsi="Arial" w:cs="Arial"/>
                <w:b/>
                <w:spacing w:val="-1"/>
              </w:rPr>
              <w:t>u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lit</w:t>
            </w:r>
            <w:r w:rsidRPr="00A87CC2">
              <w:rPr>
                <w:rFonts w:ascii="Arial" w:hAnsi="Arial" w:cs="Arial"/>
                <w:b/>
                <w:spacing w:val="2"/>
              </w:rPr>
              <w:t>a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v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d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a</w:t>
            </w:r>
            <w:r w:rsidRPr="00A87CC2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f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m</w:t>
            </w:r>
            <w:r w:rsidRPr="00A87CC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  <w:spacing w:val="2"/>
              </w:rPr>
              <w:t>b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rvat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ns</w:t>
            </w:r>
            <w:r w:rsidRPr="00A87CC2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nd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ot</w:t>
            </w:r>
            <w:r w:rsidRPr="00A87CC2">
              <w:rPr>
                <w:rFonts w:ascii="Arial" w:hAnsi="Arial" w:cs="Arial"/>
                <w:b/>
              </w:rPr>
              <w:t>her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5"/>
              </w:rPr>
              <w:t>m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  <w:spacing w:val="2"/>
              </w:rPr>
              <w:t>n</w:t>
            </w:r>
            <w:r w:rsidRPr="00A87CC2">
              <w:rPr>
                <w:rFonts w:ascii="Arial" w:hAnsi="Arial" w:cs="Arial"/>
                <w:b/>
              </w:rPr>
              <w:t xml:space="preserve">s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needs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o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be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ef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r</w:t>
            </w:r>
            <w:r w:rsidRPr="00A87CC2">
              <w:rPr>
                <w:rFonts w:ascii="Arial" w:hAnsi="Arial" w:cs="Arial"/>
                <w:b/>
              </w:rPr>
              <w:t>enc</w:t>
            </w:r>
            <w:r w:rsidRPr="00A87CC2">
              <w:rPr>
                <w:rFonts w:ascii="Arial" w:hAnsi="Arial" w:cs="Arial"/>
                <w:b/>
                <w:spacing w:val="1"/>
              </w:rPr>
              <w:t>e</w:t>
            </w:r>
            <w:r w:rsidRPr="00A87CC2">
              <w:rPr>
                <w:rFonts w:ascii="Arial" w:hAnsi="Arial" w:cs="Arial"/>
                <w:b/>
              </w:rPr>
              <w:t>d</w:t>
            </w:r>
            <w:r w:rsidRPr="00A87CC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in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b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  <w:spacing w:val="5"/>
              </w:rPr>
              <w:t>c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nd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b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d</w:t>
            </w:r>
            <w:r w:rsidRPr="00A87CC2">
              <w:rPr>
                <w:rFonts w:ascii="Arial" w:hAnsi="Arial" w:cs="Arial"/>
                <w:b/>
                <w:spacing w:val="2"/>
              </w:rPr>
              <w:t>y</w:t>
            </w:r>
            <w:r w:rsidRPr="00A87CC2">
              <w:rPr>
                <w:rFonts w:ascii="Arial" w:hAnsi="Arial" w:cs="Arial"/>
                <w:b/>
              </w:rPr>
              <w:t>.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I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d</w:t>
            </w:r>
            <w:r w:rsidRPr="00A87CC2">
              <w:rPr>
                <w:rFonts w:ascii="Arial" w:hAnsi="Arial" w:cs="Arial"/>
                <w:b/>
                <w:spacing w:val="-1"/>
              </w:rPr>
              <w:t>d</w:t>
            </w:r>
            <w:r w:rsidRPr="00A87CC2">
              <w:rPr>
                <w:rFonts w:ascii="Arial" w:hAnsi="Arial" w:cs="Arial"/>
                <w:b/>
              </w:rPr>
              <w:t>iti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n,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 xml:space="preserve">he </w:t>
            </w:r>
            <w:r w:rsidRPr="00A87CC2">
              <w:rPr>
                <w:rFonts w:ascii="Arial" w:hAnsi="Arial" w:cs="Arial"/>
                <w:b/>
                <w:spacing w:val="-3"/>
              </w:rPr>
              <w:t>k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y</w:t>
            </w:r>
            <w:r w:rsidRPr="00A87CC2">
              <w:rPr>
                <w:rFonts w:ascii="Arial" w:hAnsi="Arial" w:cs="Arial"/>
                <w:b/>
                <w:spacing w:val="2"/>
              </w:rPr>
              <w:t>w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rds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need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o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be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ev</w:t>
            </w:r>
            <w:r w:rsidRPr="00A87CC2">
              <w:rPr>
                <w:rFonts w:ascii="Arial" w:hAnsi="Arial" w:cs="Arial"/>
                <w:b/>
              </w:rPr>
              <w:t>ie</w:t>
            </w:r>
            <w:r w:rsidRPr="00A87CC2">
              <w:rPr>
                <w:rFonts w:ascii="Arial" w:hAnsi="Arial" w:cs="Arial"/>
                <w:b/>
                <w:spacing w:val="3"/>
              </w:rPr>
              <w:t>w</w:t>
            </w:r>
            <w:r w:rsidRPr="00A87CC2">
              <w:rPr>
                <w:rFonts w:ascii="Arial" w:hAnsi="Arial" w:cs="Arial"/>
                <w:b/>
              </w:rPr>
              <w:t>ed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2"/>
              </w:rPr>
              <w:t>t</w:t>
            </w:r>
            <w:r w:rsidRPr="00A87CC2">
              <w:rPr>
                <w:rFonts w:ascii="Arial" w:hAnsi="Arial" w:cs="Arial"/>
                <w:b/>
              </w:rPr>
              <w:t xml:space="preserve">o 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ch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 xml:space="preserve">he 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  <w:spacing w:val="1"/>
              </w:rPr>
              <w:t>ajo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to</w:t>
            </w:r>
            <w:r w:rsidRPr="00A87CC2">
              <w:rPr>
                <w:rFonts w:ascii="Arial" w:hAnsi="Arial" w:cs="Arial"/>
                <w:b/>
              </w:rPr>
              <w:t>pics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f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di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cu</w:t>
            </w:r>
            <w:r w:rsidRPr="00A87CC2">
              <w:rPr>
                <w:rFonts w:ascii="Arial" w:hAnsi="Arial" w:cs="Arial"/>
                <w:b/>
                <w:spacing w:val="2"/>
              </w:rPr>
              <w:t>s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46508" w14:textId="77777777" w:rsidR="00A526F9" w:rsidRPr="00A87CC2" w:rsidRDefault="00A526F9">
            <w:pPr>
              <w:rPr>
                <w:rFonts w:ascii="Arial" w:hAnsi="Arial" w:cs="Arial"/>
              </w:rPr>
            </w:pPr>
          </w:p>
          <w:p w14:paraId="069F722C" w14:textId="77777777" w:rsidR="009D58E1" w:rsidRPr="00A87CC2" w:rsidRDefault="009D58E1">
            <w:pPr>
              <w:rPr>
                <w:rFonts w:ascii="Arial" w:hAnsi="Arial" w:cs="Arial"/>
              </w:rPr>
            </w:pPr>
          </w:p>
          <w:p w14:paraId="2A826C48" w14:textId="30A90337" w:rsidR="009D58E1" w:rsidRPr="00A87CC2" w:rsidRDefault="009D58E1">
            <w:pPr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</w:rPr>
              <w:t>Revised</w:t>
            </w:r>
          </w:p>
        </w:tc>
      </w:tr>
      <w:tr w:rsidR="00A526F9" w:rsidRPr="00A87CC2" w14:paraId="1AEA5C32" w14:textId="77777777">
        <w:trPr>
          <w:trHeight w:hRule="exact" w:val="1851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9131A6" w14:textId="77777777" w:rsidR="00A526F9" w:rsidRPr="00A87CC2" w:rsidRDefault="00262921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  <w:b/>
                <w:spacing w:val="-1"/>
              </w:rPr>
              <w:t>I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 xml:space="preserve">he 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1"/>
              </w:rPr>
              <w:t>u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r</w:t>
            </w:r>
            <w:r w:rsidRPr="00A87CC2">
              <w:rPr>
                <w:rFonts w:ascii="Arial" w:hAnsi="Arial" w:cs="Arial"/>
                <w:b/>
              </w:rPr>
              <w:t>ipt</w:t>
            </w:r>
            <w:r w:rsidRPr="00A87CC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3"/>
              </w:rPr>
              <w:t>c</w:t>
            </w:r>
            <w:r w:rsidRPr="00A87CC2">
              <w:rPr>
                <w:rFonts w:ascii="Arial" w:hAnsi="Arial" w:cs="Arial"/>
                <w:b/>
              </w:rPr>
              <w:t>ientific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ll</w:t>
            </w:r>
            <w:r w:rsidRPr="00A87CC2">
              <w:rPr>
                <w:rFonts w:ascii="Arial" w:hAnsi="Arial" w:cs="Arial"/>
                <w:b/>
                <w:spacing w:val="1"/>
              </w:rPr>
              <w:t>y</w:t>
            </w:r>
            <w:r w:rsidRPr="00A87CC2">
              <w:rPr>
                <w:rFonts w:ascii="Arial" w:hAnsi="Arial" w:cs="Arial"/>
                <w:b/>
              </w:rPr>
              <w:t>,</w:t>
            </w:r>
            <w:r w:rsidRPr="00A87CC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r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ct</w:t>
            </w:r>
            <w:r w:rsidRPr="00A87CC2">
              <w:rPr>
                <w:rFonts w:ascii="Arial" w:hAnsi="Arial" w:cs="Arial"/>
                <w:b/>
              </w:rPr>
              <w:t>?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Ple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w</w:t>
            </w:r>
            <w:r w:rsidRPr="00A87CC2">
              <w:rPr>
                <w:rFonts w:ascii="Arial" w:hAnsi="Arial" w:cs="Arial"/>
                <w:b/>
              </w:rPr>
              <w:t>ri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e</w:t>
            </w:r>
          </w:p>
          <w:p w14:paraId="072A6A73" w14:textId="77777777" w:rsidR="00A526F9" w:rsidRPr="00A87CC2" w:rsidRDefault="00262921">
            <w:pPr>
              <w:ind w:left="460"/>
              <w:rPr>
                <w:rFonts w:ascii="Arial" w:hAnsi="Arial" w:cs="Arial"/>
              </w:rPr>
            </w:pPr>
            <w:proofErr w:type="gramStart"/>
            <w:r w:rsidRPr="00A87CC2">
              <w:rPr>
                <w:rFonts w:ascii="Arial" w:hAnsi="Arial" w:cs="Arial"/>
                <w:b/>
              </w:rPr>
              <w:t>her</w:t>
            </w:r>
            <w:r w:rsidRPr="00A87CC2">
              <w:rPr>
                <w:rFonts w:ascii="Arial" w:hAnsi="Arial" w:cs="Arial"/>
                <w:b/>
                <w:spacing w:val="1"/>
              </w:rPr>
              <w:t>e</w:t>
            </w:r>
            <w:proofErr w:type="gramEnd"/>
            <w:r w:rsidRPr="00A87CC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279A6" w14:textId="77777777" w:rsidR="00A526F9" w:rsidRPr="00A87CC2" w:rsidRDefault="00262921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</w:rPr>
              <w:t>Si</w:t>
            </w:r>
            <w:r w:rsidRPr="00A87CC2">
              <w:rPr>
                <w:rFonts w:ascii="Arial" w:hAnsi="Arial" w:cs="Arial"/>
                <w:spacing w:val="-2"/>
              </w:rPr>
              <w:t>n</w:t>
            </w:r>
            <w:r w:rsidRPr="00A87CC2">
              <w:rPr>
                <w:rFonts w:ascii="Arial" w:hAnsi="Arial" w:cs="Arial"/>
              </w:rPr>
              <w:t>ce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</w:rPr>
              <w:t xml:space="preserve">I </w:t>
            </w:r>
            <w:r w:rsidRPr="00A87CC2">
              <w:rPr>
                <w:rFonts w:ascii="Arial" w:hAnsi="Arial" w:cs="Arial"/>
                <w:spacing w:val="1"/>
              </w:rPr>
              <w:t>d</w:t>
            </w:r>
            <w:r w:rsidRPr="00A87CC2">
              <w:rPr>
                <w:rFonts w:ascii="Arial" w:hAnsi="Arial" w:cs="Arial"/>
              </w:rPr>
              <w:t>o</w:t>
            </w:r>
            <w:r w:rsidRPr="00A87CC2">
              <w:rPr>
                <w:rFonts w:ascii="Arial" w:hAnsi="Arial" w:cs="Arial"/>
                <w:spacing w:val="-1"/>
              </w:rPr>
              <w:t xml:space="preserve"> n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v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1"/>
              </w:rPr>
              <w:t>c</w:t>
            </w:r>
            <w:r w:rsidRPr="00A87CC2">
              <w:rPr>
                <w:rFonts w:ascii="Arial" w:hAnsi="Arial" w:cs="Arial"/>
              </w:rPr>
              <w:t>c</w:t>
            </w:r>
            <w:r w:rsidRPr="00A87CC2">
              <w:rPr>
                <w:rFonts w:ascii="Arial" w:hAnsi="Arial" w:cs="Arial"/>
                <w:spacing w:val="3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>s</w:t>
            </w:r>
            <w:r w:rsidRPr="00A87CC2">
              <w:rPr>
                <w:rFonts w:ascii="Arial" w:hAnsi="Arial" w:cs="Arial"/>
              </w:rPr>
              <w:t>s</w:t>
            </w:r>
            <w:r w:rsidRPr="00A87CC2">
              <w:rPr>
                <w:rFonts w:ascii="Arial" w:hAnsi="Arial" w:cs="Arial"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</w:rPr>
              <w:t>to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spacing w:val="2"/>
              </w:rPr>
              <w:t>t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f</w:t>
            </w:r>
            <w:r w:rsidRPr="00A87CC2">
              <w:rPr>
                <w:rFonts w:ascii="Arial" w:hAnsi="Arial" w:cs="Arial"/>
                <w:spacing w:val="-1"/>
              </w:rPr>
              <w:t>u</w:t>
            </w:r>
            <w:r w:rsidRPr="00A87CC2">
              <w:rPr>
                <w:rFonts w:ascii="Arial" w:hAnsi="Arial" w:cs="Arial"/>
              </w:rPr>
              <w:t>ll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d</w:t>
            </w:r>
            <w:r w:rsidRPr="00A87CC2">
              <w:rPr>
                <w:rFonts w:ascii="Arial" w:hAnsi="Arial" w:cs="Arial"/>
              </w:rPr>
              <w:t>ata</w:t>
            </w:r>
            <w:r w:rsidRPr="00A87CC2">
              <w:rPr>
                <w:rFonts w:ascii="Arial" w:hAnsi="Arial" w:cs="Arial"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</w:rPr>
              <w:t>to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3"/>
              </w:rPr>
              <w:t>r</w:t>
            </w:r>
            <w:r w:rsidRPr="00A87CC2">
              <w:rPr>
                <w:rFonts w:ascii="Arial" w:hAnsi="Arial" w:cs="Arial"/>
              </w:rPr>
              <w:t>y</w:t>
            </w:r>
            <w:r w:rsidRPr="00A87CC2">
              <w:rPr>
                <w:rFonts w:ascii="Arial" w:hAnsi="Arial" w:cs="Arial"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d</w:t>
            </w:r>
            <w:r w:rsidRPr="00A87CC2">
              <w:rPr>
                <w:rFonts w:ascii="Arial" w:hAnsi="Arial" w:cs="Arial"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1"/>
              </w:rPr>
              <w:t>prod</w:t>
            </w:r>
            <w:r w:rsidRPr="00A87CC2">
              <w:rPr>
                <w:rFonts w:ascii="Arial" w:hAnsi="Arial" w:cs="Arial"/>
                <w:spacing w:val="-1"/>
              </w:rPr>
              <w:t>u</w:t>
            </w:r>
            <w:r w:rsidRPr="00A87CC2">
              <w:rPr>
                <w:rFonts w:ascii="Arial" w:hAnsi="Arial" w:cs="Arial"/>
              </w:rPr>
              <w:t>ce</w:t>
            </w:r>
            <w:r w:rsidRPr="00A87CC2">
              <w:rPr>
                <w:rFonts w:ascii="Arial" w:hAnsi="Arial" w:cs="Arial"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2"/>
              </w:rPr>
              <w:t>l</w:t>
            </w:r>
            <w:r w:rsidRPr="00A87CC2">
              <w:rPr>
                <w:rFonts w:ascii="Arial" w:hAnsi="Arial" w:cs="Arial"/>
                <w:spacing w:val="-1"/>
              </w:rPr>
              <w:t>y</w:t>
            </w:r>
            <w:r w:rsidRPr="00A87CC2">
              <w:rPr>
                <w:rFonts w:ascii="Arial" w:hAnsi="Arial" w:cs="Arial"/>
                <w:spacing w:val="2"/>
              </w:rPr>
              <w:t>s</w:t>
            </w:r>
            <w:r w:rsidRPr="00A87CC2">
              <w:rPr>
                <w:rFonts w:ascii="Arial" w:hAnsi="Arial" w:cs="Arial"/>
              </w:rPr>
              <w:t>i</w:t>
            </w:r>
            <w:r w:rsidRPr="00A87CC2">
              <w:rPr>
                <w:rFonts w:ascii="Arial" w:hAnsi="Arial" w:cs="Arial"/>
                <w:spacing w:val="-1"/>
              </w:rPr>
              <w:t>s</w:t>
            </w:r>
            <w:r w:rsidRPr="00A87CC2">
              <w:rPr>
                <w:rFonts w:ascii="Arial" w:hAnsi="Arial" w:cs="Arial"/>
              </w:rPr>
              <w:t>,</w:t>
            </w:r>
            <w:r w:rsidRPr="00A87CC2">
              <w:rPr>
                <w:rFonts w:ascii="Arial" w:hAnsi="Arial" w:cs="Arial"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</w:rPr>
              <w:t>I c</w:t>
            </w:r>
            <w:r w:rsidRPr="00A87CC2">
              <w:rPr>
                <w:rFonts w:ascii="Arial" w:hAnsi="Arial" w:cs="Arial"/>
                <w:spacing w:val="1"/>
              </w:rPr>
              <w:t>an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4"/>
              </w:rPr>
              <w:t xml:space="preserve"> </w:t>
            </w:r>
            <w:r w:rsidRPr="00A87CC2">
              <w:rPr>
                <w:rFonts w:ascii="Arial" w:hAnsi="Arial" w:cs="Arial"/>
                <w:spacing w:val="-1"/>
              </w:rPr>
              <w:t>s</w:t>
            </w:r>
            <w:r w:rsidRPr="00A87CC2">
              <w:rPr>
                <w:rFonts w:ascii="Arial" w:hAnsi="Arial" w:cs="Arial"/>
                <w:spacing w:val="3"/>
              </w:rPr>
              <w:t>a</w:t>
            </w:r>
            <w:r w:rsidRPr="00A87CC2">
              <w:rPr>
                <w:rFonts w:ascii="Arial" w:hAnsi="Arial" w:cs="Arial"/>
              </w:rPr>
              <w:t>y</w:t>
            </w:r>
            <w:r w:rsidRPr="00A87CC2">
              <w:rPr>
                <w:rFonts w:ascii="Arial" w:hAnsi="Arial" w:cs="Arial"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spacing w:val="-2"/>
              </w:rPr>
              <w:t>f</w:t>
            </w:r>
            <w:r w:rsidRPr="00A87CC2">
              <w:rPr>
                <w:rFonts w:ascii="Arial" w:hAnsi="Arial" w:cs="Arial"/>
                <w:spacing w:val="3"/>
              </w:rPr>
              <w:t>o</w:t>
            </w:r>
            <w:r w:rsidRPr="00A87CC2">
              <w:rPr>
                <w:rFonts w:ascii="Arial" w:hAnsi="Arial" w:cs="Arial"/>
              </w:rPr>
              <w:t>r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</w:rPr>
              <w:t>c</w:t>
            </w:r>
            <w:r w:rsidRPr="00A87CC2">
              <w:rPr>
                <w:rFonts w:ascii="Arial" w:hAnsi="Arial" w:cs="Arial"/>
                <w:spacing w:val="1"/>
              </w:rPr>
              <w:t>er</w:t>
            </w:r>
            <w:r w:rsidRPr="00A87CC2">
              <w:rPr>
                <w:rFonts w:ascii="Arial" w:hAnsi="Arial" w:cs="Arial"/>
              </w:rPr>
              <w:t>tai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.</w:t>
            </w:r>
            <w:r w:rsidRPr="00A87CC2">
              <w:rPr>
                <w:rFonts w:ascii="Arial" w:hAnsi="Arial" w:cs="Arial"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</w:rPr>
              <w:t>H</w:t>
            </w:r>
            <w:r w:rsidRPr="00A87CC2">
              <w:rPr>
                <w:rFonts w:ascii="Arial" w:hAnsi="Arial" w:cs="Arial"/>
                <w:spacing w:val="4"/>
              </w:rPr>
              <w:t>o</w:t>
            </w:r>
            <w:r w:rsidRPr="00A87CC2">
              <w:rPr>
                <w:rFonts w:ascii="Arial" w:hAnsi="Arial" w:cs="Arial"/>
                <w:spacing w:val="-5"/>
              </w:rPr>
              <w:t>w</w:t>
            </w:r>
            <w:r w:rsidRPr="00A87CC2">
              <w:rPr>
                <w:rFonts w:ascii="Arial" w:hAnsi="Arial" w:cs="Arial"/>
                <w:spacing w:val="3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>v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</w:rPr>
              <w:t>,</w:t>
            </w:r>
            <w:r w:rsidRPr="00A87CC2">
              <w:rPr>
                <w:rFonts w:ascii="Arial" w:hAnsi="Arial" w:cs="Arial"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</w:rPr>
              <w:t>it</w:t>
            </w:r>
          </w:p>
          <w:p w14:paraId="6E418DCC" w14:textId="77777777" w:rsidR="00A526F9" w:rsidRPr="00A87CC2" w:rsidRDefault="00262921">
            <w:pPr>
              <w:ind w:left="102" w:right="202"/>
              <w:rPr>
                <w:rFonts w:ascii="Arial" w:hAnsi="Arial" w:cs="Arial"/>
              </w:rPr>
            </w:pPr>
            <w:proofErr w:type="gramStart"/>
            <w:r w:rsidRPr="00A87CC2">
              <w:rPr>
                <w:rFonts w:ascii="Arial" w:hAnsi="Arial" w:cs="Arial"/>
                <w:spacing w:val="-2"/>
              </w:rPr>
              <w:t>w</w:t>
            </w:r>
            <w:r w:rsidRPr="00A87CC2">
              <w:rPr>
                <w:rFonts w:ascii="Arial" w:hAnsi="Arial" w:cs="Arial"/>
                <w:spacing w:val="3"/>
              </w:rPr>
              <w:t>a</w:t>
            </w:r>
            <w:r w:rsidRPr="00A87CC2">
              <w:rPr>
                <w:rFonts w:ascii="Arial" w:hAnsi="Arial" w:cs="Arial"/>
              </w:rPr>
              <w:t>s</w:t>
            </w:r>
            <w:proofErr w:type="gramEnd"/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</w:rPr>
              <w:t>ted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</w:rPr>
              <w:t>at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spacing w:val="2"/>
              </w:rPr>
              <w:t>t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1"/>
              </w:rPr>
              <w:t xml:space="preserve"> 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  <w:spacing w:val="3"/>
              </w:rPr>
              <w:t>o</w:t>
            </w:r>
            <w:r w:rsidRPr="00A87CC2">
              <w:rPr>
                <w:rFonts w:ascii="Arial" w:hAnsi="Arial" w:cs="Arial"/>
                <w:spacing w:val="-4"/>
              </w:rPr>
              <w:t>m</w:t>
            </w:r>
            <w:r w:rsidRPr="00A87CC2">
              <w:rPr>
                <w:rFonts w:ascii="Arial" w:hAnsi="Arial" w:cs="Arial"/>
                <w:spacing w:val="2"/>
              </w:rPr>
              <w:t>i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al</w:t>
            </w:r>
            <w:r w:rsidRPr="00A87CC2">
              <w:rPr>
                <w:rFonts w:ascii="Arial" w:hAnsi="Arial" w:cs="Arial"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d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2"/>
              </w:rPr>
              <w:t>t</w:t>
            </w:r>
            <w:r w:rsidRPr="00A87CC2">
              <w:rPr>
                <w:rFonts w:ascii="Arial" w:hAnsi="Arial" w:cs="Arial"/>
              </w:rPr>
              <w:t xml:space="preserve">a </w:t>
            </w:r>
            <w:r w:rsidRPr="00A87CC2">
              <w:rPr>
                <w:rFonts w:ascii="Arial" w:hAnsi="Arial" w:cs="Arial"/>
                <w:spacing w:val="-5"/>
              </w:rPr>
              <w:t>w</w:t>
            </w:r>
            <w:r w:rsidRPr="00A87CC2">
              <w:rPr>
                <w:rFonts w:ascii="Arial" w:hAnsi="Arial" w:cs="Arial"/>
              </w:rPr>
              <w:t>as</w:t>
            </w:r>
            <w:r w:rsidRPr="00A87CC2">
              <w:rPr>
                <w:rFonts w:ascii="Arial" w:hAnsi="Arial" w:cs="Arial"/>
                <w:spacing w:val="-1"/>
              </w:rPr>
              <w:t xml:space="preserve"> n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u</w:t>
            </w:r>
            <w:r w:rsidRPr="00A87CC2">
              <w:rPr>
                <w:rFonts w:ascii="Arial" w:hAnsi="Arial" w:cs="Arial"/>
                <w:spacing w:val="-1"/>
              </w:rPr>
              <w:t>s</w:t>
            </w:r>
            <w:r w:rsidRPr="00A87CC2">
              <w:rPr>
                <w:rFonts w:ascii="Arial" w:hAnsi="Arial" w:cs="Arial"/>
              </w:rPr>
              <w:t>ed</w:t>
            </w:r>
            <w:r w:rsidRPr="00A87CC2">
              <w:rPr>
                <w:rFonts w:ascii="Arial" w:hAnsi="Arial" w:cs="Arial"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</w:rPr>
              <w:t>in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spacing w:val="2"/>
              </w:rPr>
              <w:t>t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6"/>
              </w:rPr>
              <w:t xml:space="preserve"> </w:t>
            </w:r>
            <w:r w:rsidRPr="00A87CC2">
              <w:rPr>
                <w:rFonts w:ascii="Arial" w:hAnsi="Arial" w:cs="Arial"/>
                <w:spacing w:val="-1"/>
              </w:rPr>
              <w:t>mu</w:t>
            </w:r>
            <w:r w:rsidRPr="00A87CC2">
              <w:rPr>
                <w:rFonts w:ascii="Arial" w:hAnsi="Arial" w:cs="Arial"/>
              </w:rPr>
              <w:t>ltiple</w:t>
            </w:r>
            <w:r w:rsidRPr="00A87CC2">
              <w:rPr>
                <w:rFonts w:ascii="Arial" w:hAnsi="Arial" w:cs="Arial"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>g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</w:rPr>
              <w:t>es</w:t>
            </w:r>
            <w:r w:rsidRPr="00A87CC2">
              <w:rPr>
                <w:rFonts w:ascii="Arial" w:hAnsi="Arial" w:cs="Arial"/>
                <w:spacing w:val="-1"/>
              </w:rPr>
              <w:t>s</w:t>
            </w:r>
            <w:r w:rsidRPr="00A87CC2">
              <w:rPr>
                <w:rFonts w:ascii="Arial" w:hAnsi="Arial" w:cs="Arial"/>
              </w:rPr>
              <w:t>i</w:t>
            </w:r>
            <w:r w:rsidRPr="00A87CC2">
              <w:rPr>
                <w:rFonts w:ascii="Arial" w:hAnsi="Arial" w:cs="Arial"/>
                <w:spacing w:val="3"/>
              </w:rPr>
              <w:t>o</w:t>
            </w:r>
            <w:r w:rsidRPr="00A87CC2">
              <w:rPr>
                <w:rFonts w:ascii="Arial" w:hAnsi="Arial" w:cs="Arial"/>
              </w:rPr>
              <w:t>n</w:t>
            </w:r>
            <w:r w:rsidRPr="00A87CC2">
              <w:rPr>
                <w:rFonts w:ascii="Arial" w:hAnsi="Arial" w:cs="Arial"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2"/>
              </w:rPr>
              <w:t>l</w:t>
            </w:r>
            <w:r w:rsidRPr="00A87CC2">
              <w:rPr>
                <w:rFonts w:ascii="Arial" w:hAnsi="Arial" w:cs="Arial"/>
                <w:spacing w:val="-1"/>
              </w:rPr>
              <w:t>ys</w:t>
            </w:r>
            <w:r w:rsidRPr="00A87CC2">
              <w:rPr>
                <w:rFonts w:ascii="Arial" w:hAnsi="Arial" w:cs="Arial"/>
                <w:spacing w:val="2"/>
              </w:rPr>
              <w:t>i</w:t>
            </w:r>
            <w:r w:rsidRPr="00A87CC2">
              <w:rPr>
                <w:rFonts w:ascii="Arial" w:hAnsi="Arial" w:cs="Arial"/>
              </w:rPr>
              <w:t>s</w:t>
            </w:r>
            <w:r w:rsidRPr="00A87CC2">
              <w:rPr>
                <w:rFonts w:ascii="Arial" w:hAnsi="Arial" w:cs="Arial"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d</w:t>
            </w:r>
            <w:r w:rsidRPr="00A87CC2">
              <w:rPr>
                <w:rFonts w:ascii="Arial" w:hAnsi="Arial" w:cs="Arial"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spacing w:val="-1"/>
              </w:rPr>
              <w:t>s</w:t>
            </w:r>
            <w:r w:rsidRPr="00A87CC2">
              <w:rPr>
                <w:rFonts w:ascii="Arial" w:hAnsi="Arial" w:cs="Arial"/>
              </w:rPr>
              <w:t>o c</w:t>
            </w:r>
            <w:r w:rsidRPr="00A87CC2">
              <w:rPr>
                <w:rFonts w:ascii="Arial" w:hAnsi="Arial" w:cs="Arial"/>
                <w:spacing w:val="1"/>
              </w:rPr>
              <w:t>an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b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 xml:space="preserve"> v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</w:rPr>
              <w:t>i</w:t>
            </w:r>
            <w:r w:rsidRPr="00A87CC2">
              <w:rPr>
                <w:rFonts w:ascii="Arial" w:hAnsi="Arial" w:cs="Arial"/>
                <w:spacing w:val="-2"/>
              </w:rPr>
              <w:t>f</w:t>
            </w:r>
            <w:r w:rsidRPr="00A87CC2">
              <w:rPr>
                <w:rFonts w:ascii="Arial" w:hAnsi="Arial" w:cs="Arial"/>
              </w:rPr>
              <w:t>ied</w:t>
            </w:r>
            <w:r w:rsidRPr="00A87CC2">
              <w:rPr>
                <w:rFonts w:ascii="Arial" w:hAnsi="Arial" w:cs="Arial"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 xml:space="preserve">d </w:t>
            </w:r>
            <w:r w:rsidRPr="00A87CC2">
              <w:rPr>
                <w:rFonts w:ascii="Arial" w:hAnsi="Arial" w:cs="Arial"/>
                <w:spacing w:val="-1"/>
              </w:rPr>
              <w:t>s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3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>m</w:t>
            </w:r>
            <w:r w:rsidRPr="00A87CC2">
              <w:rPr>
                <w:rFonts w:ascii="Arial" w:hAnsi="Arial" w:cs="Arial"/>
              </w:rPr>
              <w:t>s</w:t>
            </w:r>
            <w:r w:rsidRPr="00A87CC2">
              <w:rPr>
                <w:rFonts w:ascii="Arial" w:hAnsi="Arial" w:cs="Arial"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</w:rPr>
              <w:t>to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b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</w:rPr>
              <w:t>i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1"/>
              </w:rPr>
              <w:t>f</w:t>
            </w:r>
            <w:r w:rsidRPr="00A87CC2">
              <w:rPr>
                <w:rFonts w:ascii="Arial" w:hAnsi="Arial" w:cs="Arial"/>
                <w:spacing w:val="-2"/>
              </w:rPr>
              <w:t>f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1"/>
              </w:rPr>
              <w:t>c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2"/>
              </w:rPr>
              <w:t>i</w:t>
            </w:r>
            <w:r w:rsidRPr="00A87CC2">
              <w:rPr>
                <w:rFonts w:ascii="Arial" w:hAnsi="Arial" w:cs="Arial"/>
                <w:spacing w:val="-1"/>
              </w:rPr>
              <w:t>v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2"/>
              </w:rPr>
              <w:t>l</w:t>
            </w:r>
            <w:r w:rsidRPr="00A87CC2">
              <w:rPr>
                <w:rFonts w:ascii="Arial" w:hAnsi="Arial" w:cs="Arial"/>
              </w:rPr>
              <w:t>y</w:t>
            </w:r>
            <w:r w:rsidRPr="00A87CC2">
              <w:rPr>
                <w:rFonts w:ascii="Arial" w:hAnsi="Arial" w:cs="Arial"/>
                <w:spacing w:val="-11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u</w:t>
            </w:r>
            <w:r w:rsidRPr="00A87CC2">
              <w:rPr>
                <w:rFonts w:ascii="Arial" w:hAnsi="Arial" w:cs="Arial"/>
                <w:spacing w:val="-1"/>
              </w:rPr>
              <w:t>s</w:t>
            </w:r>
            <w:r w:rsidRPr="00A87CC2">
              <w:rPr>
                <w:rFonts w:ascii="Arial" w:hAnsi="Arial" w:cs="Arial"/>
              </w:rPr>
              <w:t>ed</w:t>
            </w:r>
            <w:r w:rsidRPr="00A87CC2">
              <w:rPr>
                <w:rFonts w:ascii="Arial" w:hAnsi="Arial" w:cs="Arial"/>
                <w:spacing w:val="-2"/>
              </w:rPr>
              <w:t xml:space="preserve"> f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</w:rPr>
              <w:t>r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d</w:t>
            </w:r>
            <w:r w:rsidRPr="00A87CC2">
              <w:rPr>
                <w:rFonts w:ascii="Arial" w:hAnsi="Arial" w:cs="Arial"/>
              </w:rPr>
              <w:t>ata</w:t>
            </w:r>
            <w:r w:rsidRPr="00A87CC2">
              <w:rPr>
                <w:rFonts w:ascii="Arial" w:hAnsi="Arial" w:cs="Arial"/>
                <w:spacing w:val="2"/>
              </w:rPr>
              <w:t xml:space="preserve"> 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2"/>
              </w:rPr>
              <w:t>l</w:t>
            </w:r>
            <w:r w:rsidRPr="00A87CC2">
              <w:rPr>
                <w:rFonts w:ascii="Arial" w:hAnsi="Arial" w:cs="Arial"/>
                <w:spacing w:val="-1"/>
              </w:rPr>
              <w:t>ys</w:t>
            </w:r>
            <w:r w:rsidRPr="00A87CC2">
              <w:rPr>
                <w:rFonts w:ascii="Arial" w:hAnsi="Arial" w:cs="Arial"/>
                <w:spacing w:val="2"/>
              </w:rPr>
              <w:t>i</w:t>
            </w:r>
            <w:r w:rsidRPr="00A87CC2">
              <w:rPr>
                <w:rFonts w:ascii="Arial" w:hAnsi="Arial" w:cs="Arial"/>
                <w:spacing w:val="-1"/>
              </w:rPr>
              <w:t>s</w:t>
            </w:r>
            <w:r w:rsidRPr="00A87CC2">
              <w:rPr>
                <w:rFonts w:ascii="Arial" w:hAnsi="Arial" w:cs="Arial"/>
              </w:rPr>
              <w:t>.</w:t>
            </w:r>
            <w:r w:rsidRPr="00A87CC2">
              <w:rPr>
                <w:rFonts w:ascii="Arial" w:hAnsi="Arial" w:cs="Arial"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I</w:t>
            </w:r>
            <w:r w:rsidRPr="00A87CC2">
              <w:rPr>
                <w:rFonts w:ascii="Arial" w:hAnsi="Arial" w:cs="Arial"/>
              </w:rPr>
              <w:t>n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1"/>
              </w:rPr>
              <w:t>dd</w:t>
            </w:r>
            <w:r w:rsidRPr="00A87CC2">
              <w:rPr>
                <w:rFonts w:ascii="Arial" w:hAnsi="Arial" w:cs="Arial"/>
              </w:rPr>
              <w:t>itio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,</w:t>
            </w:r>
            <w:r w:rsidRPr="00A87CC2">
              <w:rPr>
                <w:rFonts w:ascii="Arial" w:hAnsi="Arial" w:cs="Arial"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u</w:t>
            </w:r>
            <w:r w:rsidRPr="00A87CC2">
              <w:rPr>
                <w:rFonts w:ascii="Arial" w:hAnsi="Arial" w:cs="Arial"/>
                <w:spacing w:val="2"/>
              </w:rPr>
              <w:t>t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</w:rPr>
              <w:t>r</w:t>
            </w:r>
            <w:r w:rsidRPr="00A87CC2">
              <w:rPr>
                <w:rFonts w:ascii="Arial" w:hAnsi="Arial" w:cs="Arial"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p</w:t>
            </w:r>
            <w:r w:rsidRPr="00A87CC2">
              <w:rPr>
                <w:rFonts w:ascii="Arial" w:hAnsi="Arial" w:cs="Arial"/>
                <w:spacing w:val="2"/>
              </w:rPr>
              <w:t>r</w:t>
            </w:r>
            <w:r w:rsidRPr="00A87CC2">
              <w:rPr>
                <w:rFonts w:ascii="Arial" w:hAnsi="Arial" w:cs="Arial"/>
                <w:spacing w:val="1"/>
              </w:rPr>
              <w:t>od</w:t>
            </w:r>
            <w:r w:rsidRPr="00A87CC2">
              <w:rPr>
                <w:rFonts w:ascii="Arial" w:hAnsi="Arial" w:cs="Arial"/>
                <w:spacing w:val="-1"/>
              </w:rPr>
              <w:t>u</w:t>
            </w:r>
            <w:r w:rsidRPr="00A87CC2">
              <w:rPr>
                <w:rFonts w:ascii="Arial" w:hAnsi="Arial" w:cs="Arial"/>
              </w:rPr>
              <w:t>c</w:t>
            </w:r>
            <w:r w:rsidRPr="00A87CC2">
              <w:rPr>
                <w:rFonts w:ascii="Arial" w:hAnsi="Arial" w:cs="Arial"/>
                <w:spacing w:val="1"/>
              </w:rPr>
              <w:t>e</w:t>
            </w:r>
            <w:r w:rsidRPr="00A87CC2">
              <w:rPr>
                <w:rFonts w:ascii="Arial" w:hAnsi="Arial" w:cs="Arial"/>
              </w:rPr>
              <w:t>d</w:t>
            </w:r>
            <w:r w:rsidRPr="00A87CC2">
              <w:rPr>
                <w:rFonts w:ascii="Arial" w:hAnsi="Arial" w:cs="Arial"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spacing w:val="-2"/>
              </w:rPr>
              <w:t>L</w:t>
            </w:r>
            <w:r w:rsidRPr="00A87CC2">
              <w:rPr>
                <w:rFonts w:ascii="Arial" w:hAnsi="Arial" w:cs="Arial"/>
              </w:rPr>
              <w:t>i</w:t>
            </w:r>
            <w:r w:rsidRPr="00A87CC2">
              <w:rPr>
                <w:rFonts w:ascii="Arial" w:hAnsi="Arial" w:cs="Arial"/>
                <w:spacing w:val="-1"/>
              </w:rPr>
              <w:t>k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S</w:t>
            </w:r>
            <w:r w:rsidRPr="00A87CC2">
              <w:rPr>
                <w:rFonts w:ascii="Arial" w:hAnsi="Arial" w:cs="Arial"/>
              </w:rPr>
              <w:t>c</w:t>
            </w:r>
            <w:r w:rsidRPr="00A87CC2">
              <w:rPr>
                <w:rFonts w:ascii="Arial" w:hAnsi="Arial" w:cs="Arial"/>
                <w:spacing w:val="1"/>
              </w:rPr>
              <w:t>a</w:t>
            </w:r>
            <w:r w:rsidRPr="00A87CC2">
              <w:rPr>
                <w:rFonts w:ascii="Arial" w:hAnsi="Arial" w:cs="Arial"/>
              </w:rPr>
              <w:t>le</w:t>
            </w:r>
            <w:r w:rsidRPr="00A87CC2">
              <w:rPr>
                <w:rFonts w:ascii="Arial" w:hAnsi="Arial" w:cs="Arial"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d</w:t>
            </w:r>
            <w:r w:rsidRPr="00A87CC2">
              <w:rPr>
                <w:rFonts w:ascii="Arial" w:hAnsi="Arial" w:cs="Arial"/>
              </w:rPr>
              <w:t>ata</w:t>
            </w:r>
            <w:r w:rsidRPr="00A87CC2">
              <w:rPr>
                <w:rFonts w:ascii="Arial" w:hAnsi="Arial" w:cs="Arial"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d</w:t>
            </w:r>
            <w:r w:rsidRPr="00A87CC2">
              <w:rPr>
                <w:rFonts w:ascii="Arial" w:hAnsi="Arial" w:cs="Arial"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</w:rPr>
              <w:t xml:space="preserve">is </w:t>
            </w:r>
            <w:r w:rsidRPr="00A87CC2">
              <w:rPr>
                <w:rFonts w:ascii="Arial" w:hAnsi="Arial" w:cs="Arial"/>
                <w:spacing w:val="-2"/>
              </w:rPr>
              <w:t>w</w:t>
            </w:r>
            <w:r w:rsidRPr="00A87CC2">
              <w:rPr>
                <w:rFonts w:ascii="Arial" w:hAnsi="Arial" w:cs="Arial"/>
                <w:spacing w:val="3"/>
              </w:rPr>
              <w:t>o</w:t>
            </w:r>
            <w:r w:rsidRPr="00A87CC2">
              <w:rPr>
                <w:rFonts w:ascii="Arial" w:hAnsi="Arial" w:cs="Arial"/>
                <w:spacing w:val="-1"/>
              </w:rPr>
              <w:t>u</w:t>
            </w:r>
            <w:r w:rsidRPr="00A87CC2">
              <w:rPr>
                <w:rFonts w:ascii="Arial" w:hAnsi="Arial" w:cs="Arial"/>
              </w:rPr>
              <w:t>ld</w:t>
            </w:r>
            <w:r w:rsidRPr="00A87CC2">
              <w:rPr>
                <w:rFonts w:ascii="Arial" w:hAnsi="Arial" w:cs="Arial"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b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b</w:t>
            </w:r>
            <w:r w:rsidRPr="00A87CC2">
              <w:rPr>
                <w:rFonts w:ascii="Arial" w:hAnsi="Arial" w:cs="Arial"/>
              </w:rPr>
              <w:t>est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proofErr w:type="spellStart"/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2"/>
              </w:rPr>
              <w:t>l</w:t>
            </w:r>
            <w:r w:rsidRPr="00A87CC2">
              <w:rPr>
                <w:rFonts w:ascii="Arial" w:hAnsi="Arial" w:cs="Arial"/>
                <w:spacing w:val="-1"/>
              </w:rPr>
              <w:t>ys</w:t>
            </w:r>
            <w:r w:rsidRPr="00A87CC2">
              <w:rPr>
                <w:rFonts w:ascii="Arial" w:hAnsi="Arial" w:cs="Arial"/>
              </w:rPr>
              <w:t>ed</w:t>
            </w:r>
            <w:proofErr w:type="spellEnd"/>
            <w:r w:rsidRPr="00A87CC2">
              <w:rPr>
                <w:rFonts w:ascii="Arial" w:hAnsi="Arial" w:cs="Arial"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spacing w:val="-1"/>
              </w:rPr>
              <w:t>us</w:t>
            </w:r>
            <w:r w:rsidRPr="00A87CC2">
              <w:rPr>
                <w:rFonts w:ascii="Arial" w:hAnsi="Arial" w:cs="Arial"/>
                <w:spacing w:val="2"/>
              </w:rPr>
              <w:t>i</w:t>
            </w:r>
            <w:r w:rsidRPr="00A87CC2">
              <w:rPr>
                <w:rFonts w:ascii="Arial" w:hAnsi="Arial" w:cs="Arial"/>
                <w:spacing w:val="1"/>
              </w:rPr>
              <w:t>n</w:t>
            </w:r>
            <w:r w:rsidRPr="00A87CC2">
              <w:rPr>
                <w:rFonts w:ascii="Arial" w:hAnsi="Arial" w:cs="Arial"/>
              </w:rPr>
              <w:t>g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ord</w:t>
            </w:r>
            <w:r w:rsidRPr="00A87CC2">
              <w:rPr>
                <w:rFonts w:ascii="Arial" w:hAnsi="Arial" w:cs="Arial"/>
              </w:rPr>
              <w:t>i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al</w:t>
            </w:r>
            <w:r w:rsidRPr="00A87CC2">
              <w:rPr>
                <w:rFonts w:ascii="Arial" w:hAnsi="Arial" w:cs="Arial"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>g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</w:rPr>
              <w:t>es</w:t>
            </w:r>
            <w:r w:rsidRPr="00A87CC2">
              <w:rPr>
                <w:rFonts w:ascii="Arial" w:hAnsi="Arial" w:cs="Arial"/>
                <w:spacing w:val="-1"/>
              </w:rPr>
              <w:t>s</w:t>
            </w:r>
            <w:r w:rsidRPr="00A87CC2">
              <w:rPr>
                <w:rFonts w:ascii="Arial" w:hAnsi="Arial" w:cs="Arial"/>
              </w:rPr>
              <w:t>i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</w:rPr>
              <w:t>n</w:t>
            </w:r>
            <w:r w:rsidRPr="00A87CC2">
              <w:rPr>
                <w:rFonts w:ascii="Arial" w:hAnsi="Arial" w:cs="Arial"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spacing w:val="2"/>
              </w:rPr>
              <w:t>i</w:t>
            </w:r>
            <w:r w:rsidRPr="00A87CC2">
              <w:rPr>
                <w:rFonts w:ascii="Arial" w:hAnsi="Arial" w:cs="Arial"/>
                <w:spacing w:val="1"/>
              </w:rPr>
              <w:t>n</w:t>
            </w:r>
            <w:r w:rsidRPr="00A87CC2">
              <w:rPr>
                <w:rFonts w:ascii="Arial" w:hAnsi="Arial" w:cs="Arial"/>
                <w:spacing w:val="-1"/>
              </w:rPr>
              <w:t>s</w:t>
            </w:r>
            <w:r w:rsidRPr="00A87CC2">
              <w:rPr>
                <w:rFonts w:ascii="Arial" w:hAnsi="Arial" w:cs="Arial"/>
              </w:rPr>
              <w:t>tead</w:t>
            </w:r>
            <w:r w:rsidRPr="00A87CC2">
              <w:rPr>
                <w:rFonts w:ascii="Arial" w:hAnsi="Arial" w:cs="Arial"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</w:rPr>
              <w:t>f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spacing w:val="-1"/>
              </w:rPr>
              <w:t>m</w:t>
            </w:r>
            <w:r w:rsidRPr="00A87CC2">
              <w:rPr>
                <w:rFonts w:ascii="Arial" w:hAnsi="Arial" w:cs="Arial"/>
                <w:spacing w:val="1"/>
              </w:rPr>
              <w:t>u</w:t>
            </w:r>
            <w:r w:rsidRPr="00A87CC2">
              <w:rPr>
                <w:rFonts w:ascii="Arial" w:hAnsi="Arial" w:cs="Arial"/>
              </w:rPr>
              <w:t>ltiple</w:t>
            </w:r>
            <w:r w:rsidRPr="00A87CC2">
              <w:rPr>
                <w:rFonts w:ascii="Arial" w:hAnsi="Arial" w:cs="Arial"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>g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2"/>
              </w:rPr>
              <w:t>s</w:t>
            </w:r>
            <w:r w:rsidRPr="00A87CC2">
              <w:rPr>
                <w:rFonts w:ascii="Arial" w:hAnsi="Arial" w:cs="Arial"/>
                <w:spacing w:val="-1"/>
              </w:rPr>
              <w:t>s</w:t>
            </w:r>
            <w:r w:rsidRPr="00A87CC2">
              <w:rPr>
                <w:rFonts w:ascii="Arial" w:hAnsi="Arial" w:cs="Arial"/>
              </w:rPr>
              <w:t>i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</w:rPr>
              <w:t>n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spacing w:val="3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2"/>
              </w:rPr>
              <w:t>l</w:t>
            </w:r>
            <w:r w:rsidRPr="00A87CC2">
              <w:rPr>
                <w:rFonts w:ascii="Arial" w:hAnsi="Arial" w:cs="Arial"/>
                <w:spacing w:val="-1"/>
              </w:rPr>
              <w:t>ys</w:t>
            </w:r>
            <w:r w:rsidRPr="00A87CC2">
              <w:rPr>
                <w:rFonts w:ascii="Arial" w:hAnsi="Arial" w:cs="Arial"/>
              </w:rPr>
              <w:t>i</w:t>
            </w:r>
            <w:r w:rsidRPr="00A87CC2">
              <w:rPr>
                <w:rFonts w:ascii="Arial" w:hAnsi="Arial" w:cs="Arial"/>
                <w:spacing w:val="-1"/>
              </w:rPr>
              <w:t>s</w:t>
            </w:r>
            <w:r w:rsidRPr="00A87CC2">
              <w:rPr>
                <w:rFonts w:ascii="Arial" w:hAnsi="Arial" w:cs="Arial"/>
              </w:rPr>
              <w:t>.</w:t>
            </w:r>
            <w:r w:rsidRPr="00A87CC2">
              <w:rPr>
                <w:rFonts w:ascii="Arial" w:hAnsi="Arial" w:cs="Arial"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</w:rPr>
              <w:t>I</w:t>
            </w:r>
            <w:r w:rsidRPr="00A87CC2">
              <w:rPr>
                <w:rFonts w:ascii="Arial" w:hAnsi="Arial" w:cs="Arial"/>
                <w:spacing w:val="2"/>
              </w:rPr>
              <w:t xml:space="preserve"> </w:t>
            </w:r>
            <w:r w:rsidRPr="00A87CC2">
              <w:rPr>
                <w:rFonts w:ascii="Arial" w:hAnsi="Arial" w:cs="Arial"/>
                <w:spacing w:val="-2"/>
              </w:rPr>
              <w:t>w</w:t>
            </w:r>
            <w:r w:rsidRPr="00A87CC2">
              <w:rPr>
                <w:rFonts w:ascii="Arial" w:hAnsi="Arial" w:cs="Arial"/>
                <w:spacing w:val="3"/>
              </w:rPr>
              <w:t>o</w:t>
            </w:r>
            <w:r w:rsidRPr="00A87CC2">
              <w:rPr>
                <w:rFonts w:ascii="Arial" w:hAnsi="Arial" w:cs="Arial"/>
                <w:spacing w:val="-1"/>
              </w:rPr>
              <w:t>u</w:t>
            </w:r>
            <w:r w:rsidRPr="00A87CC2">
              <w:rPr>
                <w:rFonts w:ascii="Arial" w:hAnsi="Arial" w:cs="Arial"/>
              </w:rPr>
              <w:t>ld</w:t>
            </w:r>
            <w:r w:rsidRPr="00A87CC2">
              <w:rPr>
                <w:rFonts w:ascii="Arial" w:hAnsi="Arial" w:cs="Arial"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</w:rPr>
              <w:t>li</w:t>
            </w:r>
            <w:r w:rsidRPr="00A87CC2">
              <w:rPr>
                <w:rFonts w:ascii="Arial" w:hAnsi="Arial" w:cs="Arial"/>
                <w:spacing w:val="-2"/>
              </w:rPr>
              <w:t>k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spacing w:val="-1"/>
              </w:rPr>
              <w:t>s</w:t>
            </w:r>
            <w:r w:rsidRPr="00A87CC2">
              <w:rPr>
                <w:rFonts w:ascii="Arial" w:hAnsi="Arial" w:cs="Arial"/>
              </w:rPr>
              <w:t xml:space="preserve">ee 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  <w:spacing w:val="3"/>
              </w:rPr>
              <w:t>o</w:t>
            </w:r>
            <w:r w:rsidRPr="00A87CC2">
              <w:rPr>
                <w:rFonts w:ascii="Arial" w:hAnsi="Arial" w:cs="Arial"/>
              </w:rPr>
              <w:t>w</w:t>
            </w:r>
            <w:r w:rsidRPr="00A87CC2">
              <w:rPr>
                <w:rFonts w:ascii="Arial" w:hAnsi="Arial" w:cs="Arial"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</w:rPr>
              <w:t>e a</w:t>
            </w:r>
            <w:r w:rsidRPr="00A87CC2">
              <w:rPr>
                <w:rFonts w:ascii="Arial" w:hAnsi="Arial" w:cs="Arial"/>
                <w:spacing w:val="-1"/>
              </w:rPr>
              <w:t>u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</w:rPr>
              <w:t>r</w:t>
            </w:r>
            <w:r w:rsidRPr="00A87CC2">
              <w:rPr>
                <w:rFonts w:ascii="Arial" w:hAnsi="Arial" w:cs="Arial"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</w:rPr>
              <w:t>c</w:t>
            </w:r>
            <w:r w:rsidRPr="00A87CC2">
              <w:rPr>
                <w:rFonts w:ascii="Arial" w:hAnsi="Arial" w:cs="Arial"/>
                <w:spacing w:val="3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m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spacing w:val="-1"/>
              </w:rPr>
              <w:t>u</w:t>
            </w:r>
            <w:r w:rsidRPr="00A87CC2">
              <w:rPr>
                <w:rFonts w:ascii="Arial" w:hAnsi="Arial" w:cs="Arial"/>
              </w:rPr>
              <w:t>p</w:t>
            </w:r>
            <w:r w:rsidRPr="00A87CC2">
              <w:rPr>
                <w:rFonts w:ascii="Arial" w:hAnsi="Arial" w:cs="Arial"/>
                <w:spacing w:val="2"/>
              </w:rPr>
              <w:t xml:space="preserve"> </w:t>
            </w:r>
            <w:r w:rsidRPr="00A87CC2">
              <w:rPr>
                <w:rFonts w:ascii="Arial" w:hAnsi="Arial" w:cs="Arial"/>
              </w:rPr>
              <w:t>wi</w:t>
            </w:r>
            <w:r w:rsidRPr="00A87CC2">
              <w:rPr>
                <w:rFonts w:ascii="Arial" w:hAnsi="Arial" w:cs="Arial"/>
                <w:spacing w:val="2"/>
              </w:rPr>
              <w:t>t</w:t>
            </w:r>
            <w:r w:rsidRPr="00A87CC2">
              <w:rPr>
                <w:rFonts w:ascii="Arial" w:hAnsi="Arial" w:cs="Arial"/>
              </w:rPr>
              <w:t>h</w:t>
            </w:r>
            <w:r w:rsidRPr="00A87CC2">
              <w:rPr>
                <w:rFonts w:ascii="Arial" w:hAnsi="Arial" w:cs="Arial"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3"/>
              </w:rPr>
              <w:t>s</w:t>
            </w:r>
            <w:r w:rsidRPr="00A87CC2">
              <w:rPr>
                <w:rFonts w:ascii="Arial" w:hAnsi="Arial" w:cs="Arial"/>
                <w:spacing w:val="-1"/>
              </w:rPr>
              <w:t>u</w:t>
            </w:r>
            <w:r w:rsidRPr="00A87CC2">
              <w:rPr>
                <w:rFonts w:ascii="Arial" w:hAnsi="Arial" w:cs="Arial"/>
              </w:rPr>
              <w:t>l</w:t>
            </w:r>
            <w:r w:rsidRPr="00A87CC2">
              <w:rPr>
                <w:rFonts w:ascii="Arial" w:hAnsi="Arial" w:cs="Arial"/>
                <w:spacing w:val="2"/>
              </w:rPr>
              <w:t>t</w:t>
            </w:r>
            <w:r w:rsidRPr="00A87CC2">
              <w:rPr>
                <w:rFonts w:ascii="Arial" w:hAnsi="Arial" w:cs="Arial"/>
              </w:rPr>
              <w:t>s</w:t>
            </w:r>
            <w:r w:rsidRPr="00A87CC2">
              <w:rPr>
                <w:rFonts w:ascii="Arial" w:hAnsi="Arial" w:cs="Arial"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spacing w:val="-2"/>
              </w:rPr>
              <w:t>f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</w:rPr>
              <w:t>r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</w:rPr>
              <w:t>Fig</w:t>
            </w:r>
            <w:r w:rsidRPr="00A87CC2">
              <w:rPr>
                <w:rFonts w:ascii="Arial" w:hAnsi="Arial" w:cs="Arial"/>
                <w:spacing w:val="-1"/>
              </w:rPr>
              <w:t>u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3</w:t>
            </w:r>
            <w:r w:rsidRPr="00A87CC2">
              <w:rPr>
                <w:rFonts w:ascii="Arial" w:hAnsi="Arial" w:cs="Arial"/>
              </w:rPr>
              <w:t xml:space="preserve">, </w:t>
            </w:r>
            <w:r w:rsidRPr="00A87CC2">
              <w:rPr>
                <w:rFonts w:ascii="Arial" w:hAnsi="Arial" w:cs="Arial"/>
                <w:spacing w:val="1"/>
              </w:rPr>
              <w:t>b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1"/>
              </w:rPr>
              <w:t>c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us</w:t>
            </w:r>
            <w:r w:rsidRPr="00A87CC2">
              <w:rPr>
                <w:rFonts w:ascii="Arial" w:hAnsi="Arial" w:cs="Arial"/>
              </w:rPr>
              <w:t xml:space="preserve">e </w:t>
            </w:r>
            <w:r w:rsidRPr="00A87CC2">
              <w:rPr>
                <w:rFonts w:ascii="Arial" w:hAnsi="Arial" w:cs="Arial"/>
                <w:spacing w:val="-2"/>
              </w:rPr>
              <w:t>w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  <w:spacing w:val="3"/>
              </w:rPr>
              <w:t>e</w:t>
            </w:r>
            <w:r w:rsidRPr="00A87CC2">
              <w:rPr>
                <w:rFonts w:ascii="Arial" w:hAnsi="Arial" w:cs="Arial"/>
              </w:rPr>
              <w:t>n</w:t>
            </w:r>
            <w:r w:rsidRPr="00A87CC2">
              <w:rPr>
                <w:rFonts w:ascii="Arial" w:hAnsi="Arial" w:cs="Arial"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yo</w:t>
            </w:r>
            <w:r w:rsidRPr="00A87CC2">
              <w:rPr>
                <w:rFonts w:ascii="Arial" w:hAnsi="Arial" w:cs="Arial"/>
              </w:rPr>
              <w:t>u</w:t>
            </w:r>
            <w:r w:rsidRPr="00A87CC2">
              <w:rPr>
                <w:rFonts w:ascii="Arial" w:hAnsi="Arial" w:cs="Arial"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</w:rPr>
              <w:t>c</w:t>
            </w:r>
            <w:r w:rsidRPr="00A87CC2">
              <w:rPr>
                <w:rFonts w:ascii="Arial" w:hAnsi="Arial" w:cs="Arial"/>
                <w:spacing w:val="4"/>
              </w:rPr>
              <w:t>o</w:t>
            </w:r>
            <w:r w:rsidRPr="00A87CC2">
              <w:rPr>
                <w:rFonts w:ascii="Arial" w:hAnsi="Arial" w:cs="Arial"/>
                <w:spacing w:val="-4"/>
              </w:rPr>
              <w:t>m</w:t>
            </w:r>
            <w:r w:rsidRPr="00A87CC2">
              <w:rPr>
                <w:rFonts w:ascii="Arial" w:hAnsi="Arial" w:cs="Arial"/>
                <w:spacing w:val="1"/>
              </w:rPr>
              <w:t>p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</w:rPr>
              <w:t>i</w:t>
            </w:r>
            <w:r w:rsidRPr="00A87CC2">
              <w:rPr>
                <w:rFonts w:ascii="Arial" w:hAnsi="Arial" w:cs="Arial"/>
                <w:spacing w:val="1"/>
              </w:rPr>
              <w:t>n</w:t>
            </w:r>
            <w:r w:rsidRPr="00A87CC2">
              <w:rPr>
                <w:rFonts w:ascii="Arial" w:hAnsi="Arial" w:cs="Arial"/>
                <w:spacing w:val="-2"/>
              </w:rPr>
              <w:t>f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  <w:spacing w:val="3"/>
              </w:rPr>
              <w:t>r</w:t>
            </w:r>
            <w:r w:rsidRPr="00A87CC2">
              <w:rPr>
                <w:rFonts w:ascii="Arial" w:hAnsi="Arial" w:cs="Arial"/>
                <w:spacing w:val="-4"/>
              </w:rPr>
              <w:t>m</w:t>
            </w:r>
            <w:r w:rsidRPr="00A87CC2">
              <w:rPr>
                <w:rFonts w:ascii="Arial" w:hAnsi="Arial" w:cs="Arial"/>
                <w:spacing w:val="3"/>
              </w:rPr>
              <w:t>a</w:t>
            </w:r>
            <w:r w:rsidRPr="00A87CC2">
              <w:rPr>
                <w:rFonts w:ascii="Arial" w:hAnsi="Arial" w:cs="Arial"/>
              </w:rPr>
              <w:t>ti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</w:rPr>
              <w:t>n</w:t>
            </w:r>
            <w:r w:rsidRPr="00A87CC2">
              <w:rPr>
                <w:rFonts w:ascii="Arial" w:hAnsi="Arial" w:cs="Arial"/>
                <w:spacing w:val="-10"/>
              </w:rPr>
              <w:t xml:space="preserve"> </w:t>
            </w:r>
            <w:r w:rsidRPr="00A87CC2">
              <w:rPr>
                <w:rFonts w:ascii="Arial" w:hAnsi="Arial" w:cs="Arial"/>
                <w:spacing w:val="2"/>
              </w:rPr>
              <w:t>i</w:t>
            </w:r>
            <w:r w:rsidRPr="00A87CC2">
              <w:rPr>
                <w:rFonts w:ascii="Arial" w:hAnsi="Arial" w:cs="Arial"/>
              </w:rPr>
              <w:t>n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spacing w:val="3"/>
              </w:rPr>
              <w:t>T</w:t>
            </w:r>
            <w:r w:rsidRPr="00A87CC2">
              <w:rPr>
                <w:rFonts w:ascii="Arial" w:hAnsi="Arial" w:cs="Arial"/>
                <w:spacing w:val="-2"/>
              </w:rPr>
              <w:t>a</w:t>
            </w:r>
            <w:r w:rsidRPr="00A87CC2">
              <w:rPr>
                <w:rFonts w:ascii="Arial" w:hAnsi="Arial" w:cs="Arial"/>
                <w:spacing w:val="1"/>
              </w:rPr>
              <w:t>b</w:t>
            </w:r>
            <w:r w:rsidRPr="00A87CC2">
              <w:rPr>
                <w:rFonts w:ascii="Arial" w:hAnsi="Arial" w:cs="Arial"/>
              </w:rPr>
              <w:t>le</w:t>
            </w:r>
            <w:r w:rsidRPr="00A87CC2">
              <w:rPr>
                <w:rFonts w:ascii="Arial" w:hAnsi="Arial" w:cs="Arial"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</w:rPr>
              <w:t>2 to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</w:rPr>
              <w:t>at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</w:rPr>
              <w:t>f Fig</w:t>
            </w:r>
            <w:r w:rsidRPr="00A87CC2">
              <w:rPr>
                <w:rFonts w:ascii="Arial" w:hAnsi="Arial" w:cs="Arial"/>
                <w:spacing w:val="-1"/>
              </w:rPr>
              <w:t>u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3</w:t>
            </w:r>
            <w:r w:rsidRPr="00A87CC2">
              <w:rPr>
                <w:rFonts w:ascii="Arial" w:hAnsi="Arial" w:cs="Arial"/>
              </w:rPr>
              <w:t>, t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 xml:space="preserve"> s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3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>m</w:t>
            </w:r>
            <w:r w:rsidRPr="00A87CC2">
              <w:rPr>
                <w:rFonts w:ascii="Arial" w:hAnsi="Arial" w:cs="Arial"/>
              </w:rPr>
              <w:t>s</w:t>
            </w:r>
            <w:r w:rsidRPr="00A87CC2">
              <w:rPr>
                <w:rFonts w:ascii="Arial" w:hAnsi="Arial" w:cs="Arial"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</w:rPr>
              <w:t>to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spacing w:val="2"/>
              </w:rPr>
              <w:t>b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 xml:space="preserve"> s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  <w:spacing w:val="-1"/>
              </w:rPr>
              <w:t>m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</w:rPr>
              <w:t>c</w:t>
            </w:r>
            <w:r w:rsidRPr="00A87CC2">
              <w:rPr>
                <w:rFonts w:ascii="Arial" w:hAnsi="Arial" w:cs="Arial"/>
                <w:spacing w:val="1"/>
              </w:rPr>
              <w:t>on</w:t>
            </w:r>
            <w:r w:rsidRPr="00A87CC2">
              <w:rPr>
                <w:rFonts w:ascii="Arial" w:hAnsi="Arial" w:cs="Arial"/>
                <w:spacing w:val="-2"/>
              </w:rPr>
              <w:t>f</w:t>
            </w:r>
            <w:r w:rsidRPr="00A87CC2">
              <w:rPr>
                <w:rFonts w:ascii="Arial" w:hAnsi="Arial" w:cs="Arial"/>
              </w:rPr>
              <w:t>lict</w:t>
            </w:r>
            <w:r w:rsidRPr="00A87CC2">
              <w:rPr>
                <w:rFonts w:ascii="Arial" w:hAnsi="Arial" w:cs="Arial"/>
                <w:spacing w:val="2"/>
              </w:rPr>
              <w:t>i</w:t>
            </w:r>
            <w:r w:rsidRPr="00A87CC2">
              <w:rPr>
                <w:rFonts w:ascii="Arial" w:hAnsi="Arial" w:cs="Arial"/>
                <w:spacing w:val="1"/>
              </w:rPr>
              <w:t>n</w:t>
            </w:r>
            <w:r w:rsidRPr="00A87CC2">
              <w:rPr>
                <w:rFonts w:ascii="Arial" w:hAnsi="Arial" w:cs="Arial"/>
              </w:rPr>
              <w:t>g</w:t>
            </w:r>
            <w:r w:rsidRPr="00A87CC2">
              <w:rPr>
                <w:rFonts w:ascii="Arial" w:hAnsi="Arial" w:cs="Arial"/>
                <w:spacing w:val="-10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</w:rPr>
              <w:t>es</w:t>
            </w:r>
            <w:r w:rsidRPr="00A87CC2">
              <w:rPr>
                <w:rFonts w:ascii="Arial" w:hAnsi="Arial" w:cs="Arial"/>
                <w:spacing w:val="1"/>
              </w:rPr>
              <w:t>u</w:t>
            </w:r>
            <w:r w:rsidRPr="00A87CC2">
              <w:rPr>
                <w:rFonts w:ascii="Arial" w:hAnsi="Arial" w:cs="Arial"/>
              </w:rPr>
              <w:t>lt</w:t>
            </w:r>
            <w:r w:rsidRPr="00A87CC2">
              <w:rPr>
                <w:rFonts w:ascii="Arial" w:hAnsi="Arial" w:cs="Arial"/>
                <w:spacing w:val="1"/>
              </w:rPr>
              <w:t>s</w:t>
            </w:r>
            <w:r w:rsidRPr="00A87CC2">
              <w:rPr>
                <w:rFonts w:ascii="Arial" w:hAnsi="Arial" w:cs="Arial"/>
              </w:rPr>
              <w:t>.</w:t>
            </w:r>
            <w:r w:rsidRPr="00A87CC2">
              <w:rPr>
                <w:rFonts w:ascii="Arial" w:hAnsi="Arial" w:cs="Arial"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spacing w:val="3"/>
              </w:rPr>
              <w:t>T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n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1"/>
              </w:rPr>
              <w:t>ed</w:t>
            </w:r>
            <w:r w:rsidRPr="00A87CC2">
              <w:rPr>
                <w:rFonts w:ascii="Arial" w:hAnsi="Arial" w:cs="Arial"/>
              </w:rPr>
              <w:t>s</w:t>
            </w:r>
            <w:r w:rsidRPr="00A87CC2">
              <w:rPr>
                <w:rFonts w:ascii="Arial" w:hAnsi="Arial" w:cs="Arial"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</w:rPr>
              <w:t>to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b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</w:rPr>
              <w:t>cla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</w:rPr>
              <w:t>i</w:t>
            </w:r>
            <w:r w:rsidRPr="00A87CC2">
              <w:rPr>
                <w:rFonts w:ascii="Arial" w:hAnsi="Arial" w:cs="Arial"/>
                <w:spacing w:val="-2"/>
              </w:rPr>
              <w:t>f</w:t>
            </w:r>
            <w:r w:rsidRPr="00A87CC2">
              <w:rPr>
                <w:rFonts w:ascii="Arial" w:hAnsi="Arial" w:cs="Arial"/>
              </w:rPr>
              <w:t>icati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</w:rPr>
              <w:t>n</w:t>
            </w:r>
            <w:r w:rsidRPr="00A87CC2">
              <w:rPr>
                <w:rFonts w:ascii="Arial" w:hAnsi="Arial" w:cs="Arial"/>
                <w:spacing w:val="-11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</w:rPr>
              <w:t>f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spacing w:val="-2"/>
              </w:rPr>
              <w:t>w</w:t>
            </w:r>
            <w:r w:rsidRPr="00A87CC2">
              <w:rPr>
                <w:rFonts w:ascii="Arial" w:hAnsi="Arial" w:cs="Arial"/>
                <w:spacing w:val="1"/>
              </w:rPr>
              <w:t>h</w:t>
            </w:r>
            <w:r w:rsidRPr="00A87CC2">
              <w:rPr>
                <w:rFonts w:ascii="Arial" w:hAnsi="Arial" w:cs="Arial"/>
                <w:spacing w:val="3"/>
              </w:rPr>
              <w:t>a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d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1"/>
              </w:rPr>
              <w:t>p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  <w:spacing w:val="1"/>
              </w:rPr>
              <w:t>d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 xml:space="preserve">t </w:t>
            </w:r>
            <w:r w:rsidRPr="00A87CC2">
              <w:rPr>
                <w:rFonts w:ascii="Arial" w:hAnsi="Arial" w:cs="Arial"/>
                <w:spacing w:val="-1"/>
              </w:rPr>
              <w:t>v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</w:rPr>
              <w:t>ia</w:t>
            </w:r>
            <w:r w:rsidRPr="00A87CC2">
              <w:rPr>
                <w:rFonts w:ascii="Arial" w:hAnsi="Arial" w:cs="Arial"/>
                <w:spacing w:val="1"/>
              </w:rPr>
              <w:t>b</w:t>
            </w:r>
            <w:r w:rsidRPr="00A87CC2">
              <w:rPr>
                <w:rFonts w:ascii="Arial" w:hAnsi="Arial" w:cs="Arial"/>
              </w:rPr>
              <w:t>les</w:t>
            </w:r>
            <w:r w:rsidRPr="00A87CC2">
              <w:rPr>
                <w:rFonts w:ascii="Arial" w:hAnsi="Arial" w:cs="Arial"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d</w:t>
            </w:r>
            <w:r w:rsidRPr="00A87CC2">
              <w:rPr>
                <w:rFonts w:ascii="Arial" w:hAnsi="Arial" w:cs="Arial"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spacing w:val="2"/>
              </w:rPr>
              <w:t>i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  <w:spacing w:val="1"/>
              </w:rPr>
              <w:t>d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1"/>
              </w:rPr>
              <w:t>p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  <w:spacing w:val="1"/>
              </w:rPr>
              <w:t>d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spacing w:val="-1"/>
              </w:rPr>
              <w:t>v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  <w:spacing w:val="2"/>
              </w:rPr>
              <w:t>i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1"/>
              </w:rPr>
              <w:t>b</w:t>
            </w:r>
            <w:r w:rsidRPr="00A87CC2">
              <w:rPr>
                <w:rFonts w:ascii="Arial" w:hAnsi="Arial" w:cs="Arial"/>
              </w:rPr>
              <w:t>les</w:t>
            </w:r>
            <w:r w:rsidRPr="00A87CC2">
              <w:rPr>
                <w:rFonts w:ascii="Arial" w:hAnsi="Arial" w:cs="Arial"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d</w:t>
            </w:r>
            <w:r w:rsidRPr="00A87CC2">
              <w:rPr>
                <w:rFonts w:ascii="Arial" w:hAnsi="Arial" w:cs="Arial"/>
                <w:spacing w:val="4"/>
              </w:rPr>
              <w:t xml:space="preserve"> </w:t>
            </w:r>
            <w:r w:rsidRPr="00A87CC2">
              <w:rPr>
                <w:rFonts w:ascii="Arial" w:hAnsi="Arial" w:cs="Arial"/>
                <w:spacing w:val="-2"/>
              </w:rPr>
              <w:t>w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</w:rPr>
              <w:t>at</w:t>
            </w:r>
            <w:r w:rsidRPr="00A87CC2">
              <w:rPr>
                <w:rFonts w:ascii="Arial" w:hAnsi="Arial" w:cs="Arial"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1"/>
              </w:rPr>
              <w:t xml:space="preserve"> </w:t>
            </w:r>
            <w:r w:rsidRPr="00A87CC2">
              <w:rPr>
                <w:rFonts w:ascii="Arial" w:hAnsi="Arial" w:cs="Arial"/>
                <w:spacing w:val="-1"/>
              </w:rPr>
              <w:t>v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3"/>
              </w:rPr>
              <w:t>l</w:t>
            </w:r>
            <w:r w:rsidRPr="00A87CC2">
              <w:rPr>
                <w:rFonts w:ascii="Arial" w:hAnsi="Arial" w:cs="Arial"/>
                <w:spacing w:val="-1"/>
              </w:rPr>
              <w:t>u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</w:rPr>
              <w:t>is</w:t>
            </w:r>
            <w:r w:rsidRPr="00A87CC2">
              <w:rPr>
                <w:rFonts w:ascii="Arial" w:hAnsi="Arial" w:cs="Arial"/>
                <w:spacing w:val="1"/>
              </w:rPr>
              <w:t xml:space="preserve"> </w:t>
            </w:r>
            <w:r w:rsidRPr="00A87CC2">
              <w:rPr>
                <w:rFonts w:ascii="Arial" w:hAnsi="Arial" w:cs="Arial"/>
                <w:spacing w:val="-2"/>
              </w:rPr>
              <w:t>f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</w:rPr>
              <w:t>r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</w:rPr>
              <w:t>is</w:t>
            </w:r>
            <w:r w:rsidRPr="00A87CC2">
              <w:rPr>
                <w:rFonts w:ascii="Arial" w:hAnsi="Arial" w:cs="Arial"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spacing w:val="3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2"/>
              </w:rPr>
              <w:t>l</w:t>
            </w:r>
            <w:r w:rsidRPr="00A87CC2">
              <w:rPr>
                <w:rFonts w:ascii="Arial" w:hAnsi="Arial" w:cs="Arial"/>
                <w:spacing w:val="-1"/>
              </w:rPr>
              <w:t>ys</w:t>
            </w:r>
            <w:r w:rsidRPr="00A87CC2">
              <w:rPr>
                <w:rFonts w:ascii="Arial" w:hAnsi="Arial" w:cs="Arial"/>
                <w:spacing w:val="2"/>
              </w:rPr>
              <w:t>i</w:t>
            </w:r>
            <w:r w:rsidRPr="00A87CC2">
              <w:rPr>
                <w:rFonts w:ascii="Arial" w:hAnsi="Arial" w:cs="Arial"/>
                <w:spacing w:val="-1"/>
              </w:rPr>
              <w:t>s</w:t>
            </w:r>
            <w:r w:rsidRPr="00A87CC2">
              <w:rPr>
                <w:rFonts w:ascii="Arial" w:hAnsi="Arial" w:cs="Arial"/>
              </w:rPr>
              <w:t>.</w:t>
            </w:r>
            <w:r w:rsidRPr="00A87CC2">
              <w:rPr>
                <w:rFonts w:ascii="Arial" w:hAnsi="Arial" w:cs="Arial"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W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</w:rPr>
              <w:t>ich</w:t>
            </w:r>
            <w:r w:rsidRPr="00A87CC2">
              <w:rPr>
                <w:rFonts w:ascii="Arial" w:hAnsi="Arial" w:cs="Arial"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spacing w:val="3"/>
              </w:rPr>
              <w:t>o</w:t>
            </w:r>
            <w:r w:rsidRPr="00A87CC2">
              <w:rPr>
                <w:rFonts w:ascii="Arial" w:hAnsi="Arial" w:cs="Arial"/>
              </w:rPr>
              <w:t>f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1"/>
              </w:rPr>
              <w:t>h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</w:rPr>
              <w:t>F</w:t>
            </w:r>
            <w:r w:rsidRPr="00A87CC2">
              <w:rPr>
                <w:rFonts w:ascii="Arial" w:hAnsi="Arial" w:cs="Arial"/>
                <w:spacing w:val="-1"/>
              </w:rPr>
              <w:t>S</w:t>
            </w:r>
            <w:r w:rsidRPr="00A87CC2">
              <w:rPr>
                <w:rFonts w:ascii="Arial" w:hAnsi="Arial" w:cs="Arial"/>
              </w:rPr>
              <w:t>M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pr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1"/>
              </w:rPr>
              <w:t>c</w:t>
            </w:r>
            <w:r w:rsidRPr="00A87CC2">
              <w:rPr>
                <w:rFonts w:ascii="Arial" w:hAnsi="Arial" w:cs="Arial"/>
              </w:rPr>
              <w:t>tices</w:t>
            </w:r>
            <w:r w:rsidRPr="00A87CC2">
              <w:rPr>
                <w:rFonts w:ascii="Arial" w:hAnsi="Arial" w:cs="Arial"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</w:rPr>
              <w:t xml:space="preserve">is </w:t>
            </w:r>
            <w:r w:rsidRPr="00A87CC2">
              <w:rPr>
                <w:rFonts w:ascii="Arial" w:hAnsi="Arial" w:cs="Arial"/>
                <w:spacing w:val="1"/>
              </w:rPr>
              <w:t>b</w:t>
            </w:r>
            <w:r w:rsidRPr="00A87CC2">
              <w:rPr>
                <w:rFonts w:ascii="Arial" w:hAnsi="Arial" w:cs="Arial"/>
              </w:rPr>
              <w:t>ei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g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spacing w:val="-1"/>
              </w:rPr>
              <w:t>us</w:t>
            </w:r>
            <w:r w:rsidRPr="00A87CC2">
              <w:rPr>
                <w:rFonts w:ascii="Arial" w:hAnsi="Arial" w:cs="Arial"/>
              </w:rPr>
              <w:t>ed</w:t>
            </w:r>
            <w:r w:rsidRPr="00A87CC2">
              <w:rPr>
                <w:rFonts w:ascii="Arial" w:hAnsi="Arial" w:cs="Arial"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</w:rPr>
              <w:t>as</w:t>
            </w:r>
            <w:r w:rsidRPr="00A87CC2">
              <w:rPr>
                <w:rFonts w:ascii="Arial" w:hAnsi="Arial" w:cs="Arial"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spacing w:val="2"/>
              </w:rPr>
              <w:t>t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</w:rPr>
              <w:t xml:space="preserve">e </w:t>
            </w:r>
            <w:r w:rsidRPr="00A87CC2">
              <w:rPr>
                <w:rFonts w:ascii="Arial" w:hAnsi="Arial" w:cs="Arial"/>
                <w:spacing w:val="1"/>
              </w:rPr>
              <w:t>d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1"/>
              </w:rPr>
              <w:t>p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  <w:spacing w:val="1"/>
              </w:rPr>
              <w:t>d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v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</w:rPr>
              <w:t>ia</w:t>
            </w:r>
            <w:r w:rsidRPr="00A87CC2">
              <w:rPr>
                <w:rFonts w:ascii="Arial" w:hAnsi="Arial" w:cs="Arial"/>
                <w:spacing w:val="1"/>
              </w:rPr>
              <w:t>b</w:t>
            </w:r>
            <w:r w:rsidRPr="00A87CC2">
              <w:rPr>
                <w:rFonts w:ascii="Arial" w:hAnsi="Arial" w:cs="Arial"/>
              </w:rPr>
              <w:t>le?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1819E" w14:textId="77777777" w:rsidR="00A526F9" w:rsidRPr="00A87CC2" w:rsidRDefault="00A526F9">
            <w:pPr>
              <w:rPr>
                <w:rFonts w:ascii="Arial" w:hAnsi="Arial" w:cs="Arial"/>
              </w:rPr>
            </w:pPr>
          </w:p>
          <w:p w14:paraId="72779FD1" w14:textId="77777777" w:rsidR="00FE1FE5" w:rsidRPr="00A87CC2" w:rsidRDefault="00FE1FE5">
            <w:pPr>
              <w:rPr>
                <w:rFonts w:ascii="Arial" w:hAnsi="Arial" w:cs="Arial"/>
              </w:rPr>
            </w:pPr>
          </w:p>
          <w:p w14:paraId="63E9C9AA" w14:textId="5DBB5828" w:rsidR="00FE1FE5" w:rsidRPr="00A87CC2" w:rsidRDefault="00FE1FE5">
            <w:pPr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</w:rPr>
              <w:t xml:space="preserve">Ok revised </w:t>
            </w:r>
          </w:p>
        </w:tc>
      </w:tr>
      <w:tr w:rsidR="00A526F9" w:rsidRPr="00A87CC2" w14:paraId="40F11544" w14:textId="77777777">
        <w:trPr>
          <w:trHeight w:hRule="exact" w:val="1390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DFB10C" w14:textId="77777777" w:rsidR="00A526F9" w:rsidRPr="00A87CC2" w:rsidRDefault="00262921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  <w:b/>
              </w:rPr>
              <w:t>Are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ef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r</w:t>
            </w:r>
            <w:r w:rsidRPr="00A87CC2">
              <w:rPr>
                <w:rFonts w:ascii="Arial" w:hAnsi="Arial" w:cs="Arial"/>
                <w:b/>
              </w:rPr>
              <w:t>enc</w:t>
            </w:r>
            <w:r w:rsidRPr="00A87CC2">
              <w:rPr>
                <w:rFonts w:ascii="Arial" w:hAnsi="Arial" w:cs="Arial"/>
                <w:b/>
                <w:spacing w:val="1"/>
              </w:rPr>
              <w:t>e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uf</w:t>
            </w:r>
            <w:r w:rsidRPr="00A87CC2">
              <w:rPr>
                <w:rFonts w:ascii="Arial" w:hAnsi="Arial" w:cs="Arial"/>
                <w:b/>
                <w:spacing w:val="1"/>
              </w:rPr>
              <w:t>f</w:t>
            </w:r>
            <w:r w:rsidRPr="00A87CC2">
              <w:rPr>
                <w:rFonts w:ascii="Arial" w:hAnsi="Arial" w:cs="Arial"/>
                <w:b/>
              </w:rPr>
              <w:t>icient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nd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e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e</w:t>
            </w:r>
            <w:r w:rsidRPr="00A87CC2">
              <w:rPr>
                <w:rFonts w:ascii="Arial" w:hAnsi="Arial" w:cs="Arial"/>
                <w:b/>
              </w:rPr>
              <w:t>nt?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I</w:t>
            </w:r>
            <w:r w:rsidRPr="00A87CC2">
              <w:rPr>
                <w:rFonts w:ascii="Arial" w:hAnsi="Arial" w:cs="Arial"/>
                <w:b/>
              </w:rPr>
              <w:t xml:space="preserve">f </w:t>
            </w:r>
            <w:r w:rsidRPr="00A87CC2">
              <w:rPr>
                <w:rFonts w:ascii="Arial" w:hAnsi="Arial" w:cs="Arial"/>
                <w:b/>
                <w:spacing w:val="1"/>
              </w:rPr>
              <w:t>yo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1"/>
              </w:rPr>
              <w:t>av</w:t>
            </w:r>
            <w:r w:rsidRPr="00A87CC2">
              <w:rPr>
                <w:rFonts w:ascii="Arial" w:hAnsi="Arial" w:cs="Arial"/>
                <w:b/>
              </w:rPr>
              <w:t>e</w:t>
            </w:r>
          </w:p>
          <w:p w14:paraId="3F97ECC1" w14:textId="77777777" w:rsidR="00A526F9" w:rsidRPr="00A87CC2" w:rsidRDefault="00262921">
            <w:pPr>
              <w:ind w:left="460" w:right="447"/>
              <w:rPr>
                <w:rFonts w:ascii="Arial" w:hAnsi="Arial" w:cs="Arial"/>
              </w:rPr>
            </w:pPr>
            <w:proofErr w:type="gramStart"/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1"/>
              </w:rPr>
              <w:t>gg</w:t>
            </w:r>
            <w:r w:rsidRPr="00A87CC2">
              <w:rPr>
                <w:rFonts w:ascii="Arial" w:hAnsi="Arial" w:cs="Arial"/>
                <w:b/>
              </w:rPr>
              <w:t>esti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ns</w:t>
            </w:r>
            <w:proofErr w:type="gramEnd"/>
            <w:r w:rsidRPr="00A87CC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f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d</w:t>
            </w:r>
            <w:r w:rsidRPr="00A87CC2">
              <w:rPr>
                <w:rFonts w:ascii="Arial" w:hAnsi="Arial" w:cs="Arial"/>
                <w:b/>
                <w:spacing w:val="-1"/>
              </w:rPr>
              <w:t>d</w:t>
            </w:r>
            <w:r w:rsidRPr="00A87CC2">
              <w:rPr>
                <w:rFonts w:ascii="Arial" w:hAnsi="Arial" w:cs="Arial"/>
                <w:b/>
              </w:rPr>
              <w:t>iti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l</w:t>
            </w:r>
            <w:r w:rsidRPr="00A87CC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r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f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r</w:t>
            </w:r>
            <w:r w:rsidRPr="00A87CC2">
              <w:rPr>
                <w:rFonts w:ascii="Arial" w:hAnsi="Arial" w:cs="Arial"/>
                <w:b/>
              </w:rPr>
              <w:t>enc</w:t>
            </w:r>
            <w:r w:rsidRPr="00A87CC2">
              <w:rPr>
                <w:rFonts w:ascii="Arial" w:hAnsi="Arial" w:cs="Arial"/>
                <w:b/>
                <w:spacing w:val="1"/>
              </w:rPr>
              <w:t>e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,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ple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  <w:spacing w:val="3"/>
              </w:rPr>
              <w:t>e</w:t>
            </w:r>
            <w:r w:rsidRPr="00A87CC2">
              <w:rPr>
                <w:rFonts w:ascii="Arial" w:hAnsi="Arial" w:cs="Arial"/>
                <w:b/>
              </w:rPr>
              <w:t>nti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 xml:space="preserve">n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2"/>
              </w:rPr>
              <w:t>e</w:t>
            </w:r>
            <w:r w:rsidRPr="00A87CC2">
              <w:rPr>
                <w:rFonts w:ascii="Arial" w:hAnsi="Arial" w:cs="Arial"/>
                <w:b/>
              </w:rPr>
              <w:t>m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in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ev</w:t>
            </w:r>
            <w:r w:rsidRPr="00A87CC2">
              <w:rPr>
                <w:rFonts w:ascii="Arial" w:hAnsi="Arial" w:cs="Arial"/>
                <w:b/>
              </w:rPr>
              <w:t>iew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fo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-5"/>
              </w:rPr>
              <w:t>m</w:t>
            </w:r>
            <w:r w:rsidRPr="00A87CC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628852" w14:textId="77777777" w:rsidR="00A526F9" w:rsidRPr="00A87CC2" w:rsidRDefault="00262921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  <w:spacing w:val="3"/>
              </w:rPr>
              <w:t>T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>f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c</w:t>
            </w:r>
            <w:r w:rsidRPr="00A87CC2">
              <w:rPr>
                <w:rFonts w:ascii="Arial" w:hAnsi="Arial" w:cs="Arial"/>
                <w:spacing w:val="1"/>
              </w:rPr>
              <w:t>e</w:t>
            </w:r>
            <w:r w:rsidRPr="00A87CC2">
              <w:rPr>
                <w:rFonts w:ascii="Arial" w:hAnsi="Arial" w:cs="Arial"/>
              </w:rPr>
              <w:t>s</w:t>
            </w:r>
            <w:r w:rsidRPr="00A87CC2">
              <w:rPr>
                <w:rFonts w:ascii="Arial" w:hAnsi="Arial" w:cs="Arial"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</w:rPr>
              <w:t>o</w:t>
            </w:r>
            <w:r w:rsidRPr="00A87CC2">
              <w:rPr>
                <w:rFonts w:ascii="Arial" w:hAnsi="Arial" w:cs="Arial"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</w:rPr>
              <w:t>ld</w:t>
            </w:r>
            <w:r w:rsidRPr="00A87CC2">
              <w:rPr>
                <w:rFonts w:ascii="Arial" w:hAnsi="Arial" w:cs="Arial"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d</w:t>
            </w:r>
            <w:r w:rsidRPr="00A87CC2">
              <w:rPr>
                <w:rFonts w:ascii="Arial" w:hAnsi="Arial" w:cs="Arial"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1"/>
              </w:rPr>
              <w:t>q</w:t>
            </w:r>
            <w:r w:rsidRPr="00A87CC2">
              <w:rPr>
                <w:rFonts w:ascii="Arial" w:hAnsi="Arial" w:cs="Arial"/>
                <w:spacing w:val="-1"/>
              </w:rPr>
              <w:t>u</w:t>
            </w:r>
            <w:r w:rsidRPr="00A87CC2">
              <w:rPr>
                <w:rFonts w:ascii="Arial" w:hAnsi="Arial" w:cs="Arial"/>
              </w:rPr>
              <w:t>ire</w:t>
            </w:r>
            <w:r w:rsidRPr="00A87CC2">
              <w:rPr>
                <w:rFonts w:ascii="Arial" w:hAnsi="Arial" w:cs="Arial"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spacing w:val="-4"/>
              </w:rPr>
              <w:t>m</w:t>
            </w:r>
            <w:r w:rsidRPr="00A87CC2">
              <w:rPr>
                <w:rFonts w:ascii="Arial" w:hAnsi="Arial" w:cs="Arial"/>
                <w:spacing w:val="1"/>
              </w:rPr>
              <w:t>or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spacing w:val="-1"/>
              </w:rPr>
              <w:t>s</w:t>
            </w:r>
            <w:r w:rsidRPr="00A87CC2">
              <w:rPr>
                <w:rFonts w:ascii="Arial" w:hAnsi="Arial" w:cs="Arial"/>
                <w:spacing w:val="3"/>
              </w:rPr>
              <w:t>c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</w:rPr>
              <w:t>la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  <w:spacing w:val="2"/>
              </w:rPr>
              <w:t>l</w:t>
            </w:r>
            <w:r w:rsidRPr="00A87CC2">
              <w:rPr>
                <w:rFonts w:ascii="Arial" w:hAnsi="Arial" w:cs="Arial"/>
              </w:rPr>
              <w:t>y</w:t>
            </w:r>
            <w:r w:rsidRPr="00A87CC2">
              <w:rPr>
                <w:rFonts w:ascii="Arial" w:hAnsi="Arial" w:cs="Arial"/>
                <w:spacing w:val="-10"/>
              </w:rPr>
              <w:t xml:space="preserve"> 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</w:rPr>
              <w:t>ticl</w:t>
            </w:r>
            <w:r w:rsidRPr="00A87CC2">
              <w:rPr>
                <w:rFonts w:ascii="Arial" w:hAnsi="Arial" w:cs="Arial"/>
                <w:spacing w:val="2"/>
              </w:rPr>
              <w:t>e</w:t>
            </w:r>
            <w:r w:rsidRPr="00A87CC2">
              <w:rPr>
                <w:rFonts w:ascii="Arial" w:hAnsi="Arial" w:cs="Arial"/>
              </w:rPr>
              <w:t>s</w:t>
            </w:r>
            <w:r w:rsidRPr="00A87CC2">
              <w:rPr>
                <w:rFonts w:ascii="Arial" w:hAnsi="Arial" w:cs="Arial"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spacing w:val="-2"/>
              </w:rPr>
              <w:t>f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</w:rPr>
              <w:t>r</w:t>
            </w:r>
            <w:r w:rsidRPr="00A87CC2">
              <w:rPr>
                <w:rFonts w:ascii="Arial" w:hAnsi="Arial" w:cs="Arial"/>
                <w:spacing w:val="-1"/>
              </w:rPr>
              <w:t xml:space="preserve"> su</w:t>
            </w:r>
            <w:r w:rsidRPr="00A87CC2">
              <w:rPr>
                <w:rFonts w:ascii="Arial" w:hAnsi="Arial" w:cs="Arial"/>
                <w:spacing w:val="1"/>
              </w:rPr>
              <w:t>ppor</w:t>
            </w:r>
            <w:r w:rsidRPr="00A87CC2">
              <w:rPr>
                <w:rFonts w:ascii="Arial" w:hAnsi="Arial" w:cs="Arial"/>
              </w:rPr>
              <w:t>t.</w:t>
            </w:r>
            <w:r w:rsidRPr="00A87CC2">
              <w:rPr>
                <w:rFonts w:ascii="Arial" w:hAnsi="Arial" w:cs="Arial"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spacing w:val="-2"/>
              </w:rPr>
              <w:t>A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</w:rPr>
              <w:t>ticl</w:t>
            </w:r>
            <w:r w:rsidRPr="00A87CC2">
              <w:rPr>
                <w:rFonts w:ascii="Arial" w:hAnsi="Arial" w:cs="Arial"/>
                <w:spacing w:val="2"/>
              </w:rPr>
              <w:t>e</w:t>
            </w:r>
            <w:r w:rsidRPr="00A87CC2">
              <w:rPr>
                <w:rFonts w:ascii="Arial" w:hAnsi="Arial" w:cs="Arial"/>
              </w:rPr>
              <w:t>s</w:t>
            </w:r>
            <w:r w:rsidRPr="00A87CC2">
              <w:rPr>
                <w:rFonts w:ascii="Arial" w:hAnsi="Arial" w:cs="Arial"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spacing w:val="2"/>
              </w:rPr>
              <w:t>s</w:t>
            </w:r>
            <w:r w:rsidRPr="00A87CC2">
              <w:rPr>
                <w:rFonts w:ascii="Arial" w:hAnsi="Arial" w:cs="Arial"/>
                <w:spacing w:val="-1"/>
              </w:rPr>
              <w:t>u</w:t>
            </w:r>
            <w:r w:rsidRPr="00A87CC2">
              <w:rPr>
                <w:rFonts w:ascii="Arial" w:hAnsi="Arial" w:cs="Arial"/>
              </w:rPr>
              <w:t>ch</w:t>
            </w:r>
            <w:r w:rsidRPr="00A87CC2">
              <w:rPr>
                <w:rFonts w:ascii="Arial" w:hAnsi="Arial" w:cs="Arial"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spacing w:val="3"/>
              </w:rPr>
              <w:t>a</w:t>
            </w:r>
            <w:r w:rsidRPr="00A87CC2">
              <w:rPr>
                <w:rFonts w:ascii="Arial" w:hAnsi="Arial" w:cs="Arial"/>
              </w:rPr>
              <w:t>s</w:t>
            </w:r>
            <w:r w:rsidRPr="00A87CC2">
              <w:rPr>
                <w:rFonts w:ascii="Arial" w:hAnsi="Arial" w:cs="Arial"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</w:rPr>
              <w:t>St</w:t>
            </w:r>
            <w:r w:rsidRPr="00A87CC2">
              <w:rPr>
                <w:rFonts w:ascii="Arial" w:hAnsi="Arial" w:cs="Arial"/>
                <w:spacing w:val="10"/>
              </w:rPr>
              <w:t>r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  <w:spacing w:val="1"/>
              </w:rPr>
              <w:t>d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</w:rPr>
              <w:t>et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</w:rPr>
              <w:t>al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201</w:t>
            </w:r>
            <w:r w:rsidRPr="00A87CC2">
              <w:rPr>
                <w:rFonts w:ascii="Arial" w:hAnsi="Arial" w:cs="Arial"/>
              </w:rPr>
              <w:t>8</w:t>
            </w:r>
          </w:p>
          <w:p w14:paraId="59149452" w14:textId="77777777" w:rsidR="00A526F9" w:rsidRPr="00A87CC2" w:rsidRDefault="00262921">
            <w:pPr>
              <w:ind w:left="102" w:right="110"/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  <w:spacing w:val="-2"/>
              </w:rPr>
              <w:t>“</w:t>
            </w:r>
            <w:r w:rsidRPr="00A87CC2">
              <w:rPr>
                <w:rFonts w:ascii="Arial" w:hAnsi="Arial" w:cs="Arial"/>
              </w:rPr>
              <w:t>M</w:t>
            </w:r>
            <w:r w:rsidRPr="00A87CC2">
              <w:rPr>
                <w:rFonts w:ascii="Arial" w:hAnsi="Arial" w:cs="Arial"/>
                <w:spacing w:val="1"/>
              </w:rPr>
              <w:t>e</w:t>
            </w:r>
            <w:r w:rsidRPr="00A87CC2">
              <w:rPr>
                <w:rFonts w:ascii="Arial" w:hAnsi="Arial" w:cs="Arial"/>
                <w:spacing w:val="2"/>
              </w:rPr>
              <w:t>t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  <w:spacing w:val="1"/>
              </w:rPr>
              <w:t>od</w:t>
            </w:r>
            <w:r w:rsidRPr="00A87CC2">
              <w:rPr>
                <w:rFonts w:ascii="Arial" w:hAnsi="Arial" w:cs="Arial"/>
              </w:rPr>
              <w:t>s</w:t>
            </w:r>
            <w:r w:rsidRPr="00A87CC2">
              <w:rPr>
                <w:rFonts w:ascii="Arial" w:hAnsi="Arial" w:cs="Arial"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</w:rPr>
              <w:t>to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</w:rPr>
              <w:t>elia</w:t>
            </w:r>
            <w:r w:rsidRPr="00A87CC2">
              <w:rPr>
                <w:rFonts w:ascii="Arial" w:hAnsi="Arial" w:cs="Arial"/>
                <w:spacing w:val="1"/>
              </w:rPr>
              <w:t>b</w:t>
            </w:r>
            <w:r w:rsidRPr="00A87CC2">
              <w:rPr>
                <w:rFonts w:ascii="Arial" w:hAnsi="Arial" w:cs="Arial"/>
                <w:spacing w:val="2"/>
              </w:rPr>
              <w:t>l</w:t>
            </w:r>
            <w:r w:rsidRPr="00A87CC2">
              <w:rPr>
                <w:rFonts w:ascii="Arial" w:hAnsi="Arial" w:cs="Arial"/>
              </w:rPr>
              <w:t>y</w:t>
            </w:r>
            <w:r w:rsidRPr="00A87CC2">
              <w:rPr>
                <w:rFonts w:ascii="Arial" w:hAnsi="Arial" w:cs="Arial"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</w:rPr>
              <w:t>est</w:t>
            </w:r>
            <w:r w:rsidRPr="00A87CC2">
              <w:rPr>
                <w:rFonts w:ascii="Arial" w:hAnsi="Arial" w:cs="Arial"/>
                <w:spacing w:val="2"/>
              </w:rPr>
              <w:t>i</w:t>
            </w:r>
            <w:r w:rsidRPr="00A87CC2">
              <w:rPr>
                <w:rFonts w:ascii="Arial" w:hAnsi="Arial" w:cs="Arial"/>
                <w:spacing w:val="-1"/>
              </w:rPr>
              <w:t>m</w:t>
            </w:r>
            <w:r w:rsidRPr="00A87CC2">
              <w:rPr>
                <w:rFonts w:ascii="Arial" w:hAnsi="Arial" w:cs="Arial"/>
              </w:rPr>
              <w:t>ate</w:t>
            </w:r>
            <w:r w:rsidRPr="00A87CC2">
              <w:rPr>
                <w:rFonts w:ascii="Arial" w:hAnsi="Arial" w:cs="Arial"/>
                <w:spacing w:val="-4"/>
              </w:rPr>
              <w:t xml:space="preserve"> </w:t>
            </w:r>
            <w:proofErr w:type="spellStart"/>
            <w:r w:rsidRPr="00A87CC2">
              <w:rPr>
                <w:rFonts w:ascii="Arial" w:hAnsi="Arial" w:cs="Arial"/>
                <w:spacing w:val="-2"/>
              </w:rPr>
              <w:t>f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1"/>
              </w:rPr>
              <w:t>e</w:t>
            </w:r>
            <w:r w:rsidRPr="00A87CC2">
              <w:rPr>
                <w:rFonts w:ascii="Arial" w:hAnsi="Arial" w:cs="Arial"/>
              </w:rPr>
              <w:t>c</w:t>
            </w:r>
            <w:r w:rsidRPr="00A87CC2">
              <w:rPr>
                <w:rFonts w:ascii="Arial" w:hAnsi="Arial" w:cs="Arial"/>
                <w:spacing w:val="1"/>
              </w:rPr>
              <w:t>a</w:t>
            </w:r>
            <w:r w:rsidRPr="00A87CC2">
              <w:rPr>
                <w:rFonts w:ascii="Arial" w:hAnsi="Arial" w:cs="Arial"/>
              </w:rPr>
              <w:t>l</w:t>
            </w:r>
            <w:proofErr w:type="spellEnd"/>
            <w:r w:rsidRPr="00A87CC2">
              <w:rPr>
                <w:rFonts w:ascii="Arial" w:hAnsi="Arial" w:cs="Arial"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</w:rPr>
              <w:t>s</w:t>
            </w:r>
            <w:r w:rsidRPr="00A87CC2">
              <w:rPr>
                <w:rFonts w:ascii="Arial" w:hAnsi="Arial" w:cs="Arial"/>
                <w:spacing w:val="2"/>
              </w:rPr>
              <w:t>l</w:t>
            </w:r>
            <w:r w:rsidRPr="00A87CC2">
              <w:rPr>
                <w:rFonts w:ascii="Arial" w:hAnsi="Arial" w:cs="Arial"/>
                <w:spacing w:val="-1"/>
              </w:rPr>
              <w:t>u</w:t>
            </w:r>
            <w:r w:rsidRPr="00A87CC2">
              <w:rPr>
                <w:rFonts w:ascii="Arial" w:hAnsi="Arial" w:cs="Arial"/>
                <w:spacing w:val="1"/>
              </w:rPr>
              <w:t>d</w:t>
            </w:r>
            <w:r w:rsidRPr="00A87CC2">
              <w:rPr>
                <w:rFonts w:ascii="Arial" w:hAnsi="Arial" w:cs="Arial"/>
                <w:spacing w:val="-1"/>
              </w:rPr>
              <w:t>g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q</w:t>
            </w:r>
            <w:r w:rsidRPr="00A87CC2">
              <w:rPr>
                <w:rFonts w:ascii="Arial" w:hAnsi="Arial" w:cs="Arial"/>
                <w:spacing w:val="-1"/>
              </w:rPr>
              <w:t>u</w:t>
            </w:r>
            <w:r w:rsidRPr="00A87CC2">
              <w:rPr>
                <w:rFonts w:ascii="Arial" w:hAnsi="Arial" w:cs="Arial"/>
                <w:spacing w:val="3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2"/>
              </w:rPr>
              <w:t>i</w:t>
            </w:r>
            <w:r w:rsidRPr="00A87CC2">
              <w:rPr>
                <w:rFonts w:ascii="Arial" w:hAnsi="Arial" w:cs="Arial"/>
              </w:rPr>
              <w:t>ties</w:t>
            </w:r>
            <w:r w:rsidRPr="00A87CC2">
              <w:rPr>
                <w:rFonts w:ascii="Arial" w:hAnsi="Arial" w:cs="Arial"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spacing w:val="3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d</w:t>
            </w:r>
            <w:r w:rsidRPr="00A87CC2">
              <w:rPr>
                <w:rFonts w:ascii="Arial" w:hAnsi="Arial" w:cs="Arial"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q</w:t>
            </w:r>
            <w:r w:rsidRPr="00A87CC2">
              <w:rPr>
                <w:rFonts w:ascii="Arial" w:hAnsi="Arial" w:cs="Arial"/>
                <w:spacing w:val="-1"/>
              </w:rPr>
              <w:t>u</w:t>
            </w:r>
            <w:r w:rsidRPr="00A87CC2">
              <w:rPr>
                <w:rFonts w:ascii="Arial" w:hAnsi="Arial" w:cs="Arial"/>
              </w:rPr>
              <w:t>aliti</w:t>
            </w:r>
            <w:r w:rsidRPr="00A87CC2">
              <w:rPr>
                <w:rFonts w:ascii="Arial" w:hAnsi="Arial" w:cs="Arial"/>
                <w:spacing w:val="2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>s</w:t>
            </w:r>
            <w:r w:rsidRPr="00A87CC2">
              <w:rPr>
                <w:rFonts w:ascii="Arial" w:hAnsi="Arial" w:cs="Arial"/>
              </w:rPr>
              <w:t>...”</w:t>
            </w:r>
            <w:r w:rsidRPr="00A87CC2">
              <w:rPr>
                <w:rFonts w:ascii="Arial" w:hAnsi="Arial" w:cs="Arial"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B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  <w:spacing w:val="1"/>
              </w:rPr>
              <w:t>d</w:t>
            </w:r>
            <w:r w:rsidRPr="00A87CC2">
              <w:rPr>
                <w:rFonts w:ascii="Arial" w:hAnsi="Arial" w:cs="Arial"/>
              </w:rPr>
              <w:t>es</w:t>
            </w:r>
            <w:r w:rsidRPr="00A87CC2">
              <w:rPr>
                <w:rFonts w:ascii="Arial" w:hAnsi="Arial" w:cs="Arial"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201</w:t>
            </w:r>
            <w:r w:rsidRPr="00A87CC2">
              <w:rPr>
                <w:rFonts w:ascii="Arial" w:hAnsi="Arial" w:cs="Arial"/>
              </w:rPr>
              <w:t>7</w:t>
            </w:r>
            <w:r w:rsidRPr="00A87CC2">
              <w:rPr>
                <w:rFonts w:ascii="Arial" w:hAnsi="Arial" w:cs="Arial"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spacing w:val="-2"/>
              </w:rPr>
              <w:t>‘</w:t>
            </w:r>
            <w:r w:rsidRPr="00A87CC2">
              <w:rPr>
                <w:rFonts w:ascii="Arial" w:hAnsi="Arial" w:cs="Arial"/>
              </w:rPr>
              <w:t>Sa</w:t>
            </w:r>
            <w:r w:rsidRPr="00A87CC2">
              <w:rPr>
                <w:rFonts w:ascii="Arial" w:hAnsi="Arial" w:cs="Arial"/>
                <w:spacing w:val="1"/>
              </w:rPr>
              <w:t>f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2"/>
              </w:rPr>
              <w:t>l</w:t>
            </w:r>
            <w:r w:rsidRPr="00A87CC2">
              <w:rPr>
                <w:rFonts w:ascii="Arial" w:hAnsi="Arial" w:cs="Arial"/>
              </w:rPr>
              <w:t>y</w:t>
            </w:r>
            <w:r w:rsidRPr="00A87CC2">
              <w:rPr>
                <w:rFonts w:ascii="Arial" w:hAnsi="Arial" w:cs="Arial"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spacing w:val="-4"/>
              </w:rPr>
              <w:t>m</w:t>
            </w:r>
            <w:r w:rsidRPr="00A87CC2">
              <w:rPr>
                <w:rFonts w:ascii="Arial" w:hAnsi="Arial" w:cs="Arial"/>
                <w:spacing w:val="3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  <w:spacing w:val="3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g</w:t>
            </w:r>
            <w:r w:rsidRPr="00A87CC2">
              <w:rPr>
                <w:rFonts w:ascii="Arial" w:hAnsi="Arial" w:cs="Arial"/>
              </w:rPr>
              <w:t>ed</w:t>
            </w:r>
            <w:r w:rsidRPr="00A87CC2">
              <w:rPr>
                <w:rFonts w:ascii="Arial" w:hAnsi="Arial" w:cs="Arial"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</w:rPr>
              <w:t>Sa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  <w:spacing w:val="2"/>
              </w:rPr>
              <w:t>i</w:t>
            </w:r>
            <w:r w:rsidRPr="00A87CC2">
              <w:rPr>
                <w:rFonts w:ascii="Arial" w:hAnsi="Arial" w:cs="Arial"/>
              </w:rPr>
              <w:t>tati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</w:rPr>
              <w:t xml:space="preserve">n </w:t>
            </w:r>
            <w:r w:rsidRPr="00A87CC2">
              <w:rPr>
                <w:rFonts w:ascii="Arial" w:hAnsi="Arial" w:cs="Arial"/>
                <w:spacing w:val="-2"/>
              </w:rPr>
              <w:t>f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</w:rPr>
              <w:t>r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</w:rPr>
              <w:t>all</w:t>
            </w:r>
            <w:r w:rsidRPr="00A87CC2">
              <w:rPr>
                <w:rFonts w:ascii="Arial" w:hAnsi="Arial" w:cs="Arial"/>
                <w:spacing w:val="1"/>
              </w:rPr>
              <w:t xml:space="preserve"> </w:t>
            </w:r>
            <w:r w:rsidRPr="00A87CC2">
              <w:rPr>
                <w:rFonts w:ascii="Arial" w:hAnsi="Arial" w:cs="Arial"/>
                <w:spacing w:val="-4"/>
              </w:rPr>
              <w:t>m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3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s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proofErr w:type="spellStart"/>
            <w:r w:rsidRPr="00A87CC2">
              <w:rPr>
                <w:rFonts w:ascii="Arial" w:hAnsi="Arial" w:cs="Arial"/>
                <w:spacing w:val="-2"/>
              </w:rPr>
              <w:t>f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1"/>
              </w:rPr>
              <w:t>e</w:t>
            </w:r>
            <w:r w:rsidRPr="00A87CC2">
              <w:rPr>
                <w:rFonts w:ascii="Arial" w:hAnsi="Arial" w:cs="Arial"/>
              </w:rPr>
              <w:t>c</w:t>
            </w:r>
            <w:r w:rsidRPr="00A87CC2">
              <w:rPr>
                <w:rFonts w:ascii="Arial" w:hAnsi="Arial" w:cs="Arial"/>
                <w:spacing w:val="1"/>
              </w:rPr>
              <w:t>a</w:t>
            </w:r>
            <w:r w:rsidRPr="00A87CC2">
              <w:rPr>
                <w:rFonts w:ascii="Arial" w:hAnsi="Arial" w:cs="Arial"/>
              </w:rPr>
              <w:t>l</w:t>
            </w:r>
            <w:proofErr w:type="spellEnd"/>
            <w:r w:rsidRPr="00A87CC2">
              <w:rPr>
                <w:rFonts w:ascii="Arial" w:hAnsi="Arial" w:cs="Arial"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</w:rPr>
              <w:t>s</w:t>
            </w:r>
            <w:r w:rsidRPr="00A87CC2">
              <w:rPr>
                <w:rFonts w:ascii="Arial" w:hAnsi="Arial" w:cs="Arial"/>
                <w:spacing w:val="2"/>
              </w:rPr>
              <w:t>l</w:t>
            </w:r>
            <w:r w:rsidRPr="00A87CC2">
              <w:rPr>
                <w:rFonts w:ascii="Arial" w:hAnsi="Arial" w:cs="Arial"/>
                <w:spacing w:val="-1"/>
              </w:rPr>
              <w:t>u</w:t>
            </w:r>
            <w:r w:rsidRPr="00A87CC2">
              <w:rPr>
                <w:rFonts w:ascii="Arial" w:hAnsi="Arial" w:cs="Arial"/>
                <w:spacing w:val="1"/>
              </w:rPr>
              <w:t>d</w:t>
            </w:r>
            <w:r w:rsidRPr="00A87CC2">
              <w:rPr>
                <w:rFonts w:ascii="Arial" w:hAnsi="Arial" w:cs="Arial"/>
                <w:spacing w:val="-1"/>
              </w:rPr>
              <w:t>g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spacing w:val="-1"/>
              </w:rPr>
              <w:t>m</w:t>
            </w:r>
            <w:r w:rsidRPr="00A87CC2">
              <w:rPr>
                <w:rFonts w:ascii="Arial" w:hAnsi="Arial" w:cs="Arial"/>
                <w:spacing w:val="3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g</w:t>
            </w:r>
            <w:r w:rsidRPr="00A87CC2">
              <w:rPr>
                <w:rFonts w:ascii="Arial" w:hAnsi="Arial" w:cs="Arial"/>
                <w:spacing w:val="3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>m</w:t>
            </w:r>
            <w:r w:rsidRPr="00A87CC2">
              <w:rPr>
                <w:rFonts w:ascii="Arial" w:hAnsi="Arial" w:cs="Arial"/>
                <w:spacing w:val="3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t.</w:t>
            </w:r>
            <w:r w:rsidRPr="00A87CC2">
              <w:rPr>
                <w:rFonts w:ascii="Arial" w:hAnsi="Arial" w:cs="Arial"/>
                <w:spacing w:val="1"/>
              </w:rPr>
              <w:t>.</w:t>
            </w:r>
            <w:r w:rsidRPr="00A87CC2">
              <w:rPr>
                <w:rFonts w:ascii="Arial" w:hAnsi="Arial" w:cs="Arial"/>
              </w:rPr>
              <w:t>”,</w:t>
            </w:r>
            <w:r w:rsidRPr="00A87CC2">
              <w:rPr>
                <w:rFonts w:ascii="Arial" w:hAnsi="Arial" w:cs="Arial"/>
                <w:spacing w:val="-12"/>
              </w:rPr>
              <w:t xml:space="preserve"> </w:t>
            </w:r>
            <w:r w:rsidRPr="00A87CC2">
              <w:rPr>
                <w:rFonts w:ascii="Arial" w:hAnsi="Arial" w:cs="Arial"/>
                <w:spacing w:val="2"/>
              </w:rPr>
              <w:t>J</w:t>
            </w:r>
            <w:r w:rsidRPr="00A87CC2">
              <w:rPr>
                <w:rFonts w:ascii="Arial" w:hAnsi="Arial" w:cs="Arial"/>
              </w:rPr>
              <w:t>ain</w:t>
            </w:r>
            <w:r w:rsidRPr="00A87CC2">
              <w:rPr>
                <w:rFonts w:ascii="Arial" w:hAnsi="Arial" w:cs="Arial"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</w:rPr>
              <w:t>et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</w:rPr>
              <w:t>al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2022</w:t>
            </w:r>
            <w:r w:rsidRPr="00A87CC2">
              <w:rPr>
                <w:rFonts w:ascii="Arial" w:hAnsi="Arial" w:cs="Arial"/>
              </w:rPr>
              <w:t>,</w:t>
            </w:r>
            <w:r w:rsidRPr="00A87CC2">
              <w:rPr>
                <w:rFonts w:ascii="Arial" w:hAnsi="Arial" w:cs="Arial"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1"/>
              </w:rPr>
              <w:t>v</w:t>
            </w:r>
            <w:r w:rsidRPr="00A87CC2">
              <w:rPr>
                <w:rFonts w:ascii="Arial" w:hAnsi="Arial" w:cs="Arial"/>
              </w:rPr>
              <w:t>i</w:t>
            </w:r>
            <w:r w:rsidRPr="00A87CC2">
              <w:rPr>
                <w:rFonts w:ascii="Arial" w:hAnsi="Arial" w:cs="Arial"/>
                <w:spacing w:val="2"/>
              </w:rPr>
              <w:t>e</w:t>
            </w:r>
            <w:r w:rsidRPr="00A87CC2">
              <w:rPr>
                <w:rFonts w:ascii="Arial" w:hAnsi="Arial" w:cs="Arial"/>
              </w:rPr>
              <w:t>w</w:t>
            </w:r>
            <w:r w:rsidRPr="00A87CC2">
              <w:rPr>
                <w:rFonts w:ascii="Arial" w:hAnsi="Arial" w:cs="Arial"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</w:rPr>
              <w:t>n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spacing w:val="2"/>
              </w:rPr>
              <w:t>t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</w:rPr>
              <w:t>tre</w:t>
            </w:r>
            <w:r w:rsidRPr="00A87CC2">
              <w:rPr>
                <w:rFonts w:ascii="Arial" w:hAnsi="Arial" w:cs="Arial"/>
                <w:spacing w:val="1"/>
              </w:rPr>
              <w:t>a</w:t>
            </w:r>
            <w:r w:rsidRPr="00A87CC2">
              <w:rPr>
                <w:rFonts w:ascii="Arial" w:hAnsi="Arial" w:cs="Arial"/>
                <w:spacing w:val="2"/>
              </w:rPr>
              <w:t>t</w:t>
            </w:r>
            <w:r w:rsidRPr="00A87CC2">
              <w:rPr>
                <w:rFonts w:ascii="Arial" w:hAnsi="Arial" w:cs="Arial"/>
                <w:spacing w:val="-4"/>
              </w:rPr>
              <w:t>m</w:t>
            </w:r>
            <w:r w:rsidRPr="00A87CC2">
              <w:rPr>
                <w:rFonts w:ascii="Arial" w:hAnsi="Arial" w:cs="Arial"/>
                <w:spacing w:val="3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</w:rPr>
              <w:t>f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Pr="00A87CC2">
              <w:rPr>
                <w:rFonts w:ascii="Arial" w:hAnsi="Arial" w:cs="Arial"/>
                <w:spacing w:val="2"/>
              </w:rPr>
              <w:t>s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1"/>
              </w:rPr>
              <w:t>p</w:t>
            </w:r>
            <w:r w:rsidRPr="00A87CC2">
              <w:rPr>
                <w:rFonts w:ascii="Arial" w:hAnsi="Arial" w:cs="Arial"/>
              </w:rPr>
              <w:t>ta</w:t>
            </w:r>
            <w:r w:rsidRPr="00A87CC2">
              <w:rPr>
                <w:rFonts w:ascii="Arial" w:hAnsi="Arial" w:cs="Arial"/>
                <w:spacing w:val="-1"/>
              </w:rPr>
              <w:t>g</w:t>
            </w:r>
            <w:r w:rsidRPr="00A87CC2">
              <w:rPr>
                <w:rFonts w:ascii="Arial" w:hAnsi="Arial" w:cs="Arial"/>
              </w:rPr>
              <w:t>e</w:t>
            </w:r>
            <w:proofErr w:type="spellEnd"/>
            <w:r w:rsidRPr="00A87CC2">
              <w:rPr>
                <w:rFonts w:ascii="Arial" w:hAnsi="Arial" w:cs="Arial"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d</w:t>
            </w:r>
            <w:r w:rsidRPr="00A87CC2">
              <w:rPr>
                <w:rFonts w:ascii="Arial" w:hAnsi="Arial" w:cs="Arial"/>
                <w:spacing w:val="-2"/>
              </w:rPr>
              <w:t xml:space="preserve"> </w:t>
            </w:r>
            <w:proofErr w:type="spellStart"/>
            <w:r w:rsidRPr="00A87CC2">
              <w:rPr>
                <w:rFonts w:ascii="Arial" w:hAnsi="Arial" w:cs="Arial"/>
                <w:spacing w:val="-2"/>
              </w:rPr>
              <w:t>f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1"/>
              </w:rPr>
              <w:t>e</w:t>
            </w:r>
            <w:r w:rsidRPr="00A87CC2">
              <w:rPr>
                <w:rFonts w:ascii="Arial" w:hAnsi="Arial" w:cs="Arial"/>
              </w:rPr>
              <w:t>c</w:t>
            </w:r>
            <w:r w:rsidRPr="00A87CC2">
              <w:rPr>
                <w:rFonts w:ascii="Arial" w:hAnsi="Arial" w:cs="Arial"/>
                <w:spacing w:val="1"/>
              </w:rPr>
              <w:t>a</w:t>
            </w:r>
            <w:r w:rsidRPr="00A87CC2">
              <w:rPr>
                <w:rFonts w:ascii="Arial" w:hAnsi="Arial" w:cs="Arial"/>
              </w:rPr>
              <w:t>l</w:t>
            </w:r>
            <w:proofErr w:type="spellEnd"/>
          </w:p>
          <w:p w14:paraId="058AE22A" w14:textId="77777777" w:rsidR="00A526F9" w:rsidRPr="00A87CC2" w:rsidRDefault="00262921">
            <w:pPr>
              <w:spacing w:line="220" w:lineRule="exact"/>
              <w:ind w:left="102" w:right="593"/>
              <w:rPr>
                <w:rFonts w:ascii="Arial" w:hAnsi="Arial" w:cs="Arial"/>
              </w:rPr>
            </w:pPr>
            <w:proofErr w:type="gramStart"/>
            <w:r w:rsidRPr="00A87CC2">
              <w:rPr>
                <w:rFonts w:ascii="Arial" w:hAnsi="Arial" w:cs="Arial"/>
                <w:spacing w:val="-1"/>
              </w:rPr>
              <w:t>s</w:t>
            </w:r>
            <w:r w:rsidRPr="00A87CC2">
              <w:rPr>
                <w:rFonts w:ascii="Arial" w:hAnsi="Arial" w:cs="Arial"/>
              </w:rPr>
              <w:t>l</w:t>
            </w:r>
            <w:r w:rsidRPr="00A87CC2">
              <w:rPr>
                <w:rFonts w:ascii="Arial" w:hAnsi="Arial" w:cs="Arial"/>
                <w:spacing w:val="-1"/>
              </w:rPr>
              <w:t>u</w:t>
            </w:r>
            <w:r w:rsidRPr="00A87CC2">
              <w:rPr>
                <w:rFonts w:ascii="Arial" w:hAnsi="Arial" w:cs="Arial"/>
                <w:spacing w:val="3"/>
              </w:rPr>
              <w:t>d</w:t>
            </w:r>
            <w:r w:rsidRPr="00A87CC2">
              <w:rPr>
                <w:rFonts w:ascii="Arial" w:hAnsi="Arial" w:cs="Arial"/>
                <w:spacing w:val="-1"/>
              </w:rPr>
              <w:t>g</w:t>
            </w:r>
            <w:r w:rsidRPr="00A87CC2">
              <w:rPr>
                <w:rFonts w:ascii="Arial" w:hAnsi="Arial" w:cs="Arial"/>
              </w:rPr>
              <w:t>e</w:t>
            </w:r>
            <w:proofErr w:type="gramEnd"/>
            <w:r w:rsidRPr="00A87CC2">
              <w:rPr>
                <w:rFonts w:ascii="Arial" w:hAnsi="Arial" w:cs="Arial"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spacing w:val="-4"/>
              </w:rPr>
              <w:t>m</w:t>
            </w:r>
            <w:r w:rsidRPr="00A87CC2">
              <w:rPr>
                <w:rFonts w:ascii="Arial" w:hAnsi="Arial" w:cs="Arial"/>
                <w:spacing w:val="3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  <w:spacing w:val="3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g</w:t>
            </w:r>
            <w:r w:rsidRPr="00A87CC2">
              <w:rPr>
                <w:rFonts w:ascii="Arial" w:hAnsi="Arial" w:cs="Arial"/>
                <w:spacing w:val="3"/>
              </w:rPr>
              <w:t>e</w:t>
            </w:r>
            <w:r w:rsidRPr="00A87CC2">
              <w:rPr>
                <w:rFonts w:ascii="Arial" w:hAnsi="Arial" w:cs="Arial"/>
                <w:spacing w:val="-4"/>
              </w:rPr>
              <w:t>m</w:t>
            </w:r>
            <w:r w:rsidRPr="00A87CC2">
              <w:rPr>
                <w:rFonts w:ascii="Arial" w:hAnsi="Arial" w:cs="Arial"/>
                <w:spacing w:val="3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2"/>
              </w:rPr>
              <w:t>.</w:t>
            </w:r>
            <w:r w:rsidRPr="00A87CC2">
              <w:rPr>
                <w:rFonts w:ascii="Arial" w:hAnsi="Arial" w:cs="Arial"/>
              </w:rPr>
              <w:t>..:,</w:t>
            </w:r>
            <w:r w:rsidRPr="00A87CC2">
              <w:rPr>
                <w:rFonts w:ascii="Arial" w:hAnsi="Arial" w:cs="Arial"/>
                <w:spacing w:val="-12"/>
              </w:rPr>
              <w:t xml:space="preserve"> </w:t>
            </w:r>
            <w:r w:rsidRPr="00A87CC2">
              <w:rPr>
                <w:rFonts w:ascii="Arial" w:hAnsi="Arial" w:cs="Arial"/>
                <w:spacing w:val="2"/>
              </w:rPr>
              <w:t>J</w:t>
            </w:r>
            <w:r w:rsidRPr="00A87CC2">
              <w:rPr>
                <w:rFonts w:ascii="Arial" w:hAnsi="Arial" w:cs="Arial"/>
                <w:spacing w:val="-1"/>
              </w:rPr>
              <w:t>u</w:t>
            </w:r>
            <w:r w:rsidRPr="00A87CC2">
              <w:rPr>
                <w:rFonts w:ascii="Arial" w:hAnsi="Arial" w:cs="Arial"/>
              </w:rPr>
              <w:t>liet</w:t>
            </w:r>
            <w:r w:rsidRPr="00A87CC2">
              <w:rPr>
                <w:rFonts w:ascii="Arial" w:hAnsi="Arial" w:cs="Arial"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202</w:t>
            </w:r>
            <w:r w:rsidRPr="00A87CC2">
              <w:rPr>
                <w:rFonts w:ascii="Arial" w:hAnsi="Arial" w:cs="Arial"/>
              </w:rPr>
              <w:t>2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</w:rPr>
              <w:t>‘</w:t>
            </w:r>
            <w:r w:rsidRPr="00A87CC2">
              <w:rPr>
                <w:rFonts w:ascii="Arial" w:hAnsi="Arial" w:cs="Arial"/>
                <w:spacing w:val="-2"/>
              </w:rPr>
              <w:t xml:space="preserve"> A</w:t>
            </w:r>
            <w:r w:rsidRPr="00A87CC2">
              <w:rPr>
                <w:rFonts w:ascii="Arial" w:hAnsi="Arial" w:cs="Arial"/>
              </w:rPr>
              <w:t>n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2"/>
              </w:rPr>
              <w:t>s</w:t>
            </w:r>
            <w:r w:rsidRPr="00A87CC2">
              <w:rPr>
                <w:rFonts w:ascii="Arial" w:hAnsi="Arial" w:cs="Arial"/>
                <w:spacing w:val="-1"/>
              </w:rPr>
              <w:t>s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2"/>
              </w:rPr>
              <w:t>ss</w:t>
            </w:r>
            <w:r w:rsidRPr="00A87CC2">
              <w:rPr>
                <w:rFonts w:ascii="Arial" w:hAnsi="Arial" w:cs="Arial"/>
                <w:spacing w:val="-4"/>
              </w:rPr>
              <w:t>m</w:t>
            </w:r>
            <w:r w:rsidRPr="00A87CC2">
              <w:rPr>
                <w:rFonts w:ascii="Arial" w:hAnsi="Arial" w:cs="Arial"/>
                <w:spacing w:val="3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</w:rPr>
              <w:t>f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spacing w:val="2"/>
              </w:rPr>
              <w:t>t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spacing w:val="2"/>
              </w:rPr>
              <w:t>H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1"/>
              </w:rPr>
              <w:t>a</w:t>
            </w:r>
            <w:r w:rsidRPr="00A87CC2">
              <w:rPr>
                <w:rFonts w:ascii="Arial" w:hAnsi="Arial" w:cs="Arial"/>
              </w:rPr>
              <w:t>lth</w:t>
            </w:r>
            <w:r w:rsidRPr="00A87CC2">
              <w:rPr>
                <w:rFonts w:ascii="Arial" w:hAnsi="Arial" w:cs="Arial"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d</w:t>
            </w:r>
            <w:r w:rsidRPr="00A87CC2">
              <w:rPr>
                <w:rFonts w:ascii="Arial" w:hAnsi="Arial" w:cs="Arial"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</w:rPr>
              <w:t>S</w:t>
            </w:r>
            <w:r w:rsidRPr="00A87CC2">
              <w:rPr>
                <w:rFonts w:ascii="Arial" w:hAnsi="Arial" w:cs="Arial"/>
                <w:spacing w:val="2"/>
              </w:rPr>
              <w:t>a</w:t>
            </w:r>
            <w:r w:rsidRPr="00A87CC2">
              <w:rPr>
                <w:rFonts w:ascii="Arial" w:hAnsi="Arial" w:cs="Arial"/>
                <w:spacing w:val="-2"/>
              </w:rPr>
              <w:t>f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2"/>
              </w:rPr>
              <w:t>t</w:t>
            </w:r>
            <w:r w:rsidRPr="00A87CC2">
              <w:rPr>
                <w:rFonts w:ascii="Arial" w:hAnsi="Arial" w:cs="Arial"/>
              </w:rPr>
              <w:t>y</w:t>
            </w:r>
            <w:r w:rsidRPr="00A87CC2">
              <w:rPr>
                <w:rFonts w:ascii="Arial" w:hAnsi="Arial" w:cs="Arial"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spacing w:val="2"/>
              </w:rPr>
              <w:t>P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1"/>
              </w:rPr>
              <w:t>c</w:t>
            </w:r>
            <w:r w:rsidRPr="00A87CC2">
              <w:rPr>
                <w:rFonts w:ascii="Arial" w:hAnsi="Arial" w:cs="Arial"/>
              </w:rPr>
              <w:t>tices</w:t>
            </w:r>
            <w:r w:rsidRPr="00A87CC2">
              <w:rPr>
                <w:rFonts w:ascii="Arial" w:hAnsi="Arial" w:cs="Arial"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</w:rPr>
              <w:t>in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proofErr w:type="spellStart"/>
            <w:r w:rsidRPr="00A87CC2">
              <w:rPr>
                <w:rFonts w:ascii="Arial" w:hAnsi="Arial" w:cs="Arial"/>
                <w:spacing w:val="2"/>
              </w:rPr>
              <w:t>F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1"/>
              </w:rPr>
              <w:t>a</w:t>
            </w:r>
            <w:r w:rsidRPr="00A87CC2">
              <w:rPr>
                <w:rFonts w:ascii="Arial" w:hAnsi="Arial" w:cs="Arial"/>
              </w:rPr>
              <w:t>c</w:t>
            </w:r>
            <w:r w:rsidRPr="00A87CC2">
              <w:rPr>
                <w:rFonts w:ascii="Arial" w:hAnsi="Arial" w:cs="Arial"/>
                <w:spacing w:val="1"/>
              </w:rPr>
              <w:t>a</w:t>
            </w:r>
            <w:r w:rsidRPr="00A87CC2">
              <w:rPr>
                <w:rFonts w:ascii="Arial" w:hAnsi="Arial" w:cs="Arial"/>
              </w:rPr>
              <w:t>l</w:t>
            </w:r>
            <w:proofErr w:type="spellEnd"/>
            <w:r w:rsidRPr="00A87CC2">
              <w:rPr>
                <w:rFonts w:ascii="Arial" w:hAnsi="Arial" w:cs="Arial"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</w:rPr>
              <w:t>Sl</w:t>
            </w:r>
            <w:r w:rsidRPr="00A87CC2">
              <w:rPr>
                <w:rFonts w:ascii="Arial" w:hAnsi="Arial" w:cs="Arial"/>
                <w:spacing w:val="-1"/>
              </w:rPr>
              <w:t>u</w:t>
            </w:r>
            <w:r w:rsidRPr="00A87CC2">
              <w:rPr>
                <w:rFonts w:ascii="Arial" w:hAnsi="Arial" w:cs="Arial"/>
                <w:spacing w:val="1"/>
              </w:rPr>
              <w:t>d</w:t>
            </w:r>
            <w:r w:rsidRPr="00A87CC2">
              <w:rPr>
                <w:rFonts w:ascii="Arial" w:hAnsi="Arial" w:cs="Arial"/>
                <w:spacing w:val="-1"/>
              </w:rPr>
              <w:t>g</w:t>
            </w:r>
            <w:r w:rsidRPr="00A87CC2">
              <w:rPr>
                <w:rFonts w:ascii="Arial" w:hAnsi="Arial" w:cs="Arial"/>
              </w:rPr>
              <w:t>e M</w:t>
            </w:r>
            <w:r w:rsidRPr="00A87CC2">
              <w:rPr>
                <w:rFonts w:ascii="Arial" w:hAnsi="Arial" w:cs="Arial"/>
                <w:spacing w:val="1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g</w:t>
            </w:r>
            <w:r w:rsidRPr="00A87CC2">
              <w:rPr>
                <w:rFonts w:ascii="Arial" w:hAnsi="Arial" w:cs="Arial"/>
                <w:spacing w:val="3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>m</w:t>
            </w:r>
            <w:r w:rsidRPr="00A87CC2">
              <w:rPr>
                <w:rFonts w:ascii="Arial" w:hAnsi="Arial" w:cs="Arial"/>
                <w:spacing w:val="3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t.</w:t>
            </w:r>
            <w:r w:rsidRPr="00A87CC2">
              <w:rPr>
                <w:rFonts w:ascii="Arial" w:hAnsi="Arial" w:cs="Arial"/>
                <w:spacing w:val="1"/>
              </w:rPr>
              <w:t>.</w:t>
            </w:r>
            <w:r w:rsidRPr="00A87CC2">
              <w:rPr>
                <w:rFonts w:ascii="Arial" w:hAnsi="Arial" w:cs="Arial"/>
              </w:rPr>
              <w:t>..”</w:t>
            </w:r>
            <w:r w:rsidRPr="00A87CC2">
              <w:rPr>
                <w:rFonts w:ascii="Arial" w:hAnsi="Arial" w:cs="Arial"/>
                <w:spacing w:val="-10"/>
              </w:rPr>
              <w:t xml:space="preserve"> </w:t>
            </w:r>
            <w:proofErr w:type="spellStart"/>
            <w:r w:rsidRPr="00A87CC2">
              <w:rPr>
                <w:rFonts w:ascii="Arial" w:hAnsi="Arial" w:cs="Arial"/>
              </w:rPr>
              <w:t>O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  <w:spacing w:val="-1"/>
              </w:rPr>
              <w:t>ug</w:t>
            </w:r>
            <w:r w:rsidRPr="00A87CC2">
              <w:rPr>
                <w:rFonts w:ascii="Arial" w:hAnsi="Arial" w:cs="Arial"/>
                <w:spacing w:val="1"/>
              </w:rPr>
              <w:t>b</w:t>
            </w:r>
            <w:r w:rsidRPr="00A87CC2">
              <w:rPr>
                <w:rFonts w:ascii="Arial" w:hAnsi="Arial" w:cs="Arial"/>
              </w:rPr>
              <w:t>a</w:t>
            </w:r>
            <w:proofErr w:type="spellEnd"/>
            <w:r w:rsidRPr="00A87CC2">
              <w:rPr>
                <w:rFonts w:ascii="Arial" w:hAnsi="Arial" w:cs="Arial"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</w:rPr>
              <w:t>et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</w:rPr>
              <w:t>al</w:t>
            </w:r>
            <w:r w:rsidRPr="00A87CC2">
              <w:rPr>
                <w:rFonts w:ascii="Arial" w:hAnsi="Arial" w:cs="Arial"/>
                <w:spacing w:val="2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202</w:t>
            </w:r>
            <w:r w:rsidRPr="00A87CC2">
              <w:rPr>
                <w:rFonts w:ascii="Arial" w:hAnsi="Arial" w:cs="Arial"/>
              </w:rPr>
              <w:t>4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</w:rPr>
              <w:t>S</w:t>
            </w:r>
            <w:r w:rsidRPr="00A87CC2">
              <w:rPr>
                <w:rFonts w:ascii="Arial" w:hAnsi="Arial" w:cs="Arial"/>
                <w:spacing w:val="-2"/>
              </w:rPr>
              <w:t>u</w:t>
            </w:r>
            <w:r w:rsidRPr="00A87CC2">
              <w:rPr>
                <w:rFonts w:ascii="Arial" w:hAnsi="Arial" w:cs="Arial"/>
                <w:spacing w:val="-1"/>
              </w:rPr>
              <w:t>s</w:t>
            </w:r>
            <w:r w:rsidRPr="00A87CC2">
              <w:rPr>
                <w:rFonts w:ascii="Arial" w:hAnsi="Arial" w:cs="Arial"/>
              </w:rPr>
              <w:t>tai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1"/>
              </w:rPr>
              <w:t>b</w:t>
            </w:r>
            <w:r w:rsidRPr="00A87CC2">
              <w:rPr>
                <w:rFonts w:ascii="Arial" w:hAnsi="Arial" w:cs="Arial"/>
              </w:rPr>
              <w:t>le</w:t>
            </w:r>
            <w:r w:rsidRPr="00A87CC2">
              <w:rPr>
                <w:rFonts w:ascii="Arial" w:hAnsi="Arial" w:cs="Arial"/>
                <w:spacing w:val="-9"/>
              </w:rPr>
              <w:t xml:space="preserve"> </w:t>
            </w:r>
            <w:proofErr w:type="spellStart"/>
            <w:r w:rsidRPr="00A87CC2">
              <w:rPr>
                <w:rFonts w:ascii="Arial" w:hAnsi="Arial" w:cs="Arial"/>
              </w:rPr>
              <w:t>Fea</w:t>
            </w:r>
            <w:r w:rsidRPr="00A87CC2">
              <w:rPr>
                <w:rFonts w:ascii="Arial" w:hAnsi="Arial" w:cs="Arial"/>
                <w:spacing w:val="1"/>
              </w:rPr>
              <w:t>c</w:t>
            </w:r>
            <w:r w:rsidRPr="00A87CC2">
              <w:rPr>
                <w:rFonts w:ascii="Arial" w:hAnsi="Arial" w:cs="Arial"/>
              </w:rPr>
              <w:t>al</w:t>
            </w:r>
            <w:proofErr w:type="spellEnd"/>
            <w:r w:rsidRPr="00A87CC2">
              <w:rPr>
                <w:rFonts w:ascii="Arial" w:hAnsi="Arial" w:cs="Arial"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</w:rPr>
              <w:t>S</w:t>
            </w:r>
            <w:r w:rsidRPr="00A87CC2">
              <w:rPr>
                <w:rFonts w:ascii="Arial" w:hAnsi="Arial" w:cs="Arial"/>
                <w:spacing w:val="2"/>
              </w:rPr>
              <w:t>l</w:t>
            </w:r>
            <w:r w:rsidRPr="00A87CC2">
              <w:rPr>
                <w:rFonts w:ascii="Arial" w:hAnsi="Arial" w:cs="Arial"/>
                <w:spacing w:val="-1"/>
              </w:rPr>
              <w:t>u</w:t>
            </w:r>
            <w:r w:rsidRPr="00A87CC2">
              <w:rPr>
                <w:rFonts w:ascii="Arial" w:hAnsi="Arial" w:cs="Arial"/>
                <w:spacing w:val="3"/>
              </w:rPr>
              <w:t>d</w:t>
            </w:r>
            <w:r w:rsidRPr="00A87CC2">
              <w:rPr>
                <w:rFonts w:ascii="Arial" w:hAnsi="Arial" w:cs="Arial"/>
                <w:spacing w:val="-1"/>
              </w:rPr>
              <w:t>g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</w:rPr>
              <w:t>M</w:t>
            </w:r>
            <w:r w:rsidRPr="00A87CC2">
              <w:rPr>
                <w:rFonts w:ascii="Arial" w:hAnsi="Arial" w:cs="Arial"/>
                <w:spacing w:val="1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  <w:spacing w:val="3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g</w:t>
            </w:r>
            <w:r w:rsidRPr="00A87CC2">
              <w:rPr>
                <w:rFonts w:ascii="Arial" w:hAnsi="Arial" w:cs="Arial"/>
                <w:spacing w:val="3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>m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1"/>
              </w:rPr>
              <w:t>n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-10"/>
              </w:rPr>
              <w:t xml:space="preserve"> </w:t>
            </w:r>
            <w:r w:rsidRPr="00A87CC2">
              <w:rPr>
                <w:rFonts w:ascii="Arial" w:hAnsi="Arial" w:cs="Arial"/>
              </w:rPr>
              <w:t>in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In</w:t>
            </w:r>
            <w:r w:rsidRPr="00A87CC2">
              <w:rPr>
                <w:rFonts w:ascii="Arial" w:hAnsi="Arial" w:cs="Arial"/>
              </w:rPr>
              <w:t>te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al</w:t>
            </w:r>
            <w:r w:rsidRPr="00A87CC2">
              <w:rPr>
                <w:rFonts w:ascii="Arial" w:hAnsi="Arial" w:cs="Arial"/>
                <w:spacing w:val="2"/>
              </w:rPr>
              <w:t>l</w:t>
            </w:r>
            <w:r w:rsidRPr="00A87CC2">
              <w:rPr>
                <w:rFonts w:ascii="Arial" w:hAnsi="Arial" w:cs="Arial"/>
              </w:rPr>
              <w:t>y</w:t>
            </w:r>
            <w:r w:rsidRPr="00A87CC2">
              <w:rPr>
                <w:rFonts w:ascii="Arial" w:hAnsi="Arial" w:cs="Arial"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</w:rPr>
              <w:t>Di</w:t>
            </w:r>
            <w:r w:rsidRPr="00A87CC2">
              <w:rPr>
                <w:rFonts w:ascii="Arial" w:hAnsi="Arial" w:cs="Arial"/>
                <w:spacing w:val="-1"/>
              </w:rPr>
              <w:t>s</w:t>
            </w:r>
            <w:r w:rsidRPr="00A87CC2">
              <w:rPr>
                <w:rFonts w:ascii="Arial" w:hAnsi="Arial" w:cs="Arial"/>
                <w:spacing w:val="1"/>
              </w:rPr>
              <w:t>p</w:t>
            </w:r>
            <w:r w:rsidRPr="00A87CC2">
              <w:rPr>
                <w:rFonts w:ascii="Arial" w:hAnsi="Arial" w:cs="Arial"/>
              </w:rPr>
              <w:t>lac</w:t>
            </w:r>
            <w:r w:rsidRPr="00A87CC2">
              <w:rPr>
                <w:rFonts w:ascii="Arial" w:hAnsi="Arial" w:cs="Arial"/>
                <w:spacing w:val="1"/>
              </w:rPr>
              <w:t>e</w:t>
            </w:r>
            <w:r w:rsidRPr="00A87CC2">
              <w:rPr>
                <w:rFonts w:ascii="Arial" w:hAnsi="Arial" w:cs="Arial"/>
              </w:rPr>
              <w:t>d</w:t>
            </w:r>
            <w:r w:rsidRPr="00A87CC2">
              <w:rPr>
                <w:rFonts w:ascii="Arial" w:hAnsi="Arial" w:cs="Arial"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spacing w:val="2"/>
              </w:rPr>
              <w:t>P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  <w:spacing w:val="-1"/>
              </w:rPr>
              <w:t>s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s Settl</w:t>
            </w:r>
            <w:r w:rsidRPr="00A87CC2">
              <w:rPr>
                <w:rFonts w:ascii="Arial" w:hAnsi="Arial" w:cs="Arial"/>
                <w:spacing w:val="2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>m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  <w:spacing w:val="2"/>
              </w:rPr>
              <w:t>t</w:t>
            </w:r>
            <w:r w:rsidRPr="00A87CC2">
              <w:rPr>
                <w:rFonts w:ascii="Arial" w:hAnsi="Arial" w:cs="Arial"/>
              </w:rPr>
              <w:t>s</w:t>
            </w:r>
            <w:r w:rsidRPr="00A87CC2">
              <w:rPr>
                <w:rFonts w:ascii="Arial" w:hAnsi="Arial" w:cs="Arial"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spacing w:val="2"/>
              </w:rPr>
              <w:t>i</w:t>
            </w:r>
            <w:r w:rsidRPr="00A87CC2">
              <w:rPr>
                <w:rFonts w:ascii="Arial" w:hAnsi="Arial" w:cs="Arial"/>
              </w:rPr>
              <w:t>n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spacing w:val="3"/>
              </w:rPr>
              <w:t>T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  <w:spacing w:val="-1"/>
              </w:rPr>
              <w:t>o</w:t>
            </w:r>
            <w:r w:rsidRPr="00A87CC2">
              <w:rPr>
                <w:rFonts w:ascii="Arial" w:hAnsi="Arial" w:cs="Arial"/>
                <w:spacing w:val="1"/>
              </w:rPr>
              <w:t>p</w:t>
            </w:r>
            <w:r w:rsidRPr="00A87CC2">
              <w:rPr>
                <w:rFonts w:ascii="Arial" w:hAnsi="Arial" w:cs="Arial"/>
              </w:rPr>
              <w:t>ical</w:t>
            </w:r>
            <w:r w:rsidRPr="00A87CC2">
              <w:rPr>
                <w:rFonts w:ascii="Arial" w:hAnsi="Arial" w:cs="Arial"/>
                <w:spacing w:val="1"/>
              </w:rPr>
              <w:t>.</w:t>
            </w:r>
            <w:r w:rsidRPr="00A87CC2">
              <w:rPr>
                <w:rFonts w:ascii="Arial" w:hAnsi="Arial" w:cs="Arial"/>
              </w:rPr>
              <w:t>...”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13069A" w14:textId="0D90458A" w:rsidR="00A526F9" w:rsidRPr="00A87CC2" w:rsidRDefault="00994719">
            <w:pPr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</w:rPr>
              <w:t xml:space="preserve">Noted and effected </w:t>
            </w:r>
          </w:p>
        </w:tc>
      </w:tr>
    </w:tbl>
    <w:p w14:paraId="7BC9AAF0" w14:textId="77777777" w:rsidR="00A526F9" w:rsidRPr="00A87CC2" w:rsidRDefault="00A526F9">
      <w:pPr>
        <w:rPr>
          <w:rFonts w:ascii="Arial" w:hAnsi="Arial" w:cs="Arial"/>
        </w:rPr>
        <w:sectPr w:rsidR="00A526F9" w:rsidRPr="00A87CC2">
          <w:headerReference w:type="default" r:id="rId8"/>
          <w:footerReference w:type="default" r:id="rId9"/>
          <w:pgSz w:w="23820" w:h="16840" w:orient="landscape"/>
          <w:pgMar w:top="1540" w:right="1220" w:bottom="280" w:left="1220" w:header="1303" w:footer="685" w:gutter="0"/>
          <w:cols w:space="720"/>
        </w:sectPr>
      </w:pPr>
    </w:p>
    <w:p w14:paraId="02AFC635" w14:textId="77777777" w:rsidR="00A526F9" w:rsidRPr="00A87CC2" w:rsidRDefault="00A526F9">
      <w:pPr>
        <w:spacing w:before="3" w:line="280" w:lineRule="exact"/>
        <w:rPr>
          <w:rFonts w:ascii="Arial" w:hAnsi="Arial" w:cs="Arial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A526F9" w:rsidRPr="00A87CC2" w14:paraId="72BE717C" w14:textId="77777777">
        <w:trPr>
          <w:trHeight w:hRule="exact" w:val="701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38D09" w14:textId="77777777" w:rsidR="00A526F9" w:rsidRPr="00A87CC2" w:rsidRDefault="00262921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  <w:b/>
                <w:spacing w:val="-1"/>
              </w:rPr>
              <w:t>I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l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1"/>
              </w:rPr>
              <w:t>g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1"/>
              </w:rPr>
              <w:t>ag</w:t>
            </w:r>
            <w:r w:rsidRPr="00A87CC2">
              <w:rPr>
                <w:rFonts w:ascii="Arial" w:hAnsi="Arial" w:cs="Arial"/>
                <w:b/>
              </w:rPr>
              <w:t>e/</w:t>
            </w:r>
            <w:r w:rsidRPr="00A87CC2">
              <w:rPr>
                <w:rFonts w:ascii="Arial" w:hAnsi="Arial" w:cs="Arial"/>
                <w:b/>
                <w:spacing w:val="-1"/>
              </w:rPr>
              <w:t>E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1"/>
              </w:rPr>
              <w:t>g</w:t>
            </w:r>
            <w:r w:rsidRPr="00A87CC2">
              <w:rPr>
                <w:rFonts w:ascii="Arial" w:hAnsi="Arial" w:cs="Arial"/>
                <w:b/>
              </w:rPr>
              <w:t>l</w:t>
            </w:r>
            <w:r w:rsidRPr="00A87CC2">
              <w:rPr>
                <w:rFonts w:ascii="Arial" w:hAnsi="Arial" w:cs="Arial"/>
                <w:b/>
                <w:spacing w:val="2"/>
              </w:rPr>
              <w:t>i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q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lity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f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  <w:spacing w:val="3"/>
              </w:rPr>
              <w:t>h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icle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uit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ble</w:t>
            </w:r>
          </w:p>
          <w:p w14:paraId="1C566B70" w14:textId="77777777" w:rsidR="00A526F9" w:rsidRPr="00A87CC2" w:rsidRDefault="00262921">
            <w:pPr>
              <w:ind w:left="462"/>
              <w:rPr>
                <w:rFonts w:ascii="Arial" w:hAnsi="Arial" w:cs="Arial"/>
              </w:rPr>
            </w:pPr>
            <w:proofErr w:type="gramStart"/>
            <w:r w:rsidRPr="00A87CC2">
              <w:rPr>
                <w:rFonts w:ascii="Arial" w:hAnsi="Arial" w:cs="Arial"/>
                <w:b/>
                <w:spacing w:val="1"/>
              </w:rPr>
              <w:t>fo</w:t>
            </w:r>
            <w:r w:rsidRPr="00A87CC2">
              <w:rPr>
                <w:rFonts w:ascii="Arial" w:hAnsi="Arial" w:cs="Arial"/>
                <w:b/>
              </w:rPr>
              <w:t>r</w:t>
            </w:r>
            <w:proofErr w:type="gramEnd"/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ch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l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rly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m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1"/>
              </w:rPr>
              <w:t>n</w:t>
            </w:r>
            <w:r w:rsidRPr="00A87CC2">
              <w:rPr>
                <w:rFonts w:ascii="Arial" w:hAnsi="Arial" w:cs="Arial"/>
                <w:b/>
              </w:rPr>
              <w:t>ic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47803" w14:textId="77777777" w:rsidR="00A526F9" w:rsidRPr="00A87CC2" w:rsidRDefault="00262921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  <w:spacing w:val="3"/>
              </w:rPr>
              <w:t>T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</w:rPr>
              <w:t>la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  <w:spacing w:val="1"/>
              </w:rPr>
              <w:t>g</w:t>
            </w:r>
            <w:r w:rsidRPr="00A87CC2">
              <w:rPr>
                <w:rFonts w:ascii="Arial" w:hAnsi="Arial" w:cs="Arial"/>
                <w:spacing w:val="-1"/>
              </w:rPr>
              <w:t>u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g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1"/>
              </w:rPr>
              <w:t>ed</w:t>
            </w:r>
            <w:r w:rsidRPr="00A87CC2">
              <w:rPr>
                <w:rFonts w:ascii="Arial" w:hAnsi="Arial" w:cs="Arial"/>
              </w:rPr>
              <w:t>s</w:t>
            </w:r>
            <w:r w:rsidRPr="00A87CC2">
              <w:rPr>
                <w:rFonts w:ascii="Arial" w:hAnsi="Arial" w:cs="Arial"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spacing w:val="-1"/>
              </w:rPr>
              <w:t>s</w:t>
            </w:r>
            <w:r w:rsidRPr="00A87CC2">
              <w:rPr>
                <w:rFonts w:ascii="Arial" w:hAnsi="Arial" w:cs="Arial"/>
                <w:spacing w:val="3"/>
              </w:rPr>
              <w:t>c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</w:rPr>
              <w:t>la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  <w:spacing w:val="2"/>
              </w:rPr>
              <w:t>l</w:t>
            </w:r>
            <w:r w:rsidRPr="00A87CC2">
              <w:rPr>
                <w:rFonts w:ascii="Arial" w:hAnsi="Arial" w:cs="Arial"/>
              </w:rPr>
              <w:t>y</w:t>
            </w:r>
            <w:r w:rsidRPr="00A87CC2">
              <w:rPr>
                <w:rFonts w:ascii="Arial" w:hAnsi="Arial" w:cs="Arial"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spacing w:val="2"/>
              </w:rPr>
              <w:t>i</w:t>
            </w:r>
            <w:r w:rsidRPr="00A87CC2">
              <w:rPr>
                <w:rFonts w:ascii="Arial" w:hAnsi="Arial" w:cs="Arial"/>
                <w:spacing w:val="-4"/>
              </w:rPr>
              <w:t>m</w:t>
            </w:r>
            <w:r w:rsidRPr="00A87CC2">
              <w:rPr>
                <w:rFonts w:ascii="Arial" w:hAnsi="Arial" w:cs="Arial"/>
                <w:spacing w:val="1"/>
              </w:rPr>
              <w:t>pro</w:t>
            </w:r>
            <w:r w:rsidRPr="00A87CC2">
              <w:rPr>
                <w:rFonts w:ascii="Arial" w:hAnsi="Arial" w:cs="Arial"/>
                <w:spacing w:val="-1"/>
              </w:rPr>
              <w:t>v</w:t>
            </w:r>
            <w:r w:rsidRPr="00A87CC2">
              <w:rPr>
                <w:rFonts w:ascii="Arial" w:hAnsi="Arial" w:cs="Arial"/>
                <w:spacing w:val="3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>m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-11"/>
              </w:rPr>
              <w:t xml:space="preserve"> </w:t>
            </w:r>
            <w:r w:rsidRPr="00A87CC2">
              <w:rPr>
                <w:rFonts w:ascii="Arial" w:hAnsi="Arial" w:cs="Arial"/>
                <w:spacing w:val="3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d</w:t>
            </w:r>
            <w:r w:rsidRPr="00A87CC2">
              <w:rPr>
                <w:rFonts w:ascii="Arial" w:hAnsi="Arial" w:cs="Arial"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</w:rPr>
              <w:t>as</w:t>
            </w:r>
            <w:r w:rsidRPr="00A87CC2">
              <w:rPr>
                <w:rFonts w:ascii="Arial" w:hAnsi="Arial" w:cs="Arial"/>
                <w:spacing w:val="1"/>
              </w:rPr>
              <w:t xml:space="preserve"> </w:t>
            </w:r>
            <w:r w:rsidRPr="00A87CC2">
              <w:rPr>
                <w:rFonts w:ascii="Arial" w:hAnsi="Arial" w:cs="Arial"/>
                <w:spacing w:val="-1"/>
              </w:rPr>
              <w:t>g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  <w:spacing w:val="3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mm</w:t>
            </w:r>
            <w:r w:rsidRPr="00A87CC2">
              <w:rPr>
                <w:rFonts w:ascii="Arial" w:hAnsi="Arial" w:cs="Arial"/>
                <w:spacing w:val="3"/>
              </w:rPr>
              <w:t>a</w:t>
            </w:r>
            <w:r w:rsidRPr="00A87CC2">
              <w:rPr>
                <w:rFonts w:ascii="Arial" w:hAnsi="Arial" w:cs="Arial"/>
              </w:rPr>
              <w:t>r</w:t>
            </w:r>
            <w:r w:rsidRPr="00A87CC2">
              <w:rPr>
                <w:rFonts w:ascii="Arial" w:hAnsi="Arial" w:cs="Arial"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d</w:t>
            </w:r>
            <w:r w:rsidRPr="00A87CC2">
              <w:rPr>
                <w:rFonts w:ascii="Arial" w:hAnsi="Arial" w:cs="Arial"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p</w:t>
            </w:r>
            <w:r w:rsidRPr="00A87CC2">
              <w:rPr>
                <w:rFonts w:ascii="Arial" w:hAnsi="Arial" w:cs="Arial"/>
                <w:spacing w:val="-1"/>
              </w:rPr>
              <w:t>un</w:t>
            </w:r>
            <w:r w:rsidRPr="00A87CC2">
              <w:rPr>
                <w:rFonts w:ascii="Arial" w:hAnsi="Arial" w:cs="Arial"/>
              </w:rPr>
              <w:t>c</w:t>
            </w:r>
            <w:r w:rsidRPr="00A87CC2">
              <w:rPr>
                <w:rFonts w:ascii="Arial" w:hAnsi="Arial" w:cs="Arial"/>
                <w:spacing w:val="2"/>
              </w:rPr>
              <w:t>t</w:t>
            </w:r>
            <w:r w:rsidRPr="00A87CC2">
              <w:rPr>
                <w:rFonts w:ascii="Arial" w:hAnsi="Arial" w:cs="Arial"/>
                <w:spacing w:val="-1"/>
              </w:rPr>
              <w:t>u</w:t>
            </w:r>
            <w:r w:rsidRPr="00A87CC2">
              <w:rPr>
                <w:rFonts w:ascii="Arial" w:hAnsi="Arial" w:cs="Arial"/>
              </w:rPr>
              <w:t>ati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</w:rPr>
              <w:t>n</w:t>
            </w:r>
            <w:r w:rsidRPr="00A87CC2">
              <w:rPr>
                <w:rFonts w:ascii="Arial" w:hAnsi="Arial" w:cs="Arial"/>
                <w:spacing w:val="-10"/>
              </w:rPr>
              <w:t xml:space="preserve"> 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1"/>
              </w:rPr>
              <w:t>rror</w:t>
            </w:r>
            <w:r w:rsidRPr="00A87CC2">
              <w:rPr>
                <w:rFonts w:ascii="Arial" w:hAnsi="Arial" w:cs="Arial"/>
                <w:spacing w:val="3"/>
              </w:rPr>
              <w:t>s</w:t>
            </w:r>
            <w:r w:rsidRPr="00A87CC2">
              <w:rPr>
                <w:rFonts w:ascii="Arial" w:hAnsi="Arial" w:cs="Arial"/>
              </w:rPr>
              <w:t>.</w:t>
            </w:r>
            <w:r w:rsidRPr="00A87CC2">
              <w:rPr>
                <w:rFonts w:ascii="Arial" w:hAnsi="Arial" w:cs="Arial"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spacing w:val="-2"/>
              </w:rPr>
              <w:t>A</w:t>
            </w:r>
            <w:r w:rsidRPr="00A87CC2">
              <w:rPr>
                <w:rFonts w:ascii="Arial" w:hAnsi="Arial" w:cs="Arial"/>
                <w:spacing w:val="2"/>
              </w:rPr>
              <w:t>l</w:t>
            </w:r>
            <w:r w:rsidRPr="00A87CC2">
              <w:rPr>
                <w:rFonts w:ascii="Arial" w:hAnsi="Arial" w:cs="Arial"/>
                <w:spacing w:val="-1"/>
              </w:rPr>
              <w:t>s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</w:rPr>
              <w:t>,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 xml:space="preserve"> s</w:t>
            </w:r>
            <w:r w:rsidRPr="00A87CC2">
              <w:rPr>
                <w:rFonts w:ascii="Arial" w:hAnsi="Arial" w:cs="Arial"/>
              </w:rPr>
              <w:t>tr</w:t>
            </w:r>
            <w:r w:rsidRPr="00A87CC2">
              <w:rPr>
                <w:rFonts w:ascii="Arial" w:hAnsi="Arial" w:cs="Arial"/>
                <w:spacing w:val="-1"/>
              </w:rPr>
              <w:t>u</w:t>
            </w:r>
            <w:r w:rsidRPr="00A87CC2">
              <w:rPr>
                <w:rFonts w:ascii="Arial" w:hAnsi="Arial" w:cs="Arial"/>
                <w:spacing w:val="3"/>
              </w:rPr>
              <w:t>c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-1"/>
              </w:rPr>
              <w:t>u</w:t>
            </w:r>
            <w:r w:rsidRPr="00A87CC2">
              <w:rPr>
                <w:rFonts w:ascii="Arial" w:hAnsi="Arial" w:cs="Arial"/>
                <w:spacing w:val="1"/>
              </w:rPr>
              <w:t>r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</w:rPr>
              <w:t>f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spacing w:val="2"/>
              </w:rPr>
              <w:t>t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</w:rPr>
              <w:t>e</w:t>
            </w:r>
          </w:p>
          <w:p w14:paraId="3B5CDA24" w14:textId="77777777" w:rsidR="00A526F9" w:rsidRPr="00A87CC2" w:rsidRDefault="00262921">
            <w:pPr>
              <w:ind w:left="102"/>
              <w:rPr>
                <w:rFonts w:ascii="Arial" w:hAnsi="Arial" w:cs="Arial"/>
              </w:rPr>
            </w:pPr>
            <w:proofErr w:type="gramStart"/>
            <w:r w:rsidRPr="00A87CC2">
              <w:rPr>
                <w:rFonts w:ascii="Arial" w:hAnsi="Arial" w:cs="Arial"/>
                <w:spacing w:val="1"/>
              </w:rPr>
              <w:t>p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1"/>
              </w:rPr>
              <w:t>p</w:t>
            </w:r>
            <w:r w:rsidRPr="00A87CC2">
              <w:rPr>
                <w:rFonts w:ascii="Arial" w:hAnsi="Arial" w:cs="Arial"/>
              </w:rPr>
              <w:t>er</w:t>
            </w:r>
            <w:proofErr w:type="gramEnd"/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1"/>
              </w:rPr>
              <w:t>ed</w:t>
            </w:r>
            <w:r w:rsidRPr="00A87CC2">
              <w:rPr>
                <w:rFonts w:ascii="Arial" w:hAnsi="Arial" w:cs="Arial"/>
              </w:rPr>
              <w:t>s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spacing w:val="-5"/>
              </w:rPr>
              <w:t>w</w:t>
            </w:r>
            <w:r w:rsidRPr="00A87CC2">
              <w:rPr>
                <w:rFonts w:ascii="Arial" w:hAnsi="Arial" w:cs="Arial"/>
                <w:spacing w:val="1"/>
              </w:rPr>
              <w:t>or</w:t>
            </w:r>
            <w:r w:rsidRPr="00A87CC2">
              <w:rPr>
                <w:rFonts w:ascii="Arial" w:hAnsi="Arial" w:cs="Arial"/>
                <w:spacing w:val="-1"/>
              </w:rPr>
              <w:t>k</w:t>
            </w:r>
            <w:r w:rsidRPr="00A87CC2">
              <w:rPr>
                <w:rFonts w:ascii="Arial" w:hAnsi="Arial" w:cs="Arial"/>
              </w:rPr>
              <w:t>,</w:t>
            </w:r>
            <w:r w:rsidRPr="00A87CC2">
              <w:rPr>
                <w:rFonts w:ascii="Arial" w:hAnsi="Arial" w:cs="Arial"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spacing w:val="-2"/>
              </w:rPr>
              <w:t>f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</w:rPr>
              <w:t>r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>x</w:t>
            </w:r>
            <w:r w:rsidRPr="00A87CC2">
              <w:rPr>
                <w:rFonts w:ascii="Arial" w:hAnsi="Arial" w:cs="Arial"/>
                <w:spacing w:val="3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m</w:t>
            </w:r>
            <w:r w:rsidRPr="00A87CC2">
              <w:rPr>
                <w:rFonts w:ascii="Arial" w:hAnsi="Arial" w:cs="Arial"/>
                <w:spacing w:val="1"/>
              </w:rPr>
              <w:t>p</w:t>
            </w:r>
            <w:r w:rsidRPr="00A87CC2">
              <w:rPr>
                <w:rFonts w:ascii="Arial" w:hAnsi="Arial" w:cs="Arial"/>
                <w:spacing w:val="2"/>
              </w:rPr>
              <w:t>l</w:t>
            </w:r>
            <w:r w:rsidRPr="00A87CC2">
              <w:rPr>
                <w:rFonts w:ascii="Arial" w:hAnsi="Arial" w:cs="Arial"/>
              </w:rPr>
              <w:t>e,</w:t>
            </w:r>
            <w:r w:rsidRPr="00A87CC2">
              <w:rPr>
                <w:rFonts w:ascii="Arial" w:hAnsi="Arial" w:cs="Arial"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-1"/>
              </w:rPr>
              <w:t>u</w:t>
            </w:r>
            <w:r w:rsidRPr="00A87CC2">
              <w:rPr>
                <w:rFonts w:ascii="Arial" w:hAnsi="Arial" w:cs="Arial"/>
                <w:spacing w:val="2"/>
              </w:rPr>
              <w:t>t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</w:rPr>
              <w:t>r</w:t>
            </w:r>
            <w:r w:rsidRPr="00A87CC2">
              <w:rPr>
                <w:rFonts w:ascii="Arial" w:hAnsi="Arial" w:cs="Arial"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spacing w:val="-1"/>
              </w:rPr>
              <w:t>s</w:t>
            </w:r>
            <w:r w:rsidRPr="00A87CC2">
              <w:rPr>
                <w:rFonts w:ascii="Arial" w:hAnsi="Arial" w:cs="Arial"/>
              </w:rPr>
              <w:t>tated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</w:rPr>
              <w:t>at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spacing w:val="3"/>
              </w:rPr>
              <w:t>T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1"/>
              </w:rPr>
              <w:t>b</w:t>
            </w:r>
            <w:r w:rsidRPr="00A87CC2">
              <w:rPr>
                <w:rFonts w:ascii="Arial" w:hAnsi="Arial" w:cs="Arial"/>
              </w:rPr>
              <w:t>le</w:t>
            </w:r>
            <w:r w:rsidRPr="00A87CC2">
              <w:rPr>
                <w:rFonts w:ascii="Arial" w:hAnsi="Arial" w:cs="Arial"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</w:rPr>
              <w:t>1 a</w:t>
            </w:r>
            <w:r w:rsidRPr="00A87CC2">
              <w:rPr>
                <w:rFonts w:ascii="Arial" w:hAnsi="Arial" w:cs="Arial"/>
                <w:spacing w:val="1"/>
              </w:rPr>
              <w:t>bo</w:t>
            </w:r>
            <w:r w:rsidRPr="00A87CC2">
              <w:rPr>
                <w:rFonts w:ascii="Arial" w:hAnsi="Arial" w:cs="Arial"/>
                <w:spacing w:val="-1"/>
              </w:rPr>
              <w:t>v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</w:rPr>
              <w:t>as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</w:rPr>
              <w:t>i</w:t>
            </w:r>
            <w:r w:rsidRPr="00A87CC2">
              <w:rPr>
                <w:rFonts w:ascii="Arial" w:hAnsi="Arial" w:cs="Arial"/>
                <w:spacing w:val="1"/>
              </w:rPr>
              <w:t>n</w:t>
            </w:r>
            <w:r w:rsidRPr="00A87CC2">
              <w:rPr>
                <w:rFonts w:ascii="Arial" w:hAnsi="Arial" w:cs="Arial"/>
                <w:spacing w:val="-2"/>
              </w:rPr>
              <w:t>f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  <w:spacing w:val="3"/>
              </w:rPr>
              <w:t>r</w:t>
            </w:r>
            <w:r w:rsidRPr="00A87CC2">
              <w:rPr>
                <w:rFonts w:ascii="Arial" w:hAnsi="Arial" w:cs="Arial"/>
                <w:spacing w:val="-4"/>
              </w:rPr>
              <w:t>m</w:t>
            </w:r>
            <w:r w:rsidRPr="00A87CC2">
              <w:rPr>
                <w:rFonts w:ascii="Arial" w:hAnsi="Arial" w:cs="Arial"/>
              </w:rPr>
              <w:t>ati</w:t>
            </w:r>
            <w:r w:rsidRPr="00A87CC2">
              <w:rPr>
                <w:rFonts w:ascii="Arial" w:hAnsi="Arial" w:cs="Arial"/>
                <w:spacing w:val="3"/>
              </w:rPr>
              <w:t>o</w:t>
            </w:r>
            <w:r w:rsidRPr="00A87CC2">
              <w:rPr>
                <w:rFonts w:ascii="Arial" w:hAnsi="Arial" w:cs="Arial"/>
              </w:rPr>
              <w:t>n</w:t>
            </w:r>
            <w:r w:rsidRPr="00A87CC2">
              <w:rPr>
                <w:rFonts w:ascii="Arial" w:hAnsi="Arial" w:cs="Arial"/>
                <w:spacing w:val="-10"/>
              </w:rPr>
              <w:t xml:space="preserve"> </w:t>
            </w:r>
            <w:r w:rsidRPr="00A87CC2">
              <w:rPr>
                <w:rFonts w:ascii="Arial" w:hAnsi="Arial" w:cs="Arial"/>
                <w:spacing w:val="1"/>
              </w:rPr>
              <w:t>b</w:t>
            </w:r>
            <w:r w:rsidRPr="00A87CC2">
              <w:rPr>
                <w:rFonts w:ascii="Arial" w:hAnsi="Arial" w:cs="Arial"/>
                <w:spacing w:val="-1"/>
              </w:rPr>
              <w:t>u</w:t>
            </w:r>
            <w:r w:rsidRPr="00A87CC2">
              <w:rPr>
                <w:rFonts w:ascii="Arial" w:hAnsi="Arial" w:cs="Arial"/>
              </w:rPr>
              <w:t>t</w:t>
            </w:r>
            <w:r w:rsidRPr="00A87CC2">
              <w:rPr>
                <w:rFonts w:ascii="Arial" w:hAnsi="Arial" w:cs="Arial"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</w:rPr>
              <w:t>it</w:t>
            </w:r>
            <w:r w:rsidRPr="00A87CC2">
              <w:rPr>
                <w:rFonts w:ascii="Arial" w:hAnsi="Arial" w:cs="Arial"/>
                <w:spacing w:val="2"/>
              </w:rPr>
              <w:t xml:space="preserve"> </w:t>
            </w:r>
            <w:r w:rsidRPr="00A87CC2">
              <w:rPr>
                <w:rFonts w:ascii="Arial" w:hAnsi="Arial" w:cs="Arial"/>
              </w:rPr>
              <w:t>is</w:t>
            </w:r>
            <w:r w:rsidRPr="00A87CC2">
              <w:rPr>
                <w:rFonts w:ascii="Arial" w:hAnsi="Arial" w:cs="Arial"/>
                <w:spacing w:val="-2"/>
              </w:rPr>
              <w:t xml:space="preserve"> </w:t>
            </w:r>
            <w:proofErr w:type="spellStart"/>
            <w:r w:rsidRPr="00A87CC2">
              <w:rPr>
                <w:rFonts w:ascii="Arial" w:hAnsi="Arial" w:cs="Arial"/>
                <w:spacing w:val="1"/>
                <w:w w:val="99"/>
              </w:rPr>
              <w:t>b</w:t>
            </w:r>
            <w:r w:rsidRPr="00A87CC2">
              <w:rPr>
                <w:rFonts w:ascii="Arial" w:hAnsi="Arial" w:cs="Arial"/>
                <w:w w:val="99"/>
              </w:rPr>
              <w:t>elo</w:t>
            </w:r>
            <w:proofErr w:type="spellEnd"/>
            <w:r w:rsidRPr="00A87CC2">
              <w:rPr>
                <w:rFonts w:ascii="Arial" w:hAnsi="Arial" w:cs="Arial"/>
                <w:spacing w:val="-37"/>
              </w:rPr>
              <w:t xml:space="preserve"> </w:t>
            </w:r>
            <w:r w:rsidRPr="00A87CC2">
              <w:rPr>
                <w:rFonts w:ascii="Arial" w:hAnsi="Arial" w:cs="Arial"/>
              </w:rPr>
              <w:t>w</w:t>
            </w:r>
            <w:r w:rsidRPr="00A87CC2">
              <w:rPr>
                <w:rFonts w:ascii="Arial" w:hAnsi="Arial" w:cs="Arial"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spacing w:val="2"/>
              </w:rPr>
              <w:t>t</w:t>
            </w:r>
            <w:r w:rsidRPr="00A87CC2">
              <w:rPr>
                <w:rFonts w:ascii="Arial" w:hAnsi="Arial" w:cs="Arial"/>
                <w:spacing w:val="-1"/>
              </w:rPr>
              <w:t>h</w:t>
            </w:r>
            <w:r w:rsidRPr="00A87CC2">
              <w:rPr>
                <w:rFonts w:ascii="Arial" w:hAnsi="Arial" w:cs="Arial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 xml:space="preserve"> n</w:t>
            </w:r>
            <w:r w:rsidRPr="00A87CC2">
              <w:rPr>
                <w:rFonts w:ascii="Arial" w:hAnsi="Arial" w:cs="Arial"/>
              </w:rPr>
              <w:t>a</w:t>
            </w:r>
            <w:r w:rsidRPr="00A87CC2">
              <w:rPr>
                <w:rFonts w:ascii="Arial" w:hAnsi="Arial" w:cs="Arial"/>
                <w:spacing w:val="1"/>
              </w:rPr>
              <w:t>rr</w:t>
            </w:r>
            <w:r w:rsidRPr="00A87CC2">
              <w:rPr>
                <w:rFonts w:ascii="Arial" w:hAnsi="Arial" w:cs="Arial"/>
              </w:rPr>
              <w:t>ati</w:t>
            </w:r>
            <w:r w:rsidRPr="00A87CC2">
              <w:rPr>
                <w:rFonts w:ascii="Arial" w:hAnsi="Arial" w:cs="Arial"/>
                <w:spacing w:val="1"/>
              </w:rPr>
              <w:t>o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2962C1" w14:textId="77777777" w:rsidR="00A526F9" w:rsidRPr="00A87CC2" w:rsidRDefault="00A526F9">
            <w:pPr>
              <w:rPr>
                <w:rFonts w:ascii="Arial" w:hAnsi="Arial" w:cs="Arial"/>
              </w:rPr>
            </w:pPr>
          </w:p>
        </w:tc>
      </w:tr>
      <w:tr w:rsidR="00A526F9" w:rsidRPr="00A87CC2" w14:paraId="3668C8A1" w14:textId="77777777">
        <w:trPr>
          <w:trHeight w:hRule="exact" w:val="6450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148721" w14:textId="77777777" w:rsidR="00A526F9" w:rsidRPr="00A87CC2" w:rsidRDefault="00262921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A87CC2">
              <w:rPr>
                <w:rFonts w:ascii="Arial" w:hAnsi="Arial" w:cs="Arial"/>
                <w:b/>
                <w:u w:val="thick" w:color="000000"/>
              </w:rPr>
              <w:t>pti</w:t>
            </w:r>
            <w:r w:rsidRPr="00A87CC2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A87CC2">
              <w:rPr>
                <w:rFonts w:ascii="Arial" w:hAnsi="Arial" w:cs="Arial"/>
                <w:b/>
                <w:u w:val="thick" w:color="000000"/>
              </w:rPr>
              <w:t>n</w:t>
            </w:r>
            <w:r w:rsidRPr="00A87CC2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A87CC2">
              <w:rPr>
                <w:rFonts w:ascii="Arial" w:hAnsi="Arial" w:cs="Arial"/>
                <w:b/>
                <w:u w:val="thick" w:color="000000"/>
              </w:rPr>
              <w:t>l/</w:t>
            </w:r>
            <w:r w:rsidRPr="00A87CC2">
              <w:rPr>
                <w:rFonts w:ascii="Arial" w:hAnsi="Arial" w:cs="Arial"/>
                <w:b/>
                <w:spacing w:val="-2"/>
                <w:u w:val="thick" w:color="000000"/>
              </w:rPr>
              <w:t>G</w:t>
            </w:r>
            <w:r w:rsidRPr="00A87CC2">
              <w:rPr>
                <w:rFonts w:ascii="Arial" w:hAnsi="Arial" w:cs="Arial"/>
                <w:b/>
                <w:u w:val="thick" w:color="000000"/>
              </w:rPr>
              <w:t>ene</w:t>
            </w:r>
            <w:r w:rsidRPr="00A87CC2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A87CC2">
              <w:rPr>
                <w:rFonts w:ascii="Arial" w:hAnsi="Arial" w:cs="Arial"/>
                <w:b/>
                <w:u w:val="thick" w:color="000000"/>
              </w:rPr>
              <w:t>l</w:t>
            </w:r>
            <w:r w:rsidRPr="00A87CC2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A87CC2">
              <w:rPr>
                <w:rFonts w:ascii="Arial" w:hAnsi="Arial" w:cs="Arial"/>
              </w:rPr>
              <w:t>c</w:t>
            </w:r>
            <w:r w:rsidRPr="00A87CC2">
              <w:rPr>
                <w:rFonts w:ascii="Arial" w:hAnsi="Arial" w:cs="Arial"/>
                <w:spacing w:val="4"/>
              </w:rPr>
              <w:t>o</w:t>
            </w:r>
            <w:r w:rsidRPr="00A87CC2">
              <w:rPr>
                <w:rFonts w:ascii="Arial" w:hAnsi="Arial" w:cs="Arial"/>
                <w:spacing w:val="-1"/>
              </w:rPr>
              <w:t>mm</w:t>
            </w:r>
            <w:r w:rsidRPr="00A87CC2">
              <w:rPr>
                <w:rFonts w:ascii="Arial" w:hAnsi="Arial" w:cs="Arial"/>
                <w:spacing w:val="3"/>
              </w:rPr>
              <w:t>e</w:t>
            </w:r>
            <w:r w:rsidRPr="00A87CC2">
              <w:rPr>
                <w:rFonts w:ascii="Arial" w:hAnsi="Arial" w:cs="Arial"/>
                <w:spacing w:val="-1"/>
              </w:rPr>
              <w:t>n</w:t>
            </w:r>
            <w:r w:rsidRPr="00A87CC2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90B1D1" w14:textId="77777777" w:rsidR="00A526F9" w:rsidRPr="00A87CC2" w:rsidRDefault="00262921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  <w:b/>
                <w:spacing w:val="-1"/>
              </w:rPr>
              <w:t>T</w:t>
            </w:r>
            <w:r w:rsidRPr="00A87CC2">
              <w:rPr>
                <w:rFonts w:ascii="Arial" w:hAnsi="Arial" w:cs="Arial"/>
                <w:b/>
              </w:rPr>
              <w:t>here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re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3"/>
              </w:rPr>
              <w:t>o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3"/>
              </w:rPr>
              <w:t>k</w:t>
            </w:r>
            <w:r w:rsidRPr="00A87CC2">
              <w:rPr>
                <w:rFonts w:ascii="Arial" w:hAnsi="Arial" w:cs="Arial"/>
                <w:b/>
              </w:rPr>
              <w:t>ey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fa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to</w:t>
            </w:r>
            <w:r w:rsidRPr="00A87CC2">
              <w:rPr>
                <w:rFonts w:ascii="Arial" w:hAnsi="Arial" w:cs="Arial"/>
                <w:b/>
              </w:rPr>
              <w:t>rs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t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w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uld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i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</w:rPr>
              <w:t>pr</w:t>
            </w:r>
            <w:r w:rsidRPr="00A87CC2">
              <w:rPr>
                <w:rFonts w:ascii="Arial" w:hAnsi="Arial" w:cs="Arial"/>
                <w:b/>
                <w:spacing w:val="1"/>
              </w:rPr>
              <w:t>ov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va</w:t>
            </w:r>
            <w:r w:rsidRPr="00A87CC2">
              <w:rPr>
                <w:rFonts w:ascii="Arial" w:hAnsi="Arial" w:cs="Arial"/>
                <w:b/>
              </w:rPr>
              <w:t>lue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f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his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nt</w:t>
            </w:r>
            <w:r w:rsidRPr="00A87CC2">
              <w:rPr>
                <w:rFonts w:ascii="Arial" w:hAnsi="Arial" w:cs="Arial"/>
                <w:b/>
                <w:spacing w:val="1"/>
              </w:rPr>
              <w:t>r</w:t>
            </w:r>
            <w:r w:rsidRPr="00A87CC2">
              <w:rPr>
                <w:rFonts w:ascii="Arial" w:hAnsi="Arial" w:cs="Arial"/>
                <w:b/>
              </w:rPr>
              <w:t>ib</w:t>
            </w:r>
            <w:r w:rsidRPr="00A87CC2">
              <w:rPr>
                <w:rFonts w:ascii="Arial" w:hAnsi="Arial" w:cs="Arial"/>
                <w:b/>
                <w:spacing w:val="-1"/>
              </w:rPr>
              <w:t>u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  <w:spacing w:val="8"/>
              </w:rPr>
              <w:t>h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re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5"/>
              </w:rPr>
              <w:t>m</w:t>
            </w:r>
            <w:r w:rsidRPr="00A87CC2">
              <w:rPr>
                <w:rFonts w:ascii="Arial" w:hAnsi="Arial" w:cs="Arial"/>
                <w:b/>
                <w:spacing w:val="2"/>
              </w:rPr>
              <w:t>i</w:t>
            </w:r>
            <w:r w:rsidRPr="00A87CC2">
              <w:rPr>
                <w:rFonts w:ascii="Arial" w:hAnsi="Arial" w:cs="Arial"/>
                <w:b/>
                <w:spacing w:val="-1"/>
              </w:rPr>
              <w:t>ss</w:t>
            </w:r>
            <w:r w:rsidRPr="00A87CC2">
              <w:rPr>
                <w:rFonts w:ascii="Arial" w:hAnsi="Arial" w:cs="Arial"/>
                <w:b/>
                <w:spacing w:val="2"/>
              </w:rPr>
              <w:t>i</w:t>
            </w:r>
            <w:r w:rsidRPr="00A87CC2">
              <w:rPr>
                <w:rFonts w:ascii="Arial" w:hAnsi="Arial" w:cs="Arial"/>
                <w:b/>
              </w:rPr>
              <w:t>ng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f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4"/>
              </w:rPr>
              <w:t>o</w:t>
            </w:r>
            <w:r w:rsidRPr="00A87CC2">
              <w:rPr>
                <w:rFonts w:ascii="Arial" w:hAnsi="Arial" w:cs="Arial"/>
                <w:b/>
              </w:rPr>
              <w:t>m</w:t>
            </w:r>
            <w:r w:rsidRPr="00A87CC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</w:p>
          <w:p w14:paraId="47025493" w14:textId="77777777" w:rsidR="00A526F9" w:rsidRPr="00A87CC2" w:rsidRDefault="00262921">
            <w:pPr>
              <w:ind w:left="102"/>
              <w:rPr>
                <w:rFonts w:ascii="Arial" w:hAnsi="Arial" w:cs="Arial"/>
              </w:rPr>
            </w:pPr>
            <w:proofErr w:type="gramStart"/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icl</w:t>
            </w:r>
            <w:r w:rsidRPr="00A87CC2">
              <w:rPr>
                <w:rFonts w:ascii="Arial" w:hAnsi="Arial" w:cs="Arial"/>
                <w:b/>
                <w:spacing w:val="1"/>
              </w:rPr>
              <w:t>e</w:t>
            </w:r>
            <w:proofErr w:type="gramEnd"/>
            <w:r w:rsidRPr="00A87CC2">
              <w:rPr>
                <w:rFonts w:ascii="Arial" w:hAnsi="Arial" w:cs="Arial"/>
                <w:b/>
              </w:rPr>
              <w:t>.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T</w:t>
            </w:r>
            <w:r w:rsidRPr="00A87CC2">
              <w:rPr>
                <w:rFonts w:ascii="Arial" w:hAnsi="Arial" w:cs="Arial"/>
                <w:b/>
              </w:rPr>
              <w:t>hey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re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fo</w:t>
            </w:r>
            <w:r w:rsidRPr="00A87CC2">
              <w:rPr>
                <w:rFonts w:ascii="Arial" w:hAnsi="Arial" w:cs="Arial"/>
                <w:b/>
              </w:rPr>
              <w:t>ll</w:t>
            </w:r>
            <w:r w:rsidRPr="00A87CC2">
              <w:rPr>
                <w:rFonts w:ascii="Arial" w:hAnsi="Arial" w:cs="Arial"/>
                <w:b/>
                <w:spacing w:val="-2"/>
              </w:rPr>
              <w:t>o</w:t>
            </w:r>
            <w:r w:rsidRPr="00A87CC2">
              <w:rPr>
                <w:rFonts w:ascii="Arial" w:hAnsi="Arial" w:cs="Arial"/>
                <w:b/>
                <w:spacing w:val="2"/>
              </w:rPr>
              <w:t>w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:</w:t>
            </w:r>
          </w:p>
          <w:p w14:paraId="3F736757" w14:textId="77777777" w:rsidR="00A526F9" w:rsidRPr="00A87CC2" w:rsidRDefault="00262921">
            <w:pPr>
              <w:tabs>
                <w:tab w:val="left" w:pos="820"/>
              </w:tabs>
              <w:ind w:left="823" w:right="309" w:hanging="360"/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  <w:b/>
                <w:spacing w:val="1"/>
              </w:rPr>
              <w:t>1</w:t>
            </w:r>
            <w:r w:rsidRPr="00A87CC2">
              <w:rPr>
                <w:rFonts w:ascii="Arial" w:hAnsi="Arial" w:cs="Arial"/>
                <w:b/>
              </w:rPr>
              <w:t>.</w:t>
            </w:r>
            <w:r w:rsidRPr="00A87CC2">
              <w:rPr>
                <w:rFonts w:ascii="Arial" w:hAnsi="Arial" w:cs="Arial"/>
                <w:b/>
              </w:rPr>
              <w:tab/>
            </w:r>
            <w:r w:rsidRPr="00A87CC2">
              <w:rPr>
                <w:rFonts w:ascii="Arial" w:hAnsi="Arial" w:cs="Arial"/>
                <w:b/>
                <w:spacing w:val="-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ci</w:t>
            </w:r>
            <w:r w:rsidRPr="00A87CC2">
              <w:rPr>
                <w:rFonts w:ascii="Arial" w:hAnsi="Arial" w:cs="Arial"/>
                <w:b/>
                <w:spacing w:val="2"/>
              </w:rPr>
              <w:t>o</w:t>
            </w:r>
            <w:r w:rsidRPr="00A87CC2">
              <w:rPr>
                <w:rFonts w:ascii="Arial" w:hAnsi="Arial" w:cs="Arial"/>
                <w:b/>
                <w:spacing w:val="1"/>
              </w:rPr>
              <w:t>-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co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3"/>
              </w:rPr>
              <w:t>o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</w:rPr>
              <w:t>ic</w:t>
            </w:r>
            <w:r w:rsidRPr="00A87CC2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de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r</w:t>
            </w:r>
            <w:r w:rsidRPr="00A87CC2">
              <w:rPr>
                <w:rFonts w:ascii="Arial" w:hAnsi="Arial" w:cs="Arial"/>
                <w:b/>
                <w:spacing w:val="2"/>
              </w:rPr>
              <w:t>i</w:t>
            </w:r>
            <w:r w:rsidRPr="00A87CC2">
              <w:rPr>
                <w:rFonts w:ascii="Arial" w:hAnsi="Arial" w:cs="Arial"/>
                <w:b/>
              </w:rPr>
              <w:t>p</w:t>
            </w:r>
            <w:r w:rsidRPr="00A87CC2">
              <w:rPr>
                <w:rFonts w:ascii="Arial" w:hAnsi="Arial" w:cs="Arial"/>
                <w:b/>
                <w:spacing w:val="3"/>
              </w:rPr>
              <w:t>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f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-1"/>
              </w:rPr>
              <w:t>d</w:t>
            </w:r>
            <w:r w:rsidRPr="00A87CC2">
              <w:rPr>
                <w:rFonts w:ascii="Arial" w:hAnsi="Arial" w:cs="Arial"/>
                <w:b/>
              </w:rPr>
              <w:t>y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g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up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uld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4"/>
              </w:rPr>
              <w:t>b</w:t>
            </w:r>
            <w:r w:rsidRPr="00A87CC2">
              <w:rPr>
                <w:rFonts w:ascii="Arial" w:hAnsi="Arial" w:cs="Arial"/>
                <w:b/>
              </w:rPr>
              <w:t>ene</w:t>
            </w:r>
            <w:r w:rsidRPr="00A87CC2">
              <w:rPr>
                <w:rFonts w:ascii="Arial" w:hAnsi="Arial" w:cs="Arial"/>
                <w:b/>
                <w:spacing w:val="1"/>
              </w:rPr>
              <w:t>f</w:t>
            </w:r>
            <w:r w:rsidRPr="00A87CC2">
              <w:rPr>
                <w:rFonts w:ascii="Arial" w:hAnsi="Arial" w:cs="Arial"/>
                <w:b/>
              </w:rPr>
              <w:t>it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f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4"/>
              </w:rPr>
              <w:t>o</w:t>
            </w:r>
            <w:r w:rsidRPr="00A87CC2">
              <w:rPr>
                <w:rFonts w:ascii="Arial" w:hAnsi="Arial" w:cs="Arial"/>
                <w:b/>
              </w:rPr>
              <w:t>m</w:t>
            </w:r>
            <w:r w:rsidRPr="00A87CC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inc</w:t>
            </w:r>
            <w:r w:rsidRPr="00A87CC2">
              <w:rPr>
                <w:rFonts w:ascii="Arial" w:hAnsi="Arial" w:cs="Arial"/>
                <w:b/>
                <w:spacing w:val="3"/>
              </w:rPr>
              <w:t>o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d</w:t>
            </w:r>
            <w:r w:rsidRPr="00A87CC2">
              <w:rPr>
                <w:rFonts w:ascii="Arial" w:hAnsi="Arial" w:cs="Arial"/>
                <w:b/>
                <w:spacing w:val="1"/>
              </w:rPr>
              <w:t>ata</w:t>
            </w:r>
            <w:r w:rsidRPr="00A87CC2">
              <w:rPr>
                <w:rFonts w:ascii="Arial" w:hAnsi="Arial" w:cs="Arial"/>
                <w:b/>
              </w:rPr>
              <w:t>.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T</w:t>
            </w:r>
            <w:r w:rsidRPr="00A87CC2">
              <w:rPr>
                <w:rFonts w:ascii="Arial" w:hAnsi="Arial" w:cs="Arial"/>
                <w:b/>
              </w:rPr>
              <w:t>his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d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a c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uld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r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a be</w:t>
            </w:r>
            <w:r w:rsidRPr="00A87CC2">
              <w:rPr>
                <w:rFonts w:ascii="Arial" w:hAnsi="Arial" w:cs="Arial"/>
                <w:b/>
                <w:spacing w:val="1"/>
              </w:rPr>
              <w:t>tt</w:t>
            </w:r>
            <w:r w:rsidRPr="00A87CC2">
              <w:rPr>
                <w:rFonts w:ascii="Arial" w:hAnsi="Arial" w:cs="Arial"/>
                <w:b/>
              </w:rPr>
              <w:t>er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v</w:t>
            </w:r>
            <w:r w:rsidRPr="00A87CC2">
              <w:rPr>
                <w:rFonts w:ascii="Arial" w:hAnsi="Arial" w:cs="Arial"/>
                <w:b/>
              </w:rPr>
              <w:t>iew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1"/>
              </w:rPr>
              <w:t>tat</w:t>
            </w:r>
            <w:r w:rsidRPr="00A87CC2">
              <w:rPr>
                <w:rFonts w:ascii="Arial" w:hAnsi="Arial" w:cs="Arial"/>
                <w:b/>
              </w:rPr>
              <w:t>us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f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g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-1"/>
              </w:rPr>
              <w:t>p</w:t>
            </w:r>
            <w:r w:rsidRPr="00A87CC2">
              <w:rPr>
                <w:rFonts w:ascii="Arial" w:hAnsi="Arial" w:cs="Arial"/>
                <w:b/>
              </w:rPr>
              <w:t>.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I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a</w:t>
            </w:r>
            <w:r w:rsidRPr="00A87CC2">
              <w:rPr>
                <w:rFonts w:ascii="Arial" w:hAnsi="Arial" w:cs="Arial"/>
                <w:b/>
              </w:rPr>
              <w:t>d</w:t>
            </w:r>
            <w:r w:rsidRPr="00A87CC2">
              <w:rPr>
                <w:rFonts w:ascii="Arial" w:hAnsi="Arial" w:cs="Arial"/>
                <w:b/>
                <w:spacing w:val="-1"/>
              </w:rPr>
              <w:t>d</w:t>
            </w:r>
            <w:r w:rsidRPr="00A87CC2">
              <w:rPr>
                <w:rFonts w:ascii="Arial" w:hAnsi="Arial" w:cs="Arial"/>
                <w:b/>
              </w:rPr>
              <w:t>iti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  <w:spacing w:val="4"/>
              </w:rPr>
              <w:t>n</w:t>
            </w:r>
            <w:r w:rsidRPr="00A87CC2">
              <w:rPr>
                <w:rFonts w:ascii="Arial" w:hAnsi="Arial" w:cs="Arial"/>
                <w:b/>
              </w:rPr>
              <w:t>,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it c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uld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le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d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o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a be</w:t>
            </w:r>
            <w:r w:rsidRPr="00A87CC2">
              <w:rPr>
                <w:rFonts w:ascii="Arial" w:hAnsi="Arial" w:cs="Arial"/>
                <w:b/>
                <w:spacing w:val="-2"/>
              </w:rPr>
              <w:t>t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er u</w:t>
            </w:r>
            <w:r w:rsidRPr="00A87CC2">
              <w:rPr>
                <w:rFonts w:ascii="Arial" w:hAnsi="Arial" w:cs="Arial"/>
                <w:b/>
                <w:spacing w:val="-1"/>
              </w:rPr>
              <w:t>n</w:t>
            </w:r>
            <w:r w:rsidRPr="00A87CC2">
              <w:rPr>
                <w:rFonts w:ascii="Arial" w:hAnsi="Arial" w:cs="Arial"/>
                <w:b/>
              </w:rPr>
              <w:t>derst</w:t>
            </w:r>
            <w:r w:rsidRPr="00A87CC2">
              <w:rPr>
                <w:rFonts w:ascii="Arial" w:hAnsi="Arial" w:cs="Arial"/>
                <w:b/>
                <w:spacing w:val="2"/>
              </w:rPr>
              <w:t>an</w:t>
            </w:r>
            <w:r w:rsidRPr="00A87CC2">
              <w:rPr>
                <w:rFonts w:ascii="Arial" w:hAnsi="Arial" w:cs="Arial"/>
                <w:b/>
              </w:rPr>
              <w:t>di</w:t>
            </w:r>
            <w:r w:rsidRPr="00A87CC2">
              <w:rPr>
                <w:rFonts w:ascii="Arial" w:hAnsi="Arial" w:cs="Arial"/>
                <w:b/>
                <w:spacing w:val="-1"/>
              </w:rPr>
              <w:t>n</w:t>
            </w:r>
            <w:r w:rsidRPr="00A87CC2">
              <w:rPr>
                <w:rFonts w:ascii="Arial" w:hAnsi="Arial" w:cs="Arial"/>
                <w:b/>
              </w:rPr>
              <w:t>g</w:t>
            </w:r>
            <w:r w:rsidRPr="00A87CC2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f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w</w:t>
            </w:r>
            <w:r w:rsidRPr="00A87CC2">
              <w:rPr>
                <w:rFonts w:ascii="Arial" w:hAnsi="Arial" w:cs="Arial"/>
                <w:b/>
              </w:rPr>
              <w:t>hy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-2"/>
              </w:rPr>
              <w:t>e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p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1"/>
              </w:rPr>
              <w:t>d</w:t>
            </w:r>
            <w:r w:rsidRPr="00A87CC2">
              <w:rPr>
                <w:rFonts w:ascii="Arial" w:hAnsi="Arial" w:cs="Arial"/>
                <w:b/>
              </w:rPr>
              <w:t>en</w:t>
            </w:r>
            <w:r w:rsidRPr="00A87CC2">
              <w:rPr>
                <w:rFonts w:ascii="Arial" w:hAnsi="Arial" w:cs="Arial"/>
                <w:b/>
                <w:spacing w:val="3"/>
              </w:rPr>
              <w:t>t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f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-1"/>
              </w:rPr>
              <w:t>n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w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y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t</w:t>
            </w:r>
            <w:r w:rsidRPr="00A87CC2">
              <w:rPr>
                <w:rFonts w:ascii="Arial" w:hAnsi="Arial" w:cs="Arial"/>
                <w:b/>
              </w:rPr>
              <w:t>hey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do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nd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w</w:t>
            </w:r>
            <w:r w:rsidRPr="00A87CC2">
              <w:rPr>
                <w:rFonts w:ascii="Arial" w:hAnsi="Arial" w:cs="Arial"/>
                <w:b/>
              </w:rPr>
              <w:t>hy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a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l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g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per</w:t>
            </w:r>
            <w:r w:rsidRPr="00A87CC2">
              <w:rPr>
                <w:rFonts w:ascii="Arial" w:hAnsi="Arial" w:cs="Arial"/>
                <w:b/>
                <w:spacing w:val="-2"/>
              </w:rPr>
              <w:t>c</w:t>
            </w:r>
            <w:r w:rsidRPr="00A87CC2">
              <w:rPr>
                <w:rFonts w:ascii="Arial" w:hAnsi="Arial" w:cs="Arial"/>
                <w:b/>
              </w:rPr>
              <w:t>en</w:t>
            </w:r>
            <w:r w:rsidRPr="00A87CC2">
              <w:rPr>
                <w:rFonts w:ascii="Arial" w:hAnsi="Arial" w:cs="Arial"/>
                <w:b/>
                <w:spacing w:val="1"/>
              </w:rPr>
              <w:t>tag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 xml:space="preserve">d </w:t>
            </w:r>
            <w:r w:rsidRPr="00A87CC2">
              <w:rPr>
                <w:rFonts w:ascii="Arial" w:hAnsi="Arial" w:cs="Arial"/>
                <w:b/>
                <w:spacing w:val="1"/>
              </w:rPr>
              <w:t>goo</w:t>
            </w:r>
            <w:r w:rsidRPr="00A87CC2">
              <w:rPr>
                <w:rFonts w:ascii="Arial" w:hAnsi="Arial" w:cs="Arial"/>
                <w:b/>
              </w:rPr>
              <w:t>d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pr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ices.</w:t>
            </w:r>
          </w:p>
          <w:p w14:paraId="49504993" w14:textId="77777777" w:rsidR="00A526F9" w:rsidRPr="00A87CC2" w:rsidRDefault="00262921">
            <w:pPr>
              <w:tabs>
                <w:tab w:val="left" w:pos="820"/>
              </w:tabs>
              <w:ind w:left="823" w:right="238" w:hanging="360"/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  <w:b/>
                <w:spacing w:val="1"/>
              </w:rPr>
              <w:t>2</w:t>
            </w:r>
            <w:r w:rsidRPr="00A87CC2">
              <w:rPr>
                <w:rFonts w:ascii="Arial" w:hAnsi="Arial" w:cs="Arial"/>
                <w:b/>
              </w:rPr>
              <w:t>.</w:t>
            </w:r>
            <w:r w:rsidRPr="00A87CC2">
              <w:rPr>
                <w:rFonts w:ascii="Arial" w:hAnsi="Arial" w:cs="Arial"/>
                <w:b/>
              </w:rPr>
              <w:tab/>
            </w:r>
            <w:r w:rsidRPr="00A87CC2">
              <w:rPr>
                <w:rFonts w:ascii="Arial" w:hAnsi="Arial" w:cs="Arial"/>
                <w:b/>
                <w:spacing w:val="-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uth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2"/>
              </w:rPr>
              <w:t>l</w:t>
            </w:r>
            <w:r w:rsidRPr="00A87CC2">
              <w:rPr>
                <w:rFonts w:ascii="Arial" w:hAnsi="Arial" w:cs="Arial"/>
                <w:b/>
              </w:rPr>
              <w:t>d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identi</w:t>
            </w:r>
            <w:r w:rsidRPr="00A87CC2">
              <w:rPr>
                <w:rFonts w:ascii="Arial" w:hAnsi="Arial" w:cs="Arial"/>
                <w:b/>
                <w:spacing w:val="1"/>
              </w:rPr>
              <w:t>f</w:t>
            </w:r>
            <w:r w:rsidRPr="00A87CC2">
              <w:rPr>
                <w:rFonts w:ascii="Arial" w:hAnsi="Arial" w:cs="Arial"/>
                <w:b/>
              </w:rPr>
              <w:t>y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 xml:space="preserve">a </w:t>
            </w:r>
            <w:r w:rsidRPr="00A87CC2">
              <w:rPr>
                <w:rFonts w:ascii="Arial" w:hAnsi="Arial" w:cs="Arial"/>
                <w:b/>
                <w:spacing w:val="-3"/>
              </w:rPr>
              <w:t>k</w:t>
            </w:r>
            <w:r w:rsidRPr="00A87CC2">
              <w:rPr>
                <w:rFonts w:ascii="Arial" w:hAnsi="Arial" w:cs="Arial"/>
                <w:b/>
              </w:rPr>
              <w:t>ey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 xml:space="preserve">FSM </w:t>
            </w:r>
            <w:r w:rsidRPr="00A87CC2">
              <w:rPr>
                <w:rFonts w:ascii="Arial" w:hAnsi="Arial" w:cs="Arial"/>
                <w:b/>
                <w:spacing w:val="1"/>
              </w:rPr>
              <w:t>va</w:t>
            </w:r>
            <w:r w:rsidRPr="00A87CC2">
              <w:rPr>
                <w:rFonts w:ascii="Arial" w:hAnsi="Arial" w:cs="Arial"/>
                <w:b/>
              </w:rPr>
              <w:t>ri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ble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-2"/>
              </w:rPr>
              <w:t>a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be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pr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perly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  <w:spacing w:val="-1"/>
              </w:rPr>
              <w:t>ss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2"/>
              </w:rPr>
              <w:t>s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ed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u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ing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  <w:spacing w:val="2"/>
              </w:rPr>
              <w:t>u</w:t>
            </w:r>
            <w:r w:rsidRPr="00A87CC2">
              <w:rPr>
                <w:rFonts w:ascii="Arial" w:hAnsi="Arial" w:cs="Arial"/>
                <w:b/>
              </w:rPr>
              <w:t>ltip</w:t>
            </w:r>
            <w:r w:rsidRPr="00A87CC2">
              <w:rPr>
                <w:rFonts w:ascii="Arial" w:hAnsi="Arial" w:cs="Arial"/>
                <w:b/>
                <w:spacing w:val="-1"/>
              </w:rPr>
              <w:t>l</w:t>
            </w:r>
            <w:r w:rsidRPr="00A87CC2">
              <w:rPr>
                <w:rFonts w:ascii="Arial" w:hAnsi="Arial" w:cs="Arial"/>
                <w:b/>
              </w:rPr>
              <w:t>e r</w:t>
            </w:r>
            <w:r w:rsidRPr="00A87CC2">
              <w:rPr>
                <w:rFonts w:ascii="Arial" w:hAnsi="Arial" w:cs="Arial"/>
                <w:b/>
                <w:spacing w:val="1"/>
              </w:rPr>
              <w:t>eg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e</w:t>
            </w:r>
            <w:r w:rsidRPr="00A87CC2">
              <w:rPr>
                <w:rFonts w:ascii="Arial" w:hAnsi="Arial" w:cs="Arial"/>
                <w:b/>
                <w:spacing w:val="-1"/>
              </w:rPr>
              <w:t>ss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l</w:t>
            </w:r>
            <w:r w:rsidRPr="00A87CC2">
              <w:rPr>
                <w:rFonts w:ascii="Arial" w:hAnsi="Arial" w:cs="Arial"/>
                <w:b/>
                <w:spacing w:val="1"/>
              </w:rPr>
              <w:t>y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.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Why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in</w:t>
            </w:r>
            <w:r w:rsidRPr="00A87CC2">
              <w:rPr>
                <w:rFonts w:ascii="Arial" w:hAnsi="Arial" w:cs="Arial"/>
                <w:b/>
                <w:spacing w:val="2"/>
              </w:rPr>
              <w:t>c</w:t>
            </w:r>
            <w:r w:rsidRPr="00A87CC2">
              <w:rPr>
                <w:rFonts w:ascii="Arial" w:hAnsi="Arial" w:cs="Arial"/>
                <w:b/>
              </w:rPr>
              <w:t>lu</w:t>
            </w:r>
            <w:r w:rsidRPr="00A87CC2">
              <w:rPr>
                <w:rFonts w:ascii="Arial" w:hAnsi="Arial" w:cs="Arial"/>
                <w:b/>
                <w:spacing w:val="-1"/>
              </w:rPr>
              <w:t>d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cio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d</w:t>
            </w:r>
            <w:r w:rsidRPr="00A87CC2">
              <w:rPr>
                <w:rFonts w:ascii="Arial" w:hAnsi="Arial" w:cs="Arial"/>
                <w:b/>
                <w:spacing w:val="2"/>
              </w:rPr>
              <w:t>e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  <w:spacing w:val="1"/>
              </w:rPr>
              <w:t>og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p</w:t>
            </w:r>
            <w:r w:rsidRPr="00A87CC2">
              <w:rPr>
                <w:rFonts w:ascii="Arial" w:hAnsi="Arial" w:cs="Arial"/>
                <w:b/>
                <w:spacing w:val="-1"/>
              </w:rPr>
              <w:t>h</w:t>
            </w:r>
            <w:r w:rsidRPr="00A87CC2">
              <w:rPr>
                <w:rFonts w:ascii="Arial" w:hAnsi="Arial" w:cs="Arial"/>
                <w:b/>
              </w:rPr>
              <w:t>ic</w:t>
            </w:r>
            <w:r w:rsidRPr="00A87CC2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d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a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uch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g</w:t>
            </w:r>
            <w:r w:rsidRPr="00A87CC2">
              <w:rPr>
                <w:rFonts w:ascii="Arial" w:hAnsi="Arial" w:cs="Arial"/>
                <w:b/>
              </w:rPr>
              <w:t>ender,</w:t>
            </w:r>
            <w:r w:rsidRPr="00A87CC2">
              <w:rPr>
                <w:rFonts w:ascii="Arial" w:hAnsi="Arial" w:cs="Arial"/>
                <w:b/>
                <w:spacing w:val="1"/>
              </w:rPr>
              <w:t xml:space="preserve"> ag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nd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ed</w:t>
            </w:r>
            <w:r w:rsidRPr="00A87CC2">
              <w:rPr>
                <w:rFonts w:ascii="Arial" w:hAnsi="Arial" w:cs="Arial"/>
                <w:b/>
                <w:spacing w:val="2"/>
              </w:rPr>
              <w:t>u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le</w:t>
            </w:r>
            <w:r w:rsidRPr="00A87CC2">
              <w:rPr>
                <w:rFonts w:ascii="Arial" w:hAnsi="Arial" w:cs="Arial"/>
                <w:b/>
                <w:spacing w:val="1"/>
              </w:rPr>
              <w:t>v</w:t>
            </w:r>
            <w:r w:rsidRPr="00A87CC2">
              <w:rPr>
                <w:rFonts w:ascii="Arial" w:hAnsi="Arial" w:cs="Arial"/>
                <w:b/>
              </w:rPr>
              <w:t>el if n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o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be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5"/>
              </w:rPr>
              <w:t>m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  <w:spacing w:val="2"/>
              </w:rPr>
              <w:t>s</w:t>
            </w:r>
            <w:r w:rsidRPr="00A87CC2">
              <w:rPr>
                <w:rFonts w:ascii="Arial" w:hAnsi="Arial" w:cs="Arial"/>
                <w:b/>
              </w:rPr>
              <w:t>ured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aga</w:t>
            </w:r>
            <w:r w:rsidRPr="00A87CC2">
              <w:rPr>
                <w:rFonts w:ascii="Arial" w:hAnsi="Arial" w:cs="Arial"/>
                <w:b/>
              </w:rPr>
              <w:t>in</w:t>
            </w:r>
            <w:r w:rsidRPr="00A87CC2">
              <w:rPr>
                <w:rFonts w:ascii="Arial" w:hAnsi="Arial" w:cs="Arial"/>
                <w:b/>
                <w:spacing w:val="1"/>
              </w:rPr>
              <w:t>s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in</w:t>
            </w:r>
            <w:r w:rsidRPr="00A87CC2">
              <w:rPr>
                <w:rFonts w:ascii="Arial" w:hAnsi="Arial" w:cs="Arial"/>
                <w:b/>
                <w:spacing w:val="-1"/>
              </w:rPr>
              <w:t>d</w:t>
            </w:r>
            <w:r w:rsidRPr="00A87CC2">
              <w:rPr>
                <w:rFonts w:ascii="Arial" w:hAnsi="Arial" w:cs="Arial"/>
                <w:b/>
              </w:rPr>
              <w:t>epend</w:t>
            </w:r>
            <w:r w:rsidRPr="00A87CC2">
              <w:rPr>
                <w:rFonts w:ascii="Arial" w:hAnsi="Arial" w:cs="Arial"/>
                <w:b/>
                <w:spacing w:val="2"/>
              </w:rPr>
              <w:t>e</w:t>
            </w:r>
            <w:r w:rsidRPr="00A87CC2">
              <w:rPr>
                <w:rFonts w:ascii="Arial" w:hAnsi="Arial" w:cs="Arial"/>
                <w:b/>
              </w:rPr>
              <w:t>nt</w:t>
            </w:r>
            <w:r w:rsidRPr="00A87CC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va</w:t>
            </w:r>
            <w:r w:rsidRPr="00A87CC2">
              <w:rPr>
                <w:rFonts w:ascii="Arial" w:hAnsi="Arial" w:cs="Arial"/>
                <w:b/>
              </w:rPr>
              <w:t>ri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ble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?</w:t>
            </w:r>
          </w:p>
          <w:p w14:paraId="2823657E" w14:textId="77777777" w:rsidR="00A526F9" w:rsidRPr="00A87CC2" w:rsidRDefault="00262921">
            <w:pPr>
              <w:tabs>
                <w:tab w:val="left" w:pos="820"/>
              </w:tabs>
              <w:ind w:left="823" w:right="198" w:hanging="360"/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  <w:b/>
                <w:spacing w:val="1"/>
              </w:rPr>
              <w:t>3</w:t>
            </w:r>
            <w:r w:rsidRPr="00A87CC2">
              <w:rPr>
                <w:rFonts w:ascii="Arial" w:hAnsi="Arial" w:cs="Arial"/>
                <w:b/>
              </w:rPr>
              <w:t>.</w:t>
            </w:r>
            <w:r w:rsidRPr="00A87CC2">
              <w:rPr>
                <w:rFonts w:ascii="Arial" w:hAnsi="Arial" w:cs="Arial"/>
                <w:b/>
              </w:rPr>
              <w:tab/>
            </w:r>
            <w:r w:rsidRPr="00A87CC2">
              <w:rPr>
                <w:rFonts w:ascii="Arial" w:hAnsi="Arial" w:cs="Arial"/>
                <w:b/>
                <w:spacing w:val="-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d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a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f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4"/>
              </w:rPr>
              <w:t>o</w:t>
            </w:r>
            <w:r w:rsidRPr="00A87CC2">
              <w:rPr>
                <w:rFonts w:ascii="Arial" w:hAnsi="Arial" w:cs="Arial"/>
                <w:b/>
              </w:rPr>
              <w:t>m</w:t>
            </w:r>
            <w:r w:rsidRPr="00A87CC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q</w:t>
            </w:r>
            <w:r w:rsidRPr="00A87CC2">
              <w:rPr>
                <w:rFonts w:ascii="Arial" w:hAnsi="Arial" w:cs="Arial"/>
                <w:b/>
                <w:spacing w:val="-1"/>
              </w:rPr>
              <w:t>u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lit</w:t>
            </w:r>
            <w:r w:rsidRPr="00A87CC2">
              <w:rPr>
                <w:rFonts w:ascii="Arial" w:hAnsi="Arial" w:cs="Arial"/>
                <w:b/>
                <w:spacing w:val="2"/>
              </w:rPr>
              <w:t>a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v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-1"/>
              </w:rPr>
              <w:t>d</w:t>
            </w:r>
            <w:r w:rsidRPr="00A87CC2">
              <w:rPr>
                <w:rFonts w:ascii="Arial" w:hAnsi="Arial" w:cs="Arial"/>
                <w:b/>
              </w:rPr>
              <w:t>y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is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nec</w:t>
            </w:r>
            <w:r w:rsidRPr="00A87CC2">
              <w:rPr>
                <w:rFonts w:ascii="Arial" w:hAnsi="Arial" w:cs="Arial"/>
                <w:b/>
                <w:spacing w:val="1"/>
              </w:rPr>
              <w:t>e</w:t>
            </w:r>
            <w:r w:rsidRPr="00A87CC2">
              <w:rPr>
                <w:rFonts w:ascii="Arial" w:hAnsi="Arial" w:cs="Arial"/>
                <w:b/>
                <w:spacing w:val="6"/>
              </w:rPr>
              <w:t>s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ry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o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in</w:t>
            </w:r>
            <w:r w:rsidRPr="00A87CC2">
              <w:rPr>
                <w:rFonts w:ascii="Arial" w:hAnsi="Arial" w:cs="Arial"/>
                <w:b/>
                <w:spacing w:val="-1"/>
              </w:rPr>
              <w:t>d</w:t>
            </w:r>
            <w:r w:rsidRPr="00A87CC2">
              <w:rPr>
                <w:rFonts w:ascii="Arial" w:hAnsi="Arial" w:cs="Arial"/>
                <w:b/>
              </w:rPr>
              <w:t>ic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w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uth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r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v</w:t>
            </w:r>
            <w:r w:rsidRPr="00A87CC2">
              <w:rPr>
                <w:rFonts w:ascii="Arial" w:hAnsi="Arial" w:cs="Arial"/>
                <w:b/>
              </w:rPr>
              <w:t>ed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3"/>
              </w:rPr>
              <w:t>o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f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 c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nclu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  <w:spacing w:val="2"/>
              </w:rPr>
              <w:t>n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 xml:space="preserve">re </w:t>
            </w:r>
            <w:r w:rsidRPr="00A87CC2">
              <w:rPr>
                <w:rFonts w:ascii="Arial" w:hAnsi="Arial" w:cs="Arial"/>
                <w:b/>
                <w:spacing w:val="-5"/>
              </w:rPr>
              <w:t>m</w:t>
            </w:r>
            <w:r w:rsidRPr="00A87CC2">
              <w:rPr>
                <w:rFonts w:ascii="Arial" w:hAnsi="Arial" w:cs="Arial"/>
                <w:b/>
              </w:rPr>
              <w:t>en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  <w:spacing w:val="2"/>
              </w:rPr>
              <w:t>n</w:t>
            </w:r>
            <w:r w:rsidRPr="00A87CC2">
              <w:rPr>
                <w:rFonts w:ascii="Arial" w:hAnsi="Arial" w:cs="Arial"/>
                <w:b/>
              </w:rPr>
              <w:t>ed</w:t>
            </w:r>
            <w:r w:rsidRPr="00A87CC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in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icle.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F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1"/>
              </w:rPr>
              <w:t>x</w:t>
            </w:r>
            <w:r w:rsidRPr="00A87CC2">
              <w:rPr>
                <w:rFonts w:ascii="Arial" w:hAnsi="Arial" w:cs="Arial"/>
                <w:b/>
                <w:spacing w:val="3"/>
              </w:rPr>
              <w:t>a</w:t>
            </w:r>
            <w:r w:rsidRPr="00A87CC2">
              <w:rPr>
                <w:rFonts w:ascii="Arial" w:hAnsi="Arial" w:cs="Arial"/>
                <w:b/>
                <w:spacing w:val="-5"/>
              </w:rPr>
              <w:t>m</w:t>
            </w:r>
            <w:r w:rsidRPr="00A87CC2">
              <w:rPr>
                <w:rFonts w:ascii="Arial" w:hAnsi="Arial" w:cs="Arial"/>
                <w:b/>
              </w:rPr>
              <w:t>p</w:t>
            </w:r>
            <w:r w:rsidRPr="00A87CC2">
              <w:rPr>
                <w:rFonts w:ascii="Arial" w:hAnsi="Arial" w:cs="Arial"/>
                <w:b/>
                <w:spacing w:val="2"/>
              </w:rPr>
              <w:t>l</w:t>
            </w:r>
            <w:r w:rsidRPr="00A87CC2">
              <w:rPr>
                <w:rFonts w:ascii="Arial" w:hAnsi="Arial" w:cs="Arial"/>
                <w:b/>
              </w:rPr>
              <w:t>e,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1"/>
              </w:rPr>
              <w:t>ay</w:t>
            </w:r>
            <w:r w:rsidRPr="00A87CC2">
              <w:rPr>
                <w:rFonts w:ascii="Arial" w:hAnsi="Arial" w:cs="Arial"/>
                <w:b/>
              </w:rPr>
              <w:t>ing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pers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ns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w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r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o</w:t>
            </w:r>
            <w:r w:rsidRPr="00A87CC2">
              <w:rPr>
                <w:rFonts w:ascii="Arial" w:hAnsi="Arial" w:cs="Arial"/>
                <w:b/>
              </w:rPr>
              <w:t>b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rv</w:t>
            </w:r>
            <w:r w:rsidRPr="00A87CC2">
              <w:rPr>
                <w:rFonts w:ascii="Arial" w:hAnsi="Arial" w:cs="Arial"/>
                <w:b/>
              </w:rPr>
              <w:t>ed de</w:t>
            </w:r>
            <w:r w:rsidRPr="00A87CC2">
              <w:rPr>
                <w:rFonts w:ascii="Arial" w:hAnsi="Arial" w:cs="Arial"/>
                <w:b/>
                <w:spacing w:val="1"/>
              </w:rPr>
              <w:t>f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cat</w:t>
            </w:r>
            <w:r w:rsidRPr="00A87CC2">
              <w:rPr>
                <w:rFonts w:ascii="Arial" w:hAnsi="Arial" w:cs="Arial"/>
                <w:b/>
              </w:rPr>
              <w:t>ing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in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ri</w:t>
            </w:r>
            <w:r w:rsidRPr="00A87CC2">
              <w:rPr>
                <w:rFonts w:ascii="Arial" w:hAnsi="Arial" w:cs="Arial"/>
                <w:b/>
                <w:spacing w:val="1"/>
              </w:rPr>
              <w:t>v</w:t>
            </w:r>
            <w:r w:rsidRPr="00A87CC2">
              <w:rPr>
                <w:rFonts w:ascii="Arial" w:hAnsi="Arial" w:cs="Arial"/>
                <w:b/>
              </w:rPr>
              <w:t>er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t</w:t>
            </w:r>
            <w:r w:rsidRPr="00A87CC2">
              <w:rPr>
                <w:rFonts w:ascii="Arial" w:hAnsi="Arial" w:cs="Arial"/>
                <w:b/>
              </w:rPr>
              <w:t>hey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ed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fo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w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er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in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di</w:t>
            </w:r>
            <w:r w:rsidRPr="00A87CC2">
              <w:rPr>
                <w:rFonts w:ascii="Arial" w:hAnsi="Arial" w:cs="Arial"/>
                <w:b/>
                <w:spacing w:val="1"/>
              </w:rPr>
              <w:t>s</w:t>
            </w:r>
            <w:r w:rsidRPr="00A87CC2">
              <w:rPr>
                <w:rFonts w:ascii="Arial" w:hAnsi="Arial" w:cs="Arial"/>
                <w:b/>
              </w:rPr>
              <w:t>cu</w:t>
            </w:r>
            <w:r w:rsidRPr="00A87CC2">
              <w:rPr>
                <w:rFonts w:ascii="Arial" w:hAnsi="Arial" w:cs="Arial"/>
                <w:b/>
                <w:spacing w:val="-1"/>
              </w:rPr>
              <w:t>ss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ct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  <w:spacing w:val="7"/>
              </w:rPr>
              <w:t>n</w:t>
            </w:r>
            <w:r w:rsidRPr="00A87CC2">
              <w:rPr>
                <w:rFonts w:ascii="Arial" w:hAnsi="Arial" w:cs="Arial"/>
                <w:b/>
              </w:rPr>
              <w:t>,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b</w:t>
            </w:r>
            <w:r w:rsidRPr="00A87CC2">
              <w:rPr>
                <w:rFonts w:ascii="Arial" w:hAnsi="Arial" w:cs="Arial"/>
                <w:b/>
                <w:spacing w:val="-1"/>
              </w:rPr>
              <w:t>u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in</w:t>
            </w:r>
            <w:r w:rsidRPr="00A87CC2">
              <w:rPr>
                <w:rFonts w:ascii="Arial" w:hAnsi="Arial" w:cs="Arial"/>
                <w:b/>
                <w:spacing w:val="-1"/>
              </w:rPr>
              <w:t>d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2"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ing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pri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 xml:space="preserve">r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l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  <w:spacing w:val="-3"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w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b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2"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v</w:t>
            </w:r>
            <w:r w:rsidRPr="00A87CC2">
              <w:rPr>
                <w:rFonts w:ascii="Arial" w:hAnsi="Arial" w:cs="Arial"/>
                <w:b/>
              </w:rPr>
              <w:t>ed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fo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a peri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d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f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  <w:spacing w:val="2"/>
              </w:rPr>
              <w:t>i</w:t>
            </w:r>
            <w:r w:rsidRPr="00A87CC2">
              <w:rPr>
                <w:rFonts w:ascii="Arial" w:hAnsi="Arial" w:cs="Arial"/>
                <w:b/>
                <w:spacing w:val="-5"/>
              </w:rPr>
              <w:t>m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nd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n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pr</w:t>
            </w:r>
            <w:r w:rsidRPr="00A87CC2">
              <w:rPr>
                <w:rFonts w:ascii="Arial" w:hAnsi="Arial" w:cs="Arial"/>
                <w:b/>
                <w:spacing w:val="1"/>
              </w:rPr>
              <w:t>ov</w:t>
            </w:r>
            <w:r w:rsidRPr="00A87CC2">
              <w:rPr>
                <w:rFonts w:ascii="Arial" w:hAnsi="Arial" w:cs="Arial"/>
                <w:b/>
              </w:rPr>
              <w:t>id</w:t>
            </w:r>
            <w:r w:rsidRPr="00A87CC2">
              <w:rPr>
                <w:rFonts w:ascii="Arial" w:hAnsi="Arial" w:cs="Arial"/>
                <w:b/>
                <w:spacing w:val="-1"/>
              </w:rPr>
              <w:t>i</w:t>
            </w:r>
            <w:r w:rsidRPr="00A87CC2">
              <w:rPr>
                <w:rFonts w:ascii="Arial" w:hAnsi="Arial" w:cs="Arial"/>
                <w:b/>
              </w:rPr>
              <w:t>ng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e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ults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f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 xml:space="preserve">t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b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rvat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needs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o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be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d</w:t>
            </w:r>
            <w:r w:rsidRPr="00A87CC2">
              <w:rPr>
                <w:rFonts w:ascii="Arial" w:hAnsi="Arial" w:cs="Arial"/>
                <w:b/>
                <w:spacing w:val="-1"/>
              </w:rPr>
              <w:t>d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e</w:t>
            </w:r>
            <w:r w:rsidRPr="00A87CC2">
              <w:rPr>
                <w:rFonts w:ascii="Arial" w:hAnsi="Arial" w:cs="Arial"/>
                <w:b/>
                <w:spacing w:val="-1"/>
              </w:rPr>
              <w:t>ss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3"/>
              </w:rPr>
              <w:t>d</w:t>
            </w:r>
            <w:r w:rsidRPr="00A87CC2">
              <w:rPr>
                <w:rFonts w:ascii="Arial" w:hAnsi="Arial" w:cs="Arial"/>
                <w:b/>
              </w:rPr>
              <w:t>.</w:t>
            </w:r>
          </w:p>
          <w:p w14:paraId="70F96B7C" w14:textId="77777777" w:rsidR="00A526F9" w:rsidRPr="00A87CC2" w:rsidRDefault="00262921">
            <w:pPr>
              <w:tabs>
                <w:tab w:val="left" w:pos="820"/>
              </w:tabs>
              <w:spacing w:before="1"/>
              <w:ind w:left="823" w:right="251" w:hanging="360"/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  <w:b/>
                <w:spacing w:val="1"/>
              </w:rPr>
              <w:t>4</w:t>
            </w:r>
            <w:r w:rsidRPr="00A87CC2">
              <w:rPr>
                <w:rFonts w:ascii="Arial" w:hAnsi="Arial" w:cs="Arial"/>
                <w:b/>
              </w:rPr>
              <w:t>.</w:t>
            </w:r>
            <w:r w:rsidRPr="00A87CC2">
              <w:rPr>
                <w:rFonts w:ascii="Arial" w:hAnsi="Arial" w:cs="Arial"/>
                <w:b/>
              </w:rPr>
              <w:tab/>
              <w:t>A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pr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per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de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r</w:t>
            </w:r>
            <w:r w:rsidRPr="00A87CC2">
              <w:rPr>
                <w:rFonts w:ascii="Arial" w:hAnsi="Arial" w:cs="Arial"/>
                <w:b/>
              </w:rPr>
              <w:t>ipti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f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fa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to</w:t>
            </w:r>
            <w:r w:rsidRPr="00A87CC2">
              <w:rPr>
                <w:rFonts w:ascii="Arial" w:hAnsi="Arial" w:cs="Arial"/>
                <w:b/>
              </w:rPr>
              <w:t>rs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w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r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ch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en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needs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o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be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d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ne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nd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in</w:t>
            </w:r>
            <w:r w:rsidRPr="00A87CC2">
              <w:rPr>
                <w:rFonts w:ascii="Arial" w:hAnsi="Arial" w:cs="Arial"/>
                <w:b/>
                <w:spacing w:val="-1"/>
              </w:rPr>
              <w:t>d</w:t>
            </w:r>
            <w:r w:rsidRPr="00A87CC2">
              <w:rPr>
                <w:rFonts w:ascii="Arial" w:hAnsi="Arial" w:cs="Arial"/>
                <w:b/>
              </w:rPr>
              <w:t>ic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f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w</w:t>
            </w:r>
            <w:r w:rsidRPr="00A87CC2">
              <w:rPr>
                <w:rFonts w:ascii="Arial" w:hAnsi="Arial" w:cs="Arial"/>
                <w:b/>
              </w:rPr>
              <w:t xml:space="preserve">hy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fa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to</w:t>
            </w:r>
            <w:r w:rsidRPr="00A87CC2">
              <w:rPr>
                <w:rFonts w:ascii="Arial" w:hAnsi="Arial" w:cs="Arial"/>
                <w:b/>
              </w:rPr>
              <w:t>rs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w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r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ch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en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f</w:t>
            </w:r>
            <w:r w:rsidRPr="00A87CC2">
              <w:rPr>
                <w:rFonts w:ascii="Arial" w:hAnsi="Arial" w:cs="Arial"/>
                <w:b/>
                <w:spacing w:val="-1"/>
              </w:rPr>
              <w:t>o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his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peci</w:t>
            </w:r>
            <w:r w:rsidRPr="00A87CC2">
              <w:rPr>
                <w:rFonts w:ascii="Arial" w:hAnsi="Arial" w:cs="Arial"/>
                <w:b/>
                <w:spacing w:val="1"/>
              </w:rPr>
              <w:t>f</w:t>
            </w:r>
            <w:r w:rsidRPr="00A87CC2">
              <w:rPr>
                <w:rFonts w:ascii="Arial" w:hAnsi="Arial" w:cs="Arial"/>
                <w:b/>
                <w:spacing w:val="3"/>
              </w:rPr>
              <w:t>i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3"/>
              </w:rPr>
              <w:t>t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-1"/>
              </w:rPr>
              <w:t>d</w:t>
            </w:r>
            <w:r w:rsidRPr="00A87CC2">
              <w:rPr>
                <w:rFonts w:ascii="Arial" w:hAnsi="Arial" w:cs="Arial"/>
                <w:b/>
              </w:rPr>
              <w:t>y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g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up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 xml:space="preserve">in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 xml:space="preserve">he </w:t>
            </w:r>
            <w:r w:rsidRPr="00A87CC2">
              <w:rPr>
                <w:rFonts w:ascii="Arial" w:hAnsi="Arial" w:cs="Arial"/>
                <w:b/>
                <w:spacing w:val="-5"/>
              </w:rPr>
              <w:t>m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d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l</w:t>
            </w:r>
            <w:r w:rsidRPr="00A87CC2">
              <w:rPr>
                <w:rFonts w:ascii="Arial" w:hAnsi="Arial" w:cs="Arial"/>
                <w:b/>
                <w:spacing w:val="1"/>
              </w:rPr>
              <w:t>og</w:t>
            </w:r>
            <w:r w:rsidRPr="00A87CC2">
              <w:rPr>
                <w:rFonts w:ascii="Arial" w:hAnsi="Arial" w:cs="Arial"/>
                <w:b/>
              </w:rPr>
              <w:t>y</w:t>
            </w:r>
            <w:r w:rsidRPr="00A87CC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ct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3"/>
              </w:rPr>
              <w:t>w</w:t>
            </w:r>
            <w:r w:rsidRPr="00A87CC2">
              <w:rPr>
                <w:rFonts w:ascii="Arial" w:hAnsi="Arial" w:cs="Arial"/>
                <w:b/>
                <w:spacing w:val="-1"/>
              </w:rPr>
              <w:t>o</w:t>
            </w:r>
            <w:r w:rsidRPr="00A87CC2">
              <w:rPr>
                <w:rFonts w:ascii="Arial" w:hAnsi="Arial" w:cs="Arial"/>
                <w:b/>
              </w:rPr>
              <w:t>uld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enh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 xml:space="preserve">nce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p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per.</w:t>
            </w:r>
          </w:p>
          <w:p w14:paraId="2B9D76A6" w14:textId="77777777" w:rsidR="00A526F9" w:rsidRPr="00A87CC2" w:rsidRDefault="00262921">
            <w:pPr>
              <w:tabs>
                <w:tab w:val="left" w:pos="820"/>
              </w:tabs>
              <w:ind w:left="823" w:right="141" w:hanging="360"/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  <w:b/>
                <w:spacing w:val="1"/>
              </w:rPr>
              <w:t>5</w:t>
            </w:r>
            <w:r w:rsidRPr="00A87CC2">
              <w:rPr>
                <w:rFonts w:ascii="Arial" w:hAnsi="Arial" w:cs="Arial"/>
                <w:b/>
              </w:rPr>
              <w:t>.</w:t>
            </w:r>
            <w:r w:rsidRPr="00A87CC2">
              <w:rPr>
                <w:rFonts w:ascii="Arial" w:hAnsi="Arial" w:cs="Arial"/>
                <w:b/>
              </w:rPr>
              <w:tab/>
              <w:t>Why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w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his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g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og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p</w:t>
            </w:r>
            <w:r w:rsidRPr="00A87CC2">
              <w:rPr>
                <w:rFonts w:ascii="Arial" w:hAnsi="Arial" w:cs="Arial"/>
                <w:b/>
                <w:spacing w:val="-1"/>
              </w:rPr>
              <w:t>h</w:t>
            </w:r>
            <w:r w:rsidRPr="00A87CC2">
              <w:rPr>
                <w:rFonts w:ascii="Arial" w:hAnsi="Arial" w:cs="Arial"/>
                <w:b/>
              </w:rPr>
              <w:t>ic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l</w:t>
            </w:r>
            <w:r w:rsidRPr="00A87CC2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2"/>
              </w:rPr>
              <w:t>l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ch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en?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Wh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is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g</w:t>
            </w:r>
            <w:r w:rsidRPr="00A87CC2">
              <w:rPr>
                <w:rFonts w:ascii="Arial" w:hAnsi="Arial" w:cs="Arial"/>
                <w:b/>
              </w:rPr>
              <w:t>nific</w:t>
            </w:r>
            <w:r w:rsidRPr="00A87CC2">
              <w:rPr>
                <w:rFonts w:ascii="Arial" w:hAnsi="Arial" w:cs="Arial"/>
                <w:b/>
                <w:spacing w:val="2"/>
              </w:rPr>
              <w:t>a</w:t>
            </w:r>
            <w:r w:rsidRPr="00A87CC2">
              <w:rPr>
                <w:rFonts w:ascii="Arial" w:hAnsi="Arial" w:cs="Arial"/>
                <w:b/>
              </w:rPr>
              <w:t>nt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b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ut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3"/>
              </w:rPr>
              <w:t>l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lity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 xml:space="preserve">t </w:t>
            </w:r>
            <w:r w:rsidRPr="00A87CC2">
              <w:rPr>
                <w:rFonts w:ascii="Arial" w:hAnsi="Arial" w:cs="Arial"/>
                <w:b/>
                <w:spacing w:val="-5"/>
              </w:rPr>
              <w:t>m</w:t>
            </w:r>
            <w:r w:rsidRPr="00A87CC2">
              <w:rPr>
                <w:rFonts w:ascii="Arial" w:hAnsi="Arial" w:cs="Arial"/>
                <w:b/>
                <w:spacing w:val="3"/>
              </w:rPr>
              <w:t>a</w:t>
            </w:r>
            <w:r w:rsidRPr="00A87CC2">
              <w:rPr>
                <w:rFonts w:ascii="Arial" w:hAnsi="Arial" w:cs="Arial"/>
                <w:b/>
                <w:spacing w:val="-3"/>
              </w:rPr>
              <w:t>k</w:t>
            </w:r>
            <w:r w:rsidRPr="00A87CC2">
              <w:rPr>
                <w:rFonts w:ascii="Arial" w:hAnsi="Arial" w:cs="Arial"/>
                <w:b/>
              </w:rPr>
              <w:t>es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2"/>
              </w:rPr>
              <w:t>i</w:t>
            </w:r>
            <w:r w:rsidRPr="00A87CC2">
              <w:rPr>
                <w:rFonts w:ascii="Arial" w:hAnsi="Arial" w:cs="Arial"/>
                <w:b/>
              </w:rPr>
              <w:t>s r</w:t>
            </w:r>
            <w:r w:rsidRPr="00A87CC2">
              <w:rPr>
                <w:rFonts w:ascii="Arial" w:hAnsi="Arial" w:cs="Arial"/>
                <w:b/>
                <w:spacing w:val="1"/>
              </w:rPr>
              <w:t>e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c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neces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y</w:t>
            </w:r>
            <w:r w:rsidRPr="00A87CC2">
              <w:rPr>
                <w:rFonts w:ascii="Arial" w:hAnsi="Arial" w:cs="Arial"/>
                <w:b/>
              </w:rPr>
              <w:t>?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Are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here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ny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1"/>
              </w:rPr>
              <w:t>ota</w:t>
            </w:r>
            <w:r w:rsidRPr="00A87CC2">
              <w:rPr>
                <w:rFonts w:ascii="Arial" w:hAnsi="Arial" w:cs="Arial"/>
                <w:b/>
              </w:rPr>
              <w:t>ble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pr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ices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re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p</w:t>
            </w:r>
            <w:r w:rsidRPr="00A87CC2">
              <w:rPr>
                <w:rFonts w:ascii="Arial" w:hAnsi="Arial" w:cs="Arial"/>
                <w:b/>
                <w:spacing w:val="-1"/>
              </w:rPr>
              <w:t>p</w:t>
            </w:r>
            <w:r w:rsidRPr="00A87CC2">
              <w:rPr>
                <w:rFonts w:ascii="Arial" w:hAnsi="Arial" w:cs="Arial"/>
                <w:b/>
              </w:rPr>
              <w:t>lic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ble</w:t>
            </w:r>
            <w:r w:rsidRPr="00A87CC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o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ot</w:t>
            </w:r>
            <w:r w:rsidRPr="00A87CC2">
              <w:rPr>
                <w:rFonts w:ascii="Arial" w:hAnsi="Arial" w:cs="Arial"/>
                <w:b/>
              </w:rPr>
              <w:t>her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a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e</w:t>
            </w:r>
            <w:r w:rsidRPr="00A87CC2">
              <w:rPr>
                <w:rFonts w:ascii="Arial" w:hAnsi="Arial" w:cs="Arial"/>
                <w:b/>
                <w:spacing w:val="-1"/>
              </w:rPr>
              <w:t>a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 xml:space="preserve">be 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d</w:t>
            </w:r>
            <w:r w:rsidRPr="00A87CC2">
              <w:rPr>
                <w:rFonts w:ascii="Arial" w:hAnsi="Arial" w:cs="Arial"/>
                <w:b/>
                <w:spacing w:val="2"/>
              </w:rPr>
              <w:t>e</w:t>
            </w:r>
            <w:r w:rsidRPr="00A87CC2">
              <w:rPr>
                <w:rFonts w:ascii="Arial" w:hAnsi="Arial" w:cs="Arial"/>
                <w:b/>
              </w:rPr>
              <w:t>lled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nd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her</w:t>
            </w:r>
            <w:r w:rsidRPr="00A87CC2">
              <w:rPr>
                <w:rFonts w:ascii="Arial" w:hAnsi="Arial" w:cs="Arial"/>
                <w:b/>
                <w:spacing w:val="1"/>
              </w:rPr>
              <w:t>efo</w:t>
            </w:r>
            <w:r w:rsidRPr="00A87CC2">
              <w:rPr>
                <w:rFonts w:ascii="Arial" w:hAnsi="Arial" w:cs="Arial"/>
                <w:b/>
              </w:rPr>
              <w:t>re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r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es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va</w:t>
            </w:r>
            <w:r w:rsidRPr="00A87CC2">
              <w:rPr>
                <w:rFonts w:ascii="Arial" w:hAnsi="Arial" w:cs="Arial"/>
                <w:b/>
              </w:rPr>
              <w:t>lue?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W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uld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his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inf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-2"/>
              </w:rPr>
              <w:t>m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be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ava</w:t>
            </w:r>
            <w:r w:rsidRPr="00A87CC2">
              <w:rPr>
                <w:rFonts w:ascii="Arial" w:hAnsi="Arial" w:cs="Arial"/>
                <w:b/>
              </w:rPr>
              <w:t>il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ble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in</w:t>
            </w:r>
            <w:r w:rsidRPr="00A87CC2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m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f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 c</w:t>
            </w:r>
            <w:r w:rsidRPr="00A87CC2">
              <w:rPr>
                <w:rFonts w:ascii="Arial" w:hAnsi="Arial" w:cs="Arial"/>
                <w:b/>
                <w:spacing w:val="4"/>
              </w:rPr>
              <w:t>o</w:t>
            </w:r>
            <w:r w:rsidRPr="00A87CC2">
              <w:rPr>
                <w:rFonts w:ascii="Arial" w:hAnsi="Arial" w:cs="Arial"/>
                <w:b/>
              </w:rPr>
              <w:t>m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-1"/>
              </w:rPr>
              <w:t>n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2"/>
              </w:rPr>
              <w:t>e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f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A87CC2">
              <w:rPr>
                <w:rFonts w:ascii="Arial" w:hAnsi="Arial" w:cs="Arial"/>
                <w:b/>
                <w:spacing w:val="2"/>
              </w:rPr>
              <w:t>i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</w:rPr>
              <w:t>il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  <w:spacing w:val="2"/>
              </w:rPr>
              <w:t>u</w:t>
            </w:r>
            <w:r w:rsidRPr="00A87CC2">
              <w:rPr>
                <w:rFonts w:ascii="Arial" w:hAnsi="Arial" w:cs="Arial"/>
                <w:b/>
              </w:rPr>
              <w:t>re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in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Ni</w:t>
            </w:r>
            <w:r w:rsidRPr="00A87CC2">
              <w:rPr>
                <w:rFonts w:ascii="Arial" w:hAnsi="Arial" w:cs="Arial"/>
                <w:b/>
                <w:spacing w:val="1"/>
              </w:rPr>
              <w:t>g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4"/>
              </w:rPr>
              <w:t>r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?</w:t>
            </w:r>
          </w:p>
          <w:p w14:paraId="52DD88DC" w14:textId="77777777" w:rsidR="00A526F9" w:rsidRPr="00A87CC2" w:rsidRDefault="00262921">
            <w:pPr>
              <w:tabs>
                <w:tab w:val="left" w:pos="820"/>
              </w:tabs>
              <w:spacing w:line="220" w:lineRule="exact"/>
              <w:ind w:left="823" w:right="96" w:hanging="360"/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  <w:b/>
                <w:spacing w:val="1"/>
              </w:rPr>
              <w:t>6</w:t>
            </w:r>
            <w:r w:rsidRPr="00A87CC2">
              <w:rPr>
                <w:rFonts w:ascii="Arial" w:hAnsi="Arial" w:cs="Arial"/>
                <w:b/>
              </w:rPr>
              <w:t>.</w:t>
            </w:r>
            <w:r w:rsidRPr="00A87CC2">
              <w:rPr>
                <w:rFonts w:ascii="Arial" w:hAnsi="Arial" w:cs="Arial"/>
                <w:b/>
              </w:rPr>
              <w:tab/>
            </w:r>
            <w:r w:rsidRPr="00A87CC2">
              <w:rPr>
                <w:rFonts w:ascii="Arial" w:hAnsi="Arial" w:cs="Arial"/>
                <w:b/>
                <w:spacing w:val="-1"/>
              </w:rPr>
              <w:t>I</w:t>
            </w:r>
            <w:r w:rsidRPr="00A87CC2">
              <w:rPr>
                <w:rFonts w:ascii="Arial" w:hAnsi="Arial" w:cs="Arial"/>
                <w:b/>
              </w:rPr>
              <w:t xml:space="preserve">t </w:t>
            </w:r>
            <w:r w:rsidRPr="00A87CC2">
              <w:rPr>
                <w:rFonts w:ascii="Arial" w:hAnsi="Arial" w:cs="Arial"/>
                <w:b/>
                <w:spacing w:val="2"/>
              </w:rPr>
              <w:t>w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uld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be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va</w:t>
            </w:r>
            <w:r w:rsidRPr="00A87CC2">
              <w:rPr>
                <w:rFonts w:ascii="Arial" w:hAnsi="Arial" w:cs="Arial"/>
                <w:b/>
              </w:rPr>
              <w:t>luable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o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dd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3"/>
              </w:rPr>
              <w:t>i</w:t>
            </w:r>
            <w:r w:rsidRPr="00A87CC2">
              <w:rPr>
                <w:rFonts w:ascii="Arial" w:hAnsi="Arial" w:cs="Arial"/>
                <w:b/>
              </w:rPr>
              <w:t>nf</w:t>
            </w:r>
            <w:r w:rsidRPr="00A87CC2">
              <w:rPr>
                <w:rFonts w:ascii="Arial" w:hAnsi="Arial" w:cs="Arial"/>
                <w:b/>
                <w:spacing w:val="2"/>
              </w:rPr>
              <w:t>o</w:t>
            </w:r>
            <w:r w:rsidRPr="00A87CC2">
              <w:rPr>
                <w:rFonts w:ascii="Arial" w:hAnsi="Arial" w:cs="Arial"/>
                <w:b/>
                <w:spacing w:val="3"/>
              </w:rPr>
              <w:t>r</w:t>
            </w:r>
            <w:r w:rsidRPr="00A87CC2">
              <w:rPr>
                <w:rFonts w:ascii="Arial" w:hAnsi="Arial" w:cs="Arial"/>
                <w:b/>
                <w:spacing w:val="-5"/>
              </w:rPr>
              <w:t>m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cur</w:t>
            </w:r>
            <w:r w:rsidRPr="00A87CC2">
              <w:rPr>
                <w:rFonts w:ascii="Arial" w:hAnsi="Arial" w:cs="Arial"/>
                <w:b/>
                <w:spacing w:val="1"/>
              </w:rPr>
              <w:t>r</w:t>
            </w:r>
            <w:r w:rsidRPr="00A87CC2">
              <w:rPr>
                <w:rFonts w:ascii="Arial" w:hAnsi="Arial" w:cs="Arial"/>
                <w:b/>
              </w:rPr>
              <w:t>ent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p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licy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itu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in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Ni</w:t>
            </w:r>
            <w:r w:rsidRPr="00A87CC2">
              <w:rPr>
                <w:rFonts w:ascii="Arial" w:hAnsi="Arial" w:cs="Arial"/>
                <w:b/>
                <w:spacing w:val="1"/>
              </w:rPr>
              <w:t>g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r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.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I</w:t>
            </w:r>
            <w:r w:rsidRPr="00A87CC2">
              <w:rPr>
                <w:rFonts w:ascii="Arial" w:hAnsi="Arial" w:cs="Arial"/>
                <w:b/>
              </w:rPr>
              <w:t>nf</w:t>
            </w:r>
            <w:r w:rsidRPr="00A87CC2">
              <w:rPr>
                <w:rFonts w:ascii="Arial" w:hAnsi="Arial" w:cs="Arial"/>
                <w:b/>
                <w:spacing w:val="2"/>
              </w:rPr>
              <w:t>o</w:t>
            </w:r>
            <w:r w:rsidRPr="00A87CC2">
              <w:rPr>
                <w:rFonts w:ascii="Arial" w:hAnsi="Arial" w:cs="Arial"/>
                <w:b/>
                <w:spacing w:val="3"/>
              </w:rPr>
              <w:t>r</w:t>
            </w:r>
            <w:r w:rsidRPr="00A87CC2">
              <w:rPr>
                <w:rFonts w:ascii="Arial" w:hAnsi="Arial" w:cs="Arial"/>
                <w:b/>
                <w:spacing w:val="-5"/>
              </w:rPr>
              <w:t>m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 in</w:t>
            </w:r>
            <w:r w:rsidRPr="00A87CC2">
              <w:rPr>
                <w:rFonts w:ascii="Arial" w:hAnsi="Arial" w:cs="Arial"/>
                <w:b/>
                <w:spacing w:val="-1"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v</w:t>
            </w:r>
            <w:r w:rsidRPr="00A87CC2">
              <w:rPr>
                <w:rFonts w:ascii="Arial" w:hAnsi="Arial" w:cs="Arial"/>
                <w:b/>
              </w:rPr>
              <w:t>es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such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H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g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Pri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ri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y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-1"/>
              </w:rPr>
              <w:t>n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ry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Pl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nd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2"/>
              </w:rPr>
              <w:t>C</w:t>
            </w:r>
            <w:r w:rsidRPr="00A87CC2">
              <w:rPr>
                <w:rFonts w:ascii="Arial" w:hAnsi="Arial" w:cs="Arial"/>
                <w:b/>
              </w:rPr>
              <w:t>le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Ni</w:t>
            </w:r>
            <w:r w:rsidRPr="00A87CC2">
              <w:rPr>
                <w:rFonts w:ascii="Arial" w:hAnsi="Arial" w:cs="Arial"/>
                <w:b/>
                <w:spacing w:val="1"/>
              </w:rPr>
              <w:t>g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1"/>
              </w:rPr>
              <w:t>r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: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Use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T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ilet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nd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w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her in</w:t>
            </w:r>
            <w:r w:rsidRPr="00A87CC2">
              <w:rPr>
                <w:rFonts w:ascii="Arial" w:hAnsi="Arial" w:cs="Arial"/>
                <w:b/>
                <w:spacing w:val="-1"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v</w:t>
            </w:r>
            <w:r w:rsidRPr="00A87CC2">
              <w:rPr>
                <w:rFonts w:ascii="Arial" w:hAnsi="Arial" w:cs="Arial"/>
                <w:b/>
              </w:rPr>
              <w:t>es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l</w:t>
            </w:r>
            <w:r w:rsidRPr="00A87CC2">
              <w:rPr>
                <w:rFonts w:ascii="Arial" w:hAnsi="Arial" w:cs="Arial"/>
                <w:b/>
                <w:spacing w:val="2"/>
              </w:rPr>
              <w:t>i</w:t>
            </w:r>
            <w:r w:rsidRPr="00A87CC2">
              <w:rPr>
                <w:rFonts w:ascii="Arial" w:hAnsi="Arial" w:cs="Arial"/>
                <w:b/>
                <w:spacing w:val="-3"/>
              </w:rPr>
              <w:t>k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1"/>
              </w:rPr>
              <w:t>av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  <w:spacing w:val="3"/>
              </w:rPr>
              <w:t>a</w:t>
            </w:r>
            <w:r w:rsidRPr="00A87CC2">
              <w:rPr>
                <w:rFonts w:ascii="Arial" w:hAnsi="Arial" w:cs="Arial"/>
                <w:b/>
              </w:rPr>
              <w:t>de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i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</w:rPr>
              <w:t>p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ct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is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i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</w:rPr>
              <w:t>p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ta</w:t>
            </w:r>
            <w:r w:rsidRPr="00A87CC2">
              <w:rPr>
                <w:rFonts w:ascii="Arial" w:hAnsi="Arial" w:cs="Arial"/>
                <w:b/>
              </w:rPr>
              <w:t>nt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o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2"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nclu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ns</w:t>
            </w:r>
            <w:r w:rsidRPr="00A87CC2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nd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e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4"/>
              </w:rPr>
              <w:t>o</w:t>
            </w:r>
            <w:r w:rsidRPr="00A87CC2">
              <w:rPr>
                <w:rFonts w:ascii="Arial" w:hAnsi="Arial" w:cs="Arial"/>
                <w:b/>
              </w:rPr>
              <w:t>m</w:t>
            </w:r>
            <w:r w:rsidRPr="00A87CC2">
              <w:rPr>
                <w:rFonts w:ascii="Arial" w:hAnsi="Arial" w:cs="Arial"/>
                <w:b/>
                <w:spacing w:val="-3"/>
              </w:rPr>
              <w:t>m</w:t>
            </w:r>
            <w:r w:rsidRPr="00A87CC2">
              <w:rPr>
                <w:rFonts w:ascii="Arial" w:hAnsi="Arial" w:cs="Arial"/>
                <w:b/>
                <w:spacing w:val="3"/>
              </w:rPr>
              <w:t>e</w:t>
            </w:r>
            <w:r w:rsidRPr="00A87CC2">
              <w:rPr>
                <w:rFonts w:ascii="Arial" w:hAnsi="Arial" w:cs="Arial"/>
                <w:b/>
                <w:spacing w:val="2"/>
              </w:rPr>
              <w:t>n</w:t>
            </w:r>
            <w:r w:rsidRPr="00A87CC2">
              <w:rPr>
                <w:rFonts w:ascii="Arial" w:hAnsi="Arial" w:cs="Arial"/>
                <w:b/>
              </w:rPr>
              <w:t>d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ns being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5"/>
              </w:rPr>
              <w:t>m</w:t>
            </w:r>
            <w:r w:rsidRPr="00A87CC2">
              <w:rPr>
                <w:rFonts w:ascii="Arial" w:hAnsi="Arial" w:cs="Arial"/>
                <w:b/>
                <w:spacing w:val="3"/>
              </w:rPr>
              <w:t>a</w:t>
            </w:r>
            <w:r w:rsidRPr="00A87CC2">
              <w:rPr>
                <w:rFonts w:ascii="Arial" w:hAnsi="Arial" w:cs="Arial"/>
                <w:b/>
              </w:rPr>
              <w:t>de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by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uth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r.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J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1"/>
              </w:rPr>
              <w:t>ay</w:t>
            </w:r>
            <w:r w:rsidRPr="00A87CC2">
              <w:rPr>
                <w:rFonts w:ascii="Arial" w:hAnsi="Arial" w:cs="Arial"/>
                <w:b/>
              </w:rPr>
              <w:t>ing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here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re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no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p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licies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b</w:t>
            </w:r>
            <w:r w:rsidRPr="00A87CC2">
              <w:rPr>
                <w:rFonts w:ascii="Arial" w:hAnsi="Arial" w:cs="Arial"/>
                <w:b/>
                <w:spacing w:val="-1"/>
              </w:rPr>
              <w:t>u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pr</w:t>
            </w:r>
            <w:r w:rsidRPr="00A87CC2">
              <w:rPr>
                <w:rFonts w:ascii="Arial" w:hAnsi="Arial" w:cs="Arial"/>
                <w:b/>
                <w:spacing w:val="1"/>
              </w:rPr>
              <w:t>ov</w:t>
            </w:r>
            <w:r w:rsidRPr="00A87CC2">
              <w:rPr>
                <w:rFonts w:ascii="Arial" w:hAnsi="Arial" w:cs="Arial"/>
                <w:b/>
              </w:rPr>
              <w:t>id</w:t>
            </w:r>
            <w:r w:rsidRPr="00A87CC2">
              <w:rPr>
                <w:rFonts w:ascii="Arial" w:hAnsi="Arial" w:cs="Arial"/>
                <w:b/>
                <w:spacing w:val="7"/>
              </w:rPr>
              <w:t>i</w:t>
            </w:r>
            <w:r w:rsidRPr="00A87CC2">
              <w:rPr>
                <w:rFonts w:ascii="Arial" w:hAnsi="Arial" w:cs="Arial"/>
                <w:b/>
              </w:rPr>
              <w:t>ng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 xml:space="preserve">a </w:t>
            </w:r>
            <w:r w:rsidRPr="00A87CC2">
              <w:rPr>
                <w:rFonts w:ascii="Arial" w:hAnsi="Arial" w:cs="Arial"/>
                <w:b/>
                <w:spacing w:val="1"/>
              </w:rPr>
              <w:t>goo</w:t>
            </w:r>
            <w:r w:rsidRPr="00A87CC2">
              <w:rPr>
                <w:rFonts w:ascii="Arial" w:hAnsi="Arial" w:cs="Arial"/>
                <w:b/>
              </w:rPr>
              <w:t>d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b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-2"/>
              </w:rPr>
              <w:t>k</w:t>
            </w:r>
            <w:r w:rsidRPr="00A87CC2">
              <w:rPr>
                <w:rFonts w:ascii="Arial" w:hAnsi="Arial" w:cs="Arial"/>
                <w:b/>
                <w:spacing w:val="1"/>
              </w:rPr>
              <w:t>g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1"/>
              </w:rPr>
              <w:t>n</w:t>
            </w:r>
            <w:r w:rsidRPr="00A87CC2">
              <w:rPr>
                <w:rFonts w:ascii="Arial" w:hAnsi="Arial" w:cs="Arial"/>
                <w:b/>
              </w:rPr>
              <w:t>d</w:t>
            </w:r>
          </w:p>
          <w:p w14:paraId="17D82F80" w14:textId="77777777" w:rsidR="00A526F9" w:rsidRPr="00A87CC2" w:rsidRDefault="00262921">
            <w:pPr>
              <w:spacing w:before="1" w:line="220" w:lineRule="exact"/>
              <w:ind w:left="823" w:right="148"/>
              <w:rPr>
                <w:rFonts w:ascii="Arial" w:hAnsi="Arial" w:cs="Arial"/>
              </w:rPr>
            </w:pPr>
            <w:proofErr w:type="gramStart"/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</w:t>
            </w:r>
            <w:proofErr w:type="gramEnd"/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itu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in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-1"/>
              </w:rPr>
              <w:t>n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ry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-1"/>
              </w:rPr>
              <w:t>d</w:t>
            </w:r>
            <w:r w:rsidRPr="00A87CC2">
              <w:rPr>
                <w:rFonts w:ascii="Arial" w:hAnsi="Arial" w:cs="Arial"/>
                <w:b/>
              </w:rPr>
              <w:t>y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l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  <w:spacing w:val="-3"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d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es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t</w:t>
            </w:r>
            <w:r w:rsidRPr="00A87CC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pr</w:t>
            </w:r>
            <w:r w:rsidRPr="00A87CC2">
              <w:rPr>
                <w:rFonts w:ascii="Arial" w:hAnsi="Arial" w:cs="Arial"/>
                <w:b/>
                <w:spacing w:val="1"/>
              </w:rPr>
              <w:t>ov</w:t>
            </w:r>
            <w:r w:rsidRPr="00A87CC2">
              <w:rPr>
                <w:rFonts w:ascii="Arial" w:hAnsi="Arial" w:cs="Arial"/>
                <w:b/>
              </w:rPr>
              <w:t>ide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c</w:t>
            </w:r>
            <w:r w:rsidRPr="00A87CC2">
              <w:rPr>
                <w:rFonts w:ascii="Arial" w:hAnsi="Arial" w:cs="Arial"/>
                <w:b/>
              </w:rPr>
              <w:t>l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ri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y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o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  <w:spacing w:val="-5"/>
              </w:rPr>
              <w:t>m</w:t>
            </w:r>
            <w:r w:rsidRPr="00A87CC2">
              <w:rPr>
                <w:rFonts w:ascii="Arial" w:hAnsi="Arial" w:cs="Arial"/>
                <w:b/>
              </w:rPr>
              <w:t>e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di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</w:rPr>
              <w:t>c</w:t>
            </w:r>
            <w:r w:rsidRPr="00A87CC2">
              <w:rPr>
                <w:rFonts w:ascii="Arial" w:hAnsi="Arial" w:cs="Arial"/>
                <w:b/>
                <w:spacing w:val="2"/>
              </w:rPr>
              <w:t>u</w:t>
            </w:r>
            <w:r w:rsidRPr="00A87CC2">
              <w:rPr>
                <w:rFonts w:ascii="Arial" w:hAnsi="Arial" w:cs="Arial"/>
                <w:b/>
                <w:spacing w:val="-1"/>
              </w:rPr>
              <w:t>ss</w:t>
            </w:r>
            <w:r w:rsidRPr="00A87CC2">
              <w:rPr>
                <w:rFonts w:ascii="Arial" w:hAnsi="Arial" w:cs="Arial"/>
                <w:b/>
              </w:rPr>
              <w:t>i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  <w:spacing w:val="2"/>
              </w:rPr>
              <w:t>n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 xml:space="preserve">in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icle.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Fur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her,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b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  <w:spacing w:val="-2"/>
              </w:rPr>
              <w:t>c</w:t>
            </w:r>
            <w:r w:rsidRPr="00A87CC2">
              <w:rPr>
                <w:rFonts w:ascii="Arial" w:hAnsi="Arial" w:cs="Arial"/>
                <w:b/>
                <w:spacing w:val="-3"/>
              </w:rPr>
              <w:t>k</w:t>
            </w:r>
            <w:r w:rsidRPr="00A87CC2">
              <w:rPr>
                <w:rFonts w:ascii="Arial" w:hAnsi="Arial" w:cs="Arial"/>
                <w:b/>
                <w:spacing w:val="1"/>
              </w:rPr>
              <w:t>g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1"/>
              </w:rPr>
              <w:t>n</w:t>
            </w:r>
            <w:r w:rsidRPr="00A87CC2">
              <w:rPr>
                <w:rFonts w:ascii="Arial" w:hAnsi="Arial" w:cs="Arial"/>
                <w:b/>
              </w:rPr>
              <w:t>d</w:t>
            </w:r>
            <w:r w:rsidRPr="00A87CC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f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-1"/>
              </w:rPr>
              <w:t>d</w:t>
            </w:r>
            <w:r w:rsidRPr="00A87CC2">
              <w:rPr>
                <w:rFonts w:ascii="Arial" w:hAnsi="Arial" w:cs="Arial"/>
                <w:b/>
              </w:rPr>
              <w:t>y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2"/>
              </w:rPr>
              <w:t>w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uld</w:t>
            </w:r>
            <w:r w:rsidRPr="00A87CC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bene</w:t>
            </w:r>
            <w:r w:rsidRPr="00A87CC2">
              <w:rPr>
                <w:rFonts w:ascii="Arial" w:hAnsi="Arial" w:cs="Arial"/>
                <w:b/>
                <w:spacing w:val="1"/>
              </w:rPr>
              <w:t>f</w:t>
            </w:r>
            <w:r w:rsidRPr="00A87CC2">
              <w:rPr>
                <w:rFonts w:ascii="Arial" w:hAnsi="Arial" w:cs="Arial"/>
                <w:b/>
              </w:rPr>
              <w:t>it</w:t>
            </w:r>
            <w:r w:rsidRPr="00A87CC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f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4"/>
              </w:rPr>
              <w:t>o</w:t>
            </w:r>
            <w:r w:rsidRPr="00A87CC2">
              <w:rPr>
                <w:rFonts w:ascii="Arial" w:hAnsi="Arial" w:cs="Arial"/>
                <w:b/>
              </w:rPr>
              <w:t>m</w:t>
            </w:r>
            <w:r w:rsidRPr="00A87CC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2"/>
              </w:rPr>
              <w:t>i</w:t>
            </w:r>
            <w:r w:rsidRPr="00A87CC2">
              <w:rPr>
                <w:rFonts w:ascii="Arial" w:hAnsi="Arial" w:cs="Arial"/>
                <w:b/>
              </w:rPr>
              <w:t>s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3"/>
              </w:rPr>
              <w:t>k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  <w:spacing w:val="2"/>
              </w:rPr>
              <w:t>w</w:t>
            </w:r>
            <w:r w:rsidRPr="00A87CC2">
              <w:rPr>
                <w:rFonts w:ascii="Arial" w:hAnsi="Arial" w:cs="Arial"/>
                <w:b/>
              </w:rPr>
              <w:t>led</w:t>
            </w:r>
            <w:r w:rsidRPr="00A87CC2">
              <w:rPr>
                <w:rFonts w:ascii="Arial" w:hAnsi="Arial" w:cs="Arial"/>
                <w:b/>
                <w:spacing w:val="1"/>
              </w:rPr>
              <w:t>g</w:t>
            </w:r>
            <w:r w:rsidRPr="00A87CC2">
              <w:rPr>
                <w:rFonts w:ascii="Arial" w:hAnsi="Arial" w:cs="Arial"/>
                <w:b/>
              </w:rPr>
              <w:t>e.</w:t>
            </w:r>
          </w:p>
          <w:p w14:paraId="5BA2F13A" w14:textId="77777777" w:rsidR="00A526F9" w:rsidRPr="00A87CC2" w:rsidRDefault="00262921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  <w:b/>
                <w:spacing w:val="1"/>
              </w:rPr>
              <w:t>7</w:t>
            </w:r>
            <w:r w:rsidRPr="00A87CC2">
              <w:rPr>
                <w:rFonts w:ascii="Arial" w:hAnsi="Arial" w:cs="Arial"/>
                <w:b/>
              </w:rPr>
              <w:t xml:space="preserve">.   </w:t>
            </w:r>
            <w:r w:rsidRPr="00A87CC2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e</w:t>
            </w:r>
            <w:r w:rsidRPr="00A87CC2">
              <w:rPr>
                <w:rFonts w:ascii="Arial" w:hAnsi="Arial" w:cs="Arial"/>
                <w:b/>
              </w:rPr>
              <w:t>n</w:t>
            </w:r>
            <w:r w:rsidRPr="00A87CC2">
              <w:rPr>
                <w:rFonts w:ascii="Arial" w:hAnsi="Arial" w:cs="Arial"/>
                <w:b/>
                <w:spacing w:val="1"/>
              </w:rPr>
              <w:t>gt</w:t>
            </w:r>
            <w:r w:rsidRPr="00A87CC2">
              <w:rPr>
                <w:rFonts w:ascii="Arial" w:hAnsi="Arial" w:cs="Arial"/>
                <w:b/>
              </w:rPr>
              <w:t>h</w:t>
            </w:r>
            <w:r w:rsidRPr="00A87CC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o</w:t>
            </w:r>
            <w:r w:rsidRPr="00A87CC2">
              <w:rPr>
                <w:rFonts w:ascii="Arial" w:hAnsi="Arial" w:cs="Arial"/>
                <w:b/>
              </w:rPr>
              <w:t>f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p</w:t>
            </w:r>
            <w:r w:rsidRPr="00A87CC2">
              <w:rPr>
                <w:rFonts w:ascii="Arial" w:hAnsi="Arial" w:cs="Arial"/>
                <w:b/>
                <w:spacing w:val="1"/>
              </w:rPr>
              <w:t>a</w:t>
            </w:r>
            <w:r w:rsidRPr="00A87CC2">
              <w:rPr>
                <w:rFonts w:ascii="Arial" w:hAnsi="Arial" w:cs="Arial"/>
                <w:b/>
              </w:rPr>
              <w:t>per</w:t>
            </w:r>
            <w:r w:rsidRPr="00A87CC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is</w:t>
            </w:r>
            <w:r w:rsidRPr="00A87CC2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u</w:t>
            </w:r>
            <w:r w:rsidRPr="00A87CC2">
              <w:rPr>
                <w:rFonts w:ascii="Arial" w:hAnsi="Arial" w:cs="Arial"/>
                <w:b/>
                <w:spacing w:val="-1"/>
              </w:rPr>
              <w:t>n</w:t>
            </w:r>
            <w:r w:rsidRPr="00A87CC2">
              <w:rPr>
                <w:rFonts w:ascii="Arial" w:hAnsi="Arial" w:cs="Arial"/>
                <w:b/>
              </w:rPr>
              <w:t>r</w:t>
            </w:r>
            <w:r w:rsidRPr="00A87CC2">
              <w:rPr>
                <w:rFonts w:ascii="Arial" w:hAnsi="Arial" w:cs="Arial"/>
                <w:b/>
                <w:spacing w:val="1"/>
              </w:rPr>
              <w:t>e</w:t>
            </w:r>
            <w:r w:rsidRPr="00A87CC2">
              <w:rPr>
                <w:rFonts w:ascii="Arial" w:hAnsi="Arial" w:cs="Arial"/>
                <w:b/>
              </w:rPr>
              <w:t>l</w:t>
            </w:r>
            <w:r w:rsidRPr="00A87CC2">
              <w:rPr>
                <w:rFonts w:ascii="Arial" w:hAnsi="Arial" w:cs="Arial"/>
                <w:b/>
                <w:spacing w:val="1"/>
              </w:rPr>
              <w:t>at</w:t>
            </w:r>
            <w:r w:rsidRPr="00A87CC2">
              <w:rPr>
                <w:rFonts w:ascii="Arial" w:hAnsi="Arial" w:cs="Arial"/>
                <w:b/>
              </w:rPr>
              <w:t>ed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o</w:t>
            </w:r>
            <w:r w:rsidRPr="00A87CC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1"/>
              </w:rPr>
              <w:t>t</w:t>
            </w:r>
            <w:r w:rsidRPr="00A87CC2">
              <w:rPr>
                <w:rFonts w:ascii="Arial" w:hAnsi="Arial" w:cs="Arial"/>
                <w:b/>
              </w:rPr>
              <w:t>he</w:t>
            </w:r>
            <w:r w:rsidRPr="00A87CC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87CC2">
              <w:rPr>
                <w:rFonts w:ascii="Arial" w:hAnsi="Arial" w:cs="Arial"/>
                <w:b/>
                <w:spacing w:val="-1"/>
              </w:rPr>
              <w:t>s</w:t>
            </w:r>
            <w:r w:rsidRPr="00A87CC2">
              <w:rPr>
                <w:rFonts w:ascii="Arial" w:hAnsi="Arial" w:cs="Arial"/>
                <w:b/>
                <w:spacing w:val="5"/>
              </w:rPr>
              <w:t>c</w:t>
            </w:r>
            <w:r w:rsidRPr="00A87CC2">
              <w:rPr>
                <w:rFonts w:ascii="Arial" w:hAnsi="Arial" w:cs="Arial"/>
                <w:b/>
              </w:rPr>
              <w:t>ientific</w:t>
            </w:r>
            <w:r w:rsidRPr="00A87CC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87CC2">
              <w:rPr>
                <w:rFonts w:ascii="Arial" w:hAnsi="Arial" w:cs="Arial"/>
                <w:b/>
              </w:rPr>
              <w:t>d</w:t>
            </w:r>
            <w:r w:rsidRPr="00A87CC2">
              <w:rPr>
                <w:rFonts w:ascii="Arial" w:hAnsi="Arial" w:cs="Arial"/>
                <w:b/>
                <w:spacing w:val="1"/>
              </w:rPr>
              <w:t>ata</w:t>
            </w:r>
            <w:r w:rsidRPr="00A87CC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F0E327" w14:textId="77777777" w:rsidR="00A526F9" w:rsidRPr="00A87CC2" w:rsidRDefault="00A526F9">
            <w:pPr>
              <w:rPr>
                <w:rFonts w:ascii="Arial" w:hAnsi="Arial" w:cs="Arial"/>
              </w:rPr>
            </w:pPr>
          </w:p>
          <w:p w14:paraId="67EBC42C" w14:textId="77777777" w:rsidR="00BB7987" w:rsidRPr="00A87CC2" w:rsidRDefault="00BB7987">
            <w:pPr>
              <w:rPr>
                <w:rFonts w:ascii="Arial" w:hAnsi="Arial" w:cs="Arial"/>
              </w:rPr>
            </w:pPr>
          </w:p>
          <w:p w14:paraId="3D61EFB6" w14:textId="77777777" w:rsidR="00BB7987" w:rsidRPr="00A87CC2" w:rsidRDefault="00BB7987">
            <w:pPr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</w:rPr>
              <w:t xml:space="preserve">Revision included </w:t>
            </w:r>
          </w:p>
          <w:p w14:paraId="3FA4DC6F" w14:textId="77777777" w:rsidR="00BB7987" w:rsidRPr="00A87CC2" w:rsidRDefault="00BB7987">
            <w:pPr>
              <w:rPr>
                <w:rFonts w:ascii="Arial" w:hAnsi="Arial" w:cs="Arial"/>
              </w:rPr>
            </w:pPr>
          </w:p>
          <w:p w14:paraId="25450501" w14:textId="77777777" w:rsidR="00BB7987" w:rsidRPr="00A87CC2" w:rsidRDefault="00BB7987">
            <w:pPr>
              <w:rPr>
                <w:rFonts w:ascii="Arial" w:hAnsi="Arial" w:cs="Arial"/>
              </w:rPr>
            </w:pPr>
          </w:p>
          <w:p w14:paraId="4D8D6222" w14:textId="77777777" w:rsidR="00BB7987" w:rsidRPr="00A87CC2" w:rsidRDefault="00BB7987">
            <w:pPr>
              <w:rPr>
                <w:rFonts w:ascii="Arial" w:hAnsi="Arial" w:cs="Arial"/>
              </w:rPr>
            </w:pPr>
          </w:p>
          <w:p w14:paraId="002B6B18" w14:textId="77777777" w:rsidR="00BB7987" w:rsidRPr="00A87CC2" w:rsidRDefault="00BB7987">
            <w:pPr>
              <w:rPr>
                <w:rFonts w:ascii="Arial" w:hAnsi="Arial" w:cs="Arial"/>
              </w:rPr>
            </w:pPr>
          </w:p>
          <w:p w14:paraId="60CB29EC" w14:textId="77777777" w:rsidR="00BB7987" w:rsidRPr="00A87CC2" w:rsidRDefault="00BB7987">
            <w:pPr>
              <w:rPr>
                <w:rFonts w:ascii="Arial" w:hAnsi="Arial" w:cs="Arial"/>
              </w:rPr>
            </w:pPr>
          </w:p>
          <w:p w14:paraId="3936F274" w14:textId="77777777" w:rsidR="00BB7987" w:rsidRPr="00A87CC2" w:rsidRDefault="00BB7987">
            <w:pPr>
              <w:rPr>
                <w:rFonts w:ascii="Arial" w:hAnsi="Arial" w:cs="Arial"/>
              </w:rPr>
            </w:pPr>
          </w:p>
          <w:p w14:paraId="7A007F68" w14:textId="77777777" w:rsidR="00BB7987" w:rsidRPr="00A87CC2" w:rsidRDefault="00BB7987">
            <w:pPr>
              <w:rPr>
                <w:rFonts w:ascii="Arial" w:hAnsi="Arial" w:cs="Arial"/>
              </w:rPr>
            </w:pPr>
          </w:p>
          <w:p w14:paraId="1295F835" w14:textId="77777777" w:rsidR="00BB7987" w:rsidRPr="00A87CC2" w:rsidRDefault="00BB7987">
            <w:pPr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</w:rPr>
              <w:t xml:space="preserve">Done revision </w:t>
            </w:r>
          </w:p>
          <w:p w14:paraId="5C08AA63" w14:textId="77777777" w:rsidR="00BB7987" w:rsidRPr="00A87CC2" w:rsidRDefault="00BB7987">
            <w:pPr>
              <w:rPr>
                <w:rFonts w:ascii="Arial" w:hAnsi="Arial" w:cs="Arial"/>
              </w:rPr>
            </w:pPr>
          </w:p>
          <w:p w14:paraId="0EC01ACC" w14:textId="77777777" w:rsidR="00BB7987" w:rsidRPr="00A87CC2" w:rsidRDefault="00BB7987">
            <w:pPr>
              <w:rPr>
                <w:rFonts w:ascii="Arial" w:hAnsi="Arial" w:cs="Arial"/>
              </w:rPr>
            </w:pPr>
          </w:p>
          <w:p w14:paraId="3295F8E2" w14:textId="77777777" w:rsidR="00BB7987" w:rsidRPr="00A87CC2" w:rsidRDefault="00BB7987">
            <w:pPr>
              <w:rPr>
                <w:rFonts w:ascii="Arial" w:hAnsi="Arial" w:cs="Arial"/>
              </w:rPr>
            </w:pPr>
          </w:p>
          <w:p w14:paraId="607BF59F" w14:textId="77777777" w:rsidR="00BB7987" w:rsidRPr="00A87CC2" w:rsidRDefault="00BB7987">
            <w:pPr>
              <w:rPr>
                <w:rFonts w:ascii="Arial" w:hAnsi="Arial" w:cs="Arial"/>
              </w:rPr>
            </w:pPr>
          </w:p>
          <w:p w14:paraId="79EE94E4" w14:textId="77777777" w:rsidR="00BB7987" w:rsidRPr="00A87CC2" w:rsidRDefault="00BB7987">
            <w:pPr>
              <w:rPr>
                <w:rFonts w:ascii="Arial" w:hAnsi="Arial" w:cs="Arial"/>
              </w:rPr>
            </w:pPr>
          </w:p>
          <w:p w14:paraId="43B93F3A" w14:textId="77777777" w:rsidR="00BB7987" w:rsidRPr="00A87CC2" w:rsidRDefault="00BB7987">
            <w:pPr>
              <w:rPr>
                <w:rFonts w:ascii="Arial" w:hAnsi="Arial" w:cs="Arial"/>
              </w:rPr>
            </w:pPr>
          </w:p>
          <w:p w14:paraId="50A540C3" w14:textId="77777777" w:rsidR="00BB7987" w:rsidRPr="00A87CC2" w:rsidRDefault="00BB7987">
            <w:pPr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</w:rPr>
              <w:t xml:space="preserve">Corrected </w:t>
            </w:r>
          </w:p>
          <w:p w14:paraId="4A9EE8EF" w14:textId="77777777" w:rsidR="00343A4E" w:rsidRPr="00A87CC2" w:rsidRDefault="00343A4E">
            <w:pPr>
              <w:rPr>
                <w:rFonts w:ascii="Arial" w:hAnsi="Arial" w:cs="Arial"/>
              </w:rPr>
            </w:pPr>
          </w:p>
          <w:p w14:paraId="35613254" w14:textId="77777777" w:rsidR="00343A4E" w:rsidRPr="00A87CC2" w:rsidRDefault="00343A4E">
            <w:pPr>
              <w:rPr>
                <w:rFonts w:ascii="Arial" w:hAnsi="Arial" w:cs="Arial"/>
              </w:rPr>
            </w:pPr>
          </w:p>
          <w:p w14:paraId="2FCE4DCA" w14:textId="77777777" w:rsidR="00343A4E" w:rsidRPr="00A87CC2" w:rsidRDefault="00343A4E">
            <w:pPr>
              <w:rPr>
                <w:rFonts w:ascii="Arial" w:hAnsi="Arial" w:cs="Arial"/>
              </w:rPr>
            </w:pPr>
          </w:p>
          <w:p w14:paraId="27E5BA25" w14:textId="77777777" w:rsidR="00343A4E" w:rsidRPr="00A87CC2" w:rsidRDefault="00343A4E">
            <w:pPr>
              <w:rPr>
                <w:rFonts w:ascii="Arial" w:hAnsi="Arial" w:cs="Arial"/>
              </w:rPr>
            </w:pPr>
          </w:p>
          <w:p w14:paraId="5BC0C181" w14:textId="77777777" w:rsidR="00343A4E" w:rsidRPr="00A87CC2" w:rsidRDefault="00343A4E">
            <w:pPr>
              <w:rPr>
                <w:rFonts w:ascii="Arial" w:hAnsi="Arial" w:cs="Arial"/>
              </w:rPr>
            </w:pPr>
          </w:p>
          <w:p w14:paraId="150D32F6" w14:textId="1704ED19" w:rsidR="00343A4E" w:rsidRPr="00A87CC2" w:rsidRDefault="00343A4E">
            <w:pPr>
              <w:rPr>
                <w:rFonts w:ascii="Arial" w:hAnsi="Arial" w:cs="Arial"/>
              </w:rPr>
            </w:pPr>
            <w:r w:rsidRPr="00A87CC2">
              <w:rPr>
                <w:rFonts w:ascii="Arial" w:hAnsi="Arial" w:cs="Arial"/>
              </w:rPr>
              <w:t>Ok</w:t>
            </w:r>
          </w:p>
        </w:tc>
      </w:tr>
    </w:tbl>
    <w:p w14:paraId="20182A4B" w14:textId="349610E6" w:rsidR="00A526F9" w:rsidRPr="00A87CC2" w:rsidRDefault="00A526F9">
      <w:pPr>
        <w:spacing w:line="200" w:lineRule="exact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05"/>
        <w:gridCol w:w="7244"/>
        <w:gridCol w:w="7231"/>
      </w:tblGrid>
      <w:tr w:rsidR="00AD0A78" w:rsidRPr="00A87CC2" w14:paraId="49E1764D" w14:textId="77777777" w:rsidTr="0067031B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ABB18" w14:textId="77777777" w:rsidR="00AD0A78" w:rsidRPr="00A87CC2" w:rsidRDefault="00AD0A78" w:rsidP="0067031B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0" w:name="_Hlk165652409"/>
            <w:bookmarkStart w:id="1" w:name="_Hlk173332547"/>
            <w:bookmarkStart w:id="2" w:name="_Hlk177663799"/>
            <w:bookmarkStart w:id="3" w:name="_Hlk184046147"/>
            <w:r w:rsidRPr="00A87CC2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A87CC2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14:paraId="76984023" w14:textId="77777777" w:rsidR="00AD0A78" w:rsidRPr="00A87CC2" w:rsidRDefault="00AD0A78" w:rsidP="00826F0A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AD0A78" w:rsidRPr="00A87CC2" w14:paraId="0804F959" w14:textId="77777777" w:rsidTr="0067031B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44974" w14:textId="77777777" w:rsidR="00AD0A78" w:rsidRPr="00A87CC2" w:rsidRDefault="00AD0A78" w:rsidP="00826F0A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2CD0C" w14:textId="77777777" w:rsidR="00AD0A78" w:rsidRPr="00A87CC2" w:rsidRDefault="00AD0A78" w:rsidP="00826F0A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A87CC2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6D80FA08" w14:textId="77777777" w:rsidR="00AD0A78" w:rsidRPr="00A87CC2" w:rsidRDefault="00AD0A78" w:rsidP="00826F0A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A87CC2">
              <w:rPr>
                <w:rFonts w:ascii="Arial" w:eastAsia="MS Mincho" w:hAnsi="Arial" w:cs="Arial"/>
                <w:b/>
                <w:bCs/>
                <w:lang w:val="en-GB"/>
              </w:rPr>
              <w:t>Author’s comment</w:t>
            </w:r>
            <w:r w:rsidRPr="00A87CC2">
              <w:rPr>
                <w:rFonts w:ascii="Arial" w:eastAsia="MS Mincho" w:hAnsi="Arial" w:cs="Arial"/>
                <w:bCs/>
                <w:lang w:val="en-GB"/>
              </w:rPr>
              <w:t xml:space="preserve"> </w:t>
            </w:r>
            <w:r w:rsidRPr="00A87CC2">
              <w:rPr>
                <w:rFonts w:ascii="Arial" w:eastAsia="MS Mincho" w:hAnsi="Arial" w:cs="Arial"/>
                <w:bCs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AD0A78" w:rsidRPr="00A87CC2" w14:paraId="13082882" w14:textId="77777777" w:rsidTr="0067031B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E894C" w14:textId="77777777" w:rsidR="00AD0A78" w:rsidRPr="00A87CC2" w:rsidRDefault="00AD0A78" w:rsidP="00826F0A">
            <w:pPr>
              <w:rPr>
                <w:rFonts w:ascii="Arial" w:eastAsia="Arial Unicode MS" w:hAnsi="Arial" w:cs="Arial"/>
                <w:b/>
                <w:lang w:val="en-GB"/>
              </w:rPr>
            </w:pPr>
            <w:r w:rsidRPr="00A87CC2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14:paraId="11460AC5" w14:textId="77777777" w:rsidR="00AD0A78" w:rsidRPr="00A87CC2" w:rsidRDefault="00AD0A78" w:rsidP="00826F0A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7D918" w14:textId="77777777" w:rsidR="00AD0A78" w:rsidRPr="00A87CC2" w:rsidRDefault="00AD0A78" w:rsidP="00826F0A">
            <w:pPr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A87CC2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(If yes, Kindly please write down the ethical issues here in details)</w:t>
            </w:r>
          </w:p>
          <w:p w14:paraId="78F04A07" w14:textId="77777777" w:rsidR="00AD0A78" w:rsidRPr="00A87CC2" w:rsidRDefault="00AD0A78" w:rsidP="00826F0A">
            <w:pPr>
              <w:rPr>
                <w:rFonts w:ascii="Arial" w:eastAsia="Arial Unicode MS" w:hAnsi="Arial" w:cs="Arial"/>
                <w:lang w:val="en-GB"/>
              </w:rPr>
            </w:pPr>
          </w:p>
          <w:p w14:paraId="3554E65B" w14:textId="77777777" w:rsidR="00AD0A78" w:rsidRPr="00A87CC2" w:rsidRDefault="00AD0A78" w:rsidP="00826F0A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1515F59F" w14:textId="77777777" w:rsidR="00AD0A78" w:rsidRPr="00A87CC2" w:rsidRDefault="00AD0A78" w:rsidP="00826F0A">
            <w:pPr>
              <w:rPr>
                <w:rFonts w:ascii="Arial" w:eastAsia="Arial Unicode MS" w:hAnsi="Arial" w:cs="Arial"/>
                <w:lang w:val="en-GB"/>
              </w:rPr>
            </w:pPr>
          </w:p>
          <w:p w14:paraId="067C8FF5" w14:textId="77777777" w:rsidR="00AD0A78" w:rsidRPr="00A87CC2" w:rsidRDefault="00AD0A78" w:rsidP="00826F0A">
            <w:pPr>
              <w:rPr>
                <w:rFonts w:ascii="Arial" w:eastAsia="Arial Unicode MS" w:hAnsi="Arial" w:cs="Arial"/>
                <w:lang w:val="en-GB"/>
              </w:rPr>
            </w:pPr>
          </w:p>
          <w:p w14:paraId="73AB7082" w14:textId="77777777" w:rsidR="00AD0A78" w:rsidRPr="00A87CC2" w:rsidRDefault="00AD0A78" w:rsidP="00826F0A">
            <w:pPr>
              <w:rPr>
                <w:rFonts w:ascii="Arial" w:eastAsia="Arial Unicode MS" w:hAnsi="Arial" w:cs="Arial"/>
                <w:lang w:val="en-GB"/>
              </w:rPr>
            </w:pPr>
          </w:p>
        </w:tc>
      </w:tr>
    </w:tbl>
    <w:p w14:paraId="3B06D1AD" w14:textId="77777777" w:rsidR="00AD0A78" w:rsidRPr="00A87CC2" w:rsidRDefault="00AD0A78" w:rsidP="00AD0A78">
      <w:pPr>
        <w:rPr>
          <w:rFonts w:ascii="Arial" w:hAnsi="Arial" w:cs="Arial"/>
        </w:rPr>
      </w:pPr>
      <w:bookmarkStart w:id="4" w:name="_GoBack"/>
      <w:bookmarkEnd w:id="0"/>
      <w:bookmarkEnd w:id="1"/>
      <w:bookmarkEnd w:id="2"/>
      <w:bookmarkEnd w:id="3"/>
      <w:bookmarkEnd w:id="4"/>
    </w:p>
    <w:sectPr w:rsidR="00AD0A78" w:rsidRPr="00A87CC2">
      <w:pgSz w:w="23820" w:h="16840" w:orient="landscape"/>
      <w:pgMar w:top="1540" w:right="1220" w:bottom="280" w:left="1220" w:header="1303" w:footer="6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B764B" w14:textId="77777777" w:rsidR="0088695E" w:rsidRDefault="0088695E">
      <w:r>
        <w:separator/>
      </w:r>
    </w:p>
  </w:endnote>
  <w:endnote w:type="continuationSeparator" w:id="0">
    <w:p w14:paraId="37EF538B" w14:textId="77777777" w:rsidR="0088695E" w:rsidRDefault="00886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040A6" w14:textId="77777777" w:rsidR="00A526F9" w:rsidRDefault="0088695E">
    <w:pPr>
      <w:spacing w:line="200" w:lineRule="exact"/>
    </w:pPr>
    <w:r>
      <w:pict w14:anchorId="10EC580A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pt;margin-top:796.65pt;width:52.1pt;height:10.05pt;z-index:-251659776;mso-position-horizontal-relative:page;mso-position-vertical-relative:page" filled="f" stroked="f">
          <v:textbox inset="0,0,0,0">
            <w:txbxContent>
              <w:p w14:paraId="2FC5E78C" w14:textId="77777777" w:rsidR="00A526F9" w:rsidRDefault="00262921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t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 w14:anchorId="55FA3752">
        <v:shape id="_x0000_s2051" type="#_x0000_t202" style="position:absolute;margin-left:207.95pt;margin-top:796.65pt;width:55.65pt;height:10.05pt;z-index:-251658752;mso-position-horizontal-relative:page;mso-position-vertical-relative:page" filled="f" stroked="f">
          <v:textbox inset="0,0,0,0">
            <w:txbxContent>
              <w:p w14:paraId="730AC55E" w14:textId="77777777" w:rsidR="00A526F9" w:rsidRDefault="00262921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h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k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7B292DC3">
        <v:shape id="_x0000_s2050" type="#_x0000_t202" style="position:absolute;margin-left:347.75pt;margin-top:796.65pt;width:67.75pt;height:10.05pt;z-index:-251657728;mso-position-horizontal-relative:page;mso-position-vertical-relative:page" filled="f" stroked="f">
          <v:textbox inset="0,0,0,0">
            <w:txbxContent>
              <w:p w14:paraId="3B6B75D2" w14:textId="77777777" w:rsidR="00A526F9" w:rsidRDefault="00262921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3"/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pp</w:t>
                </w:r>
                <w:r>
                  <w:rPr>
                    <w:spacing w:val="-1"/>
                    <w:sz w:val="16"/>
                    <w:szCs w:val="16"/>
                  </w:rPr>
                  <w:t>rov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MB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75CD7E09">
        <v:shape id="_x0000_s2049" type="#_x0000_t202" style="position:absolute;margin-left:539.05pt;margin-top:796.65pt;width:80.4pt;height:10.05pt;z-index:-251656704;mso-position-horizontal-relative:page;mso-position-vertical-relative:page" filled="f" stroked="f">
          <v:textbox inset="0,0,0,0">
            <w:txbxContent>
              <w:p w14:paraId="5708DFCC" w14:textId="77777777" w:rsidR="00A526F9" w:rsidRDefault="00262921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s</w:t>
                </w:r>
                <w:r>
                  <w:rPr>
                    <w:spacing w:val="1"/>
                    <w:sz w:val="16"/>
                    <w:szCs w:val="16"/>
                  </w:rPr>
                  <w:t>i</w:t>
                </w:r>
                <w:r>
                  <w:rPr>
                    <w:spacing w:val="-1"/>
                    <w:sz w:val="16"/>
                    <w:szCs w:val="16"/>
                  </w:rPr>
                  <w:t>o</w:t>
                </w:r>
                <w:r>
                  <w:rPr>
                    <w:spacing w:val="1"/>
                    <w:sz w:val="16"/>
                    <w:szCs w:val="16"/>
                  </w:rPr>
                  <w:t>n</w:t>
                </w:r>
                <w:r>
                  <w:rPr>
                    <w:sz w:val="16"/>
                    <w:szCs w:val="16"/>
                  </w:rPr>
                  <w:t>: 3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-1"/>
                    <w:sz w:val="16"/>
                    <w:szCs w:val="16"/>
                  </w:rPr>
                  <w:t>(0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-0</w:t>
                </w:r>
                <w:r>
                  <w:rPr>
                    <w:spacing w:val="2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-20</w:t>
                </w:r>
                <w:r>
                  <w:rPr>
                    <w:spacing w:val="1"/>
                    <w:sz w:val="16"/>
                    <w:szCs w:val="16"/>
                  </w:rPr>
                  <w:t>24</w:t>
                </w:r>
                <w:r>
                  <w:rPr>
                    <w:sz w:val="16"/>
                    <w:szCs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6ED92" w14:textId="77777777" w:rsidR="0088695E" w:rsidRDefault="0088695E">
      <w:r>
        <w:separator/>
      </w:r>
    </w:p>
  </w:footnote>
  <w:footnote w:type="continuationSeparator" w:id="0">
    <w:p w14:paraId="205923E2" w14:textId="77777777" w:rsidR="0088695E" w:rsidRDefault="008869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74279" w14:textId="77777777" w:rsidR="00A526F9" w:rsidRDefault="0088695E">
    <w:pPr>
      <w:spacing w:line="200" w:lineRule="exact"/>
    </w:pPr>
    <w:r>
      <w:pict w14:anchorId="3B56EDC4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pt;margin-top:64.15pt;width:86.8pt;height:14pt;z-index:-251660800;mso-position-horizontal-relative:page;mso-position-vertical-relative:page" filled="f" stroked="f">
          <v:textbox inset="0,0,0,0">
            <w:txbxContent>
              <w:p w14:paraId="67690432" w14:textId="77777777" w:rsidR="00A526F9" w:rsidRDefault="00262921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3"/>
                    <w:sz w:val="24"/>
                    <w:szCs w:val="24"/>
                    <w:u w:val="thick" w:color="003399"/>
                  </w:rPr>
                  <w:t>v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3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Form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454E14"/>
    <w:multiLevelType w:val="multilevel"/>
    <w:tmpl w:val="4F5835E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savePreviewPicture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6F9"/>
    <w:rsid w:val="00262921"/>
    <w:rsid w:val="00343A4E"/>
    <w:rsid w:val="00575744"/>
    <w:rsid w:val="005C067A"/>
    <w:rsid w:val="0067031B"/>
    <w:rsid w:val="007F2EE5"/>
    <w:rsid w:val="0088695E"/>
    <w:rsid w:val="00994719"/>
    <w:rsid w:val="009D58E1"/>
    <w:rsid w:val="00A526F9"/>
    <w:rsid w:val="00A87CC2"/>
    <w:rsid w:val="00AC23C4"/>
    <w:rsid w:val="00AD0A78"/>
    <w:rsid w:val="00BB7987"/>
    <w:rsid w:val="00E0358E"/>
    <w:rsid w:val="00F44DC5"/>
    <w:rsid w:val="00FE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6C3E9AB2"/>
  <w15:docId w15:val="{73557C52-D443-4BCD-A2A2-4BA092529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ijtdh.com/index.php/IJTD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1084</Words>
  <Characters>6181</Characters>
  <Application>Microsoft Office Word</Application>
  <DocSecurity>0</DocSecurity>
  <Lines>51</Lines>
  <Paragraphs>14</Paragraphs>
  <ScaleCrop>false</ScaleCrop>
  <Company/>
  <LinksUpToDate>false</LinksUpToDate>
  <CharactersWithSpaces>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CPU 1038</cp:lastModifiedBy>
  <cp:revision>12</cp:revision>
  <dcterms:created xsi:type="dcterms:W3CDTF">2024-12-30T07:15:00Z</dcterms:created>
  <dcterms:modified xsi:type="dcterms:W3CDTF">2025-03-11T11:06:00Z</dcterms:modified>
</cp:coreProperties>
</file>