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57FA4" w14:textId="77777777" w:rsidR="00553C14" w:rsidRPr="0061604F" w:rsidRDefault="00553C14">
      <w:pPr>
        <w:spacing w:line="200" w:lineRule="exact"/>
        <w:rPr>
          <w:rFonts w:ascii="Arial" w:hAnsi="Arial" w:cs="Arial"/>
        </w:rPr>
      </w:pPr>
    </w:p>
    <w:p w14:paraId="645E725E" w14:textId="77777777" w:rsidR="00553C14" w:rsidRPr="0061604F" w:rsidRDefault="00553C14">
      <w:pPr>
        <w:spacing w:line="200" w:lineRule="exact"/>
        <w:rPr>
          <w:rFonts w:ascii="Arial" w:hAnsi="Arial" w:cs="Arial"/>
        </w:rPr>
      </w:pPr>
    </w:p>
    <w:p w14:paraId="16567E68" w14:textId="77777777" w:rsidR="00553C14" w:rsidRPr="0061604F" w:rsidRDefault="00553C14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69"/>
      </w:tblGrid>
      <w:tr w:rsidR="00553C14" w:rsidRPr="0061604F" w14:paraId="0691E817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C11BC" w14:textId="77777777" w:rsidR="00553C14" w:rsidRPr="0061604F" w:rsidRDefault="00647F2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1604F">
              <w:rPr>
                <w:rFonts w:ascii="Arial" w:eastAsia="Arial" w:hAnsi="Arial" w:cs="Arial"/>
                <w:spacing w:val="1"/>
              </w:rPr>
              <w:t>J</w:t>
            </w:r>
            <w:r w:rsidRPr="0061604F">
              <w:rPr>
                <w:rFonts w:ascii="Arial" w:eastAsia="Arial" w:hAnsi="Arial" w:cs="Arial"/>
              </w:rPr>
              <w:t>o</w:t>
            </w:r>
            <w:r w:rsidRPr="0061604F">
              <w:rPr>
                <w:rFonts w:ascii="Arial" w:eastAsia="Arial" w:hAnsi="Arial" w:cs="Arial"/>
                <w:spacing w:val="-1"/>
              </w:rPr>
              <w:t>u</w:t>
            </w:r>
            <w:r w:rsidRPr="0061604F">
              <w:rPr>
                <w:rFonts w:ascii="Arial" w:eastAsia="Arial" w:hAnsi="Arial" w:cs="Arial"/>
                <w:spacing w:val="1"/>
              </w:rPr>
              <w:t>r</w:t>
            </w:r>
            <w:r w:rsidRPr="0061604F">
              <w:rPr>
                <w:rFonts w:ascii="Arial" w:eastAsia="Arial" w:hAnsi="Arial" w:cs="Arial"/>
              </w:rPr>
              <w:t>n</w:t>
            </w:r>
            <w:r w:rsidRPr="0061604F">
              <w:rPr>
                <w:rFonts w:ascii="Arial" w:eastAsia="Arial" w:hAnsi="Arial" w:cs="Arial"/>
                <w:spacing w:val="-1"/>
              </w:rPr>
              <w:t>a</w:t>
            </w:r>
            <w:r w:rsidRPr="0061604F">
              <w:rPr>
                <w:rFonts w:ascii="Arial" w:eastAsia="Arial" w:hAnsi="Arial" w:cs="Arial"/>
              </w:rPr>
              <w:t>l</w:t>
            </w:r>
            <w:r w:rsidRPr="0061604F">
              <w:rPr>
                <w:rFonts w:ascii="Arial" w:eastAsia="Arial" w:hAnsi="Arial" w:cs="Arial"/>
                <w:spacing w:val="-6"/>
              </w:rPr>
              <w:t xml:space="preserve"> </w:t>
            </w:r>
            <w:r w:rsidRPr="0061604F">
              <w:rPr>
                <w:rFonts w:ascii="Arial" w:eastAsia="Arial" w:hAnsi="Arial" w:cs="Arial"/>
              </w:rPr>
              <w:t>Na</w:t>
            </w:r>
            <w:r w:rsidRPr="0061604F">
              <w:rPr>
                <w:rFonts w:ascii="Arial" w:eastAsia="Arial" w:hAnsi="Arial" w:cs="Arial"/>
                <w:spacing w:val="4"/>
              </w:rPr>
              <w:t>m</w:t>
            </w:r>
            <w:r w:rsidRPr="0061604F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810462" w14:textId="77777777" w:rsidR="00553C14" w:rsidRPr="0061604F" w:rsidRDefault="00647F2D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7"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nati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P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lant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-4"/>
                  <w:u w:val="thick" w:color="0000FF"/>
                </w:rPr>
                <w:t xml:space="preserve"> 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oil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ci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61604F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 w:rsidRPr="0061604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</w:hyperlink>
          </w:p>
        </w:tc>
      </w:tr>
      <w:tr w:rsidR="00553C14" w:rsidRPr="0061604F" w14:paraId="09352D06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16E95" w14:textId="77777777" w:rsidR="00553C14" w:rsidRPr="0061604F" w:rsidRDefault="00647F2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1604F">
              <w:rPr>
                <w:rFonts w:ascii="Arial" w:eastAsia="Arial" w:hAnsi="Arial" w:cs="Arial"/>
              </w:rPr>
              <w:t>M</w:t>
            </w:r>
            <w:r w:rsidRPr="0061604F">
              <w:rPr>
                <w:rFonts w:ascii="Arial" w:eastAsia="Arial" w:hAnsi="Arial" w:cs="Arial"/>
                <w:spacing w:val="-1"/>
              </w:rPr>
              <w:t>a</w:t>
            </w:r>
            <w:r w:rsidRPr="0061604F">
              <w:rPr>
                <w:rFonts w:ascii="Arial" w:eastAsia="Arial" w:hAnsi="Arial" w:cs="Arial"/>
              </w:rPr>
              <w:t>n</w:t>
            </w:r>
            <w:r w:rsidRPr="0061604F">
              <w:rPr>
                <w:rFonts w:ascii="Arial" w:eastAsia="Arial" w:hAnsi="Arial" w:cs="Arial"/>
                <w:spacing w:val="-1"/>
              </w:rPr>
              <w:t>u</w:t>
            </w:r>
            <w:r w:rsidRPr="0061604F">
              <w:rPr>
                <w:rFonts w:ascii="Arial" w:eastAsia="Arial" w:hAnsi="Arial" w:cs="Arial"/>
                <w:spacing w:val="1"/>
              </w:rPr>
              <w:t>scr</w:t>
            </w:r>
            <w:r w:rsidRPr="0061604F">
              <w:rPr>
                <w:rFonts w:ascii="Arial" w:eastAsia="Arial" w:hAnsi="Arial" w:cs="Arial"/>
                <w:spacing w:val="-1"/>
              </w:rPr>
              <w:t>i</w:t>
            </w:r>
            <w:r w:rsidRPr="0061604F">
              <w:rPr>
                <w:rFonts w:ascii="Arial" w:eastAsia="Arial" w:hAnsi="Arial" w:cs="Arial"/>
                <w:spacing w:val="2"/>
              </w:rPr>
              <w:t>p</w:t>
            </w:r>
            <w:r w:rsidRPr="0061604F">
              <w:rPr>
                <w:rFonts w:ascii="Arial" w:eastAsia="Arial" w:hAnsi="Arial" w:cs="Arial"/>
              </w:rPr>
              <w:t>t</w:t>
            </w:r>
            <w:r w:rsidRPr="0061604F">
              <w:rPr>
                <w:rFonts w:ascii="Arial" w:eastAsia="Arial" w:hAnsi="Arial" w:cs="Arial"/>
                <w:spacing w:val="-10"/>
              </w:rPr>
              <w:t xml:space="preserve"> </w:t>
            </w:r>
            <w:r w:rsidRPr="0061604F">
              <w:rPr>
                <w:rFonts w:ascii="Arial" w:eastAsia="Arial" w:hAnsi="Arial" w:cs="Arial"/>
              </w:rPr>
              <w:t>Nu</w:t>
            </w:r>
            <w:r w:rsidRPr="0061604F">
              <w:rPr>
                <w:rFonts w:ascii="Arial" w:eastAsia="Arial" w:hAnsi="Arial" w:cs="Arial"/>
                <w:spacing w:val="4"/>
              </w:rPr>
              <w:t>m</w:t>
            </w:r>
            <w:r w:rsidRPr="0061604F">
              <w:rPr>
                <w:rFonts w:ascii="Arial" w:eastAsia="Arial" w:hAnsi="Arial" w:cs="Arial"/>
              </w:rPr>
              <w:t>b</w:t>
            </w:r>
            <w:r w:rsidRPr="0061604F">
              <w:rPr>
                <w:rFonts w:ascii="Arial" w:eastAsia="Arial" w:hAnsi="Arial" w:cs="Arial"/>
                <w:spacing w:val="-1"/>
              </w:rPr>
              <w:t>e</w:t>
            </w:r>
            <w:r w:rsidRPr="0061604F">
              <w:rPr>
                <w:rFonts w:ascii="Arial" w:eastAsia="Arial" w:hAnsi="Arial" w:cs="Arial"/>
                <w:spacing w:val="1"/>
              </w:rPr>
              <w:t>r</w:t>
            </w:r>
            <w:r w:rsidRPr="0061604F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C14C2" w14:textId="77777777" w:rsidR="00553C14" w:rsidRPr="0061604F" w:rsidRDefault="00647F2D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61604F">
              <w:rPr>
                <w:rFonts w:ascii="Arial" w:eastAsia="Arial" w:hAnsi="Arial" w:cs="Arial"/>
                <w:b/>
                <w:spacing w:val="4"/>
              </w:rPr>
              <w:t>M</w:t>
            </w:r>
            <w:r w:rsidRPr="0061604F">
              <w:rPr>
                <w:rFonts w:ascii="Arial" w:eastAsia="Arial" w:hAnsi="Arial" w:cs="Arial"/>
                <w:b/>
              </w:rPr>
              <w:t>s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_</w:t>
            </w:r>
            <w:r w:rsidRPr="0061604F">
              <w:rPr>
                <w:rFonts w:ascii="Arial" w:eastAsia="Arial" w:hAnsi="Arial" w:cs="Arial"/>
                <w:b/>
              </w:rPr>
              <w:t>IJ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PS</w:t>
            </w:r>
            <w:r w:rsidRPr="0061604F">
              <w:rPr>
                <w:rFonts w:ascii="Arial" w:eastAsia="Arial" w:hAnsi="Arial" w:cs="Arial"/>
                <w:b/>
                <w:spacing w:val="1"/>
              </w:rPr>
              <w:t>S</w:t>
            </w:r>
            <w:r w:rsidRPr="0061604F">
              <w:rPr>
                <w:rFonts w:ascii="Arial" w:eastAsia="Arial" w:hAnsi="Arial" w:cs="Arial"/>
                <w:b/>
              </w:rPr>
              <w:t>_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1</w:t>
            </w:r>
            <w:r w:rsidRPr="0061604F">
              <w:rPr>
                <w:rFonts w:ascii="Arial" w:eastAsia="Arial" w:hAnsi="Arial" w:cs="Arial"/>
                <w:b/>
                <w:spacing w:val="2"/>
              </w:rPr>
              <w:t>3</w:t>
            </w:r>
            <w:r w:rsidRPr="0061604F">
              <w:rPr>
                <w:rFonts w:ascii="Arial" w:eastAsia="Arial" w:hAnsi="Arial" w:cs="Arial"/>
                <w:b/>
              </w:rPr>
              <w:t>2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7</w:t>
            </w:r>
            <w:r w:rsidRPr="0061604F">
              <w:rPr>
                <w:rFonts w:ascii="Arial" w:eastAsia="Arial" w:hAnsi="Arial" w:cs="Arial"/>
                <w:b/>
                <w:spacing w:val="2"/>
              </w:rPr>
              <w:t>1</w:t>
            </w:r>
            <w:r w:rsidRPr="0061604F">
              <w:rPr>
                <w:rFonts w:ascii="Arial" w:eastAsia="Arial" w:hAnsi="Arial" w:cs="Arial"/>
                <w:b/>
              </w:rPr>
              <w:t>4</w:t>
            </w:r>
          </w:p>
        </w:tc>
      </w:tr>
      <w:tr w:rsidR="00553C14" w:rsidRPr="0061604F" w14:paraId="322C5398" w14:textId="77777777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CEAC9" w14:textId="77777777" w:rsidR="00553C14" w:rsidRPr="0061604F" w:rsidRDefault="00647F2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1604F">
              <w:rPr>
                <w:rFonts w:ascii="Arial" w:eastAsia="Arial" w:hAnsi="Arial" w:cs="Arial"/>
                <w:spacing w:val="3"/>
              </w:rPr>
              <w:t>T</w:t>
            </w:r>
            <w:r w:rsidRPr="0061604F">
              <w:rPr>
                <w:rFonts w:ascii="Arial" w:eastAsia="Arial" w:hAnsi="Arial" w:cs="Arial"/>
                <w:spacing w:val="-1"/>
              </w:rPr>
              <w:t>i</w:t>
            </w:r>
            <w:r w:rsidRPr="0061604F">
              <w:rPr>
                <w:rFonts w:ascii="Arial" w:eastAsia="Arial" w:hAnsi="Arial" w:cs="Arial"/>
              </w:rPr>
              <w:t>t</w:t>
            </w:r>
            <w:r w:rsidRPr="0061604F">
              <w:rPr>
                <w:rFonts w:ascii="Arial" w:eastAsia="Arial" w:hAnsi="Arial" w:cs="Arial"/>
                <w:spacing w:val="-1"/>
              </w:rPr>
              <w:t>l</w:t>
            </w:r>
            <w:r w:rsidRPr="0061604F">
              <w:rPr>
                <w:rFonts w:ascii="Arial" w:eastAsia="Arial" w:hAnsi="Arial" w:cs="Arial"/>
              </w:rPr>
              <w:t>e</w:t>
            </w:r>
            <w:r w:rsidRPr="0061604F">
              <w:rPr>
                <w:rFonts w:ascii="Arial" w:eastAsia="Arial" w:hAnsi="Arial" w:cs="Arial"/>
                <w:spacing w:val="-4"/>
              </w:rPr>
              <w:t xml:space="preserve"> </w:t>
            </w:r>
            <w:r w:rsidRPr="0061604F">
              <w:rPr>
                <w:rFonts w:ascii="Arial" w:eastAsia="Arial" w:hAnsi="Arial" w:cs="Arial"/>
                <w:spacing w:val="-1"/>
              </w:rPr>
              <w:t>o</w:t>
            </w:r>
            <w:r w:rsidRPr="0061604F">
              <w:rPr>
                <w:rFonts w:ascii="Arial" w:eastAsia="Arial" w:hAnsi="Arial" w:cs="Arial"/>
              </w:rPr>
              <w:t>f t</w:t>
            </w:r>
            <w:r w:rsidRPr="0061604F">
              <w:rPr>
                <w:rFonts w:ascii="Arial" w:eastAsia="Arial" w:hAnsi="Arial" w:cs="Arial"/>
                <w:spacing w:val="-1"/>
              </w:rPr>
              <w:t>h</w:t>
            </w:r>
            <w:r w:rsidRPr="0061604F">
              <w:rPr>
                <w:rFonts w:ascii="Arial" w:eastAsia="Arial" w:hAnsi="Arial" w:cs="Arial"/>
              </w:rPr>
              <w:t>e</w:t>
            </w:r>
            <w:r w:rsidRPr="0061604F">
              <w:rPr>
                <w:rFonts w:ascii="Arial" w:eastAsia="Arial" w:hAnsi="Arial" w:cs="Arial"/>
                <w:spacing w:val="-1"/>
              </w:rPr>
              <w:t xml:space="preserve"> </w:t>
            </w:r>
            <w:r w:rsidRPr="0061604F">
              <w:rPr>
                <w:rFonts w:ascii="Arial" w:eastAsia="Arial" w:hAnsi="Arial" w:cs="Arial"/>
              </w:rPr>
              <w:t>M</w:t>
            </w:r>
            <w:r w:rsidRPr="0061604F">
              <w:rPr>
                <w:rFonts w:ascii="Arial" w:eastAsia="Arial" w:hAnsi="Arial" w:cs="Arial"/>
                <w:spacing w:val="-1"/>
              </w:rPr>
              <w:t>a</w:t>
            </w:r>
            <w:r w:rsidRPr="0061604F">
              <w:rPr>
                <w:rFonts w:ascii="Arial" w:eastAsia="Arial" w:hAnsi="Arial" w:cs="Arial"/>
                <w:spacing w:val="2"/>
              </w:rPr>
              <w:t>n</w:t>
            </w:r>
            <w:r w:rsidRPr="0061604F">
              <w:rPr>
                <w:rFonts w:ascii="Arial" w:eastAsia="Arial" w:hAnsi="Arial" w:cs="Arial"/>
              </w:rPr>
              <w:t>u</w:t>
            </w:r>
            <w:r w:rsidRPr="0061604F">
              <w:rPr>
                <w:rFonts w:ascii="Arial" w:eastAsia="Arial" w:hAnsi="Arial" w:cs="Arial"/>
                <w:spacing w:val="1"/>
              </w:rPr>
              <w:t>scr</w:t>
            </w:r>
            <w:r w:rsidRPr="0061604F">
              <w:rPr>
                <w:rFonts w:ascii="Arial" w:eastAsia="Arial" w:hAnsi="Arial" w:cs="Arial"/>
                <w:spacing w:val="-1"/>
              </w:rPr>
              <w:t>i</w:t>
            </w:r>
            <w:r w:rsidRPr="0061604F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81649" w14:textId="77777777" w:rsidR="00553C14" w:rsidRPr="0061604F" w:rsidRDefault="00553C14">
            <w:pPr>
              <w:spacing w:before="5" w:line="200" w:lineRule="exact"/>
              <w:rPr>
                <w:rFonts w:ascii="Arial" w:hAnsi="Arial" w:cs="Arial"/>
              </w:rPr>
            </w:pPr>
          </w:p>
          <w:p w14:paraId="1F9BAC43" w14:textId="77777777" w:rsidR="00553C14" w:rsidRPr="0061604F" w:rsidRDefault="00647F2D">
            <w:pPr>
              <w:ind w:left="102"/>
              <w:rPr>
                <w:rFonts w:ascii="Arial" w:eastAsia="Arial" w:hAnsi="Arial" w:cs="Arial"/>
              </w:rPr>
            </w:pPr>
            <w:r w:rsidRPr="0061604F">
              <w:rPr>
                <w:rFonts w:ascii="Arial" w:eastAsia="Arial" w:hAnsi="Arial" w:cs="Arial"/>
                <w:b/>
              </w:rPr>
              <w:t>I</w:t>
            </w:r>
            <w:r w:rsidRPr="0061604F">
              <w:rPr>
                <w:rFonts w:ascii="Arial" w:eastAsia="Arial" w:hAnsi="Arial" w:cs="Arial"/>
                <w:b/>
                <w:spacing w:val="4"/>
              </w:rPr>
              <w:t>M</w:t>
            </w:r>
            <w:r w:rsidRPr="0061604F">
              <w:rPr>
                <w:rFonts w:ascii="Arial" w:eastAsia="Arial" w:hAnsi="Arial" w:cs="Arial"/>
                <w:b/>
                <w:spacing w:val="1"/>
              </w:rPr>
              <w:t>P</w:t>
            </w:r>
            <w:r w:rsidRPr="0061604F">
              <w:rPr>
                <w:rFonts w:ascii="Arial" w:eastAsia="Arial" w:hAnsi="Arial" w:cs="Arial"/>
                <w:b/>
                <w:spacing w:val="-5"/>
              </w:rPr>
              <w:t>A</w:t>
            </w:r>
            <w:r w:rsidRPr="0061604F">
              <w:rPr>
                <w:rFonts w:ascii="Arial" w:eastAsia="Arial" w:hAnsi="Arial" w:cs="Arial"/>
                <w:b/>
              </w:rPr>
              <w:t>CT</w:t>
            </w:r>
            <w:r w:rsidRPr="0061604F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  <w:spacing w:val="1"/>
              </w:rPr>
              <w:t>O</w:t>
            </w:r>
            <w:r w:rsidRPr="0061604F">
              <w:rPr>
                <w:rFonts w:ascii="Arial" w:eastAsia="Arial" w:hAnsi="Arial" w:cs="Arial"/>
                <w:b/>
              </w:rPr>
              <w:t>F</w:t>
            </w:r>
            <w:r w:rsidRPr="0061604F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</w:rPr>
              <w:t>R</w:t>
            </w:r>
            <w:r w:rsidRPr="0061604F">
              <w:rPr>
                <w:rFonts w:ascii="Arial" w:eastAsia="Arial" w:hAnsi="Arial" w:cs="Arial"/>
                <w:b/>
                <w:spacing w:val="1"/>
              </w:rPr>
              <w:t>O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O</w:t>
            </w:r>
            <w:r w:rsidRPr="0061604F">
              <w:rPr>
                <w:rFonts w:ascii="Arial" w:eastAsia="Arial" w:hAnsi="Arial" w:cs="Arial"/>
                <w:b/>
              </w:rPr>
              <w:t>T</w:t>
            </w:r>
            <w:r w:rsidRPr="0061604F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S</w:t>
            </w:r>
            <w:r w:rsidRPr="0061604F">
              <w:rPr>
                <w:rFonts w:ascii="Arial" w:eastAsia="Arial" w:hAnsi="Arial" w:cs="Arial"/>
                <w:b/>
                <w:spacing w:val="1"/>
              </w:rPr>
              <w:t>Y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S</w:t>
            </w:r>
            <w:r w:rsidRPr="0061604F">
              <w:rPr>
                <w:rFonts w:ascii="Arial" w:eastAsia="Arial" w:hAnsi="Arial" w:cs="Arial"/>
                <w:b/>
                <w:spacing w:val="3"/>
              </w:rPr>
              <w:t>T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E</w:t>
            </w:r>
            <w:r w:rsidRPr="0061604F">
              <w:rPr>
                <w:rFonts w:ascii="Arial" w:eastAsia="Arial" w:hAnsi="Arial" w:cs="Arial"/>
                <w:b/>
                <w:spacing w:val="4"/>
              </w:rPr>
              <w:t>M</w:t>
            </w:r>
            <w:r w:rsidRPr="0061604F">
              <w:rPr>
                <w:rFonts w:ascii="Arial" w:eastAsia="Arial" w:hAnsi="Arial" w:cs="Arial"/>
                <w:b/>
              </w:rPr>
              <w:t>S</w:t>
            </w:r>
            <w:r w:rsidRPr="0061604F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  <w:spacing w:val="1"/>
              </w:rPr>
              <w:t>O</w:t>
            </w:r>
            <w:r w:rsidRPr="0061604F">
              <w:rPr>
                <w:rFonts w:ascii="Arial" w:eastAsia="Arial" w:hAnsi="Arial" w:cs="Arial"/>
                <w:b/>
              </w:rPr>
              <w:t>N</w:t>
            </w:r>
            <w:r w:rsidRPr="0061604F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S</w:t>
            </w:r>
            <w:r w:rsidRPr="0061604F">
              <w:rPr>
                <w:rFonts w:ascii="Arial" w:eastAsia="Arial" w:hAnsi="Arial" w:cs="Arial"/>
                <w:b/>
                <w:spacing w:val="1"/>
              </w:rPr>
              <w:t>O</w:t>
            </w:r>
            <w:r w:rsidRPr="0061604F">
              <w:rPr>
                <w:rFonts w:ascii="Arial" w:eastAsia="Arial" w:hAnsi="Arial" w:cs="Arial"/>
                <w:b/>
              </w:rPr>
              <w:t>IL</w:t>
            </w:r>
            <w:r w:rsidRPr="0061604F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</w:rPr>
              <w:t>S</w:t>
            </w:r>
            <w:r w:rsidRPr="0061604F">
              <w:rPr>
                <w:rFonts w:ascii="Arial" w:eastAsia="Arial" w:hAnsi="Arial" w:cs="Arial"/>
                <w:b/>
                <w:spacing w:val="2"/>
              </w:rPr>
              <w:t>T</w:t>
            </w:r>
            <w:r w:rsidRPr="0061604F">
              <w:rPr>
                <w:rFonts w:ascii="Arial" w:eastAsia="Arial" w:hAnsi="Arial" w:cs="Arial"/>
                <w:b/>
              </w:rPr>
              <w:t>RUC</w:t>
            </w:r>
            <w:r w:rsidRPr="0061604F">
              <w:rPr>
                <w:rFonts w:ascii="Arial" w:eastAsia="Arial" w:hAnsi="Arial" w:cs="Arial"/>
                <w:b/>
                <w:spacing w:val="3"/>
              </w:rPr>
              <w:t>T</w:t>
            </w:r>
            <w:r w:rsidRPr="0061604F">
              <w:rPr>
                <w:rFonts w:ascii="Arial" w:eastAsia="Arial" w:hAnsi="Arial" w:cs="Arial"/>
                <w:b/>
              </w:rPr>
              <w:t>U</w:t>
            </w:r>
            <w:r w:rsidRPr="0061604F">
              <w:rPr>
                <w:rFonts w:ascii="Arial" w:eastAsia="Arial" w:hAnsi="Arial" w:cs="Arial"/>
                <w:b/>
                <w:spacing w:val="-2"/>
              </w:rPr>
              <w:t>R</w:t>
            </w:r>
            <w:r w:rsidRPr="0061604F">
              <w:rPr>
                <w:rFonts w:ascii="Arial" w:eastAsia="Arial" w:hAnsi="Arial" w:cs="Arial"/>
                <w:b/>
              </w:rPr>
              <w:t>E</w:t>
            </w:r>
            <w:r w:rsidRPr="0061604F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  <w:spacing w:val="-5"/>
              </w:rPr>
              <w:t>A</w:t>
            </w:r>
            <w:r w:rsidRPr="0061604F">
              <w:rPr>
                <w:rFonts w:ascii="Arial" w:eastAsia="Arial" w:hAnsi="Arial" w:cs="Arial"/>
                <w:b/>
              </w:rPr>
              <w:t>ND</w:t>
            </w:r>
            <w:r w:rsidRPr="0061604F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</w:rPr>
              <w:t>H</w:t>
            </w:r>
            <w:r w:rsidRPr="0061604F">
              <w:rPr>
                <w:rFonts w:ascii="Arial" w:eastAsia="Arial" w:hAnsi="Arial" w:cs="Arial"/>
                <w:b/>
                <w:spacing w:val="2"/>
              </w:rPr>
              <w:t>Y</w:t>
            </w:r>
            <w:r w:rsidRPr="0061604F">
              <w:rPr>
                <w:rFonts w:ascii="Arial" w:eastAsia="Arial" w:hAnsi="Arial" w:cs="Arial"/>
                <w:b/>
              </w:rPr>
              <w:t>D</w:t>
            </w:r>
            <w:r w:rsidRPr="0061604F">
              <w:rPr>
                <w:rFonts w:ascii="Arial" w:eastAsia="Arial" w:hAnsi="Arial" w:cs="Arial"/>
                <w:b/>
                <w:spacing w:val="5"/>
              </w:rPr>
              <w:t>R</w:t>
            </w:r>
            <w:r w:rsidRPr="0061604F">
              <w:rPr>
                <w:rFonts w:ascii="Arial" w:eastAsia="Arial" w:hAnsi="Arial" w:cs="Arial"/>
                <w:b/>
                <w:spacing w:val="-5"/>
              </w:rPr>
              <w:t>A</w:t>
            </w:r>
            <w:r w:rsidRPr="0061604F">
              <w:rPr>
                <w:rFonts w:ascii="Arial" w:eastAsia="Arial" w:hAnsi="Arial" w:cs="Arial"/>
                <w:b/>
              </w:rPr>
              <w:t>U</w:t>
            </w:r>
            <w:r w:rsidRPr="0061604F">
              <w:rPr>
                <w:rFonts w:ascii="Arial" w:eastAsia="Arial" w:hAnsi="Arial" w:cs="Arial"/>
                <w:b/>
                <w:spacing w:val="1"/>
              </w:rPr>
              <w:t>L</w:t>
            </w:r>
            <w:r w:rsidRPr="0061604F">
              <w:rPr>
                <w:rFonts w:ascii="Arial" w:eastAsia="Arial" w:hAnsi="Arial" w:cs="Arial"/>
                <w:b/>
              </w:rPr>
              <w:t>IC</w:t>
            </w:r>
            <w:r w:rsidRPr="0061604F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P</w:t>
            </w:r>
            <w:r w:rsidRPr="0061604F">
              <w:rPr>
                <w:rFonts w:ascii="Arial" w:eastAsia="Arial" w:hAnsi="Arial" w:cs="Arial"/>
                <w:b/>
              </w:rPr>
              <w:t>R</w:t>
            </w:r>
            <w:r w:rsidRPr="0061604F">
              <w:rPr>
                <w:rFonts w:ascii="Arial" w:eastAsia="Arial" w:hAnsi="Arial" w:cs="Arial"/>
                <w:b/>
                <w:spacing w:val="3"/>
              </w:rPr>
              <w:t>O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PE</w:t>
            </w:r>
            <w:r w:rsidRPr="0061604F">
              <w:rPr>
                <w:rFonts w:ascii="Arial" w:eastAsia="Arial" w:hAnsi="Arial" w:cs="Arial"/>
                <w:b/>
              </w:rPr>
              <w:t>R</w:t>
            </w:r>
            <w:r w:rsidRPr="0061604F">
              <w:rPr>
                <w:rFonts w:ascii="Arial" w:eastAsia="Arial" w:hAnsi="Arial" w:cs="Arial"/>
                <w:b/>
                <w:spacing w:val="3"/>
              </w:rPr>
              <w:t>T</w:t>
            </w:r>
            <w:r w:rsidRPr="0061604F">
              <w:rPr>
                <w:rFonts w:ascii="Arial" w:eastAsia="Arial" w:hAnsi="Arial" w:cs="Arial"/>
                <w:b/>
              </w:rPr>
              <w:t>I</w:t>
            </w:r>
            <w:r w:rsidRPr="0061604F">
              <w:rPr>
                <w:rFonts w:ascii="Arial" w:eastAsia="Arial" w:hAnsi="Arial" w:cs="Arial"/>
                <w:b/>
                <w:spacing w:val="1"/>
              </w:rPr>
              <w:t>E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S</w:t>
            </w:r>
            <w:r w:rsidRPr="0061604F">
              <w:rPr>
                <w:rFonts w:ascii="Arial" w:eastAsia="Arial" w:hAnsi="Arial" w:cs="Arial"/>
                <w:b/>
              </w:rPr>
              <w:t>:</w:t>
            </w:r>
            <w:r w:rsidRPr="0061604F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</w:rPr>
              <w:t>A</w:t>
            </w:r>
            <w:r w:rsidRPr="0061604F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  <w:spacing w:val="2"/>
              </w:rPr>
              <w:t>R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EV</w:t>
            </w:r>
            <w:r w:rsidRPr="0061604F">
              <w:rPr>
                <w:rFonts w:ascii="Arial" w:eastAsia="Arial" w:hAnsi="Arial" w:cs="Arial"/>
                <w:b/>
                <w:spacing w:val="2"/>
              </w:rPr>
              <w:t>I</w:t>
            </w:r>
            <w:r w:rsidRPr="0061604F">
              <w:rPr>
                <w:rFonts w:ascii="Arial" w:eastAsia="Arial" w:hAnsi="Arial" w:cs="Arial"/>
                <w:b/>
                <w:spacing w:val="5"/>
              </w:rPr>
              <w:t>E</w:t>
            </w:r>
            <w:r w:rsidRPr="0061604F">
              <w:rPr>
                <w:rFonts w:ascii="Arial" w:eastAsia="Arial" w:hAnsi="Arial" w:cs="Arial"/>
                <w:b/>
              </w:rPr>
              <w:t>W</w:t>
            </w:r>
            <w:r w:rsidRPr="0061604F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  <w:spacing w:val="1"/>
              </w:rPr>
              <w:t>O</w:t>
            </w:r>
            <w:r w:rsidRPr="0061604F">
              <w:rPr>
                <w:rFonts w:ascii="Arial" w:eastAsia="Arial" w:hAnsi="Arial" w:cs="Arial"/>
                <w:b/>
              </w:rPr>
              <w:t>F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  <w:spacing w:val="4"/>
              </w:rPr>
              <w:t>M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E</w:t>
            </w:r>
            <w:r w:rsidRPr="0061604F">
              <w:rPr>
                <w:rFonts w:ascii="Arial" w:eastAsia="Arial" w:hAnsi="Arial" w:cs="Arial"/>
                <w:b/>
              </w:rPr>
              <w:t>C</w:t>
            </w:r>
            <w:r w:rsidRPr="0061604F">
              <w:rPr>
                <w:rFonts w:ascii="Arial" w:eastAsia="Arial" w:hAnsi="Arial" w:cs="Arial"/>
                <w:b/>
                <w:spacing w:val="3"/>
              </w:rPr>
              <w:t>H</w:t>
            </w:r>
            <w:r w:rsidRPr="0061604F">
              <w:rPr>
                <w:rFonts w:ascii="Arial" w:eastAsia="Arial" w:hAnsi="Arial" w:cs="Arial"/>
                <w:b/>
                <w:spacing w:val="-5"/>
              </w:rPr>
              <w:t>A</w:t>
            </w:r>
            <w:r w:rsidRPr="0061604F">
              <w:rPr>
                <w:rFonts w:ascii="Arial" w:eastAsia="Arial" w:hAnsi="Arial" w:cs="Arial"/>
                <w:b/>
              </w:rPr>
              <w:t>NI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S</w:t>
            </w:r>
            <w:r w:rsidRPr="0061604F">
              <w:rPr>
                <w:rFonts w:ascii="Arial" w:eastAsia="Arial" w:hAnsi="Arial" w:cs="Arial"/>
                <w:b/>
                <w:spacing w:val="4"/>
              </w:rPr>
              <w:t>M</w:t>
            </w:r>
            <w:r w:rsidRPr="0061604F">
              <w:rPr>
                <w:rFonts w:ascii="Arial" w:eastAsia="Arial" w:hAnsi="Arial" w:cs="Arial"/>
                <w:b/>
              </w:rPr>
              <w:t>S</w:t>
            </w:r>
            <w:r w:rsidRPr="0061604F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  <w:spacing w:val="-5"/>
              </w:rPr>
              <w:t>A</w:t>
            </w:r>
            <w:r w:rsidRPr="0061604F">
              <w:rPr>
                <w:rFonts w:ascii="Arial" w:eastAsia="Arial" w:hAnsi="Arial" w:cs="Arial"/>
                <w:b/>
              </w:rPr>
              <w:t>ND</w:t>
            </w:r>
            <w:r w:rsidRPr="0061604F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eastAsia="Arial" w:hAnsi="Arial" w:cs="Arial"/>
                <w:b/>
                <w:spacing w:val="-1"/>
              </w:rPr>
              <w:t>E</w:t>
            </w:r>
            <w:r w:rsidRPr="0061604F">
              <w:rPr>
                <w:rFonts w:ascii="Arial" w:eastAsia="Arial" w:hAnsi="Arial" w:cs="Arial"/>
                <w:b/>
              </w:rPr>
              <w:t>FF</w:t>
            </w:r>
            <w:r w:rsidRPr="0061604F">
              <w:rPr>
                <w:rFonts w:ascii="Arial" w:eastAsia="Arial" w:hAnsi="Arial" w:cs="Arial"/>
                <w:b/>
                <w:spacing w:val="1"/>
              </w:rPr>
              <w:t>E</w:t>
            </w:r>
            <w:r w:rsidRPr="0061604F">
              <w:rPr>
                <w:rFonts w:ascii="Arial" w:eastAsia="Arial" w:hAnsi="Arial" w:cs="Arial"/>
                <w:b/>
              </w:rPr>
              <w:t>C</w:t>
            </w:r>
            <w:r w:rsidRPr="0061604F">
              <w:rPr>
                <w:rFonts w:ascii="Arial" w:eastAsia="Arial" w:hAnsi="Arial" w:cs="Arial"/>
                <w:b/>
                <w:spacing w:val="3"/>
              </w:rPr>
              <w:t>T</w:t>
            </w:r>
            <w:r w:rsidRPr="0061604F">
              <w:rPr>
                <w:rFonts w:ascii="Arial" w:eastAsia="Arial" w:hAnsi="Arial" w:cs="Arial"/>
                <w:b/>
              </w:rPr>
              <w:t>S</w:t>
            </w:r>
          </w:p>
        </w:tc>
      </w:tr>
      <w:tr w:rsidR="00553C14" w:rsidRPr="0061604F" w14:paraId="7E7566DD" w14:textId="77777777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FC31C" w14:textId="77777777" w:rsidR="00553C14" w:rsidRPr="0061604F" w:rsidRDefault="00647F2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1604F">
              <w:rPr>
                <w:rFonts w:ascii="Arial" w:eastAsia="Arial" w:hAnsi="Arial" w:cs="Arial"/>
                <w:spacing w:val="5"/>
              </w:rPr>
              <w:t>T</w:t>
            </w:r>
            <w:r w:rsidRPr="0061604F">
              <w:rPr>
                <w:rFonts w:ascii="Arial" w:eastAsia="Arial" w:hAnsi="Arial" w:cs="Arial"/>
                <w:spacing w:val="-6"/>
              </w:rPr>
              <w:t>y</w:t>
            </w:r>
            <w:r w:rsidRPr="0061604F">
              <w:rPr>
                <w:rFonts w:ascii="Arial" w:eastAsia="Arial" w:hAnsi="Arial" w:cs="Arial"/>
              </w:rPr>
              <w:t>pe</w:t>
            </w:r>
            <w:r w:rsidRPr="0061604F">
              <w:rPr>
                <w:rFonts w:ascii="Arial" w:eastAsia="Arial" w:hAnsi="Arial" w:cs="Arial"/>
                <w:spacing w:val="-3"/>
              </w:rPr>
              <w:t xml:space="preserve"> </w:t>
            </w:r>
            <w:r w:rsidRPr="0061604F">
              <w:rPr>
                <w:rFonts w:ascii="Arial" w:eastAsia="Arial" w:hAnsi="Arial" w:cs="Arial"/>
              </w:rPr>
              <w:t>of t</w:t>
            </w:r>
            <w:r w:rsidRPr="0061604F">
              <w:rPr>
                <w:rFonts w:ascii="Arial" w:eastAsia="Arial" w:hAnsi="Arial" w:cs="Arial"/>
                <w:spacing w:val="-1"/>
              </w:rPr>
              <w:t>h</w:t>
            </w:r>
            <w:r w:rsidRPr="0061604F">
              <w:rPr>
                <w:rFonts w:ascii="Arial" w:eastAsia="Arial" w:hAnsi="Arial" w:cs="Arial"/>
              </w:rPr>
              <w:t>e</w:t>
            </w:r>
            <w:r w:rsidRPr="0061604F">
              <w:rPr>
                <w:rFonts w:ascii="Arial" w:eastAsia="Arial" w:hAnsi="Arial" w:cs="Arial"/>
                <w:spacing w:val="-1"/>
              </w:rPr>
              <w:t xml:space="preserve"> A</w:t>
            </w:r>
            <w:r w:rsidRPr="0061604F">
              <w:rPr>
                <w:rFonts w:ascii="Arial" w:eastAsia="Arial" w:hAnsi="Arial" w:cs="Arial"/>
                <w:spacing w:val="1"/>
              </w:rPr>
              <w:t>r</w:t>
            </w:r>
            <w:r w:rsidRPr="0061604F">
              <w:rPr>
                <w:rFonts w:ascii="Arial" w:eastAsia="Arial" w:hAnsi="Arial" w:cs="Arial"/>
              </w:rPr>
              <w:t>t</w:t>
            </w:r>
            <w:r w:rsidRPr="0061604F">
              <w:rPr>
                <w:rFonts w:ascii="Arial" w:eastAsia="Arial" w:hAnsi="Arial" w:cs="Arial"/>
                <w:spacing w:val="-1"/>
              </w:rPr>
              <w:t>i</w:t>
            </w:r>
            <w:r w:rsidRPr="0061604F">
              <w:rPr>
                <w:rFonts w:ascii="Arial" w:eastAsia="Arial" w:hAnsi="Arial" w:cs="Arial"/>
                <w:spacing w:val="1"/>
              </w:rPr>
              <w:t>cl</w:t>
            </w:r>
            <w:r w:rsidRPr="0061604F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D01A8" w14:textId="77777777" w:rsidR="00553C14" w:rsidRPr="0061604F" w:rsidRDefault="00553C14">
            <w:pPr>
              <w:rPr>
                <w:rFonts w:ascii="Arial" w:hAnsi="Arial" w:cs="Arial"/>
              </w:rPr>
            </w:pPr>
          </w:p>
        </w:tc>
      </w:tr>
    </w:tbl>
    <w:p w14:paraId="78F82E82" w14:textId="77777777" w:rsidR="00553C14" w:rsidRPr="0061604F" w:rsidRDefault="00553C14">
      <w:pPr>
        <w:spacing w:line="200" w:lineRule="exact"/>
        <w:rPr>
          <w:rFonts w:ascii="Arial" w:hAnsi="Arial" w:cs="Arial"/>
        </w:rPr>
      </w:pPr>
    </w:p>
    <w:p w14:paraId="4915FE24" w14:textId="77777777" w:rsidR="00553C14" w:rsidRPr="0061604F" w:rsidRDefault="00000000">
      <w:pPr>
        <w:spacing w:before="33"/>
        <w:ind w:left="220"/>
        <w:rPr>
          <w:rFonts w:ascii="Arial" w:hAnsi="Arial" w:cs="Arial"/>
        </w:rPr>
      </w:pPr>
      <w:r w:rsidRPr="0061604F">
        <w:rPr>
          <w:rFonts w:ascii="Arial" w:hAnsi="Arial" w:cs="Arial"/>
        </w:rPr>
        <w:pict w14:anchorId="08FACFAD">
          <v:group id="_x0000_s2067" style="position:absolute;left:0;text-align:left;margin-left:339.15pt;margin-top:36.3pt;width:429.7pt;height:23.9pt;z-index:-251658240;mso-position-horizontal-relative:page" coordorigin="6783,726" coordsize="8594,478">
            <v:shape id="_x0000_s2069" style="position:absolute;left:6793;top:736;width:8574;height:230" coordorigin="6793,736" coordsize="8574,230" path="m6793,966r8574,l15367,736r-8574,l6793,966xe" fillcolor="yellow" stroked="f">
              <v:path arrowok="t"/>
            </v:shape>
            <v:shape id="_x0000_s2068" style="position:absolute;left:6793;top:966;width:617;height:228" coordorigin="6793,966" coordsize="617,228" path="m6793,1194r617,l7410,966r-617,l6793,1194xe" fillcolor="yellow" stroked="f">
              <v:path arrowok="t"/>
            </v:shape>
            <w10:wrap anchorx="page"/>
          </v:group>
        </w:pict>
      </w:r>
      <w:r w:rsidR="00647F2D" w:rsidRPr="0061604F">
        <w:rPr>
          <w:rFonts w:ascii="Arial" w:hAnsi="Arial" w:cs="Arial"/>
          <w:b/>
          <w:highlight w:val="yellow"/>
        </w:rPr>
        <w:t>PART</w:t>
      </w:r>
      <w:r w:rsidR="00647F2D" w:rsidRPr="0061604F">
        <w:rPr>
          <w:rFonts w:ascii="Arial" w:hAnsi="Arial" w:cs="Arial"/>
          <w:b/>
          <w:spacing w:val="44"/>
          <w:highlight w:val="yellow"/>
        </w:rPr>
        <w:t xml:space="preserve"> </w:t>
      </w:r>
      <w:r w:rsidR="00647F2D" w:rsidRPr="0061604F">
        <w:rPr>
          <w:rFonts w:ascii="Arial" w:hAnsi="Arial" w:cs="Arial"/>
          <w:b/>
          <w:spacing w:val="1"/>
          <w:highlight w:val="yellow"/>
        </w:rPr>
        <w:t>1</w:t>
      </w:r>
      <w:r w:rsidR="00647F2D" w:rsidRPr="0061604F">
        <w:rPr>
          <w:rFonts w:ascii="Arial" w:hAnsi="Arial" w:cs="Arial"/>
          <w:b/>
          <w:highlight w:val="yellow"/>
        </w:rPr>
        <w:t>:</w:t>
      </w:r>
      <w:r w:rsidR="00647F2D" w:rsidRPr="0061604F">
        <w:rPr>
          <w:rFonts w:ascii="Arial" w:hAnsi="Arial" w:cs="Arial"/>
          <w:b/>
        </w:rPr>
        <w:t xml:space="preserve"> C</w:t>
      </w:r>
      <w:r w:rsidR="00647F2D" w:rsidRPr="0061604F">
        <w:rPr>
          <w:rFonts w:ascii="Arial" w:hAnsi="Arial" w:cs="Arial"/>
          <w:b/>
          <w:spacing w:val="4"/>
        </w:rPr>
        <w:t>o</w:t>
      </w:r>
      <w:r w:rsidR="00647F2D" w:rsidRPr="0061604F">
        <w:rPr>
          <w:rFonts w:ascii="Arial" w:hAnsi="Arial" w:cs="Arial"/>
          <w:b/>
          <w:spacing w:val="-3"/>
        </w:rPr>
        <w:t>mm</w:t>
      </w:r>
      <w:r w:rsidR="00647F2D" w:rsidRPr="0061604F">
        <w:rPr>
          <w:rFonts w:ascii="Arial" w:hAnsi="Arial" w:cs="Arial"/>
          <w:b/>
          <w:spacing w:val="3"/>
        </w:rPr>
        <w:t>e</w:t>
      </w:r>
      <w:r w:rsidR="00647F2D" w:rsidRPr="0061604F">
        <w:rPr>
          <w:rFonts w:ascii="Arial" w:hAnsi="Arial" w:cs="Arial"/>
          <w:b/>
        </w:rPr>
        <w:t>nts</w:t>
      </w:r>
    </w:p>
    <w:p w14:paraId="6BC391CD" w14:textId="77777777" w:rsidR="00553C14" w:rsidRPr="0061604F" w:rsidRDefault="00553C14">
      <w:pPr>
        <w:spacing w:before="7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4"/>
      </w:tblGrid>
      <w:tr w:rsidR="00553C14" w:rsidRPr="0061604F" w14:paraId="1F369C5F" w14:textId="77777777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D66CC" w14:textId="77777777" w:rsidR="00553C14" w:rsidRPr="0061604F" w:rsidRDefault="00553C14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D8DBB" w14:textId="77777777" w:rsidR="00553C14" w:rsidRPr="0061604F" w:rsidRDefault="00647F2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</w:rPr>
              <w:t>Re</w:t>
            </w:r>
            <w:r w:rsidRPr="0061604F">
              <w:rPr>
                <w:rFonts w:ascii="Arial" w:hAnsi="Arial" w:cs="Arial"/>
                <w:b/>
                <w:spacing w:val="2"/>
              </w:rPr>
              <w:t>v</w:t>
            </w:r>
            <w:r w:rsidRPr="0061604F">
              <w:rPr>
                <w:rFonts w:ascii="Arial" w:hAnsi="Arial" w:cs="Arial"/>
                <w:b/>
              </w:rPr>
              <w:t>ie</w:t>
            </w:r>
            <w:r w:rsidRPr="0061604F">
              <w:rPr>
                <w:rFonts w:ascii="Arial" w:hAnsi="Arial" w:cs="Arial"/>
                <w:b/>
                <w:spacing w:val="3"/>
              </w:rPr>
              <w:t>w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1"/>
              </w:rPr>
              <w:t>r’</w:t>
            </w:r>
            <w:r w:rsidRPr="0061604F">
              <w:rPr>
                <w:rFonts w:ascii="Arial" w:hAnsi="Arial" w:cs="Arial"/>
                <w:b/>
              </w:rPr>
              <w:t>s</w:t>
            </w:r>
            <w:r w:rsidRPr="0061604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c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m</w:t>
            </w:r>
            <w:r w:rsidRPr="0061604F">
              <w:rPr>
                <w:rFonts w:ascii="Arial" w:hAnsi="Arial" w:cs="Arial"/>
                <w:b/>
                <w:spacing w:val="-3"/>
              </w:rPr>
              <w:t>m</w:t>
            </w:r>
            <w:r w:rsidRPr="0061604F">
              <w:rPr>
                <w:rFonts w:ascii="Arial" w:hAnsi="Arial" w:cs="Arial"/>
                <w:b/>
              </w:rPr>
              <w:t>ent</w:t>
            </w:r>
          </w:p>
          <w:p w14:paraId="79D30ECE" w14:textId="77777777" w:rsidR="00553C14" w:rsidRPr="0061604F" w:rsidRDefault="00647F2D">
            <w:pPr>
              <w:ind w:left="102" w:right="643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</w:rPr>
              <w:t>Ar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ifici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l</w:t>
            </w:r>
            <w:r w:rsidRPr="0061604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I</w:t>
            </w:r>
            <w:r w:rsidRPr="0061604F">
              <w:rPr>
                <w:rFonts w:ascii="Arial" w:hAnsi="Arial" w:cs="Arial"/>
                <w:b/>
                <w:spacing w:val="-1"/>
              </w:rPr>
              <w:t>n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elli</w:t>
            </w:r>
            <w:r w:rsidRPr="0061604F">
              <w:rPr>
                <w:rFonts w:ascii="Arial" w:hAnsi="Arial" w:cs="Arial"/>
                <w:b/>
                <w:spacing w:val="1"/>
              </w:rPr>
              <w:t>g</w:t>
            </w:r>
            <w:r w:rsidRPr="0061604F">
              <w:rPr>
                <w:rFonts w:ascii="Arial" w:hAnsi="Arial" w:cs="Arial"/>
                <w:b/>
              </w:rPr>
              <w:t>ence</w:t>
            </w:r>
            <w:r w:rsidRPr="0061604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(</w:t>
            </w:r>
            <w:r w:rsidRPr="0061604F">
              <w:rPr>
                <w:rFonts w:ascii="Arial" w:hAnsi="Arial" w:cs="Arial"/>
                <w:b/>
              </w:rPr>
              <w:t>AI)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g</w:t>
            </w:r>
            <w:r w:rsidRPr="0061604F">
              <w:rPr>
                <w:rFonts w:ascii="Arial" w:hAnsi="Arial" w:cs="Arial"/>
                <w:b/>
              </w:rPr>
              <w:t>ene</w:t>
            </w:r>
            <w:r w:rsidRPr="0061604F">
              <w:rPr>
                <w:rFonts w:ascii="Arial" w:hAnsi="Arial" w:cs="Arial"/>
                <w:b/>
                <w:spacing w:val="1"/>
              </w:rPr>
              <w:t>rat</w:t>
            </w:r>
            <w:r w:rsidRPr="0061604F">
              <w:rPr>
                <w:rFonts w:ascii="Arial" w:hAnsi="Arial" w:cs="Arial"/>
                <w:b/>
              </w:rPr>
              <w:t>ed</w:t>
            </w:r>
            <w:r w:rsidRPr="0061604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  <w:spacing w:val="-1"/>
              </w:rPr>
              <w:t>ss</w:t>
            </w:r>
            <w:r w:rsidRPr="0061604F">
              <w:rPr>
                <w:rFonts w:ascii="Arial" w:hAnsi="Arial" w:cs="Arial"/>
                <w:b/>
              </w:rPr>
              <w:t>i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ed</w:t>
            </w:r>
            <w:r w:rsidRPr="0061604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ev</w:t>
            </w:r>
            <w:r w:rsidRPr="0061604F">
              <w:rPr>
                <w:rFonts w:ascii="Arial" w:hAnsi="Arial" w:cs="Arial"/>
                <w:b/>
              </w:rPr>
              <w:t>iew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2"/>
              </w:rPr>
              <w:t>c</w:t>
            </w:r>
            <w:r w:rsidRPr="0061604F">
              <w:rPr>
                <w:rFonts w:ascii="Arial" w:hAnsi="Arial" w:cs="Arial"/>
                <w:b/>
                <w:spacing w:val="3"/>
              </w:rPr>
              <w:t>o</w:t>
            </w:r>
            <w:r w:rsidRPr="0061604F">
              <w:rPr>
                <w:rFonts w:ascii="Arial" w:hAnsi="Arial" w:cs="Arial"/>
                <w:b/>
              </w:rPr>
              <w:t>m</w:t>
            </w:r>
            <w:r w:rsidRPr="0061604F">
              <w:rPr>
                <w:rFonts w:ascii="Arial" w:hAnsi="Arial" w:cs="Arial"/>
                <w:b/>
                <w:spacing w:val="-3"/>
              </w:rPr>
              <w:t>m</w:t>
            </w:r>
            <w:r w:rsidRPr="0061604F">
              <w:rPr>
                <w:rFonts w:ascii="Arial" w:hAnsi="Arial" w:cs="Arial"/>
                <w:b/>
              </w:rPr>
              <w:t>en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s</w:t>
            </w:r>
            <w:r w:rsidRPr="0061604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re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ric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ly</w:t>
            </w:r>
            <w:r w:rsidRPr="0061604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pr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hi</w:t>
            </w:r>
            <w:r w:rsidRPr="0061604F">
              <w:rPr>
                <w:rFonts w:ascii="Arial" w:hAnsi="Arial" w:cs="Arial"/>
                <w:b/>
                <w:spacing w:val="-1"/>
              </w:rPr>
              <w:t>b</w:t>
            </w:r>
            <w:r w:rsidRPr="0061604F">
              <w:rPr>
                <w:rFonts w:ascii="Arial" w:hAnsi="Arial" w:cs="Arial"/>
                <w:b/>
                <w:spacing w:val="2"/>
              </w:rPr>
              <w:t>i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ed</w:t>
            </w:r>
            <w:r w:rsidRPr="0061604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d</w:t>
            </w:r>
            <w:r w:rsidRPr="0061604F">
              <w:rPr>
                <w:rFonts w:ascii="Arial" w:hAnsi="Arial" w:cs="Arial"/>
                <w:b/>
                <w:spacing w:val="-1"/>
              </w:rPr>
              <w:t>u</w:t>
            </w:r>
            <w:r w:rsidRPr="0061604F">
              <w:rPr>
                <w:rFonts w:ascii="Arial" w:hAnsi="Arial" w:cs="Arial"/>
                <w:b/>
              </w:rPr>
              <w:t>ring</w:t>
            </w:r>
            <w:r w:rsidRPr="0061604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peer r</w:t>
            </w:r>
            <w:r w:rsidRPr="0061604F">
              <w:rPr>
                <w:rFonts w:ascii="Arial" w:hAnsi="Arial" w:cs="Arial"/>
                <w:b/>
                <w:spacing w:val="1"/>
              </w:rPr>
              <w:t>ev</w:t>
            </w:r>
            <w:r w:rsidRPr="0061604F">
              <w:rPr>
                <w:rFonts w:ascii="Arial" w:hAnsi="Arial" w:cs="Arial"/>
                <w:b/>
              </w:rPr>
              <w:t>ie</w:t>
            </w:r>
            <w:r w:rsidRPr="0061604F">
              <w:rPr>
                <w:rFonts w:ascii="Arial" w:hAnsi="Arial" w:cs="Arial"/>
                <w:b/>
                <w:spacing w:val="3"/>
              </w:rPr>
              <w:t>w</w:t>
            </w:r>
            <w:r w:rsidRPr="0061604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BE6CE" w14:textId="77777777" w:rsidR="00553C14" w:rsidRPr="0061604F" w:rsidRDefault="00647F2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</w:rPr>
              <w:t>Auth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’</w:t>
            </w:r>
            <w:r w:rsidRPr="0061604F">
              <w:rPr>
                <w:rFonts w:ascii="Arial" w:hAnsi="Arial" w:cs="Arial"/>
                <w:b/>
              </w:rPr>
              <w:t>s</w:t>
            </w:r>
            <w:r w:rsidRPr="0061604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Fe</w:t>
            </w:r>
            <w:r w:rsidRPr="0061604F">
              <w:rPr>
                <w:rFonts w:ascii="Arial" w:hAnsi="Arial" w:cs="Arial"/>
                <w:b/>
                <w:spacing w:val="1"/>
              </w:rPr>
              <w:t>e</w:t>
            </w:r>
            <w:r w:rsidRPr="0061604F">
              <w:rPr>
                <w:rFonts w:ascii="Arial" w:hAnsi="Arial" w:cs="Arial"/>
                <w:b/>
              </w:rPr>
              <w:t>d</w:t>
            </w:r>
            <w:r w:rsidRPr="0061604F">
              <w:rPr>
                <w:rFonts w:ascii="Arial" w:hAnsi="Arial" w:cs="Arial"/>
                <w:b/>
                <w:spacing w:val="-1"/>
              </w:rPr>
              <w:t>b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  <w:spacing w:val="3"/>
              </w:rPr>
              <w:t>c</w:t>
            </w:r>
            <w:r w:rsidRPr="0061604F">
              <w:rPr>
                <w:rFonts w:ascii="Arial" w:hAnsi="Arial" w:cs="Arial"/>
                <w:b/>
              </w:rPr>
              <w:t>k</w:t>
            </w:r>
            <w:r w:rsidRPr="0061604F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i/>
                <w:spacing w:val="-2"/>
              </w:rPr>
              <w:t>(</w:t>
            </w:r>
            <w:r w:rsidRPr="0061604F">
              <w:rPr>
                <w:rFonts w:ascii="Arial" w:hAnsi="Arial" w:cs="Arial"/>
                <w:i/>
              </w:rPr>
              <w:t>Ple</w:t>
            </w:r>
            <w:r w:rsidRPr="0061604F">
              <w:rPr>
                <w:rFonts w:ascii="Arial" w:hAnsi="Arial" w:cs="Arial"/>
                <w:i/>
                <w:spacing w:val="1"/>
              </w:rPr>
              <w:t>a</w:t>
            </w:r>
            <w:r w:rsidRPr="0061604F">
              <w:rPr>
                <w:rFonts w:ascii="Arial" w:hAnsi="Arial" w:cs="Arial"/>
                <w:i/>
                <w:spacing w:val="-1"/>
              </w:rPr>
              <w:t>s</w:t>
            </w:r>
            <w:r w:rsidRPr="0061604F">
              <w:rPr>
                <w:rFonts w:ascii="Arial" w:hAnsi="Arial" w:cs="Arial"/>
                <w:i/>
              </w:rPr>
              <w:t>e</w:t>
            </w:r>
            <w:r w:rsidRPr="0061604F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i/>
              </w:rPr>
              <w:t>c</w:t>
            </w:r>
            <w:r w:rsidRPr="0061604F">
              <w:rPr>
                <w:rFonts w:ascii="Arial" w:hAnsi="Arial" w:cs="Arial"/>
                <w:i/>
                <w:spacing w:val="1"/>
              </w:rPr>
              <w:t>o</w:t>
            </w:r>
            <w:r w:rsidRPr="0061604F">
              <w:rPr>
                <w:rFonts w:ascii="Arial" w:hAnsi="Arial" w:cs="Arial"/>
                <w:i/>
                <w:spacing w:val="-1"/>
              </w:rPr>
              <w:t>rr</w:t>
            </w:r>
            <w:r w:rsidRPr="0061604F">
              <w:rPr>
                <w:rFonts w:ascii="Arial" w:hAnsi="Arial" w:cs="Arial"/>
                <w:i/>
              </w:rPr>
              <w:t>e</w:t>
            </w:r>
            <w:r w:rsidRPr="0061604F">
              <w:rPr>
                <w:rFonts w:ascii="Arial" w:hAnsi="Arial" w:cs="Arial"/>
                <w:i/>
                <w:spacing w:val="1"/>
              </w:rPr>
              <w:t>c</w:t>
            </w:r>
            <w:r w:rsidRPr="0061604F">
              <w:rPr>
                <w:rFonts w:ascii="Arial" w:hAnsi="Arial" w:cs="Arial"/>
                <w:i/>
              </w:rPr>
              <w:t>t</w:t>
            </w:r>
            <w:r w:rsidRPr="0061604F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i/>
              </w:rPr>
              <w:t>t</w:t>
            </w:r>
            <w:r w:rsidRPr="0061604F">
              <w:rPr>
                <w:rFonts w:ascii="Arial" w:hAnsi="Arial" w:cs="Arial"/>
                <w:i/>
                <w:spacing w:val="1"/>
              </w:rPr>
              <w:t>h</w:t>
            </w:r>
            <w:r w:rsidRPr="0061604F">
              <w:rPr>
                <w:rFonts w:ascii="Arial" w:hAnsi="Arial" w:cs="Arial"/>
                <w:i/>
              </w:rPr>
              <w:t>e</w:t>
            </w:r>
            <w:r w:rsidRPr="0061604F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i/>
              </w:rPr>
              <w:t>m</w:t>
            </w:r>
            <w:r w:rsidRPr="0061604F">
              <w:rPr>
                <w:rFonts w:ascii="Arial" w:hAnsi="Arial" w:cs="Arial"/>
                <w:i/>
                <w:spacing w:val="1"/>
              </w:rPr>
              <w:t>anu</w:t>
            </w:r>
            <w:r w:rsidRPr="0061604F">
              <w:rPr>
                <w:rFonts w:ascii="Arial" w:hAnsi="Arial" w:cs="Arial"/>
                <w:i/>
                <w:spacing w:val="-1"/>
              </w:rPr>
              <w:t>s</w:t>
            </w:r>
            <w:r w:rsidRPr="0061604F">
              <w:rPr>
                <w:rFonts w:ascii="Arial" w:hAnsi="Arial" w:cs="Arial"/>
                <w:i/>
              </w:rPr>
              <w:t>cript</w:t>
            </w:r>
            <w:r w:rsidRPr="0061604F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i/>
                <w:spacing w:val="1"/>
              </w:rPr>
              <w:t>an</w:t>
            </w:r>
            <w:r w:rsidRPr="0061604F">
              <w:rPr>
                <w:rFonts w:ascii="Arial" w:hAnsi="Arial" w:cs="Arial"/>
                <w:i/>
              </w:rPr>
              <w:t>d</w:t>
            </w:r>
            <w:r w:rsidRPr="0061604F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i/>
                <w:spacing w:val="1"/>
              </w:rPr>
              <w:t>h</w:t>
            </w:r>
            <w:r w:rsidRPr="0061604F">
              <w:rPr>
                <w:rFonts w:ascii="Arial" w:hAnsi="Arial" w:cs="Arial"/>
                <w:i/>
                <w:spacing w:val="-3"/>
              </w:rPr>
              <w:t>i</w:t>
            </w:r>
            <w:r w:rsidRPr="0061604F">
              <w:rPr>
                <w:rFonts w:ascii="Arial" w:hAnsi="Arial" w:cs="Arial"/>
                <w:i/>
                <w:spacing w:val="-1"/>
              </w:rPr>
              <w:t>g</w:t>
            </w:r>
            <w:r w:rsidRPr="0061604F">
              <w:rPr>
                <w:rFonts w:ascii="Arial" w:hAnsi="Arial" w:cs="Arial"/>
                <w:i/>
                <w:spacing w:val="1"/>
              </w:rPr>
              <w:t>h</w:t>
            </w:r>
            <w:r w:rsidRPr="0061604F">
              <w:rPr>
                <w:rFonts w:ascii="Arial" w:hAnsi="Arial" w:cs="Arial"/>
                <w:i/>
              </w:rPr>
              <w:t>li</w:t>
            </w:r>
            <w:r w:rsidRPr="0061604F">
              <w:rPr>
                <w:rFonts w:ascii="Arial" w:hAnsi="Arial" w:cs="Arial"/>
                <w:i/>
                <w:spacing w:val="1"/>
              </w:rPr>
              <w:t>gh</w:t>
            </w:r>
            <w:r w:rsidRPr="0061604F">
              <w:rPr>
                <w:rFonts w:ascii="Arial" w:hAnsi="Arial" w:cs="Arial"/>
                <w:i/>
              </w:rPr>
              <w:t>t</w:t>
            </w:r>
            <w:r w:rsidRPr="0061604F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61604F">
              <w:rPr>
                <w:rFonts w:ascii="Arial" w:hAnsi="Arial" w:cs="Arial"/>
                <w:i/>
              </w:rPr>
              <w:t>t</w:t>
            </w:r>
            <w:r w:rsidRPr="0061604F">
              <w:rPr>
                <w:rFonts w:ascii="Arial" w:hAnsi="Arial" w:cs="Arial"/>
                <w:i/>
                <w:spacing w:val="1"/>
              </w:rPr>
              <w:t>ha</w:t>
            </w:r>
            <w:r w:rsidRPr="0061604F">
              <w:rPr>
                <w:rFonts w:ascii="Arial" w:hAnsi="Arial" w:cs="Arial"/>
                <w:i/>
              </w:rPr>
              <w:t>t</w:t>
            </w:r>
            <w:r w:rsidRPr="0061604F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i/>
                <w:spacing w:val="1"/>
              </w:rPr>
              <w:t>pa</w:t>
            </w:r>
            <w:r w:rsidRPr="0061604F">
              <w:rPr>
                <w:rFonts w:ascii="Arial" w:hAnsi="Arial" w:cs="Arial"/>
                <w:i/>
                <w:spacing w:val="-1"/>
              </w:rPr>
              <w:t>r</w:t>
            </w:r>
            <w:r w:rsidRPr="0061604F">
              <w:rPr>
                <w:rFonts w:ascii="Arial" w:hAnsi="Arial" w:cs="Arial"/>
                <w:i/>
              </w:rPr>
              <w:t>t</w:t>
            </w:r>
          </w:p>
          <w:p w14:paraId="65022AF3" w14:textId="77777777" w:rsidR="00553C14" w:rsidRPr="0061604F" w:rsidRDefault="00647F2D">
            <w:pPr>
              <w:ind w:left="102" w:right="143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i/>
              </w:rPr>
              <w:t>in</w:t>
            </w:r>
            <w:r w:rsidRPr="0061604F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i/>
              </w:rPr>
              <w:t>t</w:t>
            </w:r>
            <w:r w:rsidRPr="0061604F">
              <w:rPr>
                <w:rFonts w:ascii="Arial" w:hAnsi="Arial" w:cs="Arial"/>
                <w:i/>
                <w:spacing w:val="1"/>
              </w:rPr>
              <w:t>h</w:t>
            </w:r>
            <w:r w:rsidRPr="0061604F">
              <w:rPr>
                <w:rFonts w:ascii="Arial" w:hAnsi="Arial" w:cs="Arial"/>
                <w:i/>
              </w:rPr>
              <w:t>e</w:t>
            </w:r>
            <w:r w:rsidRPr="0061604F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i/>
              </w:rPr>
              <w:t>m</w:t>
            </w:r>
            <w:r w:rsidRPr="0061604F">
              <w:rPr>
                <w:rFonts w:ascii="Arial" w:hAnsi="Arial" w:cs="Arial"/>
                <w:i/>
                <w:spacing w:val="1"/>
              </w:rPr>
              <w:t>anu</w:t>
            </w:r>
            <w:r w:rsidRPr="0061604F">
              <w:rPr>
                <w:rFonts w:ascii="Arial" w:hAnsi="Arial" w:cs="Arial"/>
                <w:i/>
                <w:spacing w:val="-1"/>
              </w:rPr>
              <w:t>s</w:t>
            </w:r>
            <w:r w:rsidRPr="0061604F">
              <w:rPr>
                <w:rFonts w:ascii="Arial" w:hAnsi="Arial" w:cs="Arial"/>
                <w:i/>
              </w:rPr>
              <w:t>cript.</w:t>
            </w:r>
            <w:r w:rsidRPr="0061604F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i/>
                <w:spacing w:val="1"/>
              </w:rPr>
              <w:t>I</w:t>
            </w:r>
            <w:r w:rsidRPr="0061604F">
              <w:rPr>
                <w:rFonts w:ascii="Arial" w:hAnsi="Arial" w:cs="Arial"/>
                <w:i/>
              </w:rPr>
              <w:t>t</w:t>
            </w:r>
            <w:r w:rsidRPr="0061604F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i/>
              </w:rPr>
              <w:t>is</w:t>
            </w:r>
            <w:r w:rsidRPr="0061604F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i/>
              </w:rPr>
              <w:t>m</w:t>
            </w:r>
            <w:r w:rsidRPr="0061604F">
              <w:rPr>
                <w:rFonts w:ascii="Arial" w:hAnsi="Arial" w:cs="Arial"/>
                <w:i/>
                <w:spacing w:val="1"/>
              </w:rPr>
              <w:t>a</w:t>
            </w:r>
            <w:r w:rsidRPr="0061604F">
              <w:rPr>
                <w:rFonts w:ascii="Arial" w:hAnsi="Arial" w:cs="Arial"/>
                <w:i/>
                <w:spacing w:val="-1"/>
              </w:rPr>
              <w:t>n</w:t>
            </w:r>
            <w:r w:rsidRPr="0061604F">
              <w:rPr>
                <w:rFonts w:ascii="Arial" w:hAnsi="Arial" w:cs="Arial"/>
                <w:i/>
                <w:spacing w:val="1"/>
              </w:rPr>
              <w:t>da</w:t>
            </w:r>
            <w:r w:rsidRPr="0061604F">
              <w:rPr>
                <w:rFonts w:ascii="Arial" w:hAnsi="Arial" w:cs="Arial"/>
                <w:i/>
                <w:spacing w:val="-3"/>
              </w:rPr>
              <w:t>t</w:t>
            </w:r>
            <w:r w:rsidRPr="0061604F">
              <w:rPr>
                <w:rFonts w:ascii="Arial" w:hAnsi="Arial" w:cs="Arial"/>
                <w:i/>
                <w:spacing w:val="1"/>
              </w:rPr>
              <w:t>o</w:t>
            </w:r>
            <w:r w:rsidRPr="0061604F">
              <w:rPr>
                <w:rFonts w:ascii="Arial" w:hAnsi="Arial" w:cs="Arial"/>
                <w:i/>
                <w:spacing w:val="-1"/>
              </w:rPr>
              <w:t>r</w:t>
            </w:r>
            <w:r w:rsidRPr="0061604F">
              <w:rPr>
                <w:rFonts w:ascii="Arial" w:hAnsi="Arial" w:cs="Arial"/>
                <w:i/>
              </w:rPr>
              <w:t>y</w:t>
            </w:r>
            <w:r w:rsidRPr="0061604F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i/>
              </w:rPr>
              <w:t>t</w:t>
            </w:r>
            <w:r w:rsidRPr="0061604F">
              <w:rPr>
                <w:rFonts w:ascii="Arial" w:hAnsi="Arial" w:cs="Arial"/>
                <w:i/>
                <w:spacing w:val="1"/>
              </w:rPr>
              <w:t>ha</w:t>
            </w:r>
            <w:r w:rsidRPr="0061604F">
              <w:rPr>
                <w:rFonts w:ascii="Arial" w:hAnsi="Arial" w:cs="Arial"/>
                <w:i/>
              </w:rPr>
              <w:t>t</w:t>
            </w:r>
            <w:r w:rsidRPr="0061604F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i/>
                <w:spacing w:val="1"/>
              </w:rPr>
              <w:t>au</w:t>
            </w:r>
            <w:r w:rsidRPr="0061604F">
              <w:rPr>
                <w:rFonts w:ascii="Arial" w:hAnsi="Arial" w:cs="Arial"/>
                <w:i/>
              </w:rPr>
              <w:t>t</w:t>
            </w:r>
            <w:r w:rsidRPr="0061604F">
              <w:rPr>
                <w:rFonts w:ascii="Arial" w:hAnsi="Arial" w:cs="Arial"/>
                <w:i/>
                <w:spacing w:val="-1"/>
              </w:rPr>
              <w:t>h</w:t>
            </w:r>
            <w:r w:rsidRPr="0061604F">
              <w:rPr>
                <w:rFonts w:ascii="Arial" w:hAnsi="Arial" w:cs="Arial"/>
                <w:i/>
                <w:spacing w:val="1"/>
              </w:rPr>
              <w:t>o</w:t>
            </w:r>
            <w:r w:rsidRPr="0061604F">
              <w:rPr>
                <w:rFonts w:ascii="Arial" w:hAnsi="Arial" w:cs="Arial"/>
                <w:i/>
                <w:spacing w:val="-1"/>
              </w:rPr>
              <w:t>r</w:t>
            </w:r>
            <w:r w:rsidRPr="0061604F">
              <w:rPr>
                <w:rFonts w:ascii="Arial" w:hAnsi="Arial" w:cs="Arial"/>
                <w:i/>
              </w:rPr>
              <w:t>s</w:t>
            </w:r>
            <w:r w:rsidRPr="0061604F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i/>
                <w:spacing w:val="-1"/>
              </w:rPr>
              <w:t>s</w:t>
            </w:r>
            <w:r w:rsidRPr="0061604F">
              <w:rPr>
                <w:rFonts w:ascii="Arial" w:hAnsi="Arial" w:cs="Arial"/>
                <w:i/>
                <w:spacing w:val="1"/>
              </w:rPr>
              <w:t>hou</w:t>
            </w:r>
            <w:r w:rsidRPr="0061604F">
              <w:rPr>
                <w:rFonts w:ascii="Arial" w:hAnsi="Arial" w:cs="Arial"/>
                <w:i/>
              </w:rPr>
              <w:t>ld</w:t>
            </w:r>
            <w:r w:rsidRPr="0061604F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i/>
                <w:spacing w:val="-1"/>
              </w:rPr>
              <w:t>wr</w:t>
            </w:r>
            <w:r w:rsidRPr="0061604F">
              <w:rPr>
                <w:rFonts w:ascii="Arial" w:hAnsi="Arial" w:cs="Arial"/>
                <w:i/>
              </w:rPr>
              <w:t>ite</w:t>
            </w:r>
            <w:r w:rsidRPr="0061604F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i/>
                <w:spacing w:val="1"/>
              </w:rPr>
              <w:t>h</w:t>
            </w:r>
            <w:r w:rsidRPr="0061604F">
              <w:rPr>
                <w:rFonts w:ascii="Arial" w:hAnsi="Arial" w:cs="Arial"/>
                <w:i/>
              </w:rPr>
              <w:t>i</w:t>
            </w:r>
            <w:r w:rsidRPr="0061604F">
              <w:rPr>
                <w:rFonts w:ascii="Arial" w:hAnsi="Arial" w:cs="Arial"/>
                <w:i/>
                <w:spacing w:val="-1"/>
              </w:rPr>
              <w:t>s</w:t>
            </w:r>
            <w:r w:rsidRPr="0061604F">
              <w:rPr>
                <w:rFonts w:ascii="Arial" w:hAnsi="Arial" w:cs="Arial"/>
                <w:i/>
              </w:rPr>
              <w:t>/</w:t>
            </w:r>
            <w:r w:rsidRPr="0061604F">
              <w:rPr>
                <w:rFonts w:ascii="Arial" w:hAnsi="Arial" w:cs="Arial"/>
                <w:i/>
                <w:spacing w:val="1"/>
              </w:rPr>
              <w:t>h</w:t>
            </w:r>
            <w:r w:rsidRPr="0061604F">
              <w:rPr>
                <w:rFonts w:ascii="Arial" w:hAnsi="Arial" w:cs="Arial"/>
                <w:i/>
              </w:rPr>
              <w:t>er</w:t>
            </w:r>
            <w:r w:rsidRPr="0061604F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i/>
              </w:rPr>
              <w:t>fe</w:t>
            </w:r>
            <w:r w:rsidRPr="0061604F">
              <w:rPr>
                <w:rFonts w:ascii="Arial" w:hAnsi="Arial" w:cs="Arial"/>
                <w:i/>
                <w:spacing w:val="1"/>
              </w:rPr>
              <w:t>edba</w:t>
            </w:r>
            <w:r w:rsidRPr="0061604F">
              <w:rPr>
                <w:rFonts w:ascii="Arial" w:hAnsi="Arial" w:cs="Arial"/>
                <w:i/>
              </w:rPr>
              <w:t xml:space="preserve">ck </w:t>
            </w:r>
            <w:r w:rsidRPr="0061604F">
              <w:rPr>
                <w:rFonts w:ascii="Arial" w:hAnsi="Arial" w:cs="Arial"/>
                <w:i/>
                <w:spacing w:val="1"/>
              </w:rPr>
              <w:t>h</w:t>
            </w:r>
            <w:r w:rsidRPr="0061604F">
              <w:rPr>
                <w:rFonts w:ascii="Arial" w:hAnsi="Arial" w:cs="Arial"/>
                <w:i/>
              </w:rPr>
              <w:t>ere)</w:t>
            </w:r>
          </w:p>
        </w:tc>
      </w:tr>
      <w:tr w:rsidR="00553C14" w:rsidRPr="0061604F" w14:paraId="65C76F0C" w14:textId="77777777">
        <w:trPr>
          <w:trHeight w:hRule="exact" w:val="139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9B82A" w14:textId="77777777" w:rsidR="00553C14" w:rsidRPr="0061604F" w:rsidRDefault="00647F2D">
            <w:pPr>
              <w:ind w:left="460" w:right="233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</w:rPr>
              <w:t>Ple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2"/>
              </w:rPr>
              <w:t>w</w:t>
            </w:r>
            <w:r w:rsidRPr="0061604F">
              <w:rPr>
                <w:rFonts w:ascii="Arial" w:hAnsi="Arial" w:cs="Arial"/>
                <w:b/>
              </w:rPr>
              <w:t>ri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a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f</w:t>
            </w:r>
            <w:r w:rsidRPr="0061604F">
              <w:rPr>
                <w:rFonts w:ascii="Arial" w:hAnsi="Arial" w:cs="Arial"/>
                <w:b/>
                <w:spacing w:val="-2"/>
              </w:rPr>
              <w:t>e</w:t>
            </w:r>
            <w:r w:rsidRPr="0061604F">
              <w:rPr>
                <w:rFonts w:ascii="Arial" w:hAnsi="Arial" w:cs="Arial"/>
                <w:b/>
              </w:rPr>
              <w:t xml:space="preserve">w 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en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enc</w:t>
            </w:r>
            <w:r w:rsidRPr="0061604F">
              <w:rPr>
                <w:rFonts w:ascii="Arial" w:hAnsi="Arial" w:cs="Arial"/>
                <w:b/>
                <w:spacing w:val="1"/>
              </w:rPr>
              <w:t>e</w:t>
            </w:r>
            <w:r w:rsidRPr="0061604F">
              <w:rPr>
                <w:rFonts w:ascii="Arial" w:hAnsi="Arial" w:cs="Arial"/>
                <w:b/>
              </w:rPr>
              <w:t>s</w:t>
            </w:r>
            <w:r w:rsidRPr="0061604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ega</w:t>
            </w:r>
            <w:r w:rsidRPr="0061604F">
              <w:rPr>
                <w:rFonts w:ascii="Arial" w:hAnsi="Arial" w:cs="Arial"/>
                <w:b/>
              </w:rPr>
              <w:t>rding</w:t>
            </w:r>
            <w:r w:rsidRPr="0061604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2"/>
              </w:rPr>
              <w:t>i</w:t>
            </w:r>
            <w:r w:rsidRPr="0061604F">
              <w:rPr>
                <w:rFonts w:ascii="Arial" w:hAnsi="Arial" w:cs="Arial"/>
                <w:b/>
                <w:spacing w:val="-3"/>
              </w:rPr>
              <w:t>m</w:t>
            </w:r>
            <w:r w:rsidRPr="0061604F">
              <w:rPr>
                <w:rFonts w:ascii="Arial" w:hAnsi="Arial" w:cs="Arial"/>
                <w:b/>
              </w:rPr>
              <w:t>p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ta</w:t>
            </w:r>
            <w:r w:rsidRPr="0061604F">
              <w:rPr>
                <w:rFonts w:ascii="Arial" w:hAnsi="Arial" w:cs="Arial"/>
                <w:b/>
              </w:rPr>
              <w:t xml:space="preserve">nce 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f</w:t>
            </w:r>
            <w:r w:rsidRPr="0061604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his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5"/>
              </w:rPr>
              <w:t>m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  <w:spacing w:val="2"/>
              </w:rPr>
              <w:t>n</w:t>
            </w:r>
            <w:r w:rsidRPr="0061604F">
              <w:rPr>
                <w:rFonts w:ascii="Arial" w:hAnsi="Arial" w:cs="Arial"/>
                <w:b/>
              </w:rPr>
              <w:t>u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c</w:t>
            </w:r>
            <w:r w:rsidRPr="0061604F">
              <w:rPr>
                <w:rFonts w:ascii="Arial" w:hAnsi="Arial" w:cs="Arial"/>
                <w:b/>
                <w:spacing w:val="1"/>
              </w:rPr>
              <w:t>r</w:t>
            </w:r>
            <w:r w:rsidRPr="0061604F">
              <w:rPr>
                <w:rFonts w:ascii="Arial" w:hAnsi="Arial" w:cs="Arial"/>
                <w:b/>
              </w:rPr>
              <w:t>ipt</w:t>
            </w:r>
            <w:r w:rsidRPr="0061604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fo</w:t>
            </w:r>
            <w:r w:rsidRPr="0061604F">
              <w:rPr>
                <w:rFonts w:ascii="Arial" w:hAnsi="Arial" w:cs="Arial"/>
                <w:b/>
              </w:rPr>
              <w:t xml:space="preserve">r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c</w:t>
            </w:r>
            <w:r w:rsidRPr="0061604F">
              <w:rPr>
                <w:rFonts w:ascii="Arial" w:hAnsi="Arial" w:cs="Arial"/>
                <w:b/>
                <w:spacing w:val="2"/>
              </w:rPr>
              <w:t>i</w:t>
            </w:r>
            <w:r w:rsidRPr="0061604F">
              <w:rPr>
                <w:rFonts w:ascii="Arial" w:hAnsi="Arial" w:cs="Arial"/>
                <w:b/>
              </w:rPr>
              <w:t>en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ific</w:t>
            </w:r>
            <w:r w:rsidRPr="0061604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c</w:t>
            </w:r>
            <w:r w:rsidRPr="0061604F">
              <w:rPr>
                <w:rFonts w:ascii="Arial" w:hAnsi="Arial" w:cs="Arial"/>
                <w:b/>
                <w:spacing w:val="4"/>
              </w:rPr>
              <w:t>o</w:t>
            </w:r>
            <w:r w:rsidRPr="0061604F">
              <w:rPr>
                <w:rFonts w:ascii="Arial" w:hAnsi="Arial" w:cs="Arial"/>
                <w:b/>
                <w:spacing w:val="-3"/>
              </w:rPr>
              <w:t>mm</w:t>
            </w:r>
            <w:r w:rsidRPr="0061604F">
              <w:rPr>
                <w:rFonts w:ascii="Arial" w:hAnsi="Arial" w:cs="Arial"/>
                <w:b/>
                <w:spacing w:val="2"/>
              </w:rPr>
              <w:t>u</w:t>
            </w:r>
            <w:r w:rsidRPr="0061604F">
              <w:rPr>
                <w:rFonts w:ascii="Arial" w:hAnsi="Arial" w:cs="Arial"/>
                <w:b/>
              </w:rPr>
              <w:t>nit</w:t>
            </w:r>
            <w:r w:rsidRPr="0061604F">
              <w:rPr>
                <w:rFonts w:ascii="Arial" w:hAnsi="Arial" w:cs="Arial"/>
                <w:b/>
                <w:spacing w:val="1"/>
              </w:rPr>
              <w:t>y</w:t>
            </w:r>
            <w:r w:rsidRPr="0061604F">
              <w:rPr>
                <w:rFonts w:ascii="Arial" w:hAnsi="Arial" w:cs="Arial"/>
                <w:b/>
              </w:rPr>
              <w:t>.</w:t>
            </w:r>
            <w:r w:rsidRPr="0061604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 xml:space="preserve">A </w:t>
            </w:r>
            <w:r w:rsidRPr="0061604F">
              <w:rPr>
                <w:rFonts w:ascii="Arial" w:hAnsi="Arial" w:cs="Arial"/>
                <w:b/>
                <w:spacing w:val="-3"/>
              </w:rPr>
              <w:t>m</w:t>
            </w:r>
            <w:r w:rsidRPr="0061604F">
              <w:rPr>
                <w:rFonts w:ascii="Arial" w:hAnsi="Arial" w:cs="Arial"/>
                <w:b/>
                <w:spacing w:val="2"/>
              </w:rPr>
              <w:t>i</w:t>
            </w:r>
            <w:r w:rsidRPr="0061604F">
              <w:rPr>
                <w:rFonts w:ascii="Arial" w:hAnsi="Arial" w:cs="Arial"/>
                <w:b/>
              </w:rPr>
              <w:t>n</w:t>
            </w:r>
            <w:r w:rsidRPr="0061604F">
              <w:rPr>
                <w:rFonts w:ascii="Arial" w:hAnsi="Arial" w:cs="Arial"/>
                <w:b/>
                <w:spacing w:val="4"/>
              </w:rPr>
              <w:t>i</w:t>
            </w:r>
            <w:r w:rsidRPr="0061604F">
              <w:rPr>
                <w:rFonts w:ascii="Arial" w:hAnsi="Arial" w:cs="Arial"/>
                <w:b/>
                <w:spacing w:val="-3"/>
              </w:rPr>
              <w:t>m</w:t>
            </w:r>
            <w:r w:rsidRPr="0061604F">
              <w:rPr>
                <w:rFonts w:ascii="Arial" w:hAnsi="Arial" w:cs="Arial"/>
                <w:b/>
                <w:spacing w:val="2"/>
              </w:rPr>
              <w:t>u</w:t>
            </w:r>
            <w:r w:rsidRPr="0061604F">
              <w:rPr>
                <w:rFonts w:ascii="Arial" w:hAnsi="Arial" w:cs="Arial"/>
                <w:b/>
              </w:rPr>
              <w:t>m</w:t>
            </w:r>
            <w:r w:rsidRPr="0061604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f</w:t>
            </w:r>
            <w:r w:rsidRPr="0061604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3-</w:t>
            </w:r>
            <w:r w:rsidRPr="0061604F">
              <w:rPr>
                <w:rFonts w:ascii="Arial" w:hAnsi="Arial" w:cs="Arial"/>
                <w:b/>
              </w:rPr>
              <w:t>4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en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enc</w:t>
            </w:r>
            <w:r w:rsidRPr="0061604F">
              <w:rPr>
                <w:rFonts w:ascii="Arial" w:hAnsi="Arial" w:cs="Arial"/>
                <w:b/>
                <w:spacing w:val="1"/>
              </w:rPr>
              <w:t>e</w:t>
            </w:r>
            <w:r w:rsidRPr="0061604F">
              <w:rPr>
                <w:rFonts w:ascii="Arial" w:hAnsi="Arial" w:cs="Arial"/>
                <w:b/>
              </w:rPr>
              <w:t>s</w:t>
            </w:r>
            <w:r w:rsidRPr="0061604F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m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y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be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e</w:t>
            </w:r>
            <w:r w:rsidRPr="0061604F">
              <w:rPr>
                <w:rFonts w:ascii="Arial" w:hAnsi="Arial" w:cs="Arial"/>
                <w:b/>
              </w:rPr>
              <w:t>q</w:t>
            </w:r>
            <w:r w:rsidRPr="0061604F">
              <w:rPr>
                <w:rFonts w:ascii="Arial" w:hAnsi="Arial" w:cs="Arial"/>
                <w:b/>
                <w:spacing w:val="-1"/>
              </w:rPr>
              <w:t>u</w:t>
            </w:r>
            <w:r w:rsidRPr="0061604F">
              <w:rPr>
                <w:rFonts w:ascii="Arial" w:hAnsi="Arial" w:cs="Arial"/>
                <w:b/>
              </w:rPr>
              <w:t>ired</w:t>
            </w:r>
            <w:r w:rsidRPr="0061604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fo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his</w:t>
            </w:r>
          </w:p>
          <w:p w14:paraId="2EBAD9F5" w14:textId="77777777" w:rsidR="00553C14" w:rsidRPr="0061604F" w:rsidRDefault="00647F2D">
            <w:pPr>
              <w:ind w:left="460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</w:rPr>
              <w:t>p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85668" w14:textId="77777777" w:rsidR="00553C14" w:rsidRPr="0061604F" w:rsidRDefault="00647F2D">
            <w:pPr>
              <w:spacing w:line="220" w:lineRule="exact"/>
              <w:ind w:left="138" w:right="72"/>
              <w:jc w:val="both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spacing w:val="3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7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cie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tific</w:t>
            </w:r>
            <w:r w:rsidRPr="0061604F">
              <w:rPr>
                <w:rFonts w:ascii="Arial" w:hAnsi="Arial" w:cs="Arial"/>
                <w:spacing w:val="13"/>
              </w:rPr>
              <w:t xml:space="preserve"> 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4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mm</w:t>
            </w:r>
            <w:r w:rsidRPr="0061604F">
              <w:rPr>
                <w:rFonts w:ascii="Arial" w:hAnsi="Arial" w:cs="Arial"/>
                <w:spacing w:val="1"/>
              </w:rPr>
              <w:t>u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</w:rPr>
              <w:t>y</w:t>
            </w:r>
            <w:r w:rsidRPr="0061604F">
              <w:rPr>
                <w:rFonts w:ascii="Arial" w:hAnsi="Arial" w:cs="Arial"/>
                <w:spacing w:val="9"/>
              </w:rPr>
              <w:t xml:space="preserve"> </w:t>
            </w:r>
            <w:r w:rsidRPr="0061604F">
              <w:rPr>
                <w:rFonts w:ascii="Arial" w:hAnsi="Arial" w:cs="Arial"/>
                <w:spacing w:val="-2"/>
              </w:rPr>
              <w:t>w</w:t>
            </w:r>
            <w:r w:rsidRPr="0061604F">
              <w:rPr>
                <w:rFonts w:ascii="Arial" w:hAnsi="Arial" w:cs="Arial"/>
                <w:spacing w:val="2"/>
              </w:rPr>
              <w:t>il</w:t>
            </w:r>
            <w:r w:rsidRPr="0061604F">
              <w:rPr>
                <w:rFonts w:ascii="Arial" w:hAnsi="Arial" w:cs="Arial"/>
              </w:rPr>
              <w:t>l</w:t>
            </w:r>
            <w:r w:rsidRPr="0061604F">
              <w:rPr>
                <w:rFonts w:ascii="Arial" w:hAnsi="Arial" w:cs="Arial"/>
                <w:spacing w:val="16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f</w:t>
            </w:r>
            <w:r w:rsidRPr="0061604F">
              <w:rPr>
                <w:rFonts w:ascii="Arial" w:hAnsi="Arial" w:cs="Arial"/>
              </w:rPr>
              <w:t>it</w:t>
            </w:r>
            <w:r w:rsidRPr="0061604F">
              <w:rPr>
                <w:rFonts w:ascii="Arial" w:hAnsi="Arial" w:cs="Arial"/>
                <w:spacing w:val="13"/>
              </w:rPr>
              <w:t xml:space="preserve"> </w:t>
            </w:r>
            <w:r w:rsidRPr="0061604F">
              <w:rPr>
                <w:rFonts w:ascii="Arial" w:hAnsi="Arial" w:cs="Arial"/>
                <w:spacing w:val="-2"/>
              </w:rPr>
              <w:t>f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  <w:spacing w:val="3"/>
              </w:rPr>
              <w:t>o</w:t>
            </w:r>
            <w:r w:rsidRPr="0061604F">
              <w:rPr>
                <w:rFonts w:ascii="Arial" w:hAnsi="Arial" w:cs="Arial"/>
              </w:rPr>
              <w:t>m</w:t>
            </w:r>
            <w:r w:rsidRPr="0061604F">
              <w:rPr>
                <w:rFonts w:ascii="Arial" w:hAnsi="Arial" w:cs="Arial"/>
                <w:spacing w:val="12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22"/>
              </w:rPr>
              <w:t xml:space="preserve"> </w:t>
            </w:r>
            <w:r w:rsidRPr="0061604F">
              <w:rPr>
                <w:rFonts w:ascii="Arial" w:hAnsi="Arial" w:cs="Arial"/>
                <w:spacing w:val="-4"/>
              </w:rPr>
              <w:t>m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1"/>
              </w:rPr>
              <w:t>u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11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ce</w:t>
            </w:r>
            <w:r w:rsidRPr="0061604F">
              <w:rPr>
                <w:rFonts w:ascii="Arial" w:hAnsi="Arial" w:cs="Arial"/>
                <w:spacing w:val="16"/>
              </w:rPr>
              <w:t xml:space="preserve"> </w:t>
            </w:r>
            <w:r w:rsidRPr="0061604F">
              <w:rPr>
                <w:rFonts w:ascii="Arial" w:hAnsi="Arial" w:cs="Arial"/>
              </w:rPr>
              <w:t>it</w:t>
            </w:r>
            <w:r w:rsidRPr="0061604F">
              <w:rPr>
                <w:rFonts w:ascii="Arial" w:hAnsi="Arial" w:cs="Arial"/>
                <w:spacing w:val="18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  <w:spacing w:val="-2"/>
              </w:rPr>
              <w:t>ff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3"/>
              </w:rPr>
              <w:t>r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14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9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1"/>
              </w:rPr>
              <w:t>oro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1"/>
              </w:rPr>
              <w:t>g</w:t>
            </w:r>
            <w:r w:rsidRPr="0061604F">
              <w:rPr>
                <w:rFonts w:ascii="Arial" w:hAnsi="Arial" w:cs="Arial"/>
              </w:rPr>
              <w:t>h</w:t>
            </w:r>
            <w:r w:rsidRPr="0061604F">
              <w:rPr>
                <w:rFonts w:ascii="Arial" w:hAnsi="Arial" w:cs="Arial"/>
                <w:spacing w:val="11"/>
              </w:rPr>
              <w:t xml:space="preserve"> 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x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m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ati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n</w:t>
            </w:r>
            <w:r w:rsidRPr="0061604F">
              <w:rPr>
                <w:rFonts w:ascii="Arial" w:hAnsi="Arial" w:cs="Arial"/>
                <w:spacing w:val="8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f</w:t>
            </w:r>
            <w:r w:rsidRPr="0061604F">
              <w:rPr>
                <w:rFonts w:ascii="Arial" w:hAnsi="Arial" w:cs="Arial"/>
                <w:spacing w:val="16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3"/>
              </w:rPr>
              <w:t>o</w:t>
            </w:r>
            <w:r w:rsidRPr="0061604F">
              <w:rPr>
                <w:rFonts w:ascii="Arial" w:hAnsi="Arial" w:cs="Arial"/>
              </w:rPr>
              <w:t>w</w:t>
            </w:r>
            <w:r w:rsidRPr="0061604F">
              <w:rPr>
                <w:rFonts w:ascii="Arial" w:hAnsi="Arial" w:cs="Arial"/>
                <w:spacing w:val="14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roo</w:t>
            </w:r>
            <w:r w:rsidRPr="0061604F">
              <w:rPr>
                <w:rFonts w:ascii="Arial" w:hAnsi="Arial" w:cs="Arial"/>
              </w:rPr>
              <w:t>t</w:t>
            </w:r>
          </w:p>
          <w:p w14:paraId="5F27BBC8" w14:textId="77777777" w:rsidR="00553C14" w:rsidRPr="0061604F" w:rsidRDefault="00647F2D">
            <w:pPr>
              <w:spacing w:line="220" w:lineRule="exact"/>
              <w:ind w:left="138" w:right="76"/>
              <w:jc w:val="both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ys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2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m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5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  <w:spacing w:val="-2"/>
              </w:rPr>
              <w:t>f</w:t>
            </w:r>
            <w:r w:rsidRPr="0061604F">
              <w:rPr>
                <w:rFonts w:ascii="Arial" w:hAnsi="Arial" w:cs="Arial"/>
                <w:spacing w:val="2"/>
              </w:rPr>
              <w:t>l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ce</w:t>
            </w:r>
            <w:r w:rsidRPr="0061604F">
              <w:rPr>
                <w:rFonts w:ascii="Arial" w:hAnsi="Arial" w:cs="Arial"/>
                <w:spacing w:val="7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il</w:t>
            </w:r>
            <w:r w:rsidRPr="0061604F">
              <w:rPr>
                <w:rFonts w:ascii="Arial" w:hAnsi="Arial" w:cs="Arial"/>
                <w:spacing w:val="11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tr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3"/>
              </w:rPr>
              <w:t>c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1"/>
              </w:rPr>
              <w:t>ur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5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10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h</w:t>
            </w:r>
            <w:r w:rsidRPr="0061604F">
              <w:rPr>
                <w:rFonts w:ascii="Arial" w:hAnsi="Arial" w:cs="Arial"/>
                <w:spacing w:val="-1"/>
              </w:rPr>
              <w:t>y</w:t>
            </w:r>
            <w:r w:rsidRPr="0061604F">
              <w:rPr>
                <w:rFonts w:ascii="Arial" w:hAnsi="Arial" w:cs="Arial"/>
                <w:spacing w:val="1"/>
              </w:rPr>
              <w:t>dr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lic</w:t>
            </w:r>
            <w:r w:rsidRPr="0061604F">
              <w:rPr>
                <w:rFonts w:ascii="Arial" w:hAnsi="Arial" w:cs="Arial"/>
                <w:spacing w:val="6"/>
              </w:rPr>
              <w:t xml:space="preserve"> 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c</w:t>
            </w:r>
            <w:r w:rsidRPr="0061604F">
              <w:rPr>
                <w:rFonts w:ascii="Arial" w:hAnsi="Arial" w:cs="Arial"/>
              </w:rPr>
              <w:t>te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</w:rPr>
              <w:t xml:space="preserve">cs. </w:t>
            </w:r>
            <w:r w:rsidRPr="0061604F">
              <w:rPr>
                <w:rFonts w:ascii="Arial" w:hAnsi="Arial" w:cs="Arial"/>
                <w:spacing w:val="1"/>
              </w:rPr>
              <w:t>I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11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pro</w:t>
            </w:r>
            <w:r w:rsidRPr="0061604F">
              <w:rPr>
                <w:rFonts w:ascii="Arial" w:hAnsi="Arial" w:cs="Arial"/>
                <w:spacing w:val="-1"/>
              </w:rPr>
              <w:t>v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es</w:t>
            </w:r>
            <w:r w:rsidRPr="0061604F">
              <w:rPr>
                <w:rFonts w:ascii="Arial" w:hAnsi="Arial" w:cs="Arial"/>
                <w:spacing w:val="5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m</w:t>
            </w:r>
            <w:r w:rsidRPr="0061604F">
              <w:rPr>
                <w:rFonts w:ascii="Arial" w:hAnsi="Arial" w:cs="Arial"/>
                <w:spacing w:val="1"/>
              </w:rPr>
              <w:t>por</w:t>
            </w:r>
            <w:r w:rsidRPr="0061604F">
              <w:rPr>
                <w:rFonts w:ascii="Arial" w:hAnsi="Arial" w:cs="Arial"/>
              </w:rPr>
              <w:t>ta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6"/>
              </w:rPr>
              <w:t xml:space="preserve"> 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gh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8"/>
              </w:rPr>
              <w:t xml:space="preserve"> </w:t>
            </w:r>
            <w:r w:rsidRPr="0061604F">
              <w:rPr>
                <w:rFonts w:ascii="Arial" w:hAnsi="Arial" w:cs="Arial"/>
                <w:spacing w:val="-2"/>
              </w:rPr>
              <w:t>f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r</w:t>
            </w:r>
            <w:r w:rsidRPr="0061604F">
              <w:rPr>
                <w:rFonts w:ascii="Arial" w:hAnsi="Arial" w:cs="Arial"/>
                <w:spacing w:val="10"/>
              </w:rPr>
              <w:t xml:space="preserve"> 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g</w:t>
            </w:r>
            <w:r w:rsidRPr="0061604F">
              <w:rPr>
                <w:rFonts w:ascii="Arial" w:hAnsi="Arial" w:cs="Arial"/>
                <w:spacing w:val="5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 xml:space="preserve">il </w:t>
            </w:r>
            <w:r w:rsidRPr="0061604F">
              <w:rPr>
                <w:rFonts w:ascii="Arial" w:hAnsi="Arial" w:cs="Arial"/>
                <w:spacing w:val="-1"/>
              </w:rPr>
              <w:t>m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m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1"/>
              </w:rPr>
              <w:t xml:space="preserve"> </w:t>
            </w:r>
            <w:r w:rsidRPr="0061604F">
              <w:rPr>
                <w:rFonts w:ascii="Arial" w:hAnsi="Arial" w:cs="Arial"/>
              </w:rPr>
              <w:t>te</w:t>
            </w:r>
            <w:r w:rsidRPr="0061604F">
              <w:rPr>
                <w:rFonts w:ascii="Arial" w:hAnsi="Arial" w:cs="Arial"/>
                <w:spacing w:val="3"/>
              </w:rPr>
              <w:t>c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q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es</w:t>
            </w:r>
            <w:r w:rsidRPr="0061604F">
              <w:rPr>
                <w:rFonts w:ascii="Arial" w:hAnsi="Arial" w:cs="Arial"/>
                <w:spacing w:val="3"/>
              </w:rPr>
              <w:t xml:space="preserve"> b</w:t>
            </w:r>
            <w:r w:rsidRPr="0061604F">
              <w:rPr>
                <w:rFonts w:ascii="Arial" w:hAnsi="Arial" w:cs="Arial"/>
              </w:rPr>
              <w:t>y</w:t>
            </w:r>
            <w:r w:rsidRPr="0061604F">
              <w:rPr>
                <w:rFonts w:ascii="Arial" w:hAnsi="Arial" w:cs="Arial"/>
                <w:spacing w:val="10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gh</w:t>
            </w:r>
            <w:r w:rsidRPr="0061604F">
              <w:rPr>
                <w:rFonts w:ascii="Arial" w:hAnsi="Arial" w:cs="Arial"/>
                <w:spacing w:val="2"/>
              </w:rPr>
              <w:t>l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g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</w:rPr>
              <w:t xml:space="preserve">g 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9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tricate</w:t>
            </w:r>
            <w:r w:rsidRPr="0061604F">
              <w:rPr>
                <w:rFonts w:ascii="Arial" w:hAnsi="Arial" w:cs="Arial"/>
                <w:spacing w:val="5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elati</w:t>
            </w:r>
            <w:r w:rsidRPr="0061604F">
              <w:rPr>
                <w:rFonts w:ascii="Arial" w:hAnsi="Arial" w:cs="Arial"/>
                <w:spacing w:val="4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 xml:space="preserve">s 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at</w:t>
            </w:r>
            <w:r w:rsidRPr="0061604F">
              <w:rPr>
                <w:rFonts w:ascii="Arial" w:hAnsi="Arial" w:cs="Arial"/>
                <w:spacing w:val="8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x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7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2"/>
              </w:rPr>
              <w:t>w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e</w:t>
            </w:r>
            <w:r w:rsidRPr="0061604F">
              <w:rPr>
                <w:rFonts w:ascii="Arial" w:hAnsi="Arial" w:cs="Arial"/>
              </w:rPr>
              <w:t>n</w:t>
            </w:r>
            <w:r w:rsidRPr="0061604F">
              <w:rPr>
                <w:rFonts w:ascii="Arial" w:hAnsi="Arial" w:cs="Arial"/>
                <w:spacing w:val="6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roo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,</w:t>
            </w:r>
            <w:r w:rsidRPr="0061604F">
              <w:rPr>
                <w:rFonts w:ascii="Arial" w:hAnsi="Arial" w:cs="Arial"/>
                <w:spacing w:val="7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il,</w:t>
            </w:r>
            <w:r w:rsidRPr="0061604F">
              <w:rPr>
                <w:rFonts w:ascii="Arial" w:hAnsi="Arial" w:cs="Arial"/>
                <w:spacing w:val="8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11"/>
              </w:rPr>
              <w:t xml:space="preserve"> </w:t>
            </w:r>
            <w:r w:rsidRPr="0061604F">
              <w:rPr>
                <w:rFonts w:ascii="Arial" w:hAnsi="Arial" w:cs="Arial"/>
                <w:spacing w:val="-4"/>
              </w:rPr>
              <w:t>m</w:t>
            </w:r>
            <w:r w:rsidRPr="0061604F">
              <w:rPr>
                <w:rFonts w:ascii="Arial" w:hAnsi="Arial" w:cs="Arial"/>
              </w:rPr>
              <w:t>ic</w:t>
            </w:r>
            <w:r w:rsidRPr="0061604F">
              <w:rPr>
                <w:rFonts w:ascii="Arial" w:hAnsi="Arial" w:cs="Arial"/>
                <w:spacing w:val="1"/>
              </w:rPr>
              <w:t>rob</w:t>
            </w:r>
            <w:r w:rsidRPr="0061604F">
              <w:rPr>
                <w:rFonts w:ascii="Arial" w:hAnsi="Arial" w:cs="Arial"/>
              </w:rPr>
              <w:t>ial c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mm</w:t>
            </w:r>
            <w:r w:rsidRPr="0061604F">
              <w:rPr>
                <w:rFonts w:ascii="Arial" w:hAnsi="Arial" w:cs="Arial"/>
                <w:spacing w:val="1"/>
              </w:rPr>
              <w:t>un</w:t>
            </w:r>
            <w:r w:rsidRPr="0061604F">
              <w:rPr>
                <w:rFonts w:ascii="Arial" w:hAnsi="Arial" w:cs="Arial"/>
              </w:rPr>
              <w:t>iti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.</w:t>
            </w:r>
            <w:r w:rsidRPr="0061604F">
              <w:rPr>
                <w:rFonts w:ascii="Arial" w:hAnsi="Arial" w:cs="Arial"/>
                <w:spacing w:val="1"/>
              </w:rPr>
              <w:t xml:space="preserve"> I</w:t>
            </w:r>
            <w:r w:rsidRPr="0061604F">
              <w:rPr>
                <w:rFonts w:ascii="Arial" w:hAnsi="Arial" w:cs="Arial"/>
              </w:rPr>
              <w:t>n</w:t>
            </w:r>
            <w:r w:rsidRPr="0061604F">
              <w:rPr>
                <w:rFonts w:ascii="Arial" w:hAnsi="Arial" w:cs="Arial"/>
                <w:spacing w:val="10"/>
              </w:rPr>
              <w:t xml:space="preserve"> </w:t>
            </w:r>
            <w:r w:rsidRPr="0061604F">
              <w:rPr>
                <w:rFonts w:ascii="Arial" w:hAnsi="Arial" w:cs="Arial"/>
              </w:rPr>
              <w:t>l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  <w:spacing w:val="1"/>
              </w:rPr>
              <w:t>h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7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f</w:t>
            </w:r>
            <w:r w:rsidRPr="0061604F">
              <w:rPr>
                <w:rFonts w:ascii="Arial" w:hAnsi="Arial" w:cs="Arial"/>
                <w:spacing w:val="10"/>
              </w:rPr>
              <w:t xml:space="preserve"> </w:t>
            </w:r>
            <w:r w:rsidRPr="0061604F">
              <w:rPr>
                <w:rFonts w:ascii="Arial" w:hAnsi="Arial" w:cs="Arial"/>
              </w:rPr>
              <w:t>cl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m</w:t>
            </w:r>
            <w:r w:rsidRPr="0061604F">
              <w:rPr>
                <w:rFonts w:ascii="Arial" w:hAnsi="Arial" w:cs="Arial"/>
              </w:rPr>
              <w:t>ate</w:t>
            </w:r>
            <w:r w:rsidRPr="0061604F">
              <w:rPr>
                <w:rFonts w:ascii="Arial" w:hAnsi="Arial" w:cs="Arial"/>
                <w:spacing w:val="6"/>
              </w:rPr>
              <w:t xml:space="preserve"> 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6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9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es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ce</w:t>
            </w:r>
            <w:r w:rsidRPr="0061604F">
              <w:rPr>
                <w:rFonts w:ascii="Arial" w:hAnsi="Arial" w:cs="Arial"/>
                <w:spacing w:val="7"/>
              </w:rPr>
              <w:t xml:space="preserve"> 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  <w:spacing w:val="-1"/>
              </w:rPr>
              <w:t>v</w:t>
            </w:r>
            <w:r w:rsidRPr="0061604F">
              <w:rPr>
                <w:rFonts w:ascii="Arial" w:hAnsi="Arial" w:cs="Arial"/>
              </w:rPr>
              <w:t>ati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,</w:t>
            </w:r>
            <w:r w:rsidRPr="0061604F">
              <w:rPr>
                <w:rFonts w:ascii="Arial" w:hAnsi="Arial" w:cs="Arial"/>
                <w:spacing w:val="3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2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v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2"/>
              </w:rPr>
              <w:t>e</w:t>
            </w:r>
            <w:r w:rsidRPr="0061604F">
              <w:rPr>
                <w:rFonts w:ascii="Arial" w:hAnsi="Arial" w:cs="Arial"/>
              </w:rPr>
              <w:t>w</w:t>
            </w:r>
            <w:r w:rsidRPr="0061604F">
              <w:rPr>
                <w:rFonts w:ascii="Arial" w:hAnsi="Arial" w:cs="Arial"/>
                <w:spacing w:val="6"/>
              </w:rPr>
              <w:t xml:space="preserve"> </w:t>
            </w:r>
            <w:r w:rsidRPr="0061604F">
              <w:rPr>
                <w:rFonts w:ascii="Arial" w:hAnsi="Arial" w:cs="Arial"/>
              </w:rPr>
              <w:t>is</w:t>
            </w:r>
            <w:r w:rsidRPr="0061604F">
              <w:rPr>
                <w:rFonts w:ascii="Arial" w:hAnsi="Arial" w:cs="Arial"/>
                <w:spacing w:val="12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x</w:t>
            </w:r>
            <w:r w:rsidRPr="0061604F">
              <w:rPr>
                <w:rFonts w:ascii="Arial" w:hAnsi="Arial" w:cs="Arial"/>
              </w:rPr>
              <w:t>tr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m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2"/>
              </w:rPr>
              <w:t>l</w:t>
            </w:r>
            <w:r w:rsidRPr="0061604F">
              <w:rPr>
                <w:rFonts w:ascii="Arial" w:hAnsi="Arial" w:cs="Arial"/>
              </w:rPr>
              <w:t xml:space="preserve">y 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6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c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u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6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</w:rPr>
              <w:t>t tac</w:t>
            </w:r>
            <w:r w:rsidRPr="0061604F">
              <w:rPr>
                <w:rFonts w:ascii="Arial" w:hAnsi="Arial" w:cs="Arial"/>
                <w:spacing w:val="-1"/>
              </w:rPr>
              <w:t>k</w:t>
            </w:r>
            <w:r w:rsidRPr="0061604F">
              <w:rPr>
                <w:rFonts w:ascii="Arial" w:hAnsi="Arial" w:cs="Arial"/>
              </w:rPr>
              <w:t>les</w:t>
            </w:r>
            <w:r w:rsidRPr="0061604F">
              <w:rPr>
                <w:rFonts w:ascii="Arial" w:hAnsi="Arial" w:cs="Arial"/>
                <w:spacing w:val="2"/>
              </w:rPr>
              <w:t xml:space="preserve"> i</w:t>
            </w:r>
            <w:r w:rsidRPr="0061604F">
              <w:rPr>
                <w:rFonts w:ascii="Arial" w:hAnsi="Arial" w:cs="Arial"/>
                <w:spacing w:val="-1"/>
              </w:rPr>
              <w:t>m</w:t>
            </w:r>
            <w:r w:rsidRPr="0061604F">
              <w:rPr>
                <w:rFonts w:ascii="Arial" w:hAnsi="Arial" w:cs="Arial"/>
                <w:spacing w:val="1"/>
              </w:rPr>
              <w:t>por</w:t>
            </w:r>
            <w:r w:rsidRPr="0061604F">
              <w:rPr>
                <w:rFonts w:ascii="Arial" w:hAnsi="Arial" w:cs="Arial"/>
              </w:rPr>
              <w:t>ta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1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es</w:t>
            </w:r>
            <w:r w:rsidRPr="0061604F">
              <w:rPr>
                <w:rFonts w:ascii="Arial" w:hAnsi="Arial" w:cs="Arial"/>
                <w:spacing w:val="4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2"/>
              </w:rPr>
              <w:t>l</w:t>
            </w:r>
            <w:r w:rsidRPr="0061604F">
              <w:rPr>
                <w:rFonts w:ascii="Arial" w:hAnsi="Arial" w:cs="Arial"/>
                <w:spacing w:val="1"/>
              </w:rPr>
              <w:t>ud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 xml:space="preserve">g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il</w:t>
            </w:r>
            <w:r w:rsidRPr="0061604F">
              <w:rPr>
                <w:rFonts w:ascii="Arial" w:hAnsi="Arial" w:cs="Arial"/>
                <w:spacing w:val="6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ete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or</w:t>
            </w:r>
            <w:r w:rsidRPr="0061604F">
              <w:rPr>
                <w:rFonts w:ascii="Arial" w:hAnsi="Arial" w:cs="Arial"/>
              </w:rPr>
              <w:t>ati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,</w:t>
            </w:r>
            <w:r w:rsidRPr="0061604F">
              <w:rPr>
                <w:rFonts w:ascii="Arial" w:hAnsi="Arial" w:cs="Arial"/>
                <w:spacing w:val="1"/>
              </w:rPr>
              <w:t xml:space="preserve"> </w:t>
            </w:r>
            <w:r w:rsidRPr="0061604F">
              <w:rPr>
                <w:rFonts w:ascii="Arial" w:hAnsi="Arial" w:cs="Arial"/>
                <w:spacing w:val="-2"/>
              </w:rPr>
              <w:t>w</w:t>
            </w:r>
            <w:r w:rsidRPr="0061604F">
              <w:rPr>
                <w:rFonts w:ascii="Arial" w:hAnsi="Arial" w:cs="Arial"/>
              </w:rPr>
              <w:t>ater</w:t>
            </w:r>
            <w:r w:rsidRPr="0061604F">
              <w:rPr>
                <w:rFonts w:ascii="Arial" w:hAnsi="Arial" w:cs="Arial"/>
                <w:spacing w:val="5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ete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ti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,</w:t>
            </w:r>
            <w:r w:rsidRPr="0061604F">
              <w:rPr>
                <w:rFonts w:ascii="Arial" w:hAnsi="Arial" w:cs="Arial"/>
                <w:spacing w:val="1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7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</w:rPr>
              <w:t>tai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 xml:space="preserve">le 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ic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l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e.</w:t>
            </w:r>
            <w:r w:rsidRPr="0061604F">
              <w:rPr>
                <w:rFonts w:ascii="Arial" w:hAnsi="Arial" w:cs="Arial"/>
                <w:spacing w:val="1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is</w:t>
            </w:r>
            <w:r w:rsidRPr="0061604F">
              <w:rPr>
                <w:rFonts w:ascii="Arial" w:hAnsi="Arial" w:cs="Arial"/>
                <w:spacing w:val="4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esea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 xml:space="preserve">ch 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el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</w:rPr>
              <w:t>to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v</w:t>
            </w:r>
            <w:r w:rsidRPr="0061604F">
              <w:rPr>
                <w:rFonts w:ascii="Arial" w:hAnsi="Arial" w:cs="Arial"/>
              </w:rPr>
              <w:t>el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p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</w:rPr>
              <w:t>w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m</w:t>
            </w:r>
            <w:r w:rsidRPr="0061604F">
              <w:rPr>
                <w:rFonts w:ascii="Arial" w:hAnsi="Arial" w:cs="Arial"/>
              </w:rPr>
              <w:t>et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1"/>
              </w:rPr>
              <w:t>od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spacing w:val="-2"/>
              </w:rPr>
              <w:t>f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r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4"/>
              </w:rPr>
              <w:t>m</w:t>
            </w:r>
            <w:r w:rsidRPr="0061604F">
              <w:rPr>
                <w:rFonts w:ascii="Arial" w:hAnsi="Arial" w:cs="Arial"/>
                <w:spacing w:val="1"/>
              </w:rPr>
              <w:t>pro</w:t>
            </w:r>
            <w:r w:rsidRPr="0061604F">
              <w:rPr>
                <w:rFonts w:ascii="Arial" w:hAnsi="Arial" w:cs="Arial"/>
                <w:spacing w:val="3"/>
              </w:rPr>
              <w:t>v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</w:rPr>
              <w:t>g</w:t>
            </w:r>
            <w:r w:rsidRPr="0061604F">
              <w:rPr>
                <w:rFonts w:ascii="Arial" w:hAnsi="Arial" w:cs="Arial"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il</w:t>
            </w:r>
            <w:r w:rsidRPr="0061604F">
              <w:rPr>
                <w:rFonts w:ascii="Arial" w:hAnsi="Arial" w:cs="Arial"/>
                <w:spacing w:val="-1"/>
              </w:rPr>
              <w:t xml:space="preserve"> 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a</w:t>
            </w:r>
            <w:r w:rsidRPr="0061604F">
              <w:rPr>
                <w:rFonts w:ascii="Arial" w:hAnsi="Arial" w:cs="Arial"/>
              </w:rPr>
              <w:t>l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</w:rPr>
              <w:t>h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1"/>
              </w:rPr>
              <w:t xml:space="preserve"> 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co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4"/>
              </w:rPr>
              <w:t>y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2"/>
              </w:rPr>
              <w:t>e</w:t>
            </w:r>
            <w:r w:rsidRPr="0061604F">
              <w:rPr>
                <w:rFonts w:ascii="Arial" w:hAnsi="Arial" w:cs="Arial"/>
              </w:rPr>
              <w:t>m</w:t>
            </w:r>
            <w:r w:rsidRPr="0061604F">
              <w:rPr>
                <w:rFonts w:ascii="Arial" w:hAnsi="Arial" w:cs="Arial"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esi</w:t>
            </w:r>
            <w:r w:rsidRPr="0061604F">
              <w:rPr>
                <w:rFonts w:ascii="Arial" w:hAnsi="Arial" w:cs="Arial"/>
                <w:spacing w:val="2"/>
              </w:rPr>
              <w:t>l</w:t>
            </w:r>
            <w:r w:rsidRPr="0061604F">
              <w:rPr>
                <w:rFonts w:ascii="Arial" w:hAnsi="Arial" w:cs="Arial"/>
              </w:rPr>
              <w:t>ie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ce</w:t>
            </w:r>
            <w:r w:rsidRPr="0061604F">
              <w:rPr>
                <w:rFonts w:ascii="Arial" w:hAnsi="Arial" w:cs="Arial"/>
                <w:spacing w:val="-7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b</w:t>
            </w:r>
            <w:r w:rsidRPr="0061604F">
              <w:rPr>
                <w:rFonts w:ascii="Arial" w:hAnsi="Arial" w:cs="Arial"/>
              </w:rPr>
              <w:t>y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</w:rPr>
              <w:t>g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c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f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ng</w:t>
            </w:r>
            <w:r w:rsidRPr="0061604F">
              <w:rPr>
                <w:rFonts w:ascii="Arial" w:hAnsi="Arial" w:cs="Arial"/>
              </w:rPr>
              <w:t>s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BC5FE" w14:textId="480690D3" w:rsidR="00553C14" w:rsidRPr="0061604F" w:rsidRDefault="002149B7">
            <w:pPr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 xml:space="preserve">Thank you for mentioning the significance of the manuscript to the scientific community. </w:t>
            </w:r>
          </w:p>
        </w:tc>
      </w:tr>
      <w:tr w:rsidR="00553C14" w:rsidRPr="0061604F" w14:paraId="17D82711" w14:textId="77777777" w:rsidTr="0061604F">
        <w:trPr>
          <w:trHeight w:hRule="exact" w:val="62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C0E08" w14:textId="77777777" w:rsidR="00553C14" w:rsidRPr="0061604F" w:rsidRDefault="00647F2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  <w:spacing w:val="-1"/>
              </w:rPr>
              <w:t>I</w:t>
            </w:r>
            <w:r w:rsidRPr="0061604F">
              <w:rPr>
                <w:rFonts w:ascii="Arial" w:hAnsi="Arial" w:cs="Arial"/>
                <w:b/>
              </w:rPr>
              <w:t>s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itle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f</w:t>
            </w:r>
            <w:r w:rsidRPr="0061604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icle</w:t>
            </w:r>
            <w:r w:rsidRPr="0061604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uit</w:t>
            </w:r>
            <w:r w:rsidRPr="0061604F">
              <w:rPr>
                <w:rFonts w:ascii="Arial" w:hAnsi="Arial" w:cs="Arial"/>
                <w:b/>
                <w:spacing w:val="-1"/>
              </w:rPr>
              <w:t>a</w:t>
            </w:r>
            <w:r w:rsidRPr="0061604F">
              <w:rPr>
                <w:rFonts w:ascii="Arial" w:hAnsi="Arial" w:cs="Arial"/>
                <w:b/>
              </w:rPr>
              <w:t>ble?</w:t>
            </w:r>
          </w:p>
          <w:p w14:paraId="16B30740" w14:textId="77777777" w:rsidR="00553C14" w:rsidRPr="0061604F" w:rsidRDefault="00647F2D">
            <w:pPr>
              <w:ind w:left="460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  <w:spacing w:val="1"/>
              </w:rPr>
              <w:t>(</w:t>
            </w:r>
            <w:r w:rsidRPr="0061604F">
              <w:rPr>
                <w:rFonts w:ascii="Arial" w:hAnsi="Arial" w:cs="Arial"/>
                <w:b/>
                <w:spacing w:val="-1"/>
              </w:rPr>
              <w:t>I</w:t>
            </w:r>
            <w:r w:rsidRPr="0061604F">
              <w:rPr>
                <w:rFonts w:ascii="Arial" w:hAnsi="Arial" w:cs="Arial"/>
                <w:b/>
              </w:rPr>
              <w:t>f</w:t>
            </w:r>
            <w:r w:rsidRPr="0061604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n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t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ple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s</w:t>
            </w:r>
            <w:r w:rsidRPr="0061604F">
              <w:rPr>
                <w:rFonts w:ascii="Arial" w:hAnsi="Arial" w:cs="Arial"/>
                <w:b/>
              </w:rPr>
              <w:t>u</w:t>
            </w:r>
            <w:r w:rsidRPr="0061604F">
              <w:rPr>
                <w:rFonts w:ascii="Arial" w:hAnsi="Arial" w:cs="Arial"/>
                <w:b/>
                <w:spacing w:val="1"/>
              </w:rPr>
              <w:t>gg</w:t>
            </w:r>
            <w:r w:rsidRPr="0061604F">
              <w:rPr>
                <w:rFonts w:ascii="Arial" w:hAnsi="Arial" w:cs="Arial"/>
                <w:b/>
              </w:rPr>
              <w:t>est</w:t>
            </w:r>
            <w:r w:rsidRPr="0061604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n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lt</w:t>
            </w:r>
            <w:r w:rsidRPr="0061604F">
              <w:rPr>
                <w:rFonts w:ascii="Arial" w:hAnsi="Arial" w:cs="Arial"/>
                <w:b/>
                <w:spacing w:val="-2"/>
              </w:rPr>
              <w:t>e</w:t>
            </w:r>
            <w:r w:rsidRPr="0061604F">
              <w:rPr>
                <w:rFonts w:ascii="Arial" w:hAnsi="Arial" w:cs="Arial"/>
                <w:b/>
              </w:rPr>
              <w:t>rn</w:t>
            </w:r>
            <w:r w:rsidRPr="0061604F">
              <w:rPr>
                <w:rFonts w:ascii="Arial" w:hAnsi="Arial" w:cs="Arial"/>
                <w:b/>
                <w:spacing w:val="1"/>
              </w:rPr>
              <w:t>at</w:t>
            </w:r>
            <w:r w:rsidRPr="0061604F">
              <w:rPr>
                <w:rFonts w:ascii="Arial" w:hAnsi="Arial" w:cs="Arial"/>
                <w:b/>
              </w:rPr>
              <w:t>i</w:t>
            </w:r>
            <w:r w:rsidRPr="0061604F">
              <w:rPr>
                <w:rFonts w:ascii="Arial" w:hAnsi="Arial" w:cs="Arial"/>
                <w:b/>
                <w:spacing w:val="1"/>
              </w:rPr>
              <w:t>v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9DA85" w14:textId="77777777" w:rsidR="00553C14" w:rsidRPr="0061604F" w:rsidRDefault="00647F2D">
            <w:pPr>
              <w:spacing w:line="220" w:lineRule="exact"/>
              <w:ind w:left="138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>Yes,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</w:rPr>
              <w:t>ti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</w:rPr>
              <w:t>le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f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ticle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ita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>le.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109F6" w14:textId="772A0A3D" w:rsidR="00553C14" w:rsidRPr="0061604F" w:rsidRDefault="002149B7">
            <w:pPr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>Okay, thank you</w:t>
            </w:r>
          </w:p>
        </w:tc>
      </w:tr>
      <w:tr w:rsidR="00553C14" w:rsidRPr="0061604F" w14:paraId="39ABB3ED" w14:textId="77777777" w:rsidTr="0061604F">
        <w:trPr>
          <w:trHeight w:hRule="exact" w:val="72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5F8506" w14:textId="77777777" w:rsidR="00553C14" w:rsidRPr="0061604F" w:rsidRDefault="00647F2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  <w:spacing w:val="-1"/>
              </w:rPr>
              <w:t>I</w:t>
            </w:r>
            <w:r w:rsidRPr="0061604F">
              <w:rPr>
                <w:rFonts w:ascii="Arial" w:hAnsi="Arial" w:cs="Arial"/>
                <w:b/>
              </w:rPr>
              <w:t>s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b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ct</w:t>
            </w:r>
            <w:r w:rsidRPr="0061604F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f</w:t>
            </w:r>
            <w:r w:rsidRPr="0061604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icle</w:t>
            </w:r>
            <w:r w:rsidRPr="0061604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c</w:t>
            </w:r>
            <w:r w:rsidRPr="0061604F">
              <w:rPr>
                <w:rFonts w:ascii="Arial" w:hAnsi="Arial" w:cs="Arial"/>
                <w:b/>
                <w:spacing w:val="4"/>
              </w:rPr>
              <w:t>o</w:t>
            </w:r>
            <w:r w:rsidRPr="0061604F">
              <w:rPr>
                <w:rFonts w:ascii="Arial" w:hAnsi="Arial" w:cs="Arial"/>
                <w:b/>
                <w:spacing w:val="-5"/>
              </w:rPr>
              <w:t>m</w:t>
            </w:r>
            <w:r w:rsidRPr="0061604F">
              <w:rPr>
                <w:rFonts w:ascii="Arial" w:hAnsi="Arial" w:cs="Arial"/>
                <w:b/>
              </w:rPr>
              <w:t>pr</w:t>
            </w:r>
            <w:r w:rsidRPr="0061604F">
              <w:rPr>
                <w:rFonts w:ascii="Arial" w:hAnsi="Arial" w:cs="Arial"/>
                <w:b/>
                <w:spacing w:val="3"/>
              </w:rPr>
              <w:t>e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2"/>
              </w:rPr>
              <w:t>n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i</w:t>
            </w:r>
            <w:r w:rsidRPr="0061604F">
              <w:rPr>
                <w:rFonts w:ascii="Arial" w:hAnsi="Arial" w:cs="Arial"/>
                <w:b/>
                <w:spacing w:val="1"/>
              </w:rPr>
              <w:t>v</w:t>
            </w:r>
            <w:r w:rsidRPr="0061604F">
              <w:rPr>
                <w:rFonts w:ascii="Arial" w:hAnsi="Arial" w:cs="Arial"/>
                <w:b/>
              </w:rPr>
              <w:t>e?</w:t>
            </w:r>
            <w:r w:rsidRPr="0061604F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Do</w:t>
            </w:r>
            <w:r w:rsidRPr="0061604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yo</w:t>
            </w:r>
            <w:r w:rsidRPr="0061604F">
              <w:rPr>
                <w:rFonts w:ascii="Arial" w:hAnsi="Arial" w:cs="Arial"/>
                <w:b/>
              </w:rPr>
              <w:t>u</w:t>
            </w:r>
          </w:p>
          <w:p w14:paraId="1D7F2CD2" w14:textId="77777777" w:rsidR="00553C14" w:rsidRPr="0061604F" w:rsidRDefault="00647F2D">
            <w:pPr>
              <w:spacing w:before="4" w:line="220" w:lineRule="exact"/>
              <w:ind w:left="460" w:right="199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u</w:t>
            </w:r>
            <w:r w:rsidRPr="0061604F">
              <w:rPr>
                <w:rFonts w:ascii="Arial" w:hAnsi="Arial" w:cs="Arial"/>
                <w:b/>
                <w:spacing w:val="1"/>
              </w:rPr>
              <w:t>gg</w:t>
            </w:r>
            <w:r w:rsidRPr="0061604F">
              <w:rPr>
                <w:rFonts w:ascii="Arial" w:hAnsi="Arial" w:cs="Arial"/>
                <w:b/>
              </w:rPr>
              <w:t>est</w:t>
            </w:r>
            <w:r w:rsidRPr="0061604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d</w:t>
            </w:r>
            <w:r w:rsidRPr="0061604F">
              <w:rPr>
                <w:rFonts w:ascii="Arial" w:hAnsi="Arial" w:cs="Arial"/>
                <w:b/>
                <w:spacing w:val="-1"/>
              </w:rPr>
              <w:t>d</w:t>
            </w:r>
            <w:r w:rsidRPr="0061604F">
              <w:rPr>
                <w:rFonts w:ascii="Arial" w:hAnsi="Arial" w:cs="Arial"/>
                <w:b/>
              </w:rPr>
              <w:t>iti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n</w:t>
            </w:r>
            <w:r w:rsidRPr="0061604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(o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dele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i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n)</w:t>
            </w:r>
            <w:r w:rsidRPr="0061604F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f</w:t>
            </w:r>
            <w:r w:rsidRPr="0061604F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  <w:spacing w:val="-5"/>
              </w:rPr>
              <w:t>m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p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  <w:spacing w:val="2"/>
              </w:rPr>
              <w:t>i</w:t>
            </w:r>
            <w:r w:rsidRPr="0061604F">
              <w:rPr>
                <w:rFonts w:ascii="Arial" w:hAnsi="Arial" w:cs="Arial"/>
                <w:b/>
              </w:rPr>
              <w:t>nts</w:t>
            </w:r>
            <w:r w:rsidRPr="0061604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in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</w:t>
            </w:r>
            <w:r w:rsidRPr="0061604F">
              <w:rPr>
                <w:rFonts w:ascii="Arial" w:hAnsi="Arial" w:cs="Arial"/>
                <w:b/>
                <w:spacing w:val="2"/>
              </w:rPr>
              <w:t>i</w:t>
            </w:r>
            <w:r w:rsidRPr="0061604F">
              <w:rPr>
                <w:rFonts w:ascii="Arial" w:hAnsi="Arial" w:cs="Arial"/>
                <w:b/>
              </w:rPr>
              <w:t xml:space="preserve">s 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1"/>
              </w:rPr>
              <w:t>ct</w:t>
            </w:r>
            <w:r w:rsidRPr="0061604F">
              <w:rPr>
                <w:rFonts w:ascii="Arial" w:hAnsi="Arial" w:cs="Arial"/>
                <w:b/>
              </w:rPr>
              <w:t>i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n?</w:t>
            </w:r>
            <w:r w:rsidRPr="0061604F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Ple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2"/>
              </w:rPr>
              <w:t>w</w:t>
            </w:r>
            <w:r w:rsidRPr="0061604F">
              <w:rPr>
                <w:rFonts w:ascii="Arial" w:hAnsi="Arial" w:cs="Arial"/>
                <w:b/>
              </w:rPr>
              <w:t>ri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yo</w:t>
            </w:r>
            <w:r w:rsidRPr="0061604F">
              <w:rPr>
                <w:rFonts w:ascii="Arial" w:hAnsi="Arial" w:cs="Arial"/>
                <w:b/>
              </w:rPr>
              <w:t>ur</w:t>
            </w:r>
            <w:r w:rsidRPr="0061604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u</w:t>
            </w:r>
            <w:r w:rsidRPr="0061604F">
              <w:rPr>
                <w:rFonts w:ascii="Arial" w:hAnsi="Arial" w:cs="Arial"/>
                <w:b/>
                <w:spacing w:val="1"/>
              </w:rPr>
              <w:t>gg</w:t>
            </w:r>
            <w:r w:rsidRPr="0061604F">
              <w:rPr>
                <w:rFonts w:ascii="Arial" w:hAnsi="Arial" w:cs="Arial"/>
                <w:b/>
              </w:rPr>
              <w:t>esti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ns</w:t>
            </w:r>
            <w:r w:rsidRPr="0061604F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her</w:t>
            </w:r>
            <w:r w:rsidRPr="0061604F">
              <w:rPr>
                <w:rFonts w:ascii="Arial" w:hAnsi="Arial" w:cs="Arial"/>
                <w:b/>
                <w:spacing w:val="1"/>
              </w:rPr>
              <w:t>e</w:t>
            </w:r>
            <w:r w:rsidRPr="0061604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72E82" w14:textId="77777777" w:rsidR="00553C14" w:rsidRPr="0061604F" w:rsidRDefault="00647F2D">
            <w:pPr>
              <w:spacing w:line="220" w:lineRule="exact"/>
              <w:ind w:left="138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spacing w:val="3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tra</w:t>
            </w:r>
            <w:r w:rsidRPr="0061604F">
              <w:rPr>
                <w:rFonts w:ascii="Arial" w:hAnsi="Arial" w:cs="Arial"/>
                <w:spacing w:val="1"/>
              </w:rPr>
              <w:t>c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</w:rPr>
              <w:t>is</w:t>
            </w:r>
            <w:r w:rsidRPr="0061604F">
              <w:rPr>
                <w:rFonts w:ascii="Arial" w:hAnsi="Arial" w:cs="Arial"/>
                <w:spacing w:val="1"/>
              </w:rPr>
              <w:t xml:space="preserve"> </w:t>
            </w:r>
            <w:r w:rsidRPr="0061604F">
              <w:rPr>
                <w:rFonts w:ascii="Arial" w:hAnsi="Arial" w:cs="Arial"/>
                <w:spacing w:val="-5"/>
              </w:rPr>
              <w:t>w</w:t>
            </w:r>
            <w:r w:rsidRPr="0061604F">
              <w:rPr>
                <w:rFonts w:ascii="Arial" w:hAnsi="Arial" w:cs="Arial"/>
              </w:rPr>
              <w:t>el</w:t>
            </w:r>
            <w:r w:rsidRPr="0061604F">
              <w:rPr>
                <w:rFonts w:ascii="Arial" w:hAnsi="Arial" w:cs="Arial"/>
                <w:spacing w:val="3"/>
              </w:rPr>
              <w:t>l</w:t>
            </w:r>
            <w:r w:rsidRPr="0061604F">
              <w:rPr>
                <w:rFonts w:ascii="Arial" w:hAnsi="Arial" w:cs="Arial"/>
                <w:spacing w:val="-2"/>
              </w:rPr>
              <w:t>-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</w:rPr>
              <w:t>tr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ed</w:t>
            </w:r>
            <w:r w:rsidRPr="0061604F">
              <w:rPr>
                <w:rFonts w:ascii="Arial" w:hAnsi="Arial" w:cs="Arial"/>
                <w:spacing w:val="-10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pro</w:t>
            </w:r>
            <w:r w:rsidRPr="0061604F">
              <w:rPr>
                <w:rFonts w:ascii="Arial" w:hAnsi="Arial" w:cs="Arial"/>
                <w:spacing w:val="-1"/>
              </w:rPr>
              <w:t>v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es</w:t>
            </w:r>
            <w:r w:rsidRPr="0061604F">
              <w:rPr>
                <w:rFonts w:ascii="Arial" w:hAnsi="Arial" w:cs="Arial"/>
                <w:spacing w:val="-7"/>
              </w:rPr>
              <w:t xml:space="preserve"> </w:t>
            </w:r>
            <w:r w:rsidRPr="0061604F">
              <w:rPr>
                <w:rFonts w:ascii="Arial" w:hAnsi="Arial" w:cs="Arial"/>
              </w:rPr>
              <w:t>a c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  <w:spacing w:val="-4"/>
              </w:rPr>
              <w:t>m</w:t>
            </w:r>
            <w:r w:rsidRPr="0061604F">
              <w:rPr>
                <w:rFonts w:ascii="Arial" w:hAnsi="Arial" w:cs="Arial"/>
                <w:spacing w:val="1"/>
              </w:rPr>
              <w:t>pr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ns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v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1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v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  <w:spacing w:val="-1"/>
              </w:rPr>
              <w:t>v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2"/>
              </w:rPr>
              <w:t>e</w:t>
            </w:r>
            <w:r w:rsidRPr="0061604F">
              <w:rPr>
                <w:rFonts w:ascii="Arial" w:hAnsi="Arial" w:cs="Arial"/>
              </w:rPr>
              <w:t>w</w:t>
            </w:r>
            <w:r w:rsidRPr="0061604F">
              <w:rPr>
                <w:rFonts w:ascii="Arial" w:hAnsi="Arial" w:cs="Arial"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f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5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 xml:space="preserve"> s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3"/>
              </w:rPr>
              <w:t>d</w:t>
            </w:r>
            <w:r w:rsidRPr="0061604F">
              <w:rPr>
                <w:rFonts w:ascii="Arial" w:hAnsi="Arial" w:cs="Arial"/>
                <w:spacing w:val="-3"/>
              </w:rPr>
              <w:t>y</w:t>
            </w:r>
            <w:r w:rsidRPr="0061604F">
              <w:rPr>
                <w:rFonts w:ascii="Arial" w:hAnsi="Arial" w:cs="Arial"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0103C" w14:textId="282101D1" w:rsidR="00553C14" w:rsidRPr="0061604F" w:rsidRDefault="00223252">
            <w:pPr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 xml:space="preserve">Thank you for the assurance. </w:t>
            </w:r>
          </w:p>
        </w:tc>
      </w:tr>
      <w:tr w:rsidR="00553C14" w:rsidRPr="0061604F" w14:paraId="05AEB7A4" w14:textId="77777777">
        <w:trPr>
          <w:trHeight w:hRule="exact" w:val="74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254AE" w14:textId="77777777" w:rsidR="00553C14" w:rsidRPr="0061604F" w:rsidRDefault="00647F2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  <w:spacing w:val="-1"/>
              </w:rPr>
              <w:t>I</w:t>
            </w:r>
            <w:r w:rsidRPr="0061604F">
              <w:rPr>
                <w:rFonts w:ascii="Arial" w:hAnsi="Arial" w:cs="Arial"/>
                <w:b/>
              </w:rPr>
              <w:t>s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 xml:space="preserve">he </w:t>
            </w:r>
            <w:r w:rsidRPr="0061604F">
              <w:rPr>
                <w:rFonts w:ascii="Arial" w:hAnsi="Arial" w:cs="Arial"/>
                <w:b/>
                <w:spacing w:val="-3"/>
              </w:rPr>
              <w:t>m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n</w:t>
            </w:r>
            <w:r w:rsidRPr="0061604F">
              <w:rPr>
                <w:rFonts w:ascii="Arial" w:hAnsi="Arial" w:cs="Arial"/>
                <w:b/>
                <w:spacing w:val="1"/>
              </w:rPr>
              <w:t>u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c</w:t>
            </w:r>
            <w:r w:rsidRPr="0061604F">
              <w:rPr>
                <w:rFonts w:ascii="Arial" w:hAnsi="Arial" w:cs="Arial"/>
                <w:b/>
                <w:spacing w:val="1"/>
              </w:rPr>
              <w:t>r</w:t>
            </w:r>
            <w:r w:rsidRPr="0061604F">
              <w:rPr>
                <w:rFonts w:ascii="Arial" w:hAnsi="Arial" w:cs="Arial"/>
                <w:b/>
              </w:rPr>
              <w:t>ipt</w:t>
            </w:r>
            <w:r w:rsidRPr="0061604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  <w:spacing w:val="3"/>
              </w:rPr>
              <w:t>c</w:t>
            </w:r>
            <w:r w:rsidRPr="0061604F">
              <w:rPr>
                <w:rFonts w:ascii="Arial" w:hAnsi="Arial" w:cs="Arial"/>
                <w:b/>
              </w:rPr>
              <w:t>ientific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ll</w:t>
            </w:r>
            <w:r w:rsidRPr="0061604F">
              <w:rPr>
                <w:rFonts w:ascii="Arial" w:hAnsi="Arial" w:cs="Arial"/>
                <w:b/>
                <w:spacing w:val="1"/>
              </w:rPr>
              <w:t>y</w:t>
            </w:r>
            <w:r w:rsidRPr="0061604F">
              <w:rPr>
                <w:rFonts w:ascii="Arial" w:hAnsi="Arial" w:cs="Arial"/>
                <w:b/>
              </w:rPr>
              <w:t>,</w:t>
            </w:r>
            <w:r w:rsidRPr="0061604F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c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r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1"/>
              </w:rPr>
              <w:t>ct</w:t>
            </w:r>
            <w:r w:rsidRPr="0061604F">
              <w:rPr>
                <w:rFonts w:ascii="Arial" w:hAnsi="Arial" w:cs="Arial"/>
                <w:b/>
              </w:rPr>
              <w:t>?</w:t>
            </w:r>
            <w:r w:rsidRPr="0061604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Ple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2"/>
              </w:rPr>
              <w:t>w</w:t>
            </w:r>
            <w:r w:rsidRPr="0061604F">
              <w:rPr>
                <w:rFonts w:ascii="Arial" w:hAnsi="Arial" w:cs="Arial"/>
                <w:b/>
              </w:rPr>
              <w:t>ri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e</w:t>
            </w:r>
          </w:p>
          <w:p w14:paraId="3F1758EC" w14:textId="77777777" w:rsidR="00553C14" w:rsidRPr="0061604F" w:rsidRDefault="00647F2D">
            <w:pPr>
              <w:ind w:left="460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</w:rPr>
              <w:t>her</w:t>
            </w:r>
            <w:r w:rsidRPr="0061604F">
              <w:rPr>
                <w:rFonts w:ascii="Arial" w:hAnsi="Arial" w:cs="Arial"/>
                <w:b/>
                <w:spacing w:val="1"/>
              </w:rPr>
              <w:t>e</w:t>
            </w:r>
            <w:r w:rsidRPr="0061604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B3B09" w14:textId="77777777" w:rsidR="00553C14" w:rsidRPr="0061604F" w:rsidRDefault="00647F2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spacing w:val="3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-4"/>
              </w:rPr>
              <w:t>m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  <w:spacing w:val="-1"/>
              </w:rPr>
              <w:t>us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app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ar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</w:rPr>
              <w:t>to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cie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-2"/>
              </w:rPr>
              <w:t>f</w:t>
            </w:r>
            <w:r w:rsidRPr="0061604F">
              <w:rPr>
                <w:rFonts w:ascii="Arial" w:hAnsi="Arial" w:cs="Arial"/>
              </w:rPr>
              <w:t>ic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</w:rPr>
              <w:t>l</w:t>
            </w:r>
            <w:r w:rsidRPr="0061604F">
              <w:rPr>
                <w:rFonts w:ascii="Arial" w:hAnsi="Arial" w:cs="Arial"/>
                <w:spacing w:val="2"/>
              </w:rPr>
              <w:t>l</w:t>
            </w:r>
            <w:r w:rsidRPr="0061604F">
              <w:rPr>
                <w:rFonts w:ascii="Arial" w:hAnsi="Arial" w:cs="Arial"/>
              </w:rPr>
              <w:t>y</w:t>
            </w:r>
            <w:r w:rsidRPr="0061604F">
              <w:rPr>
                <w:rFonts w:ascii="Arial" w:hAnsi="Arial" w:cs="Arial"/>
                <w:spacing w:val="-11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v</w:t>
            </w:r>
            <w:r w:rsidRPr="0061604F">
              <w:rPr>
                <w:rFonts w:ascii="Arial" w:hAnsi="Arial" w:cs="Arial"/>
              </w:rPr>
              <w:t>ali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,</w:t>
            </w:r>
            <w:r w:rsidRPr="0061604F">
              <w:rPr>
                <w:rFonts w:ascii="Arial" w:hAnsi="Arial" w:cs="Arial"/>
                <w:spacing w:val="-2"/>
              </w:rPr>
              <w:t xml:space="preserve"> w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</w:rPr>
              <w:t>h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</w:rPr>
              <w:t>a cle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</w:rPr>
              <w:t>r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spacing w:val="-4"/>
              </w:rPr>
              <w:t>m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1"/>
              </w:rPr>
              <w:t>odo</w:t>
            </w:r>
            <w:r w:rsidRPr="0061604F">
              <w:rPr>
                <w:rFonts w:ascii="Arial" w:hAnsi="Arial" w:cs="Arial"/>
              </w:rPr>
              <w:t>l</w:t>
            </w:r>
            <w:r w:rsidRPr="0061604F">
              <w:rPr>
                <w:rFonts w:ascii="Arial" w:hAnsi="Arial" w:cs="Arial"/>
                <w:spacing w:val="1"/>
              </w:rPr>
              <w:t>og</w:t>
            </w:r>
            <w:r w:rsidRPr="0061604F">
              <w:rPr>
                <w:rFonts w:ascii="Arial" w:hAnsi="Arial" w:cs="Arial"/>
              </w:rPr>
              <w:t>y</w:t>
            </w:r>
            <w:r w:rsidRPr="0061604F">
              <w:rPr>
                <w:rFonts w:ascii="Arial" w:hAnsi="Arial" w:cs="Arial"/>
                <w:spacing w:val="-14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1"/>
              </w:rPr>
              <w:t xml:space="preserve"> </w:t>
            </w:r>
            <w:r w:rsidRPr="0061604F">
              <w:rPr>
                <w:rFonts w:ascii="Arial" w:hAnsi="Arial" w:cs="Arial"/>
                <w:spacing w:val="-2"/>
              </w:rPr>
              <w:t>w</w:t>
            </w:r>
            <w:r w:rsidRPr="0061604F">
              <w:rPr>
                <w:rFonts w:ascii="Arial" w:hAnsi="Arial" w:cs="Arial"/>
              </w:rPr>
              <w:t>el</w:t>
            </w:r>
            <w:r w:rsidRPr="0061604F">
              <w:rPr>
                <w:rFonts w:ascii="Arial" w:hAnsi="Arial" w:cs="Arial"/>
                <w:spacing w:val="10"/>
              </w:rPr>
              <w:t>l</w:t>
            </w:r>
            <w:r w:rsidRPr="0061604F">
              <w:rPr>
                <w:rFonts w:ascii="Arial" w:hAnsi="Arial" w:cs="Arial"/>
                <w:spacing w:val="-2"/>
              </w:rPr>
              <w:t>-</w:t>
            </w:r>
            <w:r w:rsidRPr="0061604F">
              <w:rPr>
                <w:rFonts w:ascii="Arial" w:hAnsi="Arial" w:cs="Arial"/>
                <w:spacing w:val="1"/>
              </w:rPr>
              <w:t>pr</w:t>
            </w:r>
            <w:r w:rsidRPr="0061604F">
              <w:rPr>
                <w:rFonts w:ascii="Arial" w:hAnsi="Arial" w:cs="Arial"/>
              </w:rPr>
              <w:t>ese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ted</w:t>
            </w:r>
            <w:r w:rsidRPr="0061604F">
              <w:rPr>
                <w:rFonts w:ascii="Arial" w:hAnsi="Arial" w:cs="Arial"/>
                <w:spacing w:val="-11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es</w:t>
            </w:r>
            <w:r w:rsidRPr="0061604F">
              <w:rPr>
                <w:rFonts w:ascii="Arial" w:hAnsi="Arial" w:cs="Arial"/>
                <w:spacing w:val="-2"/>
              </w:rPr>
              <w:t>u</w:t>
            </w:r>
            <w:r w:rsidRPr="0061604F">
              <w:rPr>
                <w:rFonts w:ascii="Arial" w:hAnsi="Arial" w:cs="Arial"/>
              </w:rPr>
              <w:t>l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4B84A" w14:textId="0D4B0E5B" w:rsidR="00553C14" w:rsidRPr="0061604F" w:rsidRDefault="00223252">
            <w:pPr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 xml:space="preserve">Okay thank you </w:t>
            </w:r>
          </w:p>
        </w:tc>
      </w:tr>
      <w:tr w:rsidR="00553C14" w:rsidRPr="0061604F" w14:paraId="673E0D9B" w14:textId="77777777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7D05E" w14:textId="77777777" w:rsidR="00553C14" w:rsidRPr="0061604F" w:rsidRDefault="00647F2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</w:rPr>
              <w:t>Are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ef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1"/>
              </w:rPr>
              <w:t>r</w:t>
            </w:r>
            <w:r w:rsidRPr="0061604F">
              <w:rPr>
                <w:rFonts w:ascii="Arial" w:hAnsi="Arial" w:cs="Arial"/>
                <w:b/>
              </w:rPr>
              <w:t>enc</w:t>
            </w:r>
            <w:r w:rsidRPr="0061604F">
              <w:rPr>
                <w:rFonts w:ascii="Arial" w:hAnsi="Arial" w:cs="Arial"/>
                <w:b/>
                <w:spacing w:val="1"/>
              </w:rPr>
              <w:t>e</w:t>
            </w:r>
            <w:r w:rsidRPr="0061604F">
              <w:rPr>
                <w:rFonts w:ascii="Arial" w:hAnsi="Arial" w:cs="Arial"/>
                <w:b/>
              </w:rPr>
              <w:t>s</w:t>
            </w:r>
            <w:r w:rsidRPr="0061604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uf</w:t>
            </w:r>
            <w:r w:rsidRPr="0061604F">
              <w:rPr>
                <w:rFonts w:ascii="Arial" w:hAnsi="Arial" w:cs="Arial"/>
                <w:b/>
                <w:spacing w:val="1"/>
              </w:rPr>
              <w:t>f</w:t>
            </w:r>
            <w:r w:rsidRPr="0061604F">
              <w:rPr>
                <w:rFonts w:ascii="Arial" w:hAnsi="Arial" w:cs="Arial"/>
                <w:b/>
              </w:rPr>
              <w:t>icient</w:t>
            </w:r>
            <w:r w:rsidRPr="0061604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nd</w:t>
            </w:r>
            <w:r w:rsidRPr="0061604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e</w:t>
            </w:r>
            <w:r w:rsidRPr="0061604F">
              <w:rPr>
                <w:rFonts w:ascii="Arial" w:hAnsi="Arial" w:cs="Arial"/>
                <w:b/>
              </w:rPr>
              <w:t>c</w:t>
            </w:r>
            <w:r w:rsidRPr="0061604F">
              <w:rPr>
                <w:rFonts w:ascii="Arial" w:hAnsi="Arial" w:cs="Arial"/>
                <w:b/>
                <w:spacing w:val="1"/>
              </w:rPr>
              <w:t>e</w:t>
            </w:r>
            <w:r w:rsidRPr="0061604F">
              <w:rPr>
                <w:rFonts w:ascii="Arial" w:hAnsi="Arial" w:cs="Arial"/>
                <w:b/>
              </w:rPr>
              <w:t>nt?</w:t>
            </w:r>
            <w:r w:rsidRPr="0061604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1"/>
              </w:rPr>
              <w:t>I</w:t>
            </w:r>
            <w:r w:rsidRPr="0061604F">
              <w:rPr>
                <w:rFonts w:ascii="Arial" w:hAnsi="Arial" w:cs="Arial"/>
                <w:b/>
              </w:rPr>
              <w:t xml:space="preserve">f </w:t>
            </w:r>
            <w:r w:rsidRPr="0061604F">
              <w:rPr>
                <w:rFonts w:ascii="Arial" w:hAnsi="Arial" w:cs="Arial"/>
                <w:b/>
                <w:spacing w:val="1"/>
              </w:rPr>
              <w:t>yo</w:t>
            </w:r>
            <w:r w:rsidRPr="0061604F">
              <w:rPr>
                <w:rFonts w:ascii="Arial" w:hAnsi="Arial" w:cs="Arial"/>
                <w:b/>
              </w:rPr>
              <w:t>u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h</w:t>
            </w:r>
            <w:r w:rsidRPr="0061604F">
              <w:rPr>
                <w:rFonts w:ascii="Arial" w:hAnsi="Arial" w:cs="Arial"/>
                <w:b/>
                <w:spacing w:val="1"/>
              </w:rPr>
              <w:t>av</w:t>
            </w:r>
            <w:r w:rsidRPr="0061604F">
              <w:rPr>
                <w:rFonts w:ascii="Arial" w:hAnsi="Arial" w:cs="Arial"/>
                <w:b/>
              </w:rPr>
              <w:t>e</w:t>
            </w:r>
          </w:p>
          <w:p w14:paraId="7E916C0E" w14:textId="77777777" w:rsidR="00553C14" w:rsidRPr="0061604F" w:rsidRDefault="00647F2D">
            <w:pPr>
              <w:ind w:left="460" w:right="448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u</w:t>
            </w:r>
            <w:r w:rsidRPr="0061604F">
              <w:rPr>
                <w:rFonts w:ascii="Arial" w:hAnsi="Arial" w:cs="Arial"/>
                <w:b/>
                <w:spacing w:val="1"/>
              </w:rPr>
              <w:t>gg</w:t>
            </w:r>
            <w:r w:rsidRPr="0061604F">
              <w:rPr>
                <w:rFonts w:ascii="Arial" w:hAnsi="Arial" w:cs="Arial"/>
                <w:b/>
              </w:rPr>
              <w:t>esti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ns</w:t>
            </w:r>
            <w:r w:rsidRPr="0061604F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f</w:t>
            </w:r>
            <w:r w:rsidRPr="0061604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d</w:t>
            </w:r>
            <w:r w:rsidRPr="0061604F">
              <w:rPr>
                <w:rFonts w:ascii="Arial" w:hAnsi="Arial" w:cs="Arial"/>
                <w:b/>
                <w:spacing w:val="-1"/>
              </w:rPr>
              <w:t>d</w:t>
            </w:r>
            <w:r w:rsidRPr="0061604F">
              <w:rPr>
                <w:rFonts w:ascii="Arial" w:hAnsi="Arial" w:cs="Arial"/>
                <w:b/>
              </w:rPr>
              <w:t>iti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n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l</w:t>
            </w:r>
            <w:r w:rsidRPr="0061604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r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1"/>
              </w:rPr>
              <w:t>f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1"/>
              </w:rPr>
              <w:t>r</w:t>
            </w:r>
            <w:r w:rsidRPr="0061604F">
              <w:rPr>
                <w:rFonts w:ascii="Arial" w:hAnsi="Arial" w:cs="Arial"/>
                <w:b/>
              </w:rPr>
              <w:t>enc</w:t>
            </w:r>
            <w:r w:rsidRPr="0061604F">
              <w:rPr>
                <w:rFonts w:ascii="Arial" w:hAnsi="Arial" w:cs="Arial"/>
                <w:b/>
                <w:spacing w:val="1"/>
              </w:rPr>
              <w:t>e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,</w:t>
            </w:r>
            <w:r w:rsidRPr="0061604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ple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e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3"/>
              </w:rPr>
              <w:t>m</w:t>
            </w:r>
            <w:r w:rsidRPr="0061604F">
              <w:rPr>
                <w:rFonts w:ascii="Arial" w:hAnsi="Arial" w:cs="Arial"/>
                <w:b/>
                <w:spacing w:val="3"/>
              </w:rPr>
              <w:t>e</w:t>
            </w:r>
            <w:r w:rsidRPr="0061604F">
              <w:rPr>
                <w:rFonts w:ascii="Arial" w:hAnsi="Arial" w:cs="Arial"/>
                <w:b/>
              </w:rPr>
              <w:t>nti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 xml:space="preserve">n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</w:t>
            </w:r>
            <w:r w:rsidRPr="0061604F">
              <w:rPr>
                <w:rFonts w:ascii="Arial" w:hAnsi="Arial" w:cs="Arial"/>
                <w:b/>
                <w:spacing w:val="2"/>
              </w:rPr>
              <w:t>e</w:t>
            </w:r>
            <w:r w:rsidRPr="0061604F">
              <w:rPr>
                <w:rFonts w:ascii="Arial" w:hAnsi="Arial" w:cs="Arial"/>
                <w:b/>
              </w:rPr>
              <w:t>m</w:t>
            </w:r>
            <w:r w:rsidRPr="0061604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in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ev</w:t>
            </w:r>
            <w:r w:rsidRPr="0061604F">
              <w:rPr>
                <w:rFonts w:ascii="Arial" w:hAnsi="Arial" w:cs="Arial"/>
                <w:b/>
              </w:rPr>
              <w:t>iew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fo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-5"/>
              </w:rPr>
              <w:t>m</w:t>
            </w:r>
            <w:r w:rsidRPr="0061604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B40FC" w14:textId="77777777" w:rsidR="00553C14" w:rsidRPr="0061604F" w:rsidRDefault="00647F2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spacing w:val="1"/>
              </w:rPr>
              <w:t>I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</w:rPr>
              <w:t>is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4"/>
              </w:rPr>
              <w:t>m</w:t>
            </w:r>
            <w:r w:rsidRPr="0061604F">
              <w:rPr>
                <w:rFonts w:ascii="Arial" w:hAnsi="Arial" w:cs="Arial"/>
                <w:spacing w:val="1"/>
              </w:rPr>
              <w:t>por</w:t>
            </w:r>
            <w:r w:rsidRPr="0061604F">
              <w:rPr>
                <w:rFonts w:ascii="Arial" w:hAnsi="Arial" w:cs="Arial"/>
              </w:rPr>
              <w:t>ta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</w:rPr>
              <w:t>to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  <w:spacing w:val="3"/>
              </w:rPr>
              <w:t>o</w:t>
            </w:r>
            <w:r w:rsidRPr="0061604F">
              <w:rPr>
                <w:rFonts w:ascii="Arial" w:hAnsi="Arial" w:cs="Arial"/>
                <w:spacing w:val="-4"/>
              </w:rPr>
              <w:t>m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c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spacing w:val="-2"/>
              </w:rPr>
              <w:t>w</w:t>
            </w:r>
            <w:r w:rsidRPr="0061604F">
              <w:rPr>
                <w:rFonts w:ascii="Arial" w:hAnsi="Arial" w:cs="Arial"/>
                <w:spacing w:val="1"/>
              </w:rPr>
              <w:t>or</w:t>
            </w:r>
            <w:r w:rsidRPr="0061604F">
              <w:rPr>
                <w:rFonts w:ascii="Arial" w:hAnsi="Arial" w:cs="Arial"/>
              </w:rPr>
              <w:t>k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(202</w:t>
            </w:r>
            <w:r w:rsidRPr="0061604F">
              <w:rPr>
                <w:rFonts w:ascii="Arial" w:hAnsi="Arial" w:cs="Arial"/>
              </w:rPr>
              <w:t>4</w:t>
            </w:r>
            <w:r w:rsidRPr="0061604F">
              <w:rPr>
                <w:rFonts w:ascii="Arial" w:hAnsi="Arial" w:cs="Arial"/>
                <w:spacing w:val="1"/>
              </w:rPr>
              <w:t xml:space="preserve"> </w:t>
            </w:r>
            <w:r w:rsidRPr="0061604F">
              <w:rPr>
                <w:rFonts w:ascii="Arial" w:hAnsi="Arial" w:cs="Arial"/>
              </w:rPr>
              <w:t>-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20</w:t>
            </w:r>
            <w:r w:rsidRPr="0061604F">
              <w:rPr>
                <w:rFonts w:ascii="Arial" w:hAnsi="Arial" w:cs="Arial"/>
                <w:spacing w:val="-1"/>
              </w:rPr>
              <w:t>2</w:t>
            </w:r>
            <w:r w:rsidRPr="0061604F">
              <w:rPr>
                <w:rFonts w:ascii="Arial" w:hAnsi="Arial" w:cs="Arial"/>
                <w:spacing w:val="1"/>
              </w:rPr>
              <w:t>5</w:t>
            </w:r>
            <w:r w:rsidRPr="0061604F">
              <w:rPr>
                <w:rFonts w:ascii="Arial" w:hAnsi="Arial" w:cs="Arial"/>
              </w:rPr>
              <w:t>)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</w:rPr>
              <w:t>to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</w:rPr>
              <w:t>literat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v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2"/>
              </w:rPr>
              <w:t>e</w:t>
            </w:r>
            <w:r w:rsidRPr="0061604F">
              <w:rPr>
                <w:rFonts w:ascii="Arial" w:hAnsi="Arial" w:cs="Arial"/>
              </w:rPr>
              <w:t>w</w:t>
            </w:r>
            <w:r w:rsidRPr="0061604F">
              <w:rPr>
                <w:rFonts w:ascii="Arial" w:hAnsi="Arial" w:cs="Arial"/>
                <w:spacing w:val="-7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f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8CC99" w14:textId="0A154898" w:rsidR="00553C14" w:rsidRPr="0061604F" w:rsidRDefault="00D10304">
            <w:pPr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 xml:space="preserve">Noted and recent references added. </w:t>
            </w:r>
          </w:p>
        </w:tc>
      </w:tr>
      <w:tr w:rsidR="00553C14" w:rsidRPr="0061604F" w14:paraId="2A39A30E" w14:textId="77777777">
        <w:trPr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CCF3F" w14:textId="77777777" w:rsidR="00553C14" w:rsidRPr="0061604F" w:rsidRDefault="00647F2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  <w:spacing w:val="-1"/>
              </w:rPr>
              <w:t>I</w:t>
            </w:r>
            <w:r w:rsidRPr="0061604F">
              <w:rPr>
                <w:rFonts w:ascii="Arial" w:hAnsi="Arial" w:cs="Arial"/>
                <w:b/>
              </w:rPr>
              <w:t>s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l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n</w:t>
            </w:r>
            <w:r w:rsidRPr="0061604F">
              <w:rPr>
                <w:rFonts w:ascii="Arial" w:hAnsi="Arial" w:cs="Arial"/>
                <w:b/>
                <w:spacing w:val="1"/>
              </w:rPr>
              <w:t>g</w:t>
            </w:r>
            <w:r w:rsidRPr="0061604F">
              <w:rPr>
                <w:rFonts w:ascii="Arial" w:hAnsi="Arial" w:cs="Arial"/>
                <w:b/>
              </w:rPr>
              <w:t>u</w:t>
            </w:r>
            <w:r w:rsidRPr="0061604F">
              <w:rPr>
                <w:rFonts w:ascii="Arial" w:hAnsi="Arial" w:cs="Arial"/>
                <w:b/>
                <w:spacing w:val="1"/>
              </w:rPr>
              <w:t>ag</w:t>
            </w:r>
            <w:r w:rsidRPr="0061604F">
              <w:rPr>
                <w:rFonts w:ascii="Arial" w:hAnsi="Arial" w:cs="Arial"/>
                <w:b/>
              </w:rPr>
              <w:t>e/</w:t>
            </w:r>
            <w:r w:rsidRPr="0061604F">
              <w:rPr>
                <w:rFonts w:ascii="Arial" w:hAnsi="Arial" w:cs="Arial"/>
                <w:b/>
                <w:spacing w:val="-1"/>
              </w:rPr>
              <w:t>E</w:t>
            </w:r>
            <w:r w:rsidRPr="0061604F">
              <w:rPr>
                <w:rFonts w:ascii="Arial" w:hAnsi="Arial" w:cs="Arial"/>
                <w:b/>
              </w:rPr>
              <w:t>n</w:t>
            </w:r>
            <w:r w:rsidRPr="0061604F">
              <w:rPr>
                <w:rFonts w:ascii="Arial" w:hAnsi="Arial" w:cs="Arial"/>
                <w:b/>
                <w:spacing w:val="1"/>
              </w:rPr>
              <w:t>g</w:t>
            </w:r>
            <w:r w:rsidRPr="0061604F">
              <w:rPr>
                <w:rFonts w:ascii="Arial" w:hAnsi="Arial" w:cs="Arial"/>
                <w:b/>
              </w:rPr>
              <w:t>l</w:t>
            </w:r>
            <w:r w:rsidRPr="0061604F">
              <w:rPr>
                <w:rFonts w:ascii="Arial" w:hAnsi="Arial" w:cs="Arial"/>
                <w:b/>
                <w:spacing w:val="2"/>
              </w:rPr>
              <w:t>i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h</w:t>
            </w:r>
            <w:r w:rsidRPr="0061604F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2"/>
              </w:rPr>
              <w:t>q</w:t>
            </w:r>
            <w:r w:rsidRPr="0061604F">
              <w:rPr>
                <w:rFonts w:ascii="Arial" w:hAnsi="Arial" w:cs="Arial"/>
                <w:b/>
              </w:rPr>
              <w:t>u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lity</w:t>
            </w:r>
            <w:r w:rsidRPr="0061604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f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he</w:t>
            </w:r>
            <w:r w:rsidRPr="0061604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1"/>
              </w:rPr>
              <w:t>t</w:t>
            </w:r>
            <w:r w:rsidRPr="0061604F">
              <w:rPr>
                <w:rFonts w:ascii="Arial" w:hAnsi="Arial" w:cs="Arial"/>
                <w:b/>
              </w:rPr>
              <w:t>icle</w:t>
            </w:r>
            <w:r w:rsidRPr="0061604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uit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ble</w:t>
            </w:r>
          </w:p>
          <w:p w14:paraId="64C778DA" w14:textId="77777777" w:rsidR="00553C14" w:rsidRPr="0061604F" w:rsidRDefault="00647F2D">
            <w:pPr>
              <w:spacing w:before="1"/>
              <w:ind w:left="460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  <w:spacing w:val="1"/>
              </w:rPr>
              <w:t>fo</w:t>
            </w:r>
            <w:r w:rsidRPr="0061604F">
              <w:rPr>
                <w:rFonts w:ascii="Arial" w:hAnsi="Arial" w:cs="Arial"/>
                <w:b/>
              </w:rPr>
              <w:t>r</w:t>
            </w:r>
            <w:r w:rsidRPr="0061604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ch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l</w:t>
            </w:r>
            <w:r w:rsidRPr="0061604F">
              <w:rPr>
                <w:rFonts w:ascii="Arial" w:hAnsi="Arial" w:cs="Arial"/>
                <w:b/>
                <w:spacing w:val="1"/>
              </w:rPr>
              <w:t>a</w:t>
            </w:r>
            <w:r w:rsidRPr="0061604F">
              <w:rPr>
                <w:rFonts w:ascii="Arial" w:hAnsi="Arial" w:cs="Arial"/>
                <w:b/>
              </w:rPr>
              <w:t>rly</w:t>
            </w:r>
            <w:r w:rsidRPr="0061604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1604F">
              <w:rPr>
                <w:rFonts w:ascii="Arial" w:hAnsi="Arial" w:cs="Arial"/>
                <w:b/>
              </w:rPr>
              <w:t>c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m</w:t>
            </w:r>
            <w:r w:rsidRPr="0061604F">
              <w:rPr>
                <w:rFonts w:ascii="Arial" w:hAnsi="Arial" w:cs="Arial"/>
                <w:b/>
                <w:spacing w:val="-3"/>
              </w:rPr>
              <w:t>m</w:t>
            </w:r>
            <w:r w:rsidRPr="0061604F">
              <w:rPr>
                <w:rFonts w:ascii="Arial" w:hAnsi="Arial" w:cs="Arial"/>
                <w:b/>
              </w:rPr>
              <w:t>u</w:t>
            </w:r>
            <w:r w:rsidRPr="0061604F">
              <w:rPr>
                <w:rFonts w:ascii="Arial" w:hAnsi="Arial" w:cs="Arial"/>
                <w:b/>
                <w:spacing w:val="1"/>
              </w:rPr>
              <w:t>n</w:t>
            </w:r>
            <w:r w:rsidRPr="0061604F">
              <w:rPr>
                <w:rFonts w:ascii="Arial" w:hAnsi="Arial" w:cs="Arial"/>
                <w:b/>
              </w:rPr>
              <w:t>ic</w:t>
            </w:r>
            <w:r w:rsidRPr="0061604F">
              <w:rPr>
                <w:rFonts w:ascii="Arial" w:hAnsi="Arial" w:cs="Arial"/>
                <w:b/>
                <w:spacing w:val="1"/>
              </w:rPr>
              <w:t>at</w:t>
            </w:r>
            <w:r w:rsidRPr="0061604F">
              <w:rPr>
                <w:rFonts w:ascii="Arial" w:hAnsi="Arial" w:cs="Arial"/>
                <w:b/>
              </w:rPr>
              <w:t>i</w:t>
            </w:r>
            <w:r w:rsidRPr="0061604F">
              <w:rPr>
                <w:rFonts w:ascii="Arial" w:hAnsi="Arial" w:cs="Arial"/>
                <w:b/>
                <w:spacing w:val="1"/>
              </w:rPr>
              <w:t>o</w:t>
            </w:r>
            <w:r w:rsidRPr="0061604F">
              <w:rPr>
                <w:rFonts w:ascii="Arial" w:hAnsi="Arial" w:cs="Arial"/>
                <w:b/>
              </w:rPr>
              <w:t>n</w:t>
            </w:r>
            <w:r w:rsidRPr="0061604F">
              <w:rPr>
                <w:rFonts w:ascii="Arial" w:hAnsi="Arial" w:cs="Arial"/>
                <w:b/>
                <w:spacing w:val="-1"/>
              </w:rPr>
              <w:t>s</w:t>
            </w:r>
            <w:r w:rsidRPr="0061604F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442A6" w14:textId="77777777" w:rsidR="00553C14" w:rsidRPr="0061604F" w:rsidRDefault="00647F2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spacing w:val="3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</w:rPr>
              <w:t>la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1"/>
              </w:rPr>
              <w:t>g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q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</w:rPr>
              <w:t>li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</w:rPr>
              <w:t>y</w:t>
            </w:r>
            <w:r w:rsidRPr="0061604F">
              <w:rPr>
                <w:rFonts w:ascii="Arial" w:hAnsi="Arial" w:cs="Arial"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o</w:t>
            </w:r>
            <w:r w:rsidRPr="0061604F">
              <w:rPr>
                <w:rFonts w:ascii="Arial" w:hAnsi="Arial" w:cs="Arial"/>
              </w:rPr>
              <w:t>f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3"/>
              </w:rPr>
              <w:t>r</w:t>
            </w:r>
            <w:r w:rsidRPr="0061604F">
              <w:rPr>
                <w:rFonts w:ascii="Arial" w:hAnsi="Arial" w:cs="Arial"/>
              </w:rPr>
              <w:t>ticle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</w:rPr>
              <w:t>is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al</w:t>
            </w:r>
            <w:r w:rsidRPr="0061604F">
              <w:rPr>
                <w:rFonts w:ascii="Arial" w:hAnsi="Arial" w:cs="Arial"/>
                <w:spacing w:val="2"/>
              </w:rPr>
              <w:t>l</w:t>
            </w:r>
            <w:r w:rsidRPr="0061604F">
              <w:rPr>
                <w:rFonts w:ascii="Arial" w:hAnsi="Arial" w:cs="Arial"/>
              </w:rPr>
              <w:t>y</w:t>
            </w:r>
            <w:r w:rsidRPr="0061604F">
              <w:rPr>
                <w:rFonts w:ascii="Arial" w:hAnsi="Arial" w:cs="Arial"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ita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>le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spacing w:val="-2"/>
              </w:rPr>
              <w:t>f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r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1"/>
              </w:rPr>
              <w:t>ad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m</w:t>
            </w:r>
            <w:r w:rsidRPr="0061604F">
              <w:rPr>
                <w:rFonts w:ascii="Arial" w:hAnsi="Arial" w:cs="Arial"/>
              </w:rPr>
              <w:t>ic</w:t>
            </w:r>
            <w:r w:rsidRPr="0061604F">
              <w:rPr>
                <w:rFonts w:ascii="Arial" w:hAnsi="Arial" w:cs="Arial"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>li</w:t>
            </w:r>
            <w:r w:rsidRPr="0061604F">
              <w:rPr>
                <w:rFonts w:ascii="Arial" w:hAnsi="Arial" w:cs="Arial"/>
                <w:spacing w:val="1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5"/>
              </w:rPr>
              <w:t>g</w:t>
            </w:r>
            <w:r w:rsidRPr="0061604F">
              <w:rPr>
                <w:rFonts w:ascii="Arial" w:hAnsi="Arial" w:cs="Arial"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DB305" w14:textId="1134D70F" w:rsidR="00553C14" w:rsidRPr="0061604F" w:rsidRDefault="00787E1C">
            <w:pPr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 xml:space="preserve">Thank you </w:t>
            </w:r>
          </w:p>
        </w:tc>
      </w:tr>
      <w:tr w:rsidR="00553C14" w:rsidRPr="0061604F" w14:paraId="06C960C9" w14:textId="77777777" w:rsidTr="0033157F">
        <w:trPr>
          <w:trHeight w:hRule="exact" w:val="356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311A92" w14:textId="77777777" w:rsidR="00553C14" w:rsidRPr="0061604F" w:rsidRDefault="00647F2D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61604F">
              <w:rPr>
                <w:rFonts w:ascii="Arial" w:hAnsi="Arial" w:cs="Arial"/>
                <w:b/>
                <w:u w:val="thick" w:color="000000"/>
              </w:rPr>
              <w:t>pti</w:t>
            </w:r>
            <w:r w:rsidRPr="0061604F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61604F">
              <w:rPr>
                <w:rFonts w:ascii="Arial" w:hAnsi="Arial" w:cs="Arial"/>
                <w:b/>
                <w:u w:val="thick" w:color="000000"/>
              </w:rPr>
              <w:t>n</w:t>
            </w:r>
            <w:r w:rsidRPr="0061604F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61604F">
              <w:rPr>
                <w:rFonts w:ascii="Arial" w:hAnsi="Arial" w:cs="Arial"/>
                <w:b/>
                <w:u w:val="thick" w:color="000000"/>
              </w:rPr>
              <w:t>l/</w:t>
            </w:r>
            <w:r w:rsidRPr="0061604F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61604F">
              <w:rPr>
                <w:rFonts w:ascii="Arial" w:hAnsi="Arial" w:cs="Arial"/>
                <w:b/>
                <w:u w:val="thick" w:color="000000"/>
              </w:rPr>
              <w:t>ene</w:t>
            </w:r>
            <w:r w:rsidRPr="0061604F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61604F">
              <w:rPr>
                <w:rFonts w:ascii="Arial" w:hAnsi="Arial" w:cs="Arial"/>
                <w:b/>
                <w:u w:val="thick" w:color="000000"/>
              </w:rPr>
              <w:t>l</w:t>
            </w:r>
            <w:r w:rsidRPr="0061604F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4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mm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4F547" w14:textId="77777777" w:rsidR="00553C14" w:rsidRPr="0061604F" w:rsidRDefault="00647F2D">
            <w:pPr>
              <w:spacing w:before="23" w:line="240" w:lineRule="exact"/>
              <w:ind w:left="102" w:right="76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>-</w:t>
            </w:r>
            <w:r w:rsidRPr="0061604F">
              <w:rPr>
                <w:rFonts w:ascii="Arial" w:hAnsi="Arial" w:cs="Arial"/>
                <w:spacing w:val="40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38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nn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</w:rPr>
              <w:t>g</w:t>
            </w:r>
            <w:r w:rsidRPr="0061604F">
              <w:rPr>
                <w:rFonts w:ascii="Arial" w:hAnsi="Arial" w:cs="Arial"/>
                <w:spacing w:val="32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1"/>
              </w:rPr>
              <w:t>ou</w:t>
            </w:r>
            <w:r w:rsidRPr="0061604F">
              <w:rPr>
                <w:rFonts w:ascii="Arial" w:hAnsi="Arial" w:cs="Arial"/>
              </w:rPr>
              <w:t>ld</w:t>
            </w:r>
            <w:r w:rsidRPr="0061604F">
              <w:rPr>
                <w:rFonts w:ascii="Arial" w:hAnsi="Arial" w:cs="Arial"/>
                <w:spacing w:val="37"/>
              </w:rPr>
              <w:t xml:space="preserve"> 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3"/>
              </w:rPr>
              <w:t>c</w:t>
            </w:r>
            <w:r w:rsidRPr="0061604F">
              <w:rPr>
                <w:rFonts w:ascii="Arial" w:hAnsi="Arial" w:cs="Arial"/>
                <w:spacing w:val="2"/>
              </w:rPr>
              <w:t>l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35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40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h</w:t>
            </w:r>
            <w:r w:rsidRPr="0061604F">
              <w:rPr>
                <w:rFonts w:ascii="Arial" w:hAnsi="Arial" w:cs="Arial"/>
                <w:spacing w:val="32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tl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</w:rPr>
              <w:t>g</w:t>
            </w:r>
            <w:r w:rsidRPr="0061604F">
              <w:rPr>
                <w:rFonts w:ascii="Arial" w:hAnsi="Arial" w:cs="Arial"/>
                <w:spacing w:val="35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39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1"/>
              </w:rPr>
              <w:t>op</w:t>
            </w:r>
            <w:r w:rsidRPr="0061604F">
              <w:rPr>
                <w:rFonts w:ascii="Arial" w:hAnsi="Arial" w:cs="Arial"/>
              </w:rPr>
              <w:t>ic</w:t>
            </w:r>
            <w:r w:rsidRPr="0061604F">
              <w:rPr>
                <w:rFonts w:ascii="Arial" w:hAnsi="Arial" w:cs="Arial"/>
                <w:spacing w:val="-2"/>
              </w:rPr>
              <w:t>'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38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</w:rPr>
              <w:t>ifica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ce</w:t>
            </w:r>
            <w:r w:rsidRPr="0061604F">
              <w:rPr>
                <w:rFonts w:ascii="Arial" w:hAnsi="Arial" w:cs="Arial"/>
                <w:spacing w:val="32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2"/>
              </w:rPr>
              <w:t>f</w:t>
            </w:r>
            <w:r w:rsidRPr="0061604F">
              <w:rPr>
                <w:rFonts w:ascii="Arial" w:hAnsi="Arial" w:cs="Arial"/>
                <w:spacing w:val="1"/>
              </w:rPr>
              <w:t>or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36"/>
              </w:rPr>
              <w:t xml:space="preserve"> 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</w:rPr>
              <w:t>g</w:t>
            </w:r>
            <w:r w:rsidRPr="0061604F">
              <w:rPr>
                <w:rFonts w:ascii="Arial" w:hAnsi="Arial" w:cs="Arial"/>
                <w:spacing w:val="33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to</w:t>
            </w:r>
            <w:r w:rsidRPr="0061604F">
              <w:rPr>
                <w:rFonts w:ascii="Arial" w:hAnsi="Arial" w:cs="Arial"/>
                <w:spacing w:val="39"/>
              </w:rPr>
              <w:t xml:space="preserve"> </w:t>
            </w:r>
            <w:r w:rsidRPr="0061604F">
              <w:rPr>
                <w:rFonts w:ascii="Arial" w:hAnsi="Arial" w:cs="Arial"/>
              </w:rPr>
              <w:t>te</w:t>
            </w:r>
            <w:r w:rsidRPr="0061604F">
              <w:rPr>
                <w:rFonts w:ascii="Arial" w:hAnsi="Arial" w:cs="Arial"/>
                <w:spacing w:val="3"/>
              </w:rPr>
              <w:t>c</w:t>
            </w:r>
            <w:r w:rsidRPr="0061604F">
              <w:rPr>
                <w:rFonts w:ascii="Arial" w:hAnsi="Arial" w:cs="Arial"/>
                <w:spacing w:val="1"/>
              </w:rPr>
              <w:t>h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 xml:space="preserve">ical 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etails.</w:t>
            </w:r>
          </w:p>
          <w:p w14:paraId="62D2A55F" w14:textId="77777777" w:rsidR="00553C14" w:rsidRPr="0061604F" w:rsidRDefault="00553C14">
            <w:pPr>
              <w:spacing w:before="14" w:line="260" w:lineRule="exact"/>
              <w:rPr>
                <w:rFonts w:ascii="Arial" w:hAnsi="Arial" w:cs="Arial"/>
              </w:rPr>
            </w:pPr>
          </w:p>
          <w:p w14:paraId="461F0A0C" w14:textId="77777777" w:rsidR="00553C14" w:rsidRPr="0061604F" w:rsidRDefault="00647F2D">
            <w:pPr>
              <w:ind w:left="102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>-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ld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v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ed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to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nu</w:t>
            </w:r>
            <w:r w:rsidRPr="0061604F">
              <w:rPr>
                <w:rFonts w:ascii="Arial" w:hAnsi="Arial" w:cs="Arial"/>
                <w:spacing w:val="-4"/>
              </w:rPr>
              <w:t>m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ed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ad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1"/>
              </w:rPr>
              <w:t>g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-10"/>
              </w:rPr>
              <w:t xml:space="preserve"> </w:t>
            </w:r>
            <w:r w:rsidRPr="0061604F">
              <w:rPr>
                <w:rFonts w:ascii="Arial" w:hAnsi="Arial" w:cs="Arial"/>
              </w:rPr>
              <w:t>to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ce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</w:rPr>
              <w:t>cla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</w:rPr>
              <w:t>y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b</w:t>
            </w:r>
            <w:r w:rsidRPr="0061604F">
              <w:rPr>
                <w:rFonts w:ascii="Arial" w:hAnsi="Arial" w:cs="Arial"/>
              </w:rPr>
              <w:t>ili</w:t>
            </w:r>
            <w:r w:rsidRPr="0061604F">
              <w:rPr>
                <w:rFonts w:ascii="Arial" w:hAnsi="Arial" w:cs="Arial"/>
                <w:spacing w:val="1"/>
              </w:rPr>
              <w:t>t</w:t>
            </w:r>
            <w:r w:rsidRPr="0061604F">
              <w:rPr>
                <w:rFonts w:ascii="Arial" w:hAnsi="Arial" w:cs="Arial"/>
                <w:spacing w:val="-4"/>
              </w:rPr>
              <w:t>y</w:t>
            </w:r>
            <w:r w:rsidRPr="0061604F">
              <w:rPr>
                <w:rFonts w:ascii="Arial" w:hAnsi="Arial" w:cs="Arial"/>
              </w:rPr>
              <w:t>.</w:t>
            </w:r>
          </w:p>
          <w:p w14:paraId="2FD154B6" w14:textId="77777777" w:rsidR="00553C14" w:rsidRPr="0061604F" w:rsidRDefault="00553C14">
            <w:pPr>
              <w:spacing w:before="8" w:line="160" w:lineRule="exact"/>
              <w:rPr>
                <w:rFonts w:ascii="Arial" w:hAnsi="Arial" w:cs="Arial"/>
              </w:rPr>
            </w:pPr>
          </w:p>
          <w:p w14:paraId="0CABA89B" w14:textId="77777777" w:rsidR="00553C14" w:rsidRPr="0061604F" w:rsidRDefault="00553C14">
            <w:pPr>
              <w:spacing w:line="200" w:lineRule="exact"/>
              <w:rPr>
                <w:rFonts w:ascii="Arial" w:hAnsi="Arial" w:cs="Arial"/>
              </w:rPr>
            </w:pPr>
          </w:p>
          <w:p w14:paraId="306FF7A9" w14:textId="77777777" w:rsidR="00553C14" w:rsidRPr="0061604F" w:rsidRDefault="00647F2D">
            <w:pPr>
              <w:spacing w:line="288" w:lineRule="auto"/>
              <w:ind w:left="102" w:right="65"/>
              <w:rPr>
                <w:rFonts w:ascii="Arial" w:hAnsi="Arial" w:cs="Arial"/>
              </w:rPr>
            </w:pPr>
            <w:r w:rsidRPr="0061604F">
              <w:rPr>
                <w:rFonts w:ascii="Arial" w:eastAsia="Arial" w:hAnsi="Arial" w:cs="Arial"/>
              </w:rPr>
              <w:t>-</w:t>
            </w:r>
            <w:r w:rsidRPr="0061604F">
              <w:rPr>
                <w:rFonts w:ascii="Arial" w:eastAsia="Arial" w:hAnsi="Arial" w:cs="Arial"/>
                <w:spacing w:val="19"/>
              </w:rPr>
              <w:t xml:space="preserve"> </w:t>
            </w:r>
            <w:r w:rsidRPr="0061604F">
              <w:rPr>
                <w:rFonts w:ascii="Arial" w:hAnsi="Arial" w:cs="Arial"/>
                <w:spacing w:val="3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7"/>
              </w:rPr>
              <w:t xml:space="preserve"> </w:t>
            </w:r>
            <w:r w:rsidRPr="0061604F">
              <w:rPr>
                <w:rFonts w:ascii="Arial" w:hAnsi="Arial" w:cs="Arial"/>
                <w:spacing w:val="-2"/>
              </w:rPr>
              <w:t>f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gu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5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bo</w:t>
            </w:r>
            <w:r w:rsidRPr="0061604F">
              <w:rPr>
                <w:rFonts w:ascii="Arial" w:hAnsi="Arial" w:cs="Arial"/>
                <w:spacing w:val="-1"/>
              </w:rPr>
              <w:t>v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5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8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ad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g</w:t>
            </w:r>
            <w:r w:rsidRPr="0061604F">
              <w:rPr>
                <w:rFonts w:ascii="Arial" w:hAnsi="Arial" w:cs="Arial"/>
                <w:spacing w:val="14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(I</w:t>
            </w:r>
            <w:r w:rsidRPr="0061604F">
              <w:rPr>
                <w:rFonts w:ascii="Arial" w:hAnsi="Arial" w:cs="Arial"/>
              </w:rPr>
              <w:t>M</w:t>
            </w:r>
            <w:r w:rsidRPr="0061604F">
              <w:rPr>
                <w:rFonts w:ascii="Arial" w:hAnsi="Arial" w:cs="Arial"/>
                <w:spacing w:val="2"/>
              </w:rPr>
              <w:t>P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C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14"/>
              </w:rPr>
              <w:t xml:space="preserve"> </w:t>
            </w:r>
            <w:r w:rsidRPr="0061604F">
              <w:rPr>
                <w:rFonts w:ascii="Arial" w:hAnsi="Arial" w:cs="Arial"/>
              </w:rPr>
              <w:t>ON</w:t>
            </w:r>
            <w:r w:rsidRPr="0061604F">
              <w:rPr>
                <w:rFonts w:ascii="Arial" w:hAnsi="Arial" w:cs="Arial"/>
                <w:spacing w:val="17"/>
              </w:rPr>
              <w:t xml:space="preserve"> </w:t>
            </w:r>
            <w:r w:rsidRPr="0061604F">
              <w:rPr>
                <w:rFonts w:ascii="Arial" w:hAnsi="Arial" w:cs="Arial"/>
              </w:rPr>
              <w:t>HYDRA</w:t>
            </w:r>
            <w:r w:rsidRPr="0061604F">
              <w:rPr>
                <w:rFonts w:ascii="Arial" w:hAnsi="Arial" w:cs="Arial"/>
                <w:spacing w:val="2"/>
              </w:rPr>
              <w:t>U</w:t>
            </w:r>
            <w:r w:rsidRPr="0061604F">
              <w:rPr>
                <w:rFonts w:ascii="Arial" w:hAnsi="Arial" w:cs="Arial"/>
                <w:spacing w:val="-2"/>
              </w:rPr>
              <w:t>L</w:t>
            </w:r>
            <w:r w:rsidRPr="0061604F">
              <w:rPr>
                <w:rFonts w:ascii="Arial" w:hAnsi="Arial" w:cs="Arial"/>
                <w:spacing w:val="1"/>
              </w:rPr>
              <w:t>I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7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P</w:t>
            </w:r>
            <w:r w:rsidRPr="0061604F">
              <w:rPr>
                <w:rFonts w:ascii="Arial" w:hAnsi="Arial" w:cs="Arial"/>
                <w:spacing w:val="-1"/>
              </w:rPr>
              <w:t>R</w:t>
            </w:r>
            <w:r w:rsidRPr="0061604F">
              <w:rPr>
                <w:rFonts w:ascii="Arial" w:hAnsi="Arial" w:cs="Arial"/>
              </w:rPr>
              <w:t>O</w:t>
            </w:r>
            <w:r w:rsidRPr="0061604F">
              <w:rPr>
                <w:rFonts w:ascii="Arial" w:hAnsi="Arial" w:cs="Arial"/>
                <w:spacing w:val="2"/>
              </w:rPr>
              <w:t>P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R</w:t>
            </w:r>
            <w:r w:rsidRPr="0061604F">
              <w:rPr>
                <w:rFonts w:ascii="Arial" w:hAnsi="Arial" w:cs="Arial"/>
                <w:spacing w:val="3"/>
              </w:rPr>
              <w:t>T</w:t>
            </w:r>
            <w:r w:rsidRPr="0061604F">
              <w:rPr>
                <w:rFonts w:ascii="Arial" w:hAnsi="Arial" w:cs="Arial"/>
                <w:spacing w:val="1"/>
              </w:rPr>
              <w:t>I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3"/>
              </w:rPr>
              <w:t>S</w:t>
            </w:r>
            <w:r w:rsidRPr="0061604F">
              <w:rPr>
                <w:rFonts w:ascii="Arial" w:hAnsi="Arial" w:cs="Arial"/>
              </w:rPr>
              <w:t>)</w:t>
            </w:r>
            <w:r w:rsidRPr="0061604F">
              <w:rPr>
                <w:rFonts w:ascii="Arial" w:hAnsi="Arial" w:cs="Arial"/>
                <w:spacing w:val="8"/>
              </w:rPr>
              <w:t xml:space="preserve"> </w:t>
            </w:r>
            <w:r w:rsidRPr="0061604F">
              <w:rPr>
                <w:rFonts w:ascii="Arial" w:hAnsi="Arial" w:cs="Arial"/>
              </w:rPr>
              <w:t>lac</w:t>
            </w:r>
            <w:r w:rsidRPr="0061604F">
              <w:rPr>
                <w:rFonts w:ascii="Arial" w:hAnsi="Arial" w:cs="Arial"/>
                <w:spacing w:val="-1"/>
              </w:rPr>
              <w:t>k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15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9"/>
              </w:rPr>
              <w:t xml:space="preserve"> 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1"/>
              </w:rPr>
              <w:t>ap</w:t>
            </w:r>
            <w:r w:rsidRPr="0061604F">
              <w:rPr>
                <w:rFonts w:ascii="Arial" w:hAnsi="Arial" w:cs="Arial"/>
              </w:rPr>
              <w:t>ti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n</w:t>
            </w:r>
            <w:r w:rsidRPr="0061604F">
              <w:rPr>
                <w:rFonts w:ascii="Arial" w:hAnsi="Arial" w:cs="Arial"/>
                <w:spacing w:val="12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17"/>
              </w:rPr>
              <w:t xml:space="preserve"> </w:t>
            </w:r>
            <w:r w:rsidRPr="0061604F">
              <w:rPr>
                <w:rFonts w:ascii="Arial" w:hAnsi="Arial" w:cs="Arial"/>
              </w:rPr>
              <w:t>cle</w:t>
            </w:r>
            <w:r w:rsidRPr="0061604F">
              <w:rPr>
                <w:rFonts w:ascii="Arial" w:hAnsi="Arial" w:cs="Arial"/>
                <w:spacing w:val="1"/>
              </w:rPr>
              <w:t>a</w:t>
            </w:r>
            <w:r w:rsidRPr="0061604F">
              <w:rPr>
                <w:rFonts w:ascii="Arial" w:hAnsi="Arial" w:cs="Arial"/>
              </w:rPr>
              <w:t>r</w:t>
            </w:r>
            <w:r w:rsidRPr="0061604F">
              <w:rPr>
                <w:rFonts w:ascii="Arial" w:hAnsi="Arial" w:cs="Arial"/>
                <w:spacing w:val="16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 xml:space="preserve">etails. </w:t>
            </w:r>
            <w:r w:rsidRPr="0061604F">
              <w:rPr>
                <w:rFonts w:ascii="Arial" w:hAnsi="Arial" w:cs="Arial"/>
                <w:spacing w:val="-2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dd</w:t>
            </w:r>
            <w:r w:rsidRPr="0061604F">
              <w:rPr>
                <w:rFonts w:ascii="Arial" w:hAnsi="Arial" w:cs="Arial"/>
              </w:rPr>
              <w:t>itio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2"/>
              </w:rPr>
              <w:t>ll</w:t>
            </w:r>
            <w:r w:rsidRPr="0061604F">
              <w:rPr>
                <w:rFonts w:ascii="Arial" w:hAnsi="Arial" w:cs="Arial"/>
                <w:spacing w:val="-4"/>
              </w:rPr>
              <w:t>y</w:t>
            </w:r>
            <w:r w:rsidRPr="0061604F">
              <w:rPr>
                <w:rFonts w:ascii="Arial" w:hAnsi="Arial" w:cs="Arial"/>
              </w:rPr>
              <w:t>,</w:t>
            </w:r>
            <w:r w:rsidRPr="0061604F">
              <w:rPr>
                <w:rFonts w:ascii="Arial" w:hAnsi="Arial" w:cs="Arial"/>
                <w:spacing w:val="-10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</w:rPr>
              <w:t>te</w:t>
            </w:r>
            <w:r w:rsidRPr="0061604F">
              <w:rPr>
                <w:rFonts w:ascii="Arial" w:hAnsi="Arial" w:cs="Arial"/>
                <w:spacing w:val="1"/>
              </w:rPr>
              <w:t>x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-2"/>
              </w:rPr>
              <w:t>w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in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4"/>
              </w:rPr>
              <w:t>m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u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cle</w:t>
            </w:r>
            <w:r w:rsidRPr="0061604F">
              <w:rPr>
                <w:rFonts w:ascii="Arial" w:hAnsi="Arial" w:cs="Arial"/>
                <w:spacing w:val="1"/>
              </w:rPr>
              <w:t>ar</w:t>
            </w:r>
            <w:r w:rsidRPr="0061604F">
              <w:rPr>
                <w:rFonts w:ascii="Arial" w:hAnsi="Arial" w:cs="Arial"/>
              </w:rPr>
              <w:t>,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</w:rPr>
              <w:t>its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  <w:spacing w:val="3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ce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</w:rPr>
              <w:t>is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c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2"/>
              </w:rPr>
              <w:t>f</w:t>
            </w:r>
            <w:r w:rsidRPr="0061604F">
              <w:rPr>
                <w:rFonts w:ascii="Arial" w:hAnsi="Arial" w:cs="Arial"/>
              </w:rPr>
              <w:t>ie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.</w:t>
            </w:r>
          </w:p>
          <w:p w14:paraId="527CCE75" w14:textId="77777777" w:rsidR="00553C14" w:rsidRPr="0061604F" w:rsidRDefault="00553C14">
            <w:pPr>
              <w:spacing w:before="17" w:line="220" w:lineRule="exact"/>
              <w:rPr>
                <w:rFonts w:ascii="Arial" w:hAnsi="Arial" w:cs="Arial"/>
              </w:rPr>
            </w:pPr>
          </w:p>
          <w:p w14:paraId="190943F6" w14:textId="77777777" w:rsidR="00553C14" w:rsidRPr="0061604F" w:rsidRDefault="00647F2D">
            <w:pPr>
              <w:ind w:left="102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>-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P</w:t>
            </w:r>
            <w:r w:rsidRPr="0061604F">
              <w:rPr>
                <w:rFonts w:ascii="Arial" w:hAnsi="Arial" w:cs="Arial"/>
              </w:rPr>
              <w:t>lease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1"/>
              </w:rPr>
              <w:t>pd</w:t>
            </w:r>
            <w:r w:rsidRPr="0061604F">
              <w:rPr>
                <w:rFonts w:ascii="Arial" w:hAnsi="Arial" w:cs="Arial"/>
              </w:rPr>
              <w:t>ate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f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1"/>
              </w:rPr>
              <w:t>e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d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1"/>
              </w:rPr>
              <w:t>orpor</w:t>
            </w:r>
            <w:r w:rsidRPr="0061604F">
              <w:rPr>
                <w:rFonts w:ascii="Arial" w:hAnsi="Arial" w:cs="Arial"/>
              </w:rPr>
              <w:t>ate</w:t>
            </w:r>
            <w:r w:rsidRPr="0061604F">
              <w:rPr>
                <w:rFonts w:ascii="Arial" w:hAnsi="Arial" w:cs="Arial"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</w:rPr>
              <w:t>m</w:t>
            </w:r>
            <w:r w:rsidRPr="0061604F">
              <w:rPr>
                <w:rFonts w:ascii="Arial" w:hAnsi="Arial" w:cs="Arial"/>
                <w:spacing w:val="-8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to</w:t>
            </w:r>
            <w:r w:rsidRPr="0061604F">
              <w:rPr>
                <w:rFonts w:ascii="Arial" w:hAnsi="Arial" w:cs="Arial"/>
                <w:spacing w:val="-2"/>
              </w:rPr>
              <w:t xml:space="preserve"> 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 xml:space="preserve"> 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3"/>
              </w:rPr>
              <w:t>d</w:t>
            </w:r>
            <w:r w:rsidRPr="0061604F">
              <w:rPr>
                <w:rFonts w:ascii="Arial" w:hAnsi="Arial" w:cs="Arial"/>
              </w:rPr>
              <w:t>y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</w:rPr>
              <w:t>to</w:t>
            </w:r>
            <w:r w:rsidRPr="0061604F">
              <w:rPr>
                <w:rFonts w:ascii="Arial" w:hAnsi="Arial" w:cs="Arial"/>
                <w:spacing w:val="-1"/>
              </w:rPr>
              <w:t xml:space="preserve"> s</w:t>
            </w:r>
            <w:r w:rsidRPr="0061604F">
              <w:rPr>
                <w:rFonts w:ascii="Arial" w:hAnsi="Arial" w:cs="Arial"/>
              </w:rPr>
              <w:t>tre</w:t>
            </w:r>
            <w:r w:rsidRPr="0061604F">
              <w:rPr>
                <w:rFonts w:ascii="Arial" w:hAnsi="Arial" w:cs="Arial"/>
                <w:spacing w:val="1"/>
              </w:rPr>
              <w:t>n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en</w:t>
            </w:r>
            <w:r w:rsidRPr="0061604F">
              <w:rPr>
                <w:rFonts w:ascii="Arial" w:hAnsi="Arial" w:cs="Arial"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f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1"/>
              </w:rPr>
              <w:t>g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.</w:t>
            </w:r>
          </w:p>
          <w:p w14:paraId="1380E599" w14:textId="77777777" w:rsidR="008F7985" w:rsidRPr="0061604F" w:rsidRDefault="008F7985">
            <w:pPr>
              <w:ind w:left="102"/>
              <w:rPr>
                <w:rFonts w:ascii="Arial" w:hAnsi="Arial" w:cs="Arial"/>
              </w:rPr>
            </w:pPr>
          </w:p>
          <w:p w14:paraId="52F4DF05" w14:textId="77777777" w:rsidR="008F7985" w:rsidRPr="0061604F" w:rsidRDefault="008F7985">
            <w:pPr>
              <w:ind w:left="102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spacing w:val="3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 xml:space="preserve"> n</w:t>
            </w:r>
            <w:r w:rsidRPr="0061604F">
              <w:rPr>
                <w:rFonts w:ascii="Arial" w:hAnsi="Arial" w:cs="Arial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ical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</w:rPr>
              <w:t>es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</w:rPr>
              <w:t>n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is</w:t>
            </w:r>
            <w:r w:rsidRPr="0061604F">
              <w:rPr>
                <w:rFonts w:ascii="Arial" w:hAnsi="Arial" w:cs="Arial"/>
                <w:spacing w:val="-1"/>
              </w:rPr>
              <w:t xml:space="preserve"> m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1"/>
              </w:rPr>
              <w:t>u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t</w:t>
            </w:r>
          </w:p>
          <w:p w14:paraId="171CA4C0" w14:textId="77777777" w:rsidR="008F7985" w:rsidRPr="0061604F" w:rsidRDefault="008F7985">
            <w:pPr>
              <w:ind w:left="102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  <w:spacing w:val="3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4"/>
              </w:rPr>
              <w:t xml:space="preserve"> </w:t>
            </w:r>
            <w:r w:rsidRPr="0061604F">
              <w:rPr>
                <w:rFonts w:ascii="Arial" w:hAnsi="Arial" w:cs="Arial"/>
              </w:rPr>
              <w:t>a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 xml:space="preserve"> n</w:t>
            </w:r>
            <w:r w:rsidRPr="0061604F">
              <w:rPr>
                <w:rFonts w:ascii="Arial" w:hAnsi="Arial" w:cs="Arial"/>
              </w:rPr>
              <w:t>o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1"/>
              </w:rPr>
              <w:t>o</w:t>
            </w:r>
            <w:r w:rsidRPr="0061604F">
              <w:rPr>
                <w:rFonts w:ascii="Arial" w:hAnsi="Arial" w:cs="Arial"/>
                <w:spacing w:val="-4"/>
              </w:rPr>
              <w:t>m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eti</w:t>
            </w:r>
            <w:r w:rsidRPr="0061604F">
              <w:rPr>
                <w:rFonts w:ascii="Arial" w:hAnsi="Arial" w:cs="Arial"/>
                <w:spacing w:val="3"/>
              </w:rPr>
              <w:t>n</w:t>
            </w:r>
            <w:r w:rsidRPr="0061604F">
              <w:rPr>
                <w:rFonts w:ascii="Arial" w:hAnsi="Arial" w:cs="Arial"/>
              </w:rPr>
              <w:t>g</w:t>
            </w:r>
            <w:r w:rsidRPr="0061604F">
              <w:rPr>
                <w:rFonts w:ascii="Arial" w:hAnsi="Arial" w:cs="Arial"/>
                <w:spacing w:val="-9"/>
              </w:rPr>
              <w:t xml:space="preserve"> 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</w:rPr>
              <w:t>te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t</w:t>
            </w:r>
            <w:r w:rsidRPr="0061604F">
              <w:rPr>
                <w:rFonts w:ascii="Arial" w:hAnsi="Arial" w:cs="Arial"/>
                <w:spacing w:val="-6"/>
              </w:rPr>
              <w:t xml:space="preserve"> </w:t>
            </w:r>
            <w:r w:rsidRPr="0061604F">
              <w:rPr>
                <w:rFonts w:ascii="Arial" w:hAnsi="Arial" w:cs="Arial"/>
              </w:rPr>
              <w:t>is</w:t>
            </w:r>
            <w:r w:rsidRPr="0061604F">
              <w:rPr>
                <w:rFonts w:ascii="Arial" w:hAnsi="Arial" w:cs="Arial"/>
                <w:spacing w:val="1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u</w:t>
            </w:r>
            <w:r w:rsidRPr="0061604F">
              <w:rPr>
                <w:rFonts w:ascii="Arial" w:hAnsi="Arial" w:cs="Arial"/>
                <w:spacing w:val="3"/>
              </w:rPr>
              <w:t>e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-5"/>
              </w:rPr>
              <w:t xml:space="preserve"> </w:t>
            </w:r>
            <w:r w:rsidRPr="0061604F">
              <w:rPr>
                <w:rFonts w:ascii="Arial" w:hAnsi="Arial" w:cs="Arial"/>
              </w:rPr>
              <w:t>in</w:t>
            </w:r>
            <w:r w:rsidRPr="0061604F">
              <w:rPr>
                <w:rFonts w:ascii="Arial" w:hAnsi="Arial" w:cs="Arial"/>
                <w:spacing w:val="-3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t</w:t>
            </w:r>
            <w:r w:rsidRPr="0061604F">
              <w:rPr>
                <w:rFonts w:ascii="Arial" w:hAnsi="Arial" w:cs="Arial"/>
                <w:spacing w:val="-1"/>
              </w:rPr>
              <w:t>h</w:t>
            </w:r>
            <w:r w:rsidRPr="0061604F">
              <w:rPr>
                <w:rFonts w:ascii="Arial" w:hAnsi="Arial" w:cs="Arial"/>
              </w:rPr>
              <w:t>is</w:t>
            </w:r>
            <w:r w:rsidRPr="0061604F">
              <w:rPr>
                <w:rFonts w:ascii="Arial" w:hAnsi="Arial" w:cs="Arial"/>
                <w:spacing w:val="-1"/>
              </w:rPr>
              <w:t xml:space="preserve"> m</w:t>
            </w:r>
            <w:r w:rsidRPr="0061604F">
              <w:rPr>
                <w:rFonts w:ascii="Arial" w:hAnsi="Arial" w:cs="Arial"/>
                <w:spacing w:val="3"/>
              </w:rPr>
              <w:t>a</w:t>
            </w:r>
            <w:r w:rsidRPr="0061604F">
              <w:rPr>
                <w:rFonts w:ascii="Arial" w:hAnsi="Arial" w:cs="Arial"/>
                <w:spacing w:val="-1"/>
              </w:rPr>
              <w:t>n</w:t>
            </w:r>
            <w:r w:rsidRPr="0061604F">
              <w:rPr>
                <w:rFonts w:ascii="Arial" w:hAnsi="Arial" w:cs="Arial"/>
                <w:spacing w:val="1"/>
              </w:rPr>
              <w:t>u</w:t>
            </w:r>
            <w:r w:rsidRPr="0061604F">
              <w:rPr>
                <w:rFonts w:ascii="Arial" w:hAnsi="Arial" w:cs="Arial"/>
                <w:spacing w:val="-1"/>
              </w:rPr>
              <w:t>s</w:t>
            </w:r>
            <w:r w:rsidRPr="0061604F">
              <w:rPr>
                <w:rFonts w:ascii="Arial" w:hAnsi="Arial" w:cs="Arial"/>
              </w:rPr>
              <w:t>c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t</w:t>
            </w:r>
          </w:p>
          <w:p w14:paraId="40E91CBC" w14:textId="77777777" w:rsidR="008F7985" w:rsidRPr="0061604F" w:rsidRDefault="008F7985">
            <w:pPr>
              <w:ind w:left="102"/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>No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la</w:t>
            </w:r>
            <w:r w:rsidRPr="0061604F">
              <w:rPr>
                <w:rFonts w:ascii="Arial" w:hAnsi="Arial" w:cs="Arial"/>
                <w:spacing w:val="-1"/>
              </w:rPr>
              <w:t>g</w:t>
            </w:r>
            <w:r w:rsidRPr="0061604F">
              <w:rPr>
                <w:rFonts w:ascii="Arial" w:hAnsi="Arial" w:cs="Arial"/>
              </w:rPr>
              <w:t>ia</w:t>
            </w:r>
            <w:r w:rsidRPr="0061604F">
              <w:rPr>
                <w:rFonts w:ascii="Arial" w:hAnsi="Arial" w:cs="Arial"/>
                <w:spacing w:val="1"/>
              </w:rPr>
              <w:t>r</w:t>
            </w:r>
            <w:r w:rsidRPr="0061604F">
              <w:rPr>
                <w:rFonts w:ascii="Arial" w:hAnsi="Arial" w:cs="Arial"/>
              </w:rPr>
              <w:t>i</w:t>
            </w:r>
            <w:r w:rsidRPr="0061604F">
              <w:rPr>
                <w:rFonts w:ascii="Arial" w:hAnsi="Arial" w:cs="Arial"/>
                <w:spacing w:val="1"/>
              </w:rPr>
              <w:t>s</w:t>
            </w:r>
            <w:r w:rsidRPr="0061604F">
              <w:rPr>
                <w:rFonts w:ascii="Arial" w:hAnsi="Arial" w:cs="Arial"/>
              </w:rPr>
              <w:t>m</w:t>
            </w:r>
            <w:r w:rsidRPr="0061604F">
              <w:rPr>
                <w:rFonts w:ascii="Arial" w:hAnsi="Arial" w:cs="Arial"/>
                <w:spacing w:val="-12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i</w:t>
            </w:r>
            <w:r w:rsidRPr="0061604F">
              <w:rPr>
                <w:rFonts w:ascii="Arial" w:hAnsi="Arial" w:cs="Arial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 xml:space="preserve"> </w:t>
            </w:r>
            <w:r w:rsidRPr="0061604F">
              <w:rPr>
                <w:rFonts w:ascii="Arial" w:hAnsi="Arial" w:cs="Arial"/>
                <w:spacing w:val="2"/>
              </w:rPr>
              <w:t>s</w:t>
            </w:r>
            <w:r w:rsidRPr="0061604F">
              <w:rPr>
                <w:rFonts w:ascii="Arial" w:hAnsi="Arial" w:cs="Arial"/>
                <w:spacing w:val="-1"/>
              </w:rPr>
              <w:t>us</w:t>
            </w:r>
            <w:r w:rsidRPr="0061604F">
              <w:rPr>
                <w:rFonts w:ascii="Arial" w:hAnsi="Arial" w:cs="Arial"/>
                <w:spacing w:val="1"/>
              </w:rPr>
              <w:t>p</w:t>
            </w:r>
            <w:r w:rsidRPr="0061604F">
              <w:rPr>
                <w:rFonts w:ascii="Arial" w:hAnsi="Arial" w:cs="Arial"/>
              </w:rPr>
              <w:t>e</w:t>
            </w:r>
            <w:r w:rsidRPr="0061604F">
              <w:rPr>
                <w:rFonts w:ascii="Arial" w:hAnsi="Arial" w:cs="Arial"/>
                <w:spacing w:val="1"/>
              </w:rPr>
              <w:t>c</w:t>
            </w:r>
            <w:r w:rsidRPr="0061604F">
              <w:rPr>
                <w:rFonts w:ascii="Arial" w:hAnsi="Arial" w:cs="Arial"/>
              </w:rPr>
              <w:t>te</w:t>
            </w:r>
            <w:r w:rsidRPr="0061604F">
              <w:rPr>
                <w:rFonts w:ascii="Arial" w:hAnsi="Arial" w:cs="Arial"/>
                <w:spacing w:val="1"/>
              </w:rPr>
              <w:t>d</w:t>
            </w:r>
            <w:r w:rsidRPr="0061604F">
              <w:rPr>
                <w:rFonts w:ascii="Arial" w:hAnsi="Arial" w:cs="Arial"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040F9" w14:textId="7E5E31D1" w:rsidR="00553C14" w:rsidRPr="0061604F" w:rsidRDefault="000A519D">
            <w:pPr>
              <w:rPr>
                <w:rFonts w:ascii="Arial" w:hAnsi="Arial" w:cs="Arial"/>
              </w:rPr>
            </w:pPr>
            <w:r w:rsidRPr="0061604F">
              <w:rPr>
                <w:rFonts w:ascii="Arial" w:hAnsi="Arial" w:cs="Arial"/>
              </w:rPr>
              <w:t xml:space="preserve">The areas of improvement </w:t>
            </w:r>
            <w:r w:rsidR="005D7E5B" w:rsidRPr="0061604F">
              <w:rPr>
                <w:rFonts w:ascii="Arial" w:hAnsi="Arial" w:cs="Arial"/>
              </w:rPr>
              <w:t>have</w:t>
            </w:r>
            <w:r w:rsidRPr="0061604F">
              <w:rPr>
                <w:rFonts w:ascii="Arial" w:hAnsi="Arial" w:cs="Arial"/>
              </w:rPr>
              <w:t xml:space="preserve"> been noted and modifications </w:t>
            </w:r>
            <w:r w:rsidR="005D7E5B" w:rsidRPr="0061604F">
              <w:rPr>
                <w:rFonts w:ascii="Arial" w:hAnsi="Arial" w:cs="Arial"/>
              </w:rPr>
              <w:t>have</w:t>
            </w:r>
            <w:r w:rsidRPr="0061604F">
              <w:rPr>
                <w:rFonts w:ascii="Arial" w:hAnsi="Arial" w:cs="Arial"/>
              </w:rPr>
              <w:t xml:space="preserve"> been made. </w:t>
            </w:r>
          </w:p>
        </w:tc>
      </w:tr>
    </w:tbl>
    <w:p w14:paraId="7692A7B4" w14:textId="77777777" w:rsidR="00553C14" w:rsidRPr="0061604F" w:rsidRDefault="00553C14">
      <w:pPr>
        <w:rPr>
          <w:rFonts w:ascii="Arial" w:hAnsi="Arial" w:cs="Arial"/>
        </w:rPr>
        <w:sectPr w:rsidR="00553C14" w:rsidRPr="0061604F">
          <w:headerReference w:type="default" r:id="rId8"/>
          <w:footerReference w:type="default" r:id="rId9"/>
          <w:pgSz w:w="23820" w:h="16840" w:orient="landscape"/>
          <w:pgMar w:top="1540" w:right="1220" w:bottom="280" w:left="1220" w:header="1303" w:footer="686" w:gutter="0"/>
          <w:cols w:space="720"/>
        </w:sectPr>
      </w:pPr>
    </w:p>
    <w:p w14:paraId="7338966E" w14:textId="77777777" w:rsidR="00553C14" w:rsidRPr="0061604F" w:rsidRDefault="00553C14">
      <w:pPr>
        <w:spacing w:line="200" w:lineRule="exact"/>
        <w:rPr>
          <w:rFonts w:ascii="Arial" w:hAnsi="Arial" w:cs="Arial"/>
        </w:rPr>
      </w:pPr>
    </w:p>
    <w:p w14:paraId="5CEFE57B" w14:textId="77777777" w:rsidR="007E53F0" w:rsidRPr="0061604F" w:rsidRDefault="007E53F0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5"/>
        <w:gridCol w:w="7244"/>
        <w:gridCol w:w="7231"/>
      </w:tblGrid>
      <w:tr w:rsidR="007E53F0" w:rsidRPr="0061604F" w14:paraId="2AEBE080" w14:textId="77777777" w:rsidTr="00CA427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392B2" w14:textId="77777777" w:rsidR="007E53F0" w:rsidRPr="0061604F" w:rsidRDefault="007E53F0" w:rsidP="007E53F0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61604F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61604F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0D5FAFE7" w14:textId="77777777" w:rsidR="007E53F0" w:rsidRPr="0061604F" w:rsidRDefault="007E53F0" w:rsidP="007E53F0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7E53F0" w:rsidRPr="0061604F" w14:paraId="7242A8F7" w14:textId="77777777" w:rsidTr="00CA427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04F17" w14:textId="77777777" w:rsidR="007E53F0" w:rsidRPr="0061604F" w:rsidRDefault="007E53F0" w:rsidP="007E53F0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6EEDD" w14:textId="77777777" w:rsidR="007E53F0" w:rsidRPr="0061604F" w:rsidRDefault="007E53F0" w:rsidP="007E53F0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61604F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6F64F07" w14:textId="77777777" w:rsidR="007E53F0" w:rsidRPr="0061604F" w:rsidRDefault="007E53F0" w:rsidP="007E53F0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61604F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61604F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61604F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E53F0" w:rsidRPr="0061604F" w14:paraId="20FBA0C1" w14:textId="77777777" w:rsidTr="00CA427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8FB61" w14:textId="77777777" w:rsidR="007E53F0" w:rsidRPr="0061604F" w:rsidRDefault="007E53F0" w:rsidP="007E53F0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61604F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2AB05E3B" w14:textId="77777777" w:rsidR="007E53F0" w:rsidRPr="0061604F" w:rsidRDefault="007E53F0" w:rsidP="007E53F0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BB46F" w14:textId="77777777" w:rsidR="007E53F0" w:rsidRPr="0061604F" w:rsidRDefault="007E53F0" w:rsidP="007E53F0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61604F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14:paraId="00E5DD3F" w14:textId="77777777" w:rsidR="007E53F0" w:rsidRPr="0061604F" w:rsidRDefault="007E53F0" w:rsidP="007E53F0">
            <w:pPr>
              <w:rPr>
                <w:rFonts w:ascii="Arial" w:eastAsia="Arial Unicode MS" w:hAnsi="Arial" w:cs="Arial"/>
                <w:lang w:val="en-GB"/>
              </w:rPr>
            </w:pPr>
          </w:p>
          <w:p w14:paraId="0D6561FA" w14:textId="77777777" w:rsidR="007E53F0" w:rsidRPr="0061604F" w:rsidRDefault="007E53F0" w:rsidP="007E53F0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56C6E1F" w14:textId="77777777" w:rsidR="007E53F0" w:rsidRPr="0061604F" w:rsidRDefault="007E53F0" w:rsidP="007E53F0">
            <w:pPr>
              <w:rPr>
                <w:rFonts w:ascii="Arial" w:eastAsia="Arial Unicode MS" w:hAnsi="Arial" w:cs="Arial"/>
                <w:lang w:val="en-GB"/>
              </w:rPr>
            </w:pPr>
          </w:p>
          <w:p w14:paraId="2BC94004" w14:textId="77777777" w:rsidR="007E53F0" w:rsidRPr="0061604F" w:rsidRDefault="007E53F0" w:rsidP="007E53F0">
            <w:pPr>
              <w:rPr>
                <w:rFonts w:ascii="Arial" w:eastAsia="Arial Unicode MS" w:hAnsi="Arial" w:cs="Arial"/>
                <w:lang w:val="en-GB"/>
              </w:rPr>
            </w:pPr>
          </w:p>
          <w:p w14:paraId="62A9A3BE" w14:textId="77777777" w:rsidR="007E53F0" w:rsidRPr="0061604F" w:rsidRDefault="007E53F0" w:rsidP="007E53F0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</w:tbl>
    <w:p w14:paraId="7052DD7C" w14:textId="77777777" w:rsidR="007E53F0" w:rsidRPr="0061604F" w:rsidRDefault="007E53F0" w:rsidP="007E53F0">
      <w:pPr>
        <w:rPr>
          <w:rFonts w:ascii="Arial" w:hAnsi="Arial" w:cs="Arial"/>
        </w:rPr>
      </w:pPr>
    </w:p>
    <w:p w14:paraId="3607C1ED" w14:textId="77777777" w:rsidR="007E53F0" w:rsidRPr="0061604F" w:rsidRDefault="007E53F0" w:rsidP="007E53F0">
      <w:pPr>
        <w:rPr>
          <w:rFonts w:ascii="Arial" w:hAnsi="Arial" w:cs="Arial"/>
        </w:rPr>
      </w:pPr>
    </w:p>
    <w:p w14:paraId="62A77FE1" w14:textId="77777777" w:rsidR="007E53F0" w:rsidRPr="0061604F" w:rsidRDefault="007E53F0" w:rsidP="007E53F0">
      <w:pPr>
        <w:rPr>
          <w:rFonts w:ascii="Arial" w:hAnsi="Arial" w:cs="Arial"/>
          <w:bCs/>
          <w:u w:val="single"/>
          <w:lang w:val="en-GB"/>
        </w:rPr>
      </w:pPr>
    </w:p>
    <w:bookmarkEnd w:id="1"/>
    <w:p w14:paraId="4EE1D253" w14:textId="77777777" w:rsidR="007E53F0" w:rsidRPr="0061604F" w:rsidRDefault="007E53F0" w:rsidP="007E53F0">
      <w:pPr>
        <w:rPr>
          <w:rFonts w:ascii="Arial" w:hAnsi="Arial" w:cs="Arial"/>
        </w:rPr>
      </w:pPr>
    </w:p>
    <w:p w14:paraId="484E9018" w14:textId="77777777" w:rsidR="007E53F0" w:rsidRPr="0061604F" w:rsidRDefault="007E53F0">
      <w:pPr>
        <w:spacing w:line="200" w:lineRule="exact"/>
        <w:rPr>
          <w:rFonts w:ascii="Arial" w:hAnsi="Arial" w:cs="Arial"/>
        </w:rPr>
      </w:pPr>
    </w:p>
    <w:sectPr w:rsidR="007E53F0" w:rsidRPr="0061604F">
      <w:pgSz w:w="23820" w:h="16840" w:orient="landscape"/>
      <w:pgMar w:top="1540" w:right="1220" w:bottom="280" w:left="1220" w:header="1303" w:footer="6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2C1EC" w14:textId="77777777" w:rsidR="00622E8E" w:rsidRDefault="00622E8E">
      <w:r>
        <w:separator/>
      </w:r>
    </w:p>
  </w:endnote>
  <w:endnote w:type="continuationSeparator" w:id="0">
    <w:p w14:paraId="1E6E7700" w14:textId="77777777" w:rsidR="00622E8E" w:rsidRDefault="0062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9BFC2" w14:textId="77777777" w:rsidR="00553C14" w:rsidRDefault="00000000">
    <w:pPr>
      <w:spacing w:line="200" w:lineRule="exact"/>
    </w:pPr>
    <w:r>
      <w:pict w14:anchorId="52E3B71C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pt;margin-top:796.65pt;width:52.1pt;height:10.05pt;z-index:-251659776;mso-position-horizontal-relative:page;mso-position-vertical-relative:page" filled="f" stroked="f">
          <v:textbox inset="0,0,0,0">
            <w:txbxContent>
              <w:p w14:paraId="1CE95EA3" w14:textId="77777777" w:rsidR="00553C14" w:rsidRDefault="00647F2D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04F49BF5">
        <v:shape id="_x0000_s1027" type="#_x0000_t202" style="position:absolute;margin-left:207.95pt;margin-top:796.65pt;width:55.65pt;height:10.05pt;z-index:-251658752;mso-position-horizontal-relative:page;mso-position-vertical-relative:page" filled="f" stroked="f">
          <v:textbox inset="0,0,0,0">
            <w:txbxContent>
              <w:p w14:paraId="1A2FE409" w14:textId="77777777" w:rsidR="00553C14" w:rsidRDefault="00647F2D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370FBBA7">
        <v:shape id="_x0000_s1026" type="#_x0000_t202" style="position:absolute;margin-left:347.75pt;margin-top:796.65pt;width:67.75pt;height:10.05pt;z-index:-251657728;mso-position-horizontal-relative:page;mso-position-vertical-relative:page" filled="f" stroked="f">
          <v:textbox inset="0,0,0,0">
            <w:txbxContent>
              <w:p w14:paraId="0E24981A" w14:textId="77777777" w:rsidR="00553C14" w:rsidRDefault="00647F2D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1"/>
                    <w:sz w:val="16"/>
                    <w:szCs w:val="16"/>
                  </w:rPr>
                  <w:t>rov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719ED19A">
        <v:shape id="_x0000_s1025" type="#_x0000_t202" style="position:absolute;margin-left:539.05pt;margin-top:796.65pt;width:80.4pt;height:10.05pt;z-index:-251656704;mso-position-horizontal-relative:page;mso-position-vertical-relative:page" filled="f" stroked="f">
          <v:textbox inset="0,0,0,0">
            <w:txbxContent>
              <w:p w14:paraId="6F334E76" w14:textId="77777777" w:rsidR="00553C14" w:rsidRDefault="00647F2D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 3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997B3" w14:textId="77777777" w:rsidR="00622E8E" w:rsidRDefault="00622E8E">
      <w:r>
        <w:separator/>
      </w:r>
    </w:p>
  </w:footnote>
  <w:footnote w:type="continuationSeparator" w:id="0">
    <w:p w14:paraId="73F3C1F7" w14:textId="77777777" w:rsidR="00622E8E" w:rsidRDefault="00622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5F654" w14:textId="77777777" w:rsidR="00553C14" w:rsidRDefault="00000000">
    <w:pPr>
      <w:spacing w:line="200" w:lineRule="exact"/>
    </w:pPr>
    <w:r>
      <w:pict w14:anchorId="237176B5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1pt;margin-top:64.15pt;width:86.8pt;height:14pt;z-index:-251660800;mso-position-horizontal-relative:page;mso-position-vertical-relative:page" filled="f" stroked="f">
          <v:textbox inset="0,0,0,0">
            <w:txbxContent>
              <w:p w14:paraId="74DBFC46" w14:textId="77777777" w:rsidR="00553C14" w:rsidRDefault="00647F2D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7F2D86"/>
    <w:multiLevelType w:val="multilevel"/>
    <w:tmpl w:val="45C63C3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22229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hdrShapeDefaults>
    <o:shapedefaults v:ext="edit" spidmax="20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MzNTe1MDA1MTAwsTRX0lEKTi0uzszPAykwqgUAJO7qvCwAAAA="/>
  </w:docVars>
  <w:rsids>
    <w:rsidRoot w:val="00553C14"/>
    <w:rsid w:val="000A519D"/>
    <w:rsid w:val="00213ADE"/>
    <w:rsid w:val="002149B7"/>
    <w:rsid w:val="00223252"/>
    <w:rsid w:val="002B1340"/>
    <w:rsid w:val="002B1E12"/>
    <w:rsid w:val="0033157F"/>
    <w:rsid w:val="0034522F"/>
    <w:rsid w:val="00481AC2"/>
    <w:rsid w:val="004949C4"/>
    <w:rsid w:val="00553C14"/>
    <w:rsid w:val="005A613E"/>
    <w:rsid w:val="005D7E5B"/>
    <w:rsid w:val="0061604F"/>
    <w:rsid w:val="00622E8E"/>
    <w:rsid w:val="00647F2D"/>
    <w:rsid w:val="00705D97"/>
    <w:rsid w:val="00764A99"/>
    <w:rsid w:val="00787E1C"/>
    <w:rsid w:val="007E53F0"/>
    <w:rsid w:val="00852E05"/>
    <w:rsid w:val="00875762"/>
    <w:rsid w:val="008F7985"/>
    <w:rsid w:val="0092202B"/>
    <w:rsid w:val="00A37B2C"/>
    <w:rsid w:val="00B2134B"/>
    <w:rsid w:val="00C92057"/>
    <w:rsid w:val="00D10304"/>
    <w:rsid w:val="00F6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/>
    <o:shapelayout v:ext="edit">
      <o:idmap v:ext="edit" data="2"/>
    </o:shapelayout>
  </w:shapeDefaults>
  <w:decimalSymbol w:val="."/>
  <w:listSeparator w:val=","/>
  <w14:docId w14:val="19D5EC3C"/>
  <w15:docId w15:val="{874CD24F-A057-48BC-AF52-9487A81A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764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pss.com/index.php/IJP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Editor-28</cp:lastModifiedBy>
  <cp:revision>15</cp:revision>
  <dcterms:created xsi:type="dcterms:W3CDTF">2025-03-10T05:42:00Z</dcterms:created>
  <dcterms:modified xsi:type="dcterms:W3CDTF">2025-03-17T10:14:00Z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36053839b4845209b7e5a0c6a97b42fd53579b26e84e11aac5a75d338520549f</vt:lpwstr>
  </property>
</Properties>
</file>