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2F6C" w:rsidRPr="00F93681" w:rsidRDefault="006B2F6C">
      <w:pPr>
        <w:spacing w:line="200" w:lineRule="exact"/>
        <w:rPr>
          <w:rFonts w:ascii="Arial" w:hAnsi="Arial" w:cs="Arial"/>
        </w:rPr>
      </w:pPr>
    </w:p>
    <w:p w:rsidR="006B2F6C" w:rsidRPr="00F93681" w:rsidRDefault="006B2F6C">
      <w:pPr>
        <w:spacing w:line="200" w:lineRule="exact"/>
        <w:rPr>
          <w:rFonts w:ascii="Arial" w:hAnsi="Arial" w:cs="Arial"/>
        </w:rPr>
      </w:pPr>
    </w:p>
    <w:p w:rsidR="006B2F6C" w:rsidRPr="00F93681" w:rsidRDefault="006B2F6C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6B2F6C" w:rsidRPr="00F93681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0"/>
              </w:rPr>
              <w:t>Journal</w:t>
            </w:r>
            <w:r w:rsidRPr="00F93681">
              <w:rPr>
                <w:rFonts w:ascii="Arial" w:hAnsi="Arial" w:cs="Arial"/>
                <w:spacing w:val="4"/>
                <w:w w:val="110"/>
              </w:rPr>
              <w:t xml:space="preserve"> </w:t>
            </w:r>
            <w:r w:rsidRPr="00F93681">
              <w:rPr>
                <w:rFonts w:ascii="Arial" w:hAnsi="Arial" w:cs="Arial"/>
                <w:w w:val="110"/>
              </w:rPr>
              <w:t>Name: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  <w:color w:val="0000FF"/>
                <w:u w:val="single" w:color="0000FF"/>
              </w:rPr>
              <w:t>Asian</w:t>
            </w:r>
            <w:r w:rsidRPr="00F93681">
              <w:rPr>
                <w:rFonts w:ascii="Arial" w:hAnsi="Arial" w:cs="Arial"/>
                <w:b/>
                <w:color w:val="0000FF"/>
                <w:spacing w:val="4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u w:val="single" w:color="0000FF"/>
              </w:rPr>
              <w:t>Journal</w:t>
            </w:r>
            <w:r w:rsidRPr="00F93681">
              <w:rPr>
                <w:rFonts w:ascii="Arial" w:hAnsi="Arial" w:cs="Arial"/>
                <w:b/>
                <w:color w:val="0000FF"/>
                <w:spacing w:val="3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13"/>
                <w:u w:val="single" w:color="0000FF"/>
              </w:rPr>
              <w:t>of</w:t>
            </w:r>
            <w:r w:rsidRPr="00F93681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16"/>
                <w:u w:val="single" w:color="0000FF"/>
              </w:rPr>
              <w:t>Case</w:t>
            </w:r>
            <w:r w:rsidRPr="00F93681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11"/>
                <w:u w:val="single" w:color="0000FF"/>
              </w:rPr>
              <w:t>Reports</w:t>
            </w:r>
            <w:r w:rsidRPr="00F93681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06"/>
                <w:u w:val="single" w:color="0000FF"/>
              </w:rPr>
              <w:t>in</w:t>
            </w:r>
            <w:r w:rsidRPr="00F93681">
              <w:rPr>
                <w:rFonts w:ascii="Arial" w:hAnsi="Arial" w:cs="Arial"/>
                <w:b/>
                <w:color w:val="0000FF"/>
                <w:spacing w:val="-78"/>
                <w:w w:val="92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08"/>
                <w:u w:val="single" w:color="0000FF"/>
              </w:rPr>
              <w:t>Medicine</w:t>
            </w:r>
            <w:r w:rsidRPr="00F93681">
              <w:rPr>
                <w:rFonts w:ascii="Arial" w:hAnsi="Arial" w:cs="Arial"/>
                <w:b/>
                <w:color w:val="0000FF"/>
                <w:spacing w:val="-79"/>
                <w:w w:val="92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u w:val="single" w:color="0000FF"/>
              </w:rPr>
              <w:t>and</w:t>
            </w:r>
            <w:r w:rsidRPr="00F93681">
              <w:rPr>
                <w:rFonts w:ascii="Arial" w:hAnsi="Arial" w:cs="Arial"/>
                <w:b/>
                <w:color w:val="0000FF"/>
                <w:spacing w:val="-18"/>
                <w:u w:val="single" w:color="0000FF"/>
              </w:rPr>
              <w:t xml:space="preserve"> </w:t>
            </w:r>
            <w:r w:rsidRPr="00F93681">
              <w:rPr>
                <w:rFonts w:ascii="Arial" w:hAnsi="Arial" w:cs="Arial"/>
                <w:b/>
                <w:color w:val="0000FF"/>
                <w:w w:val="104"/>
                <w:u w:val="single" w:color="0000FF"/>
              </w:rPr>
              <w:t>Healt</w:t>
            </w:r>
            <w:r w:rsidRPr="00F93681">
              <w:rPr>
                <w:rFonts w:ascii="Arial" w:hAnsi="Arial" w:cs="Arial"/>
                <w:b/>
                <w:color w:val="0000FF"/>
                <w:w w:val="109"/>
                <w:u w:val="single" w:color="0000FF"/>
              </w:rPr>
              <w:t>h</w:t>
            </w:r>
          </w:p>
        </w:tc>
      </w:tr>
      <w:tr w:rsidR="006B2F6C" w:rsidRPr="00F93681">
        <w:trPr>
          <w:trHeight w:hRule="exact"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06"/>
              </w:rPr>
              <w:t>Manuscript</w:t>
            </w:r>
            <w:r w:rsidRPr="00F93681">
              <w:rPr>
                <w:rFonts w:ascii="Arial" w:hAnsi="Arial" w:cs="Arial"/>
                <w:spacing w:val="10"/>
                <w:w w:val="106"/>
              </w:rPr>
              <w:t xml:space="preserve"> </w:t>
            </w:r>
            <w:r w:rsidRPr="00F93681">
              <w:rPr>
                <w:rFonts w:ascii="Arial" w:hAnsi="Arial" w:cs="Arial"/>
                <w:w w:val="108"/>
              </w:rPr>
              <w:t>Number</w:t>
            </w:r>
            <w:r w:rsidRPr="00F93681">
              <w:rPr>
                <w:rFonts w:ascii="Arial" w:hAnsi="Arial" w:cs="Arial"/>
              </w:rPr>
              <w:t>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26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  <w:w w:val="101"/>
              </w:rPr>
              <w:t>Ms_AJCRM</w:t>
            </w:r>
            <w:r w:rsidRPr="00F93681">
              <w:rPr>
                <w:rFonts w:ascii="Arial" w:hAnsi="Arial" w:cs="Arial"/>
                <w:b/>
                <w:w w:val="107"/>
              </w:rPr>
              <w:t>H_133030</w:t>
            </w:r>
          </w:p>
        </w:tc>
      </w:tr>
      <w:tr w:rsidR="006B2F6C" w:rsidRPr="00F93681">
        <w:trPr>
          <w:trHeight w:hRule="exact"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</w:rPr>
              <w:t>Title</w:t>
            </w:r>
            <w:r w:rsidRPr="00F93681">
              <w:rPr>
                <w:rFonts w:ascii="Arial" w:hAnsi="Arial" w:cs="Arial"/>
                <w:spacing w:val="5"/>
              </w:rPr>
              <w:t xml:space="preserve"> </w:t>
            </w:r>
            <w:r w:rsidRPr="00F93681">
              <w:rPr>
                <w:rFonts w:ascii="Arial" w:hAnsi="Arial" w:cs="Arial"/>
              </w:rPr>
              <w:t>of</w:t>
            </w:r>
            <w:r w:rsidRPr="00F93681">
              <w:rPr>
                <w:rFonts w:ascii="Arial" w:hAnsi="Arial" w:cs="Arial"/>
                <w:spacing w:val="5"/>
              </w:rPr>
              <w:t xml:space="preserve"> </w:t>
            </w:r>
            <w:r w:rsidRPr="00F93681">
              <w:rPr>
                <w:rFonts w:ascii="Arial" w:hAnsi="Arial" w:cs="Arial"/>
              </w:rPr>
              <w:t>the</w:t>
            </w:r>
            <w:r w:rsidRPr="00F93681">
              <w:rPr>
                <w:rFonts w:ascii="Arial" w:hAnsi="Arial" w:cs="Arial"/>
                <w:spacing w:val="37"/>
              </w:rPr>
              <w:t xml:space="preserve"> </w:t>
            </w:r>
            <w:r w:rsidRPr="00F93681">
              <w:rPr>
                <w:rFonts w:ascii="Arial" w:hAnsi="Arial" w:cs="Arial"/>
                <w:w w:val="107"/>
              </w:rPr>
              <w:t>Manuscript: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6" w:line="20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  <w:w w:val="94"/>
              </w:rPr>
              <w:t>UVEITIS</w:t>
            </w:r>
            <w:r w:rsidRPr="00F93681">
              <w:rPr>
                <w:rFonts w:ascii="Arial" w:hAnsi="Arial" w:cs="Arial"/>
                <w:b/>
                <w:spacing w:val="7"/>
                <w:w w:val="94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IN</w:t>
            </w:r>
            <w:r w:rsidRPr="00F93681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PARANEOPLASTIC</w:t>
            </w:r>
            <w:r w:rsidRPr="00F9368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SYNDROME</w:t>
            </w:r>
            <w:r w:rsidRPr="00F9368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:</w:t>
            </w:r>
            <w:r w:rsidRPr="00F9368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ABOUT</w:t>
            </w:r>
            <w:r w:rsidRPr="00F9368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4</w:t>
            </w:r>
            <w:r w:rsidRPr="00F93681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F93681">
              <w:rPr>
                <w:rFonts w:ascii="Arial" w:hAnsi="Arial" w:cs="Arial"/>
                <w:b/>
                <w:w w:val="104"/>
              </w:rPr>
              <w:t>CASE</w:t>
            </w:r>
            <w:r w:rsidRPr="00F93681">
              <w:rPr>
                <w:rFonts w:ascii="Arial" w:hAnsi="Arial" w:cs="Arial"/>
                <w:b/>
                <w:w w:val="119"/>
              </w:rPr>
              <w:t>S</w:t>
            </w:r>
          </w:p>
        </w:tc>
      </w:tr>
      <w:tr w:rsidR="006B2F6C" w:rsidRPr="00F93681">
        <w:trPr>
          <w:trHeight w:hRule="exact"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1"/>
              <w:ind w:left="87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</w:rPr>
              <w:t>Type</w:t>
            </w:r>
            <w:r w:rsidRPr="00F93681">
              <w:rPr>
                <w:rFonts w:ascii="Arial" w:hAnsi="Arial" w:cs="Arial"/>
                <w:spacing w:val="38"/>
              </w:rPr>
              <w:t xml:space="preserve"> </w:t>
            </w:r>
            <w:r w:rsidRPr="00F93681">
              <w:rPr>
                <w:rFonts w:ascii="Arial" w:hAnsi="Arial" w:cs="Arial"/>
              </w:rPr>
              <w:t>of</w:t>
            </w:r>
            <w:r w:rsidRPr="00F93681">
              <w:rPr>
                <w:rFonts w:ascii="Arial" w:hAnsi="Arial" w:cs="Arial"/>
                <w:spacing w:val="5"/>
              </w:rPr>
              <w:t xml:space="preserve"> </w:t>
            </w:r>
            <w:r w:rsidRPr="00F93681">
              <w:rPr>
                <w:rFonts w:ascii="Arial" w:hAnsi="Arial" w:cs="Arial"/>
              </w:rPr>
              <w:t>the</w:t>
            </w:r>
            <w:r w:rsidRPr="00F93681">
              <w:rPr>
                <w:rFonts w:ascii="Arial" w:hAnsi="Arial" w:cs="Arial"/>
                <w:spacing w:val="37"/>
              </w:rPr>
              <w:t xml:space="preserve"> </w:t>
            </w:r>
            <w:r w:rsidRPr="00F93681">
              <w:rPr>
                <w:rFonts w:ascii="Arial" w:hAnsi="Arial" w:cs="Arial"/>
              </w:rPr>
              <w:t>Article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47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  <w:w w:val="111"/>
              </w:rPr>
              <w:t>Case</w:t>
            </w:r>
            <w:r w:rsidRPr="00F93681">
              <w:rPr>
                <w:rFonts w:ascii="Arial" w:hAnsi="Arial" w:cs="Arial"/>
                <w:b/>
                <w:spacing w:val="20"/>
                <w:w w:val="111"/>
              </w:rPr>
              <w:t xml:space="preserve"> </w:t>
            </w:r>
            <w:r w:rsidRPr="00F93681">
              <w:rPr>
                <w:rFonts w:ascii="Arial" w:hAnsi="Arial" w:cs="Arial"/>
                <w:b/>
                <w:w w:val="111"/>
              </w:rPr>
              <w:t>report</w:t>
            </w:r>
          </w:p>
        </w:tc>
      </w:tr>
    </w:tbl>
    <w:p w:rsidR="006B2F6C" w:rsidRPr="00F93681" w:rsidRDefault="006B2F6C">
      <w:pPr>
        <w:spacing w:before="3" w:line="280" w:lineRule="exact"/>
        <w:rPr>
          <w:rFonts w:ascii="Arial" w:hAnsi="Arial" w:cs="Arial"/>
        </w:rPr>
      </w:pPr>
    </w:p>
    <w:p w:rsidR="006B2F6C" w:rsidRPr="00F93681" w:rsidRDefault="00000000">
      <w:pPr>
        <w:spacing w:before="34" w:line="220" w:lineRule="exact"/>
        <w:ind w:left="222"/>
        <w:rPr>
          <w:rFonts w:ascii="Arial" w:hAnsi="Arial" w:cs="Arial"/>
        </w:rPr>
      </w:pPr>
      <w:r w:rsidRPr="00F93681">
        <w:rPr>
          <w:rFonts w:ascii="Arial" w:hAnsi="Arial" w:cs="Arial"/>
        </w:rPr>
        <w:pict>
          <v:group id="_x0000_s2060" style="position:absolute;left:0;text-align:left;margin-left:336.75pt;margin-top:36.8pt;width:431.35pt;height:23.15pt;z-index:-251659776;mso-position-horizontal-relative:page" coordorigin="6735,736" coordsize="8627,463">
            <v:shape id="_x0000_s2062" style="position:absolute;left:6736;top:737;width:8625;height:231" coordorigin="6736,737" coordsize="8625,231" path="m6736,968r8625,l15361,737r-8625,l6736,968xe" fillcolor="yellow" stroked="f">
              <v:path arrowok="t"/>
            </v:shape>
            <v:shape id="_x0000_s2061" style="position:absolute;left:6736;top:969;width:615;height:229" coordorigin="6736,969" coordsize="615,229" path="m6736,1198r615,l7351,969r-615,l6736,1198xe" fillcolor="yellow" stroked="f">
              <v:path arrowok="t"/>
            </v:shape>
            <w10:wrap anchorx="page"/>
          </v:group>
        </w:pict>
      </w:r>
      <w:r w:rsidRPr="00F93681">
        <w:rPr>
          <w:rFonts w:ascii="Arial" w:hAnsi="Arial" w:cs="Arial"/>
          <w:b/>
          <w:position w:val="-1"/>
          <w:highlight w:val="yellow"/>
        </w:rPr>
        <w:t>PART</w:t>
      </w:r>
      <w:r w:rsidRPr="00F93681">
        <w:rPr>
          <w:rFonts w:ascii="Arial" w:hAnsi="Arial" w:cs="Arial"/>
          <w:b/>
          <w:spacing w:val="-11"/>
          <w:position w:val="-1"/>
          <w:highlight w:val="yellow"/>
        </w:rPr>
        <w:t xml:space="preserve"> </w:t>
      </w:r>
      <w:r w:rsidRPr="00F93681">
        <w:rPr>
          <w:rFonts w:ascii="Arial" w:hAnsi="Arial" w:cs="Arial"/>
          <w:b/>
          <w:position w:val="-1"/>
          <w:highlight w:val="yellow"/>
        </w:rPr>
        <w:t>1:</w:t>
      </w:r>
      <w:r w:rsidRPr="00F93681">
        <w:rPr>
          <w:rFonts w:ascii="Arial" w:hAnsi="Arial" w:cs="Arial"/>
          <w:b/>
          <w:position w:val="-1"/>
        </w:rPr>
        <w:t xml:space="preserve"> Comments</w:t>
      </w:r>
    </w:p>
    <w:p w:rsidR="006B2F6C" w:rsidRPr="00F93681" w:rsidRDefault="006B2F6C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376"/>
      </w:tblGrid>
      <w:tr w:rsidR="006B2F6C" w:rsidRPr="00F93681">
        <w:trPr>
          <w:trHeight w:hRule="exact" w:val="93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rPr>
                <w:rFonts w:ascii="Arial" w:hAnsi="Arial" w:cs="Arial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Reviewer’s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comment</w:t>
            </w:r>
          </w:p>
          <w:p w:rsidR="006B2F6C" w:rsidRPr="00F93681" w:rsidRDefault="00000000">
            <w:pPr>
              <w:spacing w:before="1"/>
              <w:ind w:left="104" w:right="54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Artificial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Intelligence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(AI) genera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ed or assisted review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commen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s are stric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ly prohibited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during peer review.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Author’s Feedback</w:t>
            </w:r>
            <w:r w:rsidRPr="00F9368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(Please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correct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the manuscript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and highlight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that part</w:t>
            </w:r>
          </w:p>
          <w:p w:rsidR="006B2F6C" w:rsidRPr="00F93681" w:rsidRDefault="00000000">
            <w:pPr>
              <w:spacing w:before="1"/>
              <w:ind w:left="104" w:right="76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i/>
              </w:rPr>
              <w:t>in the manuscript.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It is mandatory that authors should write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his/her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feedback here)</w:t>
            </w:r>
          </w:p>
        </w:tc>
      </w:tr>
      <w:tr w:rsidR="006B2F6C" w:rsidRPr="00F93681">
        <w:trPr>
          <w:trHeight w:hRule="exact" w:val="126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465" w:right="17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Please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write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a few sentences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regarding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the impor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ance of this manuscript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for the scien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ific community. A mini</w:t>
            </w:r>
            <w:r w:rsidRPr="00F93681">
              <w:rPr>
                <w:rFonts w:ascii="Arial" w:hAnsi="Arial" w:cs="Arial"/>
                <w:b/>
                <w:spacing w:val="-1"/>
              </w:rPr>
              <w:t>m</w:t>
            </w:r>
            <w:r w:rsidRPr="00F93681">
              <w:rPr>
                <w:rFonts w:ascii="Arial" w:hAnsi="Arial" w:cs="Arial"/>
                <w:b/>
              </w:rPr>
              <w:t>um of 3-4 sentences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may be required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for this part.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 w:right="463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Highlights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the relevance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 xml:space="preserve">of </w:t>
            </w:r>
            <w:proofErr w:type="spellStart"/>
            <w:r w:rsidRPr="00F93681">
              <w:rPr>
                <w:rFonts w:ascii="Arial" w:hAnsi="Arial" w:cs="Arial"/>
                <w:b/>
              </w:rPr>
              <w:t>non frequent</w:t>
            </w:r>
            <w:proofErr w:type="spellEnd"/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outcomes in paraneoplastic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syndromes. Gives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an overview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of management and treatment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of the mentioned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paraneoplastic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syndromes.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8" w:line="10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spacing w:line="240" w:lineRule="exact"/>
              <w:ind w:left="179" w:right="139"/>
              <w:jc w:val="both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25"/>
              </w:rPr>
              <w:t>agree</w:t>
            </w:r>
            <w:r w:rsidRPr="00F93681">
              <w:rPr>
                <w:rFonts w:ascii="Arial" w:hAnsi="Arial" w:cs="Arial"/>
                <w:spacing w:val="-13"/>
                <w:w w:val="125"/>
              </w:rPr>
              <w:t xml:space="preserve"> </w:t>
            </w:r>
            <w:r w:rsidRPr="00F93681">
              <w:rPr>
                <w:rFonts w:ascii="Arial" w:hAnsi="Arial" w:cs="Arial"/>
              </w:rPr>
              <w:t>with</w:t>
            </w:r>
            <w:r w:rsidRPr="00F93681">
              <w:rPr>
                <w:rFonts w:ascii="Arial" w:hAnsi="Arial" w:cs="Arial"/>
                <w:spacing w:val="57"/>
              </w:rPr>
              <w:t xml:space="preserve"> </w:t>
            </w:r>
            <w:r w:rsidRPr="00F93681">
              <w:rPr>
                <w:rFonts w:ascii="Arial" w:hAnsi="Arial" w:cs="Arial"/>
                <w:w w:val="117"/>
              </w:rPr>
              <w:t>the</w:t>
            </w:r>
            <w:r w:rsidRPr="00F93681">
              <w:rPr>
                <w:rFonts w:ascii="Arial" w:hAnsi="Arial" w:cs="Arial"/>
                <w:spacing w:val="18"/>
                <w:w w:val="117"/>
              </w:rPr>
              <w:t xml:space="preserve"> </w:t>
            </w:r>
            <w:r w:rsidRPr="00F93681">
              <w:rPr>
                <w:rFonts w:ascii="Arial" w:hAnsi="Arial" w:cs="Arial"/>
                <w:w w:val="117"/>
              </w:rPr>
              <w:t>reviewer,</w:t>
            </w:r>
            <w:r w:rsidRPr="00F93681">
              <w:rPr>
                <w:rFonts w:ascii="Arial" w:hAnsi="Arial" w:cs="Arial"/>
                <w:spacing w:val="-26"/>
                <w:w w:val="117"/>
              </w:rPr>
              <w:t xml:space="preserve"> </w:t>
            </w:r>
            <w:r w:rsidRPr="00F93681">
              <w:rPr>
                <w:rFonts w:ascii="Arial" w:hAnsi="Arial" w:cs="Arial"/>
              </w:rPr>
              <w:t xml:space="preserve">this </w:t>
            </w:r>
            <w:r w:rsidRPr="00F93681">
              <w:rPr>
                <w:rFonts w:ascii="Arial" w:hAnsi="Arial" w:cs="Arial"/>
                <w:spacing w:val="4"/>
              </w:rPr>
              <w:t xml:space="preserve"> </w:t>
            </w:r>
            <w:r w:rsidRPr="00F93681">
              <w:rPr>
                <w:rFonts w:ascii="Arial" w:hAnsi="Arial" w:cs="Arial"/>
              </w:rPr>
              <w:t xml:space="preserve">work </w:t>
            </w:r>
            <w:r w:rsidRPr="00F93681">
              <w:rPr>
                <w:rFonts w:ascii="Arial" w:hAnsi="Arial" w:cs="Arial"/>
                <w:spacing w:val="6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have</w:t>
            </w:r>
            <w:r w:rsidRPr="00F93681">
              <w:rPr>
                <w:rFonts w:ascii="Arial" w:hAnsi="Arial" w:cs="Arial"/>
                <w:spacing w:val="-35"/>
                <w:w w:val="124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been</w:t>
            </w:r>
            <w:r w:rsidRPr="00F93681">
              <w:rPr>
                <w:rFonts w:ascii="Arial" w:hAnsi="Arial" w:cs="Arial"/>
                <w:spacing w:val="-8"/>
                <w:w w:val="124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done</w:t>
            </w:r>
            <w:r w:rsidRPr="00F93681">
              <w:rPr>
                <w:rFonts w:ascii="Arial" w:hAnsi="Arial" w:cs="Arial"/>
                <w:spacing w:val="-17"/>
                <w:w w:val="124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 xml:space="preserve">to </w:t>
            </w:r>
            <w:r w:rsidRPr="00F93681">
              <w:rPr>
                <w:rFonts w:ascii="Arial" w:hAnsi="Arial" w:cs="Arial"/>
                <w:w w:val="119"/>
              </w:rPr>
              <w:t>highlight</w:t>
            </w:r>
            <w:r w:rsidRPr="00F93681">
              <w:rPr>
                <w:rFonts w:ascii="Arial" w:hAnsi="Arial" w:cs="Arial"/>
                <w:spacing w:val="-35"/>
                <w:w w:val="119"/>
              </w:rPr>
              <w:t xml:space="preserve"> </w:t>
            </w:r>
            <w:r w:rsidRPr="00F93681">
              <w:rPr>
                <w:rFonts w:ascii="Arial" w:hAnsi="Arial" w:cs="Arial"/>
                <w:w w:val="119"/>
              </w:rPr>
              <w:t>non</w:t>
            </w:r>
            <w:r w:rsidRPr="00F93681">
              <w:rPr>
                <w:rFonts w:ascii="Arial" w:hAnsi="Arial" w:cs="Arial"/>
                <w:spacing w:val="1"/>
                <w:w w:val="119"/>
              </w:rPr>
              <w:t xml:space="preserve"> </w:t>
            </w:r>
            <w:r w:rsidRPr="00F93681">
              <w:rPr>
                <w:rFonts w:ascii="Arial" w:hAnsi="Arial" w:cs="Arial"/>
                <w:w w:val="119"/>
              </w:rPr>
              <w:t>frequent</w:t>
            </w:r>
            <w:r w:rsidRPr="00F93681">
              <w:rPr>
                <w:rFonts w:ascii="Arial" w:hAnsi="Arial" w:cs="Arial"/>
                <w:spacing w:val="23"/>
                <w:w w:val="119"/>
              </w:rPr>
              <w:t xml:space="preserve"> </w:t>
            </w:r>
            <w:proofErr w:type="spellStart"/>
            <w:r w:rsidRPr="00F93681">
              <w:rPr>
                <w:rFonts w:ascii="Arial" w:hAnsi="Arial" w:cs="Arial"/>
                <w:w w:val="119"/>
              </w:rPr>
              <w:t>symptomes</w:t>
            </w:r>
            <w:proofErr w:type="spellEnd"/>
            <w:r w:rsidRPr="00F93681">
              <w:rPr>
                <w:rFonts w:ascii="Arial" w:hAnsi="Arial" w:cs="Arial"/>
                <w:spacing w:val="2"/>
                <w:w w:val="119"/>
              </w:rPr>
              <w:t xml:space="preserve"> </w:t>
            </w:r>
            <w:r w:rsidRPr="00F93681">
              <w:rPr>
                <w:rFonts w:ascii="Arial" w:hAnsi="Arial" w:cs="Arial"/>
              </w:rPr>
              <w:t>in</w:t>
            </w:r>
            <w:r w:rsidRPr="00F93681">
              <w:rPr>
                <w:rFonts w:ascii="Arial" w:hAnsi="Arial" w:cs="Arial"/>
                <w:spacing w:val="24"/>
              </w:rPr>
              <w:t xml:space="preserve"> </w:t>
            </w:r>
            <w:r w:rsidRPr="00F93681">
              <w:rPr>
                <w:rFonts w:ascii="Arial" w:hAnsi="Arial" w:cs="Arial"/>
                <w:w w:val="120"/>
              </w:rPr>
              <w:t xml:space="preserve">paraneoplastic </w:t>
            </w:r>
            <w:r w:rsidRPr="00F93681">
              <w:rPr>
                <w:rFonts w:ascii="Arial" w:hAnsi="Arial" w:cs="Arial"/>
                <w:w w:val="119"/>
              </w:rPr>
              <w:t>syndromes.</w:t>
            </w:r>
          </w:p>
        </w:tc>
      </w:tr>
      <w:tr w:rsidR="006B2F6C" w:rsidRPr="00F93681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Is the title of the article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suitable?</w:t>
            </w:r>
          </w:p>
          <w:p w:rsidR="006B2F6C" w:rsidRPr="00F93681" w:rsidRDefault="00000000">
            <w:pPr>
              <w:spacing w:before="1"/>
              <w:ind w:left="46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(If not please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suggest an alterna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ive title)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2" w:line="20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ind w:left="279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6"/>
              </w:rPr>
              <w:t>yes</w:t>
            </w:r>
          </w:p>
        </w:tc>
      </w:tr>
      <w:tr w:rsidR="006B2F6C" w:rsidRPr="00F93681">
        <w:trPr>
          <w:trHeight w:hRule="exact" w:val="126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2" w:line="220" w:lineRule="exact"/>
              <w:ind w:left="465" w:right="139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Is the abstract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of the article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comprehensive?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Do you suggest the addition (or deletion)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of some points in this section?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Please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wri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e your suggestions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Is sufficiently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comprehensive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2" w:line="20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ind w:left="279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6"/>
              </w:rPr>
              <w:t>yes</w:t>
            </w:r>
          </w:p>
        </w:tc>
      </w:tr>
      <w:tr w:rsidR="006B2F6C" w:rsidRPr="00F93681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465" w:right="287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Is the manuscript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scien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ifically,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correct?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Please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write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 w:right="2142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</w:rPr>
              <w:t>I`d suggest to use the CARE checklist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to ensure the complete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structure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of a case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report. Introduction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and discussion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lacks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of citations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and references.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2" w:line="20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ind w:left="279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7"/>
              </w:rPr>
              <w:t>citations</w:t>
            </w:r>
            <w:r w:rsidRPr="00F93681">
              <w:rPr>
                <w:rFonts w:ascii="Arial" w:hAnsi="Arial" w:cs="Arial"/>
                <w:spacing w:val="-8"/>
                <w:w w:val="117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and</w:t>
            </w:r>
            <w:r w:rsidRPr="00F93681">
              <w:rPr>
                <w:rFonts w:ascii="Arial" w:hAnsi="Arial" w:cs="Arial"/>
                <w:spacing w:val="-12"/>
                <w:w w:val="124"/>
              </w:rPr>
              <w:t xml:space="preserve"> </w:t>
            </w:r>
            <w:proofErr w:type="spellStart"/>
            <w:r w:rsidRPr="00F93681">
              <w:rPr>
                <w:rFonts w:ascii="Arial" w:hAnsi="Arial" w:cs="Arial"/>
                <w:w w:val="124"/>
              </w:rPr>
              <w:t>refrerences</w:t>
            </w:r>
            <w:proofErr w:type="spellEnd"/>
            <w:r w:rsidRPr="00F93681">
              <w:rPr>
                <w:rFonts w:ascii="Arial" w:hAnsi="Arial" w:cs="Arial"/>
                <w:spacing w:val="-34"/>
                <w:w w:val="124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added</w:t>
            </w:r>
          </w:p>
        </w:tc>
      </w:tr>
      <w:tr w:rsidR="006B2F6C" w:rsidRPr="00F93681">
        <w:trPr>
          <w:trHeight w:hRule="exact" w:val="702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2" w:line="220" w:lineRule="exact"/>
              <w:ind w:left="465" w:right="326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Are the re</w:t>
            </w:r>
            <w:r w:rsidRPr="00F93681">
              <w:rPr>
                <w:rFonts w:ascii="Arial" w:hAnsi="Arial" w:cs="Arial"/>
                <w:b/>
                <w:spacing w:val="-1"/>
              </w:rPr>
              <w:t>f</w:t>
            </w:r>
            <w:r w:rsidRPr="00F93681">
              <w:rPr>
                <w:rFonts w:ascii="Arial" w:hAnsi="Arial" w:cs="Arial"/>
                <w:b/>
              </w:rPr>
              <w:t>erences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sufficient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and recent?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If you have suggestions of additional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references,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please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mention them in the review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form.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</w:rPr>
              <w:t>References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are sufficient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and correct,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it only lacks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citations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in the text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spacing w:before="2" w:line="240" w:lineRule="exact"/>
              <w:rPr>
                <w:rFonts w:ascii="Arial" w:hAnsi="Arial" w:cs="Arial"/>
              </w:rPr>
            </w:pPr>
          </w:p>
          <w:p w:rsidR="006B2F6C" w:rsidRPr="00F93681" w:rsidRDefault="00000000">
            <w:pPr>
              <w:ind w:left="4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6"/>
              </w:rPr>
              <w:t>yes</w:t>
            </w:r>
          </w:p>
        </w:tc>
      </w:tr>
      <w:tr w:rsidR="006B2F6C" w:rsidRPr="00F93681">
        <w:trPr>
          <w:trHeight w:hRule="exact" w:val="704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ind w:left="465" w:right="306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Is the language/English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quality of the article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suitable for scholarly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communications?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ind w:left="10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</w:rPr>
              <w:t>Language</w:t>
            </w:r>
            <w:r w:rsidRPr="00F93681">
              <w:rPr>
                <w:rFonts w:ascii="Arial" w:hAnsi="Arial" w:cs="Arial"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</w:rPr>
              <w:t>is correct.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3"/>
              <w:ind w:left="4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16"/>
              </w:rPr>
              <w:t>yes</w:t>
            </w:r>
          </w:p>
        </w:tc>
      </w:tr>
      <w:tr w:rsidR="006B2F6C" w:rsidRPr="00F93681">
        <w:trPr>
          <w:trHeight w:hRule="exact" w:val="1178"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  <w:u w:val="single" w:color="000000"/>
              </w:rPr>
              <w:t>Optional/General</w:t>
            </w:r>
            <w:r w:rsidRPr="00F93681">
              <w:rPr>
                <w:rFonts w:ascii="Arial" w:hAnsi="Arial" w:cs="Arial"/>
                <w:b/>
              </w:rPr>
              <w:t xml:space="preserve"> </w:t>
            </w:r>
            <w:r w:rsidRPr="00F93681">
              <w:rPr>
                <w:rFonts w:ascii="Arial" w:hAnsi="Arial" w:cs="Arial"/>
              </w:rPr>
              <w:t>comments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40" w:lineRule="exact"/>
              <w:ind w:left="55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122"/>
              </w:rPr>
              <w:t>no</w:t>
            </w:r>
          </w:p>
        </w:tc>
      </w:tr>
    </w:tbl>
    <w:p w:rsidR="006B2F6C" w:rsidRPr="00F93681" w:rsidRDefault="006B2F6C">
      <w:pPr>
        <w:spacing w:line="200" w:lineRule="exact"/>
        <w:rPr>
          <w:rFonts w:ascii="Arial" w:hAnsi="Arial" w:cs="Arial"/>
        </w:rPr>
      </w:pPr>
    </w:p>
    <w:p w:rsidR="006B2F6C" w:rsidRPr="00F93681" w:rsidRDefault="00000000">
      <w:pPr>
        <w:spacing w:before="34"/>
        <w:ind w:left="222"/>
        <w:rPr>
          <w:rFonts w:ascii="Arial" w:hAnsi="Arial" w:cs="Arial"/>
        </w:rPr>
      </w:pPr>
      <w:r w:rsidRPr="00F93681">
        <w:rPr>
          <w:rFonts w:ascii="Arial" w:hAnsi="Arial" w:cs="Arial"/>
        </w:rPr>
        <w:pict>
          <v:group id="_x0000_s2057" style="position:absolute;left:0;text-align:left;margin-left:71.8pt;margin-top:1.65pt;width:41.1pt;height:11.65pt;z-index:-251658752;mso-position-horizontal-relative:page" coordorigin="1436,33" coordsize="822,233">
            <v:shape id="_x0000_s2059" style="position:absolute;left:1440;top:34;width:811;height:231" coordorigin="1440,34" coordsize="811,231" path="m1440,265r811,l2251,34r-811,l1440,265xe" fillcolor="yellow" stroked="f">
              <v:path arrowok="t"/>
            </v:shape>
            <v:shape id="_x0000_s2058" style="position:absolute;left:1442;top:245;width:810;height:0" coordorigin="1442,245" coordsize="810,0" path="m1442,245r810,e" filled="f" strokeweight=".6pt">
              <v:path arrowok="t"/>
            </v:shape>
            <w10:wrap anchorx="page"/>
          </v:group>
        </w:pict>
      </w:r>
      <w:r w:rsidRPr="00F93681">
        <w:rPr>
          <w:rFonts w:ascii="Arial" w:hAnsi="Arial" w:cs="Arial"/>
          <w:b/>
        </w:rPr>
        <w:t>PART  2:</w:t>
      </w:r>
    </w:p>
    <w:p w:rsidR="006B2F6C" w:rsidRPr="00F93681" w:rsidRDefault="006B2F6C">
      <w:pPr>
        <w:spacing w:before="7" w:line="220" w:lineRule="exact"/>
        <w:rPr>
          <w:rFonts w:ascii="Arial" w:hAnsi="Arial" w:cs="Arial"/>
        </w:rPr>
      </w:pPr>
    </w:p>
    <w:tbl>
      <w:tblPr>
        <w:tblW w:w="20932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4"/>
        <w:gridCol w:w="8370"/>
        <w:gridCol w:w="6548"/>
      </w:tblGrid>
      <w:tr w:rsidR="006B2F6C" w:rsidRPr="00F93681" w:rsidTr="00F93681">
        <w:trPr>
          <w:trHeight w:hRule="exact" w:val="936"/>
        </w:trPr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6B2F6C">
            <w:pPr>
              <w:rPr>
                <w:rFonts w:ascii="Arial" w:hAnsi="Arial" w:cs="Arial"/>
              </w:rPr>
            </w:pP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Reviewer’s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ind w:left="-3" w:right="43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Author’s comment</w:t>
            </w:r>
            <w:r w:rsidRPr="00F9368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(if agreed with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the reviewer,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correct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the manuscript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and highlight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that part in the manuscript.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It is mandatory that authors should write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his/her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feedback</w:t>
            </w:r>
            <w:r w:rsidRPr="00F93681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i/>
              </w:rPr>
              <w:t>here)</w:t>
            </w:r>
          </w:p>
        </w:tc>
      </w:tr>
      <w:tr w:rsidR="006B2F6C" w:rsidRPr="00F93681" w:rsidTr="00F93681">
        <w:trPr>
          <w:trHeight w:hRule="exact" w:val="999"/>
        </w:trPr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b/>
              </w:rPr>
              <w:t>Are there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ethical</w:t>
            </w:r>
            <w:r w:rsidRPr="00F9368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93681">
              <w:rPr>
                <w:rFonts w:ascii="Arial" w:hAnsi="Arial" w:cs="Arial"/>
                <w:b/>
              </w:rPr>
              <w:t>issues in this manuscrip</w:t>
            </w:r>
            <w:r w:rsidRPr="00F93681">
              <w:rPr>
                <w:rFonts w:ascii="Arial" w:hAnsi="Arial" w:cs="Arial"/>
                <w:b/>
                <w:spacing w:val="-1"/>
              </w:rPr>
              <w:t>t</w:t>
            </w:r>
            <w:r w:rsidRPr="00F9368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681" w:rsidRDefault="00000000">
            <w:pPr>
              <w:spacing w:line="220" w:lineRule="exact"/>
              <w:ind w:left="105"/>
              <w:rPr>
                <w:rFonts w:ascii="Arial" w:hAnsi="Arial" w:cs="Arial"/>
                <w:spacing w:val="-1"/>
                <w:u w:val="single" w:color="000000"/>
              </w:rPr>
            </w:pPr>
            <w:r w:rsidRPr="00F93681">
              <w:rPr>
                <w:rFonts w:ascii="Arial" w:hAnsi="Arial" w:cs="Arial"/>
                <w:i/>
                <w:u w:val="single" w:color="000000"/>
              </w:rPr>
              <w:t>Should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be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written</w:t>
            </w:r>
            <w:r w:rsidRPr="00F93681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that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the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patients</w:t>
            </w:r>
            <w:r w:rsidRPr="00F93681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in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the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case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reports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granted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their</w:t>
            </w:r>
            <w:r w:rsidRPr="00F93681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permission</w:t>
            </w:r>
            <w:r w:rsidRPr="00F93681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to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be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included</w:t>
            </w:r>
            <w:r w:rsidRPr="00F93681">
              <w:rPr>
                <w:rFonts w:ascii="Arial" w:hAnsi="Arial" w:cs="Arial"/>
                <w:spacing w:val="-1"/>
                <w:u w:val="single" w:color="000000"/>
              </w:rPr>
              <w:t xml:space="preserve"> </w:t>
            </w:r>
          </w:p>
          <w:p w:rsidR="006B2F6C" w:rsidRPr="00F93681" w:rsidRDefault="0000000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i/>
                <w:u w:val="single" w:color="000000"/>
              </w:rPr>
              <w:t>in</w:t>
            </w:r>
            <w:r w:rsidRPr="00F93681">
              <w:rPr>
                <w:rFonts w:ascii="Arial" w:hAnsi="Arial" w:cs="Arial"/>
                <w:u w:val="single" w:color="000000"/>
              </w:rPr>
              <w:t xml:space="preserve"> </w:t>
            </w:r>
            <w:r w:rsidRPr="00F93681">
              <w:rPr>
                <w:rFonts w:ascii="Arial" w:hAnsi="Arial" w:cs="Arial"/>
                <w:i/>
                <w:u w:val="single" w:color="000000"/>
              </w:rPr>
              <w:t>the</w:t>
            </w:r>
            <w:r w:rsidRPr="00F93681">
              <w:rPr>
                <w:rFonts w:ascii="Arial" w:hAnsi="Arial" w:cs="Arial"/>
                <w:spacing w:val="5"/>
                <w:u w:val="single" w:color="000000"/>
              </w:rPr>
              <w:t xml:space="preserve">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6C" w:rsidRPr="00F93681" w:rsidRDefault="00000000">
            <w:pPr>
              <w:spacing w:before="3" w:line="240" w:lineRule="exact"/>
              <w:ind w:left="173" w:right="190"/>
              <w:rPr>
                <w:rFonts w:ascii="Arial" w:hAnsi="Arial" w:cs="Arial"/>
              </w:rPr>
            </w:pPr>
            <w:r w:rsidRPr="00F93681">
              <w:rPr>
                <w:rFonts w:ascii="Arial" w:hAnsi="Arial" w:cs="Arial"/>
                <w:w w:val="90"/>
              </w:rPr>
              <w:t>All</w:t>
            </w:r>
            <w:r w:rsidRPr="00F93681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F93681">
              <w:rPr>
                <w:rFonts w:ascii="Arial" w:hAnsi="Arial" w:cs="Arial"/>
                <w:w w:val="121"/>
              </w:rPr>
              <w:t>the</w:t>
            </w:r>
            <w:r w:rsidRPr="00F93681">
              <w:rPr>
                <w:rFonts w:ascii="Arial" w:hAnsi="Arial" w:cs="Arial"/>
                <w:spacing w:val="4"/>
                <w:w w:val="121"/>
              </w:rPr>
              <w:t xml:space="preserve"> </w:t>
            </w:r>
            <w:r w:rsidRPr="00F93681">
              <w:rPr>
                <w:rFonts w:ascii="Arial" w:hAnsi="Arial" w:cs="Arial"/>
                <w:w w:val="121"/>
              </w:rPr>
              <w:t>patients</w:t>
            </w:r>
            <w:r w:rsidRPr="00F93681">
              <w:rPr>
                <w:rFonts w:ascii="Arial" w:hAnsi="Arial" w:cs="Arial"/>
                <w:spacing w:val="-3"/>
                <w:w w:val="121"/>
              </w:rPr>
              <w:t xml:space="preserve"> </w:t>
            </w:r>
            <w:r w:rsidRPr="00F93681">
              <w:rPr>
                <w:rFonts w:ascii="Arial" w:hAnsi="Arial" w:cs="Arial"/>
                <w:w w:val="121"/>
              </w:rPr>
              <w:t>gave</w:t>
            </w:r>
            <w:r w:rsidRPr="00F93681">
              <w:rPr>
                <w:rFonts w:ascii="Arial" w:hAnsi="Arial" w:cs="Arial"/>
                <w:spacing w:val="-20"/>
                <w:w w:val="121"/>
              </w:rPr>
              <w:t xml:space="preserve"> </w:t>
            </w:r>
            <w:r w:rsidRPr="00F93681">
              <w:rPr>
                <w:rFonts w:ascii="Arial" w:hAnsi="Arial" w:cs="Arial"/>
                <w:w w:val="121"/>
              </w:rPr>
              <w:t>their</w:t>
            </w:r>
            <w:r w:rsidRPr="00F93681">
              <w:rPr>
                <w:rFonts w:ascii="Arial" w:hAnsi="Arial" w:cs="Arial"/>
                <w:spacing w:val="-15"/>
                <w:w w:val="121"/>
              </w:rPr>
              <w:t xml:space="preserve"> </w:t>
            </w:r>
            <w:r w:rsidRPr="00F93681">
              <w:rPr>
                <w:rFonts w:ascii="Arial" w:hAnsi="Arial" w:cs="Arial"/>
                <w:w w:val="121"/>
              </w:rPr>
              <w:t>consent</w:t>
            </w:r>
            <w:r w:rsidRPr="00F93681">
              <w:rPr>
                <w:rFonts w:ascii="Arial" w:hAnsi="Arial" w:cs="Arial"/>
                <w:spacing w:val="-3"/>
                <w:w w:val="121"/>
              </w:rPr>
              <w:t xml:space="preserve"> </w:t>
            </w:r>
            <w:r w:rsidRPr="00F93681">
              <w:rPr>
                <w:rFonts w:ascii="Arial" w:hAnsi="Arial" w:cs="Arial"/>
              </w:rPr>
              <w:t>via</w:t>
            </w:r>
            <w:r w:rsidRPr="00F93681">
              <w:rPr>
                <w:rFonts w:ascii="Arial" w:hAnsi="Arial" w:cs="Arial"/>
                <w:spacing w:val="25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>a</w:t>
            </w:r>
            <w:r w:rsidRPr="00F93681">
              <w:rPr>
                <w:rFonts w:ascii="Arial" w:hAnsi="Arial" w:cs="Arial"/>
                <w:spacing w:val="-10"/>
                <w:w w:val="124"/>
              </w:rPr>
              <w:t xml:space="preserve"> </w:t>
            </w:r>
            <w:r w:rsidRPr="00F93681">
              <w:rPr>
                <w:rFonts w:ascii="Arial" w:hAnsi="Arial" w:cs="Arial"/>
                <w:w w:val="124"/>
              </w:rPr>
              <w:t xml:space="preserve">phone </w:t>
            </w:r>
            <w:r w:rsidRPr="00F93681">
              <w:rPr>
                <w:rFonts w:ascii="Arial" w:hAnsi="Arial" w:cs="Arial"/>
                <w:w w:val="108"/>
              </w:rPr>
              <w:t>call</w:t>
            </w:r>
          </w:p>
        </w:tc>
      </w:tr>
    </w:tbl>
    <w:p w:rsidR="006B2F6C" w:rsidRPr="00F93681" w:rsidRDefault="006B2F6C">
      <w:pPr>
        <w:spacing w:line="200" w:lineRule="exact"/>
        <w:rPr>
          <w:rFonts w:ascii="Arial" w:hAnsi="Arial" w:cs="Arial"/>
        </w:rPr>
      </w:pPr>
    </w:p>
    <w:p w:rsidR="006B2F6C" w:rsidRPr="00F93681" w:rsidRDefault="006B2F6C">
      <w:pPr>
        <w:spacing w:before="34"/>
        <w:ind w:left="6862"/>
        <w:rPr>
          <w:rFonts w:ascii="Arial" w:hAnsi="Arial" w:cs="Arial"/>
        </w:rPr>
      </w:pPr>
    </w:p>
    <w:sectPr w:rsidR="006B2F6C" w:rsidRPr="00F93681">
      <w:footerReference w:type="default" r:id="rId7"/>
      <w:pgSz w:w="23820" w:h="16840" w:orient="landscape"/>
      <w:pgMar w:top="1540" w:right="3460" w:bottom="280" w:left="1340" w:header="1307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68CC" w:rsidRDefault="007D68CC">
      <w:r>
        <w:separator/>
      </w:r>
    </w:p>
  </w:endnote>
  <w:endnote w:type="continuationSeparator" w:id="0">
    <w:p w:rsidR="007D68CC" w:rsidRDefault="007D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2F6C" w:rsidRDefault="0000000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.1pt;margin-top:796.75pt;width:52.15pt;height:10pt;z-index:-251659776;mso-position-horizontal-relative:page;mso-position-vertical-relative:page" filled="f" stroked="f">
          <v:textbox style="mso-next-textbox:#_x0000_s1028" inset="0,0,0,0">
            <w:txbxContent>
              <w:p w:rsidR="006B2F6C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Created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by: DR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171.1pt;margin-top:796.75pt;width:55.75pt;height:10pt;z-index:-251658752;mso-position-horizontal-relative:page;mso-position-vertical-relative:page" filled="f" stroked="f">
          <v:textbox style="mso-next-textbox:#_x0000_s1027" inset="0,0,0,0">
            <w:txbxContent>
              <w:p w:rsidR="006B2F6C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Checked by: PM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310.85pt;margin-top:796.75pt;width:67.75pt;height:10pt;z-index:-251657728;mso-position-horizontal-relative:page;mso-position-vertical-relative:page" filled="f" stroked="f">
          <v:textbox style="mso-next-textbox:#_x0000_s1026" inset="0,0,0,0">
            <w:txbxContent>
              <w:p w:rsidR="006B2F6C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Approved by: MBM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31.1pt;margin-top:796.75pt;width:80.2pt;height:10pt;z-index:-251656704;mso-position-horizontal-relative:page;mso-position-vertical-relative:page" filled="f" stroked="f">
          <v:textbox style="mso-next-textbox:#_x0000_s1025" inset="0,0,0,0">
            <w:txbxContent>
              <w:p w:rsidR="006B2F6C" w:rsidRDefault="00000000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Version: 3 (07-07-2024)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68CC" w:rsidRDefault="007D68CC">
      <w:r>
        <w:separator/>
      </w:r>
    </w:p>
  </w:footnote>
  <w:footnote w:type="continuationSeparator" w:id="0">
    <w:p w:rsidR="007D68CC" w:rsidRDefault="007D6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B463F"/>
    <w:multiLevelType w:val="multilevel"/>
    <w:tmpl w:val="553EB3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9827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6C"/>
    <w:rsid w:val="002D6636"/>
    <w:rsid w:val="006B2F6C"/>
    <w:rsid w:val="007D68CC"/>
    <w:rsid w:val="00F9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1C73E785"/>
  <w15:docId w15:val="{9F546948-8CCF-4E99-8A15-4DC3EA2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2025-03-26T06:49:00Z</dcterms:created>
  <dcterms:modified xsi:type="dcterms:W3CDTF">2025-03-26T06:51:00Z</dcterms:modified>
</cp:coreProperties>
</file>