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621" w:rsidRPr="006B02C5" w:rsidRDefault="000C5621">
      <w:pPr>
        <w:spacing w:before="9" w:line="180" w:lineRule="exact"/>
        <w:rPr>
          <w:rFonts w:ascii="Arial" w:hAnsi="Arial" w:cs="Arial"/>
        </w:rPr>
      </w:pPr>
    </w:p>
    <w:p w:rsidR="000C5621" w:rsidRPr="006B02C5" w:rsidRDefault="000C5621">
      <w:pPr>
        <w:spacing w:line="200" w:lineRule="exact"/>
        <w:rPr>
          <w:rFonts w:ascii="Arial" w:hAnsi="Arial" w:cs="Arial"/>
        </w:rPr>
      </w:pPr>
    </w:p>
    <w:p w:rsidR="000C5621" w:rsidRPr="006B02C5" w:rsidRDefault="000C5621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0C5621" w:rsidRPr="006B02C5" w:rsidTr="000151C0">
        <w:trPr>
          <w:trHeight w:hRule="exact" w:val="326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B02C5">
              <w:rPr>
                <w:rFonts w:ascii="Arial" w:eastAsia="Arial" w:hAnsi="Arial" w:cs="Arial"/>
                <w:spacing w:val="1"/>
              </w:rPr>
              <w:t>J</w:t>
            </w:r>
            <w:r w:rsidRPr="006B02C5">
              <w:rPr>
                <w:rFonts w:ascii="Arial" w:eastAsia="Arial" w:hAnsi="Arial" w:cs="Arial"/>
              </w:rPr>
              <w:t>o</w:t>
            </w:r>
            <w:r w:rsidRPr="006B02C5">
              <w:rPr>
                <w:rFonts w:ascii="Arial" w:eastAsia="Arial" w:hAnsi="Arial" w:cs="Arial"/>
                <w:spacing w:val="-1"/>
              </w:rPr>
              <w:t>u</w:t>
            </w:r>
            <w:r w:rsidRPr="006B02C5">
              <w:rPr>
                <w:rFonts w:ascii="Arial" w:eastAsia="Arial" w:hAnsi="Arial" w:cs="Arial"/>
                <w:spacing w:val="1"/>
              </w:rPr>
              <w:t>r</w:t>
            </w:r>
            <w:r w:rsidRPr="006B02C5">
              <w:rPr>
                <w:rFonts w:ascii="Arial" w:eastAsia="Arial" w:hAnsi="Arial" w:cs="Arial"/>
              </w:rPr>
              <w:t>n</w:t>
            </w:r>
            <w:r w:rsidRPr="006B02C5">
              <w:rPr>
                <w:rFonts w:ascii="Arial" w:eastAsia="Arial" w:hAnsi="Arial" w:cs="Arial"/>
                <w:spacing w:val="-1"/>
              </w:rPr>
              <w:t>a</w:t>
            </w:r>
            <w:r w:rsidRPr="006B02C5">
              <w:rPr>
                <w:rFonts w:ascii="Arial" w:eastAsia="Arial" w:hAnsi="Arial" w:cs="Arial"/>
              </w:rPr>
              <w:t>l</w:t>
            </w:r>
            <w:r w:rsidRPr="006B02C5">
              <w:rPr>
                <w:rFonts w:ascii="Arial" w:eastAsia="Arial" w:hAnsi="Arial" w:cs="Arial"/>
                <w:spacing w:val="-6"/>
              </w:rPr>
              <w:t xml:space="preserve"> </w:t>
            </w:r>
            <w:r w:rsidRPr="006B02C5">
              <w:rPr>
                <w:rFonts w:ascii="Arial" w:eastAsia="Arial" w:hAnsi="Arial" w:cs="Arial"/>
              </w:rPr>
              <w:t>Na</w:t>
            </w:r>
            <w:r w:rsidRPr="006B02C5">
              <w:rPr>
                <w:rFonts w:ascii="Arial" w:eastAsia="Arial" w:hAnsi="Arial" w:cs="Arial"/>
                <w:spacing w:val="2"/>
              </w:rPr>
              <w:t>m</w:t>
            </w:r>
            <w:r w:rsidRPr="006B02C5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6B02C5">
              <w:rPr>
                <w:rFonts w:ascii="Arial" w:eastAsia="Arial" w:hAnsi="Arial" w:cs="Arial"/>
                <w:b/>
                <w:color w:val="0000FF"/>
              </w:rPr>
              <w:t>Ar</w:t>
            </w:r>
            <w:r w:rsidRPr="006B02C5">
              <w:rPr>
                <w:rFonts w:ascii="Arial" w:eastAsia="Arial" w:hAnsi="Arial" w:cs="Arial"/>
                <w:b/>
                <w:color w:val="0000FF"/>
                <w:spacing w:val="-1"/>
              </w:rPr>
              <w:t>c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hi</w:t>
            </w:r>
            <w:r w:rsidRPr="006B02C5">
              <w:rPr>
                <w:rFonts w:ascii="Arial" w:eastAsia="Arial" w:hAnsi="Arial" w:cs="Arial"/>
                <w:b/>
                <w:color w:val="0000FF"/>
                <w:spacing w:val="2"/>
              </w:rPr>
              <w:t>v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es</w:t>
            </w:r>
            <w:r w:rsidRPr="006B02C5">
              <w:rPr>
                <w:rFonts w:ascii="Arial" w:eastAsia="Arial" w:hAnsi="Arial" w:cs="Arial"/>
                <w:b/>
                <w:color w:val="0000FF"/>
                <w:spacing w:val="-9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of</w:t>
            </w:r>
            <w:r w:rsidRPr="006B02C5">
              <w:rPr>
                <w:rFonts w:ascii="Arial" w:eastAsia="Arial" w:hAnsi="Arial" w:cs="Arial"/>
                <w:b/>
                <w:color w:val="0000FF"/>
                <w:spacing w:val="-1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C</w:t>
            </w:r>
            <w:r w:rsidRPr="006B02C5">
              <w:rPr>
                <w:rFonts w:ascii="Arial" w:eastAsia="Arial" w:hAnsi="Arial" w:cs="Arial"/>
                <w:b/>
                <w:color w:val="0000FF"/>
                <w:spacing w:val="3"/>
              </w:rPr>
              <w:t>u</w:t>
            </w:r>
            <w:r w:rsidRPr="006B02C5">
              <w:rPr>
                <w:rFonts w:ascii="Arial" w:eastAsia="Arial" w:hAnsi="Arial" w:cs="Arial"/>
                <w:b/>
                <w:color w:val="0000FF"/>
                <w:spacing w:val="-1"/>
              </w:rPr>
              <w:t>rr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ent</w:t>
            </w:r>
            <w:r w:rsidRPr="006B02C5">
              <w:rPr>
                <w:rFonts w:ascii="Arial" w:eastAsia="Arial" w:hAnsi="Arial" w:cs="Arial"/>
                <w:b/>
                <w:color w:val="0000FF"/>
                <w:spacing w:val="-6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  <w:color w:val="0000FF"/>
                <w:spacing w:val="2"/>
              </w:rPr>
              <w:t>R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e</w:t>
            </w:r>
            <w:r w:rsidRPr="006B02C5">
              <w:rPr>
                <w:rFonts w:ascii="Arial" w:eastAsia="Arial" w:hAnsi="Arial" w:cs="Arial"/>
                <w:b/>
                <w:color w:val="0000FF"/>
                <w:spacing w:val="-1"/>
              </w:rPr>
              <w:t>s</w:t>
            </w:r>
            <w:r w:rsidRPr="006B02C5">
              <w:rPr>
                <w:rFonts w:ascii="Arial" w:eastAsia="Arial" w:hAnsi="Arial" w:cs="Arial"/>
                <w:b/>
                <w:color w:val="0000FF"/>
                <w:spacing w:val="2"/>
              </w:rPr>
              <w:t>e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a</w:t>
            </w:r>
            <w:r w:rsidRPr="006B02C5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ch</w:t>
            </w:r>
            <w:r w:rsidRPr="006B02C5">
              <w:rPr>
                <w:rFonts w:ascii="Arial" w:eastAsia="Arial" w:hAnsi="Arial" w:cs="Arial"/>
                <w:b/>
                <w:color w:val="0000FF"/>
                <w:spacing w:val="-9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In</w:t>
            </w:r>
            <w:r w:rsidRPr="006B02C5">
              <w:rPr>
                <w:rFonts w:ascii="Arial" w:eastAsia="Arial" w:hAnsi="Arial" w:cs="Arial"/>
                <w:b/>
                <w:color w:val="0000FF"/>
                <w:spacing w:val="1"/>
              </w:rPr>
              <w:t>t</w:t>
            </w:r>
            <w:r w:rsidRPr="006B02C5">
              <w:rPr>
                <w:rFonts w:ascii="Arial" w:eastAsia="Arial" w:hAnsi="Arial" w:cs="Arial"/>
                <w:b/>
                <w:color w:val="0000FF"/>
                <w:spacing w:val="2"/>
              </w:rPr>
              <w:t>e</w:t>
            </w:r>
            <w:r w:rsidRPr="006B02C5">
              <w:rPr>
                <w:rFonts w:ascii="Arial" w:eastAsia="Arial" w:hAnsi="Arial" w:cs="Arial"/>
                <w:b/>
                <w:color w:val="0000FF"/>
                <w:spacing w:val="-1"/>
              </w:rPr>
              <w:t>r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nati</w:t>
            </w:r>
            <w:r w:rsidRPr="006B02C5">
              <w:rPr>
                <w:rFonts w:ascii="Arial" w:eastAsia="Arial" w:hAnsi="Arial" w:cs="Arial"/>
                <w:b/>
                <w:color w:val="0000FF"/>
                <w:spacing w:val="1"/>
              </w:rPr>
              <w:t>o</w:t>
            </w:r>
            <w:r w:rsidRPr="006B02C5">
              <w:rPr>
                <w:rFonts w:ascii="Arial" w:eastAsia="Arial" w:hAnsi="Arial" w:cs="Arial"/>
                <w:b/>
                <w:color w:val="0000FF"/>
              </w:rPr>
              <w:t>nal</w:t>
            </w:r>
          </w:p>
        </w:tc>
      </w:tr>
      <w:tr w:rsidR="000C5621" w:rsidRPr="006B02C5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B02C5">
              <w:rPr>
                <w:rFonts w:ascii="Arial" w:eastAsia="Arial" w:hAnsi="Arial" w:cs="Arial"/>
              </w:rPr>
              <w:t>M</w:t>
            </w:r>
            <w:r w:rsidRPr="006B02C5">
              <w:rPr>
                <w:rFonts w:ascii="Arial" w:eastAsia="Arial" w:hAnsi="Arial" w:cs="Arial"/>
                <w:spacing w:val="-1"/>
              </w:rPr>
              <w:t>a</w:t>
            </w:r>
            <w:r w:rsidRPr="006B02C5">
              <w:rPr>
                <w:rFonts w:ascii="Arial" w:eastAsia="Arial" w:hAnsi="Arial" w:cs="Arial"/>
              </w:rPr>
              <w:t>n</w:t>
            </w:r>
            <w:r w:rsidRPr="006B02C5">
              <w:rPr>
                <w:rFonts w:ascii="Arial" w:eastAsia="Arial" w:hAnsi="Arial" w:cs="Arial"/>
                <w:spacing w:val="-1"/>
              </w:rPr>
              <w:t>u</w:t>
            </w:r>
            <w:r w:rsidRPr="006B02C5">
              <w:rPr>
                <w:rFonts w:ascii="Arial" w:eastAsia="Arial" w:hAnsi="Arial" w:cs="Arial"/>
                <w:spacing w:val="1"/>
              </w:rPr>
              <w:t>scr</w:t>
            </w:r>
            <w:r w:rsidRPr="006B02C5">
              <w:rPr>
                <w:rFonts w:ascii="Arial" w:eastAsia="Arial" w:hAnsi="Arial" w:cs="Arial"/>
                <w:spacing w:val="-1"/>
              </w:rPr>
              <w:t>i</w:t>
            </w:r>
            <w:r w:rsidRPr="006B02C5">
              <w:rPr>
                <w:rFonts w:ascii="Arial" w:eastAsia="Arial" w:hAnsi="Arial" w:cs="Arial"/>
                <w:spacing w:val="2"/>
              </w:rPr>
              <w:t>p</w:t>
            </w:r>
            <w:r w:rsidRPr="006B02C5">
              <w:rPr>
                <w:rFonts w:ascii="Arial" w:eastAsia="Arial" w:hAnsi="Arial" w:cs="Arial"/>
              </w:rPr>
              <w:t>t</w:t>
            </w:r>
            <w:r w:rsidRPr="006B02C5">
              <w:rPr>
                <w:rFonts w:ascii="Arial" w:eastAsia="Arial" w:hAnsi="Arial" w:cs="Arial"/>
                <w:spacing w:val="-10"/>
              </w:rPr>
              <w:t xml:space="preserve"> </w:t>
            </w:r>
            <w:r w:rsidRPr="006B02C5">
              <w:rPr>
                <w:rFonts w:ascii="Arial" w:eastAsia="Arial" w:hAnsi="Arial" w:cs="Arial"/>
              </w:rPr>
              <w:t>N</w:t>
            </w:r>
            <w:r w:rsidRPr="006B02C5">
              <w:rPr>
                <w:rFonts w:ascii="Arial" w:eastAsia="Arial" w:hAnsi="Arial" w:cs="Arial"/>
                <w:spacing w:val="2"/>
              </w:rPr>
              <w:t>u</w:t>
            </w:r>
            <w:r w:rsidRPr="006B02C5">
              <w:rPr>
                <w:rFonts w:ascii="Arial" w:eastAsia="Arial" w:hAnsi="Arial" w:cs="Arial"/>
              </w:rPr>
              <w:t>m</w:t>
            </w:r>
            <w:r w:rsidRPr="006B02C5">
              <w:rPr>
                <w:rFonts w:ascii="Arial" w:eastAsia="Arial" w:hAnsi="Arial" w:cs="Arial"/>
                <w:spacing w:val="-1"/>
              </w:rPr>
              <w:t>b</w:t>
            </w:r>
            <w:r w:rsidRPr="006B02C5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6B02C5">
              <w:rPr>
                <w:rFonts w:ascii="Arial" w:eastAsia="Arial" w:hAnsi="Arial" w:cs="Arial"/>
                <w:b/>
              </w:rPr>
              <w:t>M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B02C5">
              <w:rPr>
                <w:rFonts w:ascii="Arial" w:eastAsia="Arial" w:hAnsi="Arial" w:cs="Arial"/>
                <w:b/>
              </w:rPr>
              <w:t>_A</w:t>
            </w:r>
            <w:r w:rsidRPr="006B02C5">
              <w:rPr>
                <w:rFonts w:ascii="Arial" w:eastAsia="Arial" w:hAnsi="Arial" w:cs="Arial"/>
                <w:b/>
                <w:spacing w:val="2"/>
              </w:rPr>
              <w:t>C</w:t>
            </w:r>
            <w:r w:rsidRPr="006B02C5">
              <w:rPr>
                <w:rFonts w:ascii="Arial" w:eastAsia="Arial" w:hAnsi="Arial" w:cs="Arial"/>
                <w:b/>
              </w:rPr>
              <w:t>RI</w:t>
            </w:r>
            <w:r w:rsidRPr="006B02C5">
              <w:rPr>
                <w:rFonts w:ascii="Arial" w:eastAsia="Arial" w:hAnsi="Arial" w:cs="Arial"/>
                <w:b/>
                <w:spacing w:val="2"/>
              </w:rPr>
              <w:t>_</w:t>
            </w:r>
            <w:r w:rsidRPr="006B02C5">
              <w:rPr>
                <w:rFonts w:ascii="Arial" w:eastAsia="Arial" w:hAnsi="Arial" w:cs="Arial"/>
                <w:b/>
              </w:rPr>
              <w:t>1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2</w:t>
            </w:r>
            <w:r w:rsidRPr="006B02C5">
              <w:rPr>
                <w:rFonts w:ascii="Arial" w:eastAsia="Arial" w:hAnsi="Arial" w:cs="Arial"/>
                <w:b/>
                <w:spacing w:val="2"/>
              </w:rPr>
              <w:t>1</w:t>
            </w:r>
            <w:r w:rsidRPr="006B02C5">
              <w:rPr>
                <w:rFonts w:ascii="Arial" w:eastAsia="Arial" w:hAnsi="Arial" w:cs="Arial"/>
                <w:b/>
              </w:rPr>
              <w:t>8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1</w:t>
            </w:r>
            <w:r w:rsidRPr="006B02C5">
              <w:rPr>
                <w:rFonts w:ascii="Arial" w:eastAsia="Arial" w:hAnsi="Arial" w:cs="Arial"/>
                <w:b/>
              </w:rPr>
              <w:t>1</w:t>
            </w:r>
          </w:p>
        </w:tc>
      </w:tr>
      <w:tr w:rsidR="000C5621" w:rsidRPr="006B02C5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B02C5">
              <w:rPr>
                <w:rFonts w:ascii="Arial" w:eastAsia="Arial" w:hAnsi="Arial" w:cs="Arial"/>
              </w:rPr>
              <w:t>T</w:t>
            </w:r>
            <w:r w:rsidRPr="006B02C5">
              <w:rPr>
                <w:rFonts w:ascii="Arial" w:eastAsia="Arial" w:hAnsi="Arial" w:cs="Arial"/>
                <w:spacing w:val="-1"/>
              </w:rPr>
              <w:t>i</w:t>
            </w:r>
            <w:r w:rsidRPr="006B02C5">
              <w:rPr>
                <w:rFonts w:ascii="Arial" w:eastAsia="Arial" w:hAnsi="Arial" w:cs="Arial"/>
              </w:rPr>
              <w:t>t</w:t>
            </w:r>
            <w:r w:rsidRPr="006B02C5">
              <w:rPr>
                <w:rFonts w:ascii="Arial" w:eastAsia="Arial" w:hAnsi="Arial" w:cs="Arial"/>
                <w:spacing w:val="-1"/>
              </w:rPr>
              <w:t>l</w:t>
            </w:r>
            <w:r w:rsidRPr="006B02C5">
              <w:rPr>
                <w:rFonts w:ascii="Arial" w:eastAsia="Arial" w:hAnsi="Arial" w:cs="Arial"/>
              </w:rPr>
              <w:t>e</w:t>
            </w:r>
            <w:r w:rsidRPr="006B02C5">
              <w:rPr>
                <w:rFonts w:ascii="Arial" w:eastAsia="Arial" w:hAnsi="Arial" w:cs="Arial"/>
                <w:spacing w:val="-2"/>
              </w:rPr>
              <w:t xml:space="preserve"> </w:t>
            </w:r>
            <w:r w:rsidRPr="006B02C5">
              <w:rPr>
                <w:rFonts w:ascii="Arial" w:eastAsia="Arial" w:hAnsi="Arial" w:cs="Arial"/>
              </w:rPr>
              <w:t>of</w:t>
            </w:r>
            <w:r w:rsidRPr="006B02C5">
              <w:rPr>
                <w:rFonts w:ascii="Arial" w:eastAsia="Arial" w:hAnsi="Arial" w:cs="Arial"/>
                <w:spacing w:val="-3"/>
              </w:rPr>
              <w:t xml:space="preserve"> </w:t>
            </w:r>
            <w:r w:rsidRPr="006B02C5">
              <w:rPr>
                <w:rFonts w:ascii="Arial" w:eastAsia="Arial" w:hAnsi="Arial" w:cs="Arial"/>
                <w:spacing w:val="2"/>
              </w:rPr>
              <w:t>t</w:t>
            </w:r>
            <w:r w:rsidRPr="006B02C5">
              <w:rPr>
                <w:rFonts w:ascii="Arial" w:eastAsia="Arial" w:hAnsi="Arial" w:cs="Arial"/>
              </w:rPr>
              <w:t>he</w:t>
            </w:r>
            <w:r w:rsidRPr="006B02C5">
              <w:rPr>
                <w:rFonts w:ascii="Arial" w:eastAsia="Arial" w:hAnsi="Arial" w:cs="Arial"/>
                <w:spacing w:val="-2"/>
              </w:rPr>
              <w:t xml:space="preserve"> </w:t>
            </w:r>
            <w:r w:rsidRPr="006B02C5">
              <w:rPr>
                <w:rFonts w:ascii="Arial" w:eastAsia="Arial" w:hAnsi="Arial" w:cs="Arial"/>
              </w:rPr>
              <w:t>M</w:t>
            </w:r>
            <w:r w:rsidRPr="006B02C5">
              <w:rPr>
                <w:rFonts w:ascii="Arial" w:eastAsia="Arial" w:hAnsi="Arial" w:cs="Arial"/>
                <w:spacing w:val="-1"/>
              </w:rPr>
              <w:t>a</w:t>
            </w:r>
            <w:r w:rsidRPr="006B02C5">
              <w:rPr>
                <w:rFonts w:ascii="Arial" w:eastAsia="Arial" w:hAnsi="Arial" w:cs="Arial"/>
                <w:spacing w:val="2"/>
              </w:rPr>
              <w:t>n</w:t>
            </w:r>
            <w:r w:rsidRPr="006B02C5">
              <w:rPr>
                <w:rFonts w:ascii="Arial" w:eastAsia="Arial" w:hAnsi="Arial" w:cs="Arial"/>
              </w:rPr>
              <w:t>u</w:t>
            </w:r>
            <w:r w:rsidRPr="006B02C5">
              <w:rPr>
                <w:rFonts w:ascii="Arial" w:eastAsia="Arial" w:hAnsi="Arial" w:cs="Arial"/>
                <w:spacing w:val="1"/>
              </w:rPr>
              <w:t>scr</w:t>
            </w:r>
            <w:r w:rsidRPr="006B02C5">
              <w:rPr>
                <w:rFonts w:ascii="Arial" w:eastAsia="Arial" w:hAnsi="Arial" w:cs="Arial"/>
                <w:spacing w:val="-1"/>
              </w:rPr>
              <w:t>i</w:t>
            </w:r>
            <w:r w:rsidRPr="006B02C5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spacing w:before="10" w:line="200" w:lineRule="exact"/>
              <w:rPr>
                <w:rFonts w:ascii="Arial" w:hAnsi="Arial" w:cs="Arial"/>
              </w:rPr>
            </w:pPr>
          </w:p>
          <w:p w:rsidR="000C5621" w:rsidRPr="006B02C5" w:rsidRDefault="007D79A5">
            <w:pPr>
              <w:ind w:left="102"/>
              <w:rPr>
                <w:rFonts w:ascii="Arial" w:eastAsia="Arial" w:hAnsi="Arial" w:cs="Arial"/>
              </w:rPr>
            </w:pPr>
            <w:r w:rsidRPr="006B02C5">
              <w:rPr>
                <w:rFonts w:ascii="Arial" w:eastAsia="Arial" w:hAnsi="Arial" w:cs="Arial"/>
                <w:b/>
              </w:rPr>
              <w:t>A</w:t>
            </w:r>
            <w:r w:rsidRPr="006B02C5">
              <w:rPr>
                <w:rFonts w:ascii="Arial" w:eastAsia="Arial" w:hAnsi="Arial" w:cs="Arial"/>
                <w:b/>
                <w:spacing w:val="1"/>
              </w:rPr>
              <w:t>p</w:t>
            </w:r>
            <w:r w:rsidRPr="006B02C5">
              <w:rPr>
                <w:rFonts w:ascii="Arial" w:eastAsia="Arial" w:hAnsi="Arial" w:cs="Arial"/>
                <w:b/>
              </w:rPr>
              <w:t>pli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c</w:t>
            </w:r>
            <w:r w:rsidRPr="006B02C5">
              <w:rPr>
                <w:rFonts w:ascii="Arial" w:eastAsia="Arial" w:hAnsi="Arial" w:cs="Arial"/>
                <w:b/>
              </w:rPr>
              <w:t>ati</w:t>
            </w:r>
            <w:r w:rsidRPr="006B02C5">
              <w:rPr>
                <w:rFonts w:ascii="Arial" w:eastAsia="Arial" w:hAnsi="Arial" w:cs="Arial"/>
                <w:b/>
                <w:spacing w:val="1"/>
              </w:rPr>
              <w:t>o</w:t>
            </w:r>
            <w:r w:rsidRPr="006B02C5">
              <w:rPr>
                <w:rFonts w:ascii="Arial" w:eastAsia="Arial" w:hAnsi="Arial" w:cs="Arial"/>
                <w:b/>
              </w:rPr>
              <w:t>ns</w:t>
            </w:r>
            <w:r w:rsidRPr="006B02C5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of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hy</w:t>
            </w:r>
            <w:r w:rsidRPr="006B02C5">
              <w:rPr>
                <w:rFonts w:ascii="Arial" w:eastAsia="Arial" w:hAnsi="Arial" w:cs="Arial"/>
                <w:b/>
                <w:spacing w:val="3"/>
              </w:rPr>
              <w:t>p</w:t>
            </w:r>
            <w:r w:rsidRPr="006B02C5">
              <w:rPr>
                <w:rFonts w:ascii="Arial" w:eastAsia="Arial" w:hAnsi="Arial" w:cs="Arial"/>
                <w:b/>
              </w:rPr>
              <w:t>e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6B02C5">
              <w:rPr>
                <w:rFonts w:ascii="Arial" w:eastAsia="Arial" w:hAnsi="Arial" w:cs="Arial"/>
                <w:b/>
              </w:rPr>
              <w:t>s</w:t>
            </w:r>
            <w:r w:rsidRPr="006B02C5">
              <w:rPr>
                <w:rFonts w:ascii="Arial" w:eastAsia="Arial" w:hAnsi="Arial" w:cs="Arial"/>
                <w:b/>
                <w:spacing w:val="3"/>
              </w:rPr>
              <w:t>p</w:t>
            </w:r>
            <w:r w:rsidRPr="006B02C5">
              <w:rPr>
                <w:rFonts w:ascii="Arial" w:eastAsia="Arial" w:hAnsi="Arial" w:cs="Arial"/>
                <w:b/>
                <w:spacing w:val="2"/>
              </w:rPr>
              <w:t>e</w:t>
            </w:r>
            <w:r w:rsidRPr="006B02C5">
              <w:rPr>
                <w:rFonts w:ascii="Arial" w:eastAsia="Arial" w:hAnsi="Arial" w:cs="Arial"/>
                <w:b/>
              </w:rPr>
              <w:t>ctral</w:t>
            </w:r>
            <w:r w:rsidRPr="006B02C5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6B02C5">
              <w:rPr>
                <w:rFonts w:ascii="Arial" w:eastAsia="Arial" w:hAnsi="Arial" w:cs="Arial"/>
                <w:b/>
              </w:rPr>
              <w:t>em</w:t>
            </w:r>
            <w:r w:rsidRPr="006B02C5">
              <w:rPr>
                <w:rFonts w:ascii="Arial" w:eastAsia="Arial" w:hAnsi="Arial" w:cs="Arial"/>
                <w:b/>
                <w:spacing w:val="1"/>
              </w:rPr>
              <w:t>ot</w:t>
            </w:r>
            <w:r w:rsidRPr="006B02C5">
              <w:rPr>
                <w:rFonts w:ascii="Arial" w:eastAsia="Arial" w:hAnsi="Arial" w:cs="Arial"/>
                <w:b/>
              </w:rPr>
              <w:t>e</w:t>
            </w:r>
            <w:r w:rsidRPr="006B02C5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s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e</w:t>
            </w:r>
            <w:r w:rsidRPr="006B02C5">
              <w:rPr>
                <w:rFonts w:ascii="Arial" w:eastAsia="Arial" w:hAnsi="Arial" w:cs="Arial"/>
                <w:b/>
              </w:rPr>
              <w:t>nsin</w:t>
            </w:r>
            <w:r w:rsidRPr="006B02C5">
              <w:rPr>
                <w:rFonts w:ascii="Arial" w:eastAsia="Arial" w:hAnsi="Arial" w:cs="Arial"/>
                <w:b/>
                <w:spacing w:val="1"/>
              </w:rPr>
              <w:t>g</w:t>
            </w:r>
            <w:r w:rsidRPr="006B02C5">
              <w:rPr>
                <w:rFonts w:ascii="Arial" w:eastAsia="Arial" w:hAnsi="Arial" w:cs="Arial"/>
                <w:b/>
              </w:rPr>
              <w:t>,</w:t>
            </w:r>
            <w:r w:rsidRPr="006B02C5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G</w:t>
            </w:r>
            <w:r w:rsidRPr="006B02C5">
              <w:rPr>
                <w:rFonts w:ascii="Arial" w:eastAsia="Arial" w:hAnsi="Arial" w:cs="Arial"/>
                <w:b/>
                <w:spacing w:val="2"/>
              </w:rPr>
              <w:t>I</w:t>
            </w:r>
            <w:r w:rsidRPr="006B02C5">
              <w:rPr>
                <w:rFonts w:ascii="Arial" w:eastAsia="Arial" w:hAnsi="Arial" w:cs="Arial"/>
                <w:b/>
              </w:rPr>
              <w:t>S</w:t>
            </w:r>
            <w:r w:rsidRPr="006B02C5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and</w:t>
            </w:r>
            <w:r w:rsidRPr="006B02C5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a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6B02C5">
              <w:rPr>
                <w:rFonts w:ascii="Arial" w:eastAsia="Arial" w:hAnsi="Arial" w:cs="Arial"/>
                <w:b/>
                <w:spacing w:val="1"/>
              </w:rPr>
              <w:t>t</w:t>
            </w:r>
            <w:r w:rsidRPr="006B02C5">
              <w:rPr>
                <w:rFonts w:ascii="Arial" w:eastAsia="Arial" w:hAnsi="Arial" w:cs="Arial"/>
                <w:b/>
              </w:rPr>
              <w:t>ifi</w:t>
            </w:r>
            <w:r w:rsidRPr="006B02C5">
              <w:rPr>
                <w:rFonts w:ascii="Arial" w:eastAsia="Arial" w:hAnsi="Arial" w:cs="Arial"/>
                <w:b/>
                <w:spacing w:val="2"/>
              </w:rPr>
              <w:t>c</w:t>
            </w:r>
            <w:r w:rsidRPr="006B02C5">
              <w:rPr>
                <w:rFonts w:ascii="Arial" w:eastAsia="Arial" w:hAnsi="Arial" w:cs="Arial"/>
                <w:b/>
              </w:rPr>
              <w:t>ial</w:t>
            </w:r>
            <w:r w:rsidRPr="006B02C5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in</w:t>
            </w:r>
            <w:r w:rsidRPr="006B02C5">
              <w:rPr>
                <w:rFonts w:ascii="Arial" w:eastAsia="Arial" w:hAnsi="Arial" w:cs="Arial"/>
                <w:b/>
                <w:spacing w:val="1"/>
              </w:rPr>
              <w:t>t</w:t>
            </w:r>
            <w:r w:rsidRPr="006B02C5">
              <w:rPr>
                <w:rFonts w:ascii="Arial" w:eastAsia="Arial" w:hAnsi="Arial" w:cs="Arial"/>
                <w:b/>
                <w:spacing w:val="2"/>
              </w:rPr>
              <w:t>e</w:t>
            </w:r>
            <w:r w:rsidRPr="006B02C5">
              <w:rPr>
                <w:rFonts w:ascii="Arial" w:eastAsia="Arial" w:hAnsi="Arial" w:cs="Arial"/>
                <w:b/>
              </w:rPr>
              <w:t>lligen</w:t>
            </w:r>
            <w:r w:rsidRPr="006B02C5">
              <w:rPr>
                <w:rFonts w:ascii="Arial" w:eastAsia="Arial" w:hAnsi="Arial" w:cs="Arial"/>
                <w:b/>
                <w:spacing w:val="2"/>
              </w:rPr>
              <w:t>c</w:t>
            </w:r>
            <w:r w:rsidRPr="006B02C5">
              <w:rPr>
                <w:rFonts w:ascii="Arial" w:eastAsia="Arial" w:hAnsi="Arial" w:cs="Arial"/>
                <w:b/>
              </w:rPr>
              <w:t>e</w:t>
            </w:r>
            <w:r w:rsidRPr="006B02C5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in</w:t>
            </w:r>
            <w:r w:rsidRPr="006B02C5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ag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6B02C5">
              <w:rPr>
                <w:rFonts w:ascii="Arial" w:eastAsia="Arial" w:hAnsi="Arial" w:cs="Arial"/>
                <w:b/>
              </w:rPr>
              <w:t>icul</w:t>
            </w:r>
            <w:r w:rsidRPr="006B02C5">
              <w:rPr>
                <w:rFonts w:ascii="Arial" w:eastAsia="Arial" w:hAnsi="Arial" w:cs="Arial"/>
                <w:b/>
                <w:spacing w:val="1"/>
              </w:rPr>
              <w:t>t</w:t>
            </w:r>
            <w:r w:rsidRPr="006B02C5">
              <w:rPr>
                <w:rFonts w:ascii="Arial" w:eastAsia="Arial" w:hAnsi="Arial" w:cs="Arial"/>
                <w:b/>
                <w:spacing w:val="3"/>
              </w:rPr>
              <w:t>u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r</w:t>
            </w:r>
            <w:r w:rsidRPr="006B02C5">
              <w:rPr>
                <w:rFonts w:ascii="Arial" w:eastAsia="Arial" w:hAnsi="Arial" w:cs="Arial"/>
                <w:b/>
              </w:rPr>
              <w:t>e</w:t>
            </w:r>
          </w:p>
        </w:tc>
      </w:tr>
      <w:tr w:rsidR="000C5621" w:rsidRPr="006B02C5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B02C5">
              <w:rPr>
                <w:rFonts w:ascii="Arial" w:eastAsia="Arial" w:hAnsi="Arial" w:cs="Arial"/>
              </w:rPr>
              <w:t>T</w:t>
            </w:r>
            <w:r w:rsidRPr="006B02C5">
              <w:rPr>
                <w:rFonts w:ascii="Arial" w:eastAsia="Arial" w:hAnsi="Arial" w:cs="Arial"/>
                <w:spacing w:val="1"/>
              </w:rPr>
              <w:t>y</w:t>
            </w:r>
            <w:r w:rsidRPr="006B02C5">
              <w:rPr>
                <w:rFonts w:ascii="Arial" w:eastAsia="Arial" w:hAnsi="Arial" w:cs="Arial"/>
              </w:rPr>
              <w:t>pe</w:t>
            </w:r>
            <w:r w:rsidRPr="006B02C5">
              <w:rPr>
                <w:rFonts w:ascii="Arial" w:eastAsia="Arial" w:hAnsi="Arial" w:cs="Arial"/>
                <w:spacing w:val="-5"/>
              </w:rPr>
              <w:t xml:space="preserve"> </w:t>
            </w:r>
            <w:r w:rsidRPr="006B02C5">
              <w:rPr>
                <w:rFonts w:ascii="Arial" w:eastAsia="Arial" w:hAnsi="Arial" w:cs="Arial"/>
              </w:rPr>
              <w:t>of</w:t>
            </w:r>
            <w:r w:rsidRPr="006B02C5">
              <w:rPr>
                <w:rFonts w:ascii="Arial" w:eastAsia="Arial" w:hAnsi="Arial" w:cs="Arial"/>
                <w:spacing w:val="-3"/>
              </w:rPr>
              <w:t xml:space="preserve"> </w:t>
            </w:r>
            <w:r w:rsidRPr="006B02C5">
              <w:rPr>
                <w:rFonts w:ascii="Arial" w:eastAsia="Arial" w:hAnsi="Arial" w:cs="Arial"/>
                <w:spacing w:val="2"/>
              </w:rPr>
              <w:t>t</w:t>
            </w:r>
            <w:r w:rsidRPr="006B02C5">
              <w:rPr>
                <w:rFonts w:ascii="Arial" w:eastAsia="Arial" w:hAnsi="Arial" w:cs="Arial"/>
              </w:rPr>
              <w:t>he</w:t>
            </w:r>
            <w:r w:rsidRPr="006B02C5">
              <w:rPr>
                <w:rFonts w:ascii="Arial" w:eastAsia="Arial" w:hAnsi="Arial" w:cs="Arial"/>
                <w:spacing w:val="-2"/>
              </w:rPr>
              <w:t xml:space="preserve"> </w:t>
            </w:r>
            <w:r w:rsidRPr="006B02C5">
              <w:rPr>
                <w:rFonts w:ascii="Arial" w:eastAsia="Arial" w:hAnsi="Arial" w:cs="Arial"/>
                <w:spacing w:val="-1"/>
              </w:rPr>
              <w:t>A</w:t>
            </w:r>
            <w:r w:rsidRPr="006B02C5">
              <w:rPr>
                <w:rFonts w:ascii="Arial" w:eastAsia="Arial" w:hAnsi="Arial" w:cs="Arial"/>
                <w:spacing w:val="1"/>
              </w:rPr>
              <w:t>r</w:t>
            </w:r>
            <w:r w:rsidRPr="006B02C5">
              <w:rPr>
                <w:rFonts w:ascii="Arial" w:eastAsia="Arial" w:hAnsi="Arial" w:cs="Arial"/>
              </w:rPr>
              <w:t>t</w:t>
            </w:r>
            <w:r w:rsidRPr="006B02C5">
              <w:rPr>
                <w:rFonts w:ascii="Arial" w:eastAsia="Arial" w:hAnsi="Arial" w:cs="Arial"/>
                <w:spacing w:val="-1"/>
              </w:rPr>
              <w:t>i</w:t>
            </w:r>
            <w:r w:rsidRPr="006B02C5">
              <w:rPr>
                <w:rFonts w:ascii="Arial" w:eastAsia="Arial" w:hAnsi="Arial" w:cs="Arial"/>
                <w:spacing w:val="1"/>
              </w:rPr>
              <w:t>cl</w:t>
            </w:r>
            <w:r w:rsidRPr="006B02C5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6B02C5">
              <w:rPr>
                <w:rFonts w:ascii="Arial" w:eastAsia="Arial" w:hAnsi="Arial" w:cs="Arial"/>
                <w:b/>
              </w:rPr>
              <w:t>Rev</w:t>
            </w:r>
            <w:r w:rsidRPr="006B02C5">
              <w:rPr>
                <w:rFonts w:ascii="Arial" w:eastAsia="Arial" w:hAnsi="Arial" w:cs="Arial"/>
                <w:b/>
                <w:spacing w:val="-1"/>
              </w:rPr>
              <w:t>i</w:t>
            </w:r>
            <w:r w:rsidRPr="006B02C5">
              <w:rPr>
                <w:rFonts w:ascii="Arial" w:eastAsia="Arial" w:hAnsi="Arial" w:cs="Arial"/>
                <w:b/>
              </w:rPr>
              <w:t>ew</w:t>
            </w:r>
            <w:r w:rsidRPr="006B02C5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eastAsia="Arial" w:hAnsi="Arial" w:cs="Arial"/>
                <w:b/>
              </w:rPr>
              <w:t>Artic</w:t>
            </w:r>
            <w:r w:rsidRPr="006B02C5">
              <w:rPr>
                <w:rFonts w:ascii="Arial" w:eastAsia="Arial" w:hAnsi="Arial" w:cs="Arial"/>
                <w:b/>
                <w:spacing w:val="2"/>
              </w:rPr>
              <w:t>l</w:t>
            </w:r>
            <w:r w:rsidRPr="006B02C5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0C5621" w:rsidRPr="006B02C5" w:rsidRDefault="000C5621">
      <w:pPr>
        <w:spacing w:before="1" w:line="280" w:lineRule="exact"/>
        <w:rPr>
          <w:rFonts w:ascii="Arial" w:hAnsi="Arial" w:cs="Arial"/>
        </w:rPr>
      </w:pPr>
    </w:p>
    <w:p w:rsidR="000C5621" w:rsidRPr="006B02C5" w:rsidRDefault="007D79A5">
      <w:pPr>
        <w:spacing w:before="33"/>
        <w:ind w:left="220"/>
        <w:rPr>
          <w:rFonts w:ascii="Arial" w:hAnsi="Arial" w:cs="Arial"/>
        </w:rPr>
      </w:pPr>
      <w:r w:rsidRPr="006B02C5">
        <w:rPr>
          <w:rFonts w:ascii="Arial" w:hAnsi="Arial" w:cs="Arial"/>
          <w:b/>
          <w:highlight w:val="yellow"/>
        </w:rPr>
        <w:t>PART</w:t>
      </w:r>
      <w:r w:rsidRPr="006B02C5">
        <w:rPr>
          <w:rFonts w:ascii="Arial" w:hAnsi="Arial" w:cs="Arial"/>
          <w:b/>
          <w:spacing w:val="44"/>
          <w:highlight w:val="yellow"/>
        </w:rPr>
        <w:t xml:space="preserve"> </w:t>
      </w:r>
      <w:r w:rsidRPr="006B02C5">
        <w:rPr>
          <w:rFonts w:ascii="Arial" w:hAnsi="Arial" w:cs="Arial"/>
          <w:b/>
          <w:spacing w:val="1"/>
          <w:highlight w:val="yellow"/>
        </w:rPr>
        <w:t>1</w:t>
      </w:r>
      <w:r w:rsidRPr="006B02C5">
        <w:rPr>
          <w:rFonts w:ascii="Arial" w:hAnsi="Arial" w:cs="Arial"/>
          <w:b/>
          <w:highlight w:val="yellow"/>
        </w:rPr>
        <w:t>:</w:t>
      </w:r>
      <w:r w:rsidRPr="006B02C5">
        <w:rPr>
          <w:rFonts w:ascii="Arial" w:hAnsi="Arial" w:cs="Arial"/>
          <w:b/>
        </w:rPr>
        <w:t xml:space="preserve"> Re</w:t>
      </w:r>
      <w:r w:rsidRPr="006B02C5">
        <w:rPr>
          <w:rFonts w:ascii="Arial" w:hAnsi="Arial" w:cs="Arial"/>
          <w:b/>
          <w:spacing w:val="2"/>
        </w:rPr>
        <w:t>v</w:t>
      </w:r>
      <w:r w:rsidRPr="006B02C5">
        <w:rPr>
          <w:rFonts w:ascii="Arial" w:hAnsi="Arial" w:cs="Arial"/>
          <w:b/>
        </w:rPr>
        <w:t>iew</w:t>
      </w:r>
      <w:r w:rsidRPr="006B02C5">
        <w:rPr>
          <w:rFonts w:ascii="Arial" w:hAnsi="Arial" w:cs="Arial"/>
          <w:b/>
          <w:spacing w:val="-5"/>
        </w:rPr>
        <w:t xml:space="preserve"> </w:t>
      </w:r>
      <w:r w:rsidRPr="006B02C5">
        <w:rPr>
          <w:rFonts w:ascii="Arial" w:hAnsi="Arial" w:cs="Arial"/>
          <w:b/>
        </w:rPr>
        <w:t>C</w:t>
      </w:r>
      <w:r w:rsidRPr="006B02C5">
        <w:rPr>
          <w:rFonts w:ascii="Arial" w:hAnsi="Arial" w:cs="Arial"/>
          <w:b/>
          <w:spacing w:val="1"/>
        </w:rPr>
        <w:t>o</w:t>
      </w:r>
      <w:r w:rsidRPr="006B02C5">
        <w:rPr>
          <w:rFonts w:ascii="Arial" w:hAnsi="Arial" w:cs="Arial"/>
          <w:b/>
          <w:spacing w:val="2"/>
        </w:rPr>
        <w:t>m</w:t>
      </w:r>
      <w:r w:rsidRPr="006B02C5">
        <w:rPr>
          <w:rFonts w:ascii="Arial" w:hAnsi="Arial" w:cs="Arial"/>
          <w:b/>
        </w:rPr>
        <w:t>ments</w:t>
      </w:r>
    </w:p>
    <w:p w:rsidR="000C5621" w:rsidRPr="006B02C5" w:rsidRDefault="000C5621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0C5621" w:rsidRPr="006B02C5">
        <w:trPr>
          <w:trHeight w:hRule="exact" w:val="69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100"/>
              <w:rPr>
                <w:rFonts w:ascii="Arial" w:hAnsi="Arial" w:cs="Arial"/>
              </w:rPr>
            </w:pPr>
            <w:proofErr w:type="gramStart"/>
            <w:r w:rsidRPr="006B02C5">
              <w:rPr>
                <w:rFonts w:ascii="Arial" w:hAnsi="Arial" w:cs="Arial"/>
                <w:b/>
                <w:u w:val="thick" w:color="000000"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6B02C5">
              <w:rPr>
                <w:rFonts w:ascii="Arial" w:hAnsi="Arial" w:cs="Arial"/>
                <w:b/>
                <w:spacing w:val="2"/>
                <w:u w:val="thick" w:color="000000"/>
              </w:rPr>
              <w:t>m</w:t>
            </w:r>
            <w:r w:rsidRPr="006B02C5">
              <w:rPr>
                <w:rFonts w:ascii="Arial" w:hAnsi="Arial" w:cs="Arial"/>
                <w:b/>
                <w:u w:val="thick" w:color="000000"/>
              </w:rPr>
              <w:t>p</w:t>
            </w:r>
            <w:r w:rsidRPr="006B02C5">
              <w:rPr>
                <w:rFonts w:ascii="Arial" w:hAnsi="Arial" w:cs="Arial"/>
                <w:b/>
                <w:spacing w:val="-1"/>
                <w:u w:val="thick" w:color="000000"/>
              </w:rPr>
              <w:t>u</w:t>
            </w:r>
            <w:r w:rsidRPr="006B02C5">
              <w:rPr>
                <w:rFonts w:ascii="Arial" w:hAnsi="Arial" w:cs="Arial"/>
                <w:b/>
                <w:u w:val="thick" w:color="000000"/>
              </w:rPr>
              <w:t>l</w:t>
            </w:r>
            <w:r w:rsidRPr="006B02C5">
              <w:rPr>
                <w:rFonts w:ascii="Arial" w:hAnsi="Arial" w:cs="Arial"/>
                <w:b/>
                <w:spacing w:val="-1"/>
                <w:u w:val="thick" w:color="000000"/>
              </w:rPr>
              <w:t>s</w:t>
            </w:r>
            <w:r w:rsidRPr="006B02C5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6B02C5">
              <w:rPr>
                <w:rFonts w:ascii="Arial" w:hAnsi="Arial" w:cs="Arial"/>
                <w:b/>
                <w:u w:val="thick" w:color="000000"/>
              </w:rPr>
              <w:t>ry</w:t>
            </w:r>
            <w:r w:rsidRPr="006B02C5">
              <w:rPr>
                <w:rFonts w:ascii="Arial" w:hAnsi="Arial" w:cs="Arial"/>
                <w:b/>
                <w:spacing w:val="-10"/>
                <w:u w:val="thick" w:color="000000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48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R</w:t>
            </w:r>
            <w:r w:rsidRPr="006B02C5">
              <w:rPr>
                <w:rFonts w:ascii="Arial" w:hAnsi="Arial" w:cs="Arial"/>
              </w:rPr>
              <w:t>EV</w:t>
            </w:r>
            <w:r w:rsidRPr="006B02C5">
              <w:rPr>
                <w:rFonts w:ascii="Arial" w:hAnsi="Arial" w:cs="Arial"/>
                <w:spacing w:val="1"/>
              </w:rPr>
              <w:t>I</w:t>
            </w:r>
            <w:r w:rsidRPr="006B02C5">
              <w:rPr>
                <w:rFonts w:ascii="Arial" w:hAnsi="Arial" w:cs="Arial"/>
              </w:rPr>
              <w:t>SION</w:t>
            </w:r>
            <w:proofErr w:type="gramEnd"/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omm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</w:rPr>
              <w:t>Re</w:t>
            </w:r>
            <w:r w:rsidRPr="006B02C5">
              <w:rPr>
                <w:rFonts w:ascii="Arial" w:hAnsi="Arial" w:cs="Arial"/>
                <w:b/>
                <w:spacing w:val="2"/>
              </w:rPr>
              <w:t>v</w:t>
            </w:r>
            <w:r w:rsidRPr="006B02C5">
              <w:rPr>
                <w:rFonts w:ascii="Arial" w:hAnsi="Arial" w:cs="Arial"/>
                <w:b/>
              </w:rPr>
              <w:t>iew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’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  <w:spacing w:val="2"/>
              </w:rPr>
              <w:t>mm</w:t>
            </w:r>
            <w:r w:rsidRPr="006B02C5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</w:rPr>
              <w:t>Auth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’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Fe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d</w:t>
            </w:r>
            <w:r w:rsidRPr="006B02C5">
              <w:rPr>
                <w:rFonts w:ascii="Arial" w:hAnsi="Arial" w:cs="Arial"/>
                <w:b/>
                <w:spacing w:val="-1"/>
              </w:rPr>
              <w:t>b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ck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1"/>
              </w:rPr>
              <w:t>(</w:t>
            </w:r>
            <w:r w:rsidRPr="006B02C5">
              <w:rPr>
                <w:rFonts w:ascii="Arial" w:hAnsi="Arial" w:cs="Arial"/>
                <w:i/>
              </w:rPr>
              <w:t>Ple</w:t>
            </w:r>
            <w:r w:rsidRPr="006B02C5">
              <w:rPr>
                <w:rFonts w:ascii="Arial" w:hAnsi="Arial" w:cs="Arial"/>
                <w:i/>
                <w:spacing w:val="1"/>
              </w:rPr>
              <w:t>a</w:t>
            </w:r>
            <w:r w:rsidRPr="006B02C5">
              <w:rPr>
                <w:rFonts w:ascii="Arial" w:hAnsi="Arial" w:cs="Arial"/>
                <w:i/>
                <w:spacing w:val="-1"/>
              </w:rPr>
              <w:t>s</w:t>
            </w:r>
            <w:r w:rsidRPr="006B02C5">
              <w:rPr>
                <w:rFonts w:ascii="Arial" w:hAnsi="Arial" w:cs="Arial"/>
                <w:i/>
              </w:rPr>
              <w:t>e</w:t>
            </w:r>
            <w:r w:rsidRPr="006B02C5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-2"/>
              </w:rPr>
              <w:t>c</w:t>
            </w:r>
            <w:r w:rsidRPr="006B02C5">
              <w:rPr>
                <w:rFonts w:ascii="Arial" w:hAnsi="Arial" w:cs="Arial"/>
                <w:i/>
                <w:spacing w:val="1"/>
              </w:rPr>
              <w:t>o</w:t>
            </w:r>
            <w:r w:rsidRPr="006B02C5">
              <w:rPr>
                <w:rFonts w:ascii="Arial" w:hAnsi="Arial" w:cs="Arial"/>
                <w:i/>
                <w:spacing w:val="-1"/>
              </w:rPr>
              <w:t>rr</w:t>
            </w:r>
            <w:r w:rsidRPr="006B02C5">
              <w:rPr>
                <w:rFonts w:ascii="Arial" w:hAnsi="Arial" w:cs="Arial"/>
                <w:i/>
              </w:rPr>
              <w:t>e</w:t>
            </w:r>
            <w:r w:rsidRPr="006B02C5">
              <w:rPr>
                <w:rFonts w:ascii="Arial" w:hAnsi="Arial" w:cs="Arial"/>
                <w:i/>
                <w:spacing w:val="1"/>
              </w:rPr>
              <w:t>c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1"/>
              </w:rPr>
              <w:t>h</w:t>
            </w:r>
            <w:r w:rsidRPr="006B02C5">
              <w:rPr>
                <w:rFonts w:ascii="Arial" w:hAnsi="Arial" w:cs="Arial"/>
                <w:i/>
              </w:rPr>
              <w:t>e</w:t>
            </w:r>
            <w:r w:rsidRPr="006B02C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i/>
              </w:rPr>
              <w:t>m</w:t>
            </w:r>
            <w:r w:rsidRPr="006B02C5">
              <w:rPr>
                <w:rFonts w:ascii="Arial" w:hAnsi="Arial" w:cs="Arial"/>
                <w:i/>
                <w:spacing w:val="1"/>
              </w:rPr>
              <w:t>anu</w:t>
            </w:r>
            <w:r w:rsidRPr="006B02C5">
              <w:rPr>
                <w:rFonts w:ascii="Arial" w:hAnsi="Arial" w:cs="Arial"/>
                <w:i/>
                <w:spacing w:val="-1"/>
              </w:rPr>
              <w:t>s</w:t>
            </w:r>
            <w:r w:rsidRPr="006B02C5">
              <w:rPr>
                <w:rFonts w:ascii="Arial" w:hAnsi="Arial" w:cs="Arial"/>
                <w:i/>
              </w:rPr>
              <w:t>cript</w:t>
            </w:r>
            <w:r w:rsidRPr="006B02C5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1"/>
              </w:rPr>
              <w:t>an</w:t>
            </w:r>
            <w:r w:rsidRPr="006B02C5">
              <w:rPr>
                <w:rFonts w:ascii="Arial" w:hAnsi="Arial" w:cs="Arial"/>
                <w:i/>
              </w:rPr>
              <w:t>d</w:t>
            </w:r>
            <w:r w:rsidRPr="006B02C5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1"/>
              </w:rPr>
              <w:t>h</w:t>
            </w:r>
            <w:r w:rsidRPr="006B02C5">
              <w:rPr>
                <w:rFonts w:ascii="Arial" w:hAnsi="Arial" w:cs="Arial"/>
                <w:i/>
                <w:spacing w:val="-3"/>
              </w:rPr>
              <w:t>i</w:t>
            </w:r>
            <w:r w:rsidRPr="006B02C5">
              <w:rPr>
                <w:rFonts w:ascii="Arial" w:hAnsi="Arial" w:cs="Arial"/>
                <w:i/>
                <w:spacing w:val="-1"/>
              </w:rPr>
              <w:t>g</w:t>
            </w:r>
            <w:r w:rsidRPr="006B02C5">
              <w:rPr>
                <w:rFonts w:ascii="Arial" w:hAnsi="Arial" w:cs="Arial"/>
                <w:i/>
                <w:spacing w:val="1"/>
              </w:rPr>
              <w:t>h</w:t>
            </w:r>
            <w:r w:rsidRPr="006B02C5">
              <w:rPr>
                <w:rFonts w:ascii="Arial" w:hAnsi="Arial" w:cs="Arial"/>
                <w:i/>
              </w:rPr>
              <w:t>li</w:t>
            </w:r>
            <w:r w:rsidRPr="006B02C5">
              <w:rPr>
                <w:rFonts w:ascii="Arial" w:hAnsi="Arial" w:cs="Arial"/>
                <w:i/>
                <w:spacing w:val="1"/>
              </w:rPr>
              <w:t>gh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1"/>
              </w:rPr>
              <w:t>ha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1"/>
              </w:rPr>
              <w:t>pa</w:t>
            </w:r>
            <w:r w:rsidRPr="006B02C5">
              <w:rPr>
                <w:rFonts w:ascii="Arial" w:hAnsi="Arial" w:cs="Arial"/>
                <w:i/>
                <w:spacing w:val="-1"/>
              </w:rPr>
              <w:t>r</w:t>
            </w:r>
            <w:r w:rsidRPr="006B02C5">
              <w:rPr>
                <w:rFonts w:ascii="Arial" w:hAnsi="Arial" w:cs="Arial"/>
                <w:i/>
              </w:rPr>
              <w:t>t</w:t>
            </w:r>
          </w:p>
          <w:p w:rsidR="000C5621" w:rsidRPr="006B02C5" w:rsidRDefault="007D79A5">
            <w:pPr>
              <w:spacing w:before="4" w:line="220" w:lineRule="exact"/>
              <w:ind w:left="102" w:right="148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i/>
              </w:rPr>
              <w:t>in</w:t>
            </w:r>
            <w:r w:rsidRPr="006B02C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1"/>
              </w:rPr>
              <w:t>h</w:t>
            </w:r>
            <w:r w:rsidRPr="006B02C5">
              <w:rPr>
                <w:rFonts w:ascii="Arial" w:hAnsi="Arial" w:cs="Arial"/>
                <w:i/>
              </w:rPr>
              <w:t>e</w:t>
            </w:r>
            <w:r w:rsidRPr="006B02C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i/>
              </w:rPr>
              <w:t>m</w:t>
            </w:r>
            <w:r w:rsidRPr="006B02C5">
              <w:rPr>
                <w:rFonts w:ascii="Arial" w:hAnsi="Arial" w:cs="Arial"/>
                <w:i/>
                <w:spacing w:val="1"/>
              </w:rPr>
              <w:t>anu</w:t>
            </w:r>
            <w:r w:rsidRPr="006B02C5">
              <w:rPr>
                <w:rFonts w:ascii="Arial" w:hAnsi="Arial" w:cs="Arial"/>
                <w:i/>
                <w:spacing w:val="-1"/>
              </w:rPr>
              <w:t>s</w:t>
            </w:r>
            <w:r w:rsidRPr="006B02C5">
              <w:rPr>
                <w:rFonts w:ascii="Arial" w:hAnsi="Arial" w:cs="Arial"/>
                <w:i/>
              </w:rPr>
              <w:t>cript.</w:t>
            </w:r>
            <w:r w:rsidRPr="006B02C5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1"/>
              </w:rPr>
              <w:t>I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i/>
              </w:rPr>
              <w:t>is</w:t>
            </w:r>
            <w:r w:rsidRPr="006B02C5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i/>
              </w:rPr>
              <w:t>m</w:t>
            </w:r>
            <w:r w:rsidRPr="006B02C5">
              <w:rPr>
                <w:rFonts w:ascii="Arial" w:hAnsi="Arial" w:cs="Arial"/>
                <w:i/>
                <w:spacing w:val="1"/>
              </w:rPr>
              <w:t>a</w:t>
            </w:r>
            <w:r w:rsidRPr="006B02C5">
              <w:rPr>
                <w:rFonts w:ascii="Arial" w:hAnsi="Arial" w:cs="Arial"/>
                <w:i/>
                <w:spacing w:val="-1"/>
              </w:rPr>
              <w:t>n</w:t>
            </w:r>
            <w:r w:rsidRPr="006B02C5">
              <w:rPr>
                <w:rFonts w:ascii="Arial" w:hAnsi="Arial" w:cs="Arial"/>
                <w:i/>
                <w:spacing w:val="1"/>
              </w:rPr>
              <w:t>da</w:t>
            </w:r>
            <w:r w:rsidRPr="006B02C5">
              <w:rPr>
                <w:rFonts w:ascii="Arial" w:hAnsi="Arial" w:cs="Arial"/>
                <w:i/>
                <w:spacing w:val="-3"/>
              </w:rPr>
              <w:t>t</w:t>
            </w:r>
            <w:r w:rsidRPr="006B02C5">
              <w:rPr>
                <w:rFonts w:ascii="Arial" w:hAnsi="Arial" w:cs="Arial"/>
                <w:i/>
                <w:spacing w:val="1"/>
              </w:rPr>
              <w:t>o</w:t>
            </w:r>
            <w:r w:rsidRPr="006B02C5">
              <w:rPr>
                <w:rFonts w:ascii="Arial" w:hAnsi="Arial" w:cs="Arial"/>
                <w:i/>
                <w:spacing w:val="-1"/>
              </w:rPr>
              <w:t>r</w:t>
            </w:r>
            <w:r w:rsidRPr="006B02C5">
              <w:rPr>
                <w:rFonts w:ascii="Arial" w:hAnsi="Arial" w:cs="Arial"/>
                <w:i/>
              </w:rPr>
              <w:t>y</w:t>
            </w:r>
            <w:r w:rsidRPr="006B02C5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1"/>
              </w:rPr>
              <w:t>ha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1"/>
              </w:rPr>
              <w:t>au</w:t>
            </w:r>
            <w:r w:rsidRPr="006B02C5">
              <w:rPr>
                <w:rFonts w:ascii="Arial" w:hAnsi="Arial" w:cs="Arial"/>
                <w:i/>
              </w:rPr>
              <w:t>t</w:t>
            </w:r>
            <w:r w:rsidRPr="006B02C5">
              <w:rPr>
                <w:rFonts w:ascii="Arial" w:hAnsi="Arial" w:cs="Arial"/>
                <w:i/>
                <w:spacing w:val="-1"/>
              </w:rPr>
              <w:t>h</w:t>
            </w:r>
            <w:r w:rsidRPr="006B02C5">
              <w:rPr>
                <w:rFonts w:ascii="Arial" w:hAnsi="Arial" w:cs="Arial"/>
                <w:i/>
                <w:spacing w:val="1"/>
              </w:rPr>
              <w:t>o</w:t>
            </w:r>
            <w:r w:rsidRPr="006B02C5">
              <w:rPr>
                <w:rFonts w:ascii="Arial" w:hAnsi="Arial" w:cs="Arial"/>
                <w:i/>
                <w:spacing w:val="-1"/>
              </w:rPr>
              <w:t>r</w:t>
            </w:r>
            <w:r w:rsidRPr="006B02C5">
              <w:rPr>
                <w:rFonts w:ascii="Arial" w:hAnsi="Arial" w:cs="Arial"/>
                <w:i/>
              </w:rPr>
              <w:t>s</w:t>
            </w:r>
            <w:r w:rsidRPr="006B02C5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-1"/>
              </w:rPr>
              <w:t>s</w:t>
            </w:r>
            <w:r w:rsidRPr="006B02C5">
              <w:rPr>
                <w:rFonts w:ascii="Arial" w:hAnsi="Arial" w:cs="Arial"/>
                <w:i/>
                <w:spacing w:val="1"/>
              </w:rPr>
              <w:t>hou</w:t>
            </w:r>
            <w:r w:rsidRPr="006B02C5">
              <w:rPr>
                <w:rFonts w:ascii="Arial" w:hAnsi="Arial" w:cs="Arial"/>
                <w:i/>
              </w:rPr>
              <w:t>ld</w:t>
            </w:r>
            <w:r w:rsidRPr="006B02C5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-1"/>
              </w:rPr>
              <w:t>wr</w:t>
            </w:r>
            <w:r w:rsidRPr="006B02C5">
              <w:rPr>
                <w:rFonts w:ascii="Arial" w:hAnsi="Arial" w:cs="Arial"/>
                <w:i/>
              </w:rPr>
              <w:t>ite</w:t>
            </w:r>
            <w:r w:rsidRPr="006B02C5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i/>
                <w:spacing w:val="1"/>
              </w:rPr>
              <w:t>h</w:t>
            </w:r>
            <w:r w:rsidRPr="006B02C5">
              <w:rPr>
                <w:rFonts w:ascii="Arial" w:hAnsi="Arial" w:cs="Arial"/>
                <w:i/>
              </w:rPr>
              <w:t>i</w:t>
            </w:r>
            <w:r w:rsidRPr="006B02C5">
              <w:rPr>
                <w:rFonts w:ascii="Arial" w:hAnsi="Arial" w:cs="Arial"/>
                <w:i/>
                <w:spacing w:val="-1"/>
              </w:rPr>
              <w:t>s</w:t>
            </w:r>
            <w:r w:rsidRPr="006B02C5">
              <w:rPr>
                <w:rFonts w:ascii="Arial" w:hAnsi="Arial" w:cs="Arial"/>
                <w:i/>
              </w:rPr>
              <w:t>/</w:t>
            </w:r>
            <w:r w:rsidRPr="006B02C5">
              <w:rPr>
                <w:rFonts w:ascii="Arial" w:hAnsi="Arial" w:cs="Arial"/>
                <w:i/>
                <w:spacing w:val="1"/>
              </w:rPr>
              <w:t>h</w:t>
            </w:r>
            <w:r w:rsidRPr="006B02C5">
              <w:rPr>
                <w:rFonts w:ascii="Arial" w:hAnsi="Arial" w:cs="Arial"/>
                <w:i/>
              </w:rPr>
              <w:t>er</w:t>
            </w:r>
            <w:r w:rsidRPr="006B02C5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i/>
              </w:rPr>
              <w:t>fe</w:t>
            </w:r>
            <w:r w:rsidRPr="006B02C5">
              <w:rPr>
                <w:rFonts w:ascii="Arial" w:hAnsi="Arial" w:cs="Arial"/>
                <w:i/>
                <w:spacing w:val="1"/>
              </w:rPr>
              <w:t>edba</w:t>
            </w:r>
            <w:r w:rsidRPr="006B02C5">
              <w:rPr>
                <w:rFonts w:ascii="Arial" w:hAnsi="Arial" w:cs="Arial"/>
                <w:i/>
              </w:rPr>
              <w:t xml:space="preserve">ck </w:t>
            </w:r>
            <w:r w:rsidRPr="006B02C5">
              <w:rPr>
                <w:rFonts w:ascii="Arial" w:hAnsi="Arial" w:cs="Arial"/>
                <w:i/>
                <w:spacing w:val="1"/>
              </w:rPr>
              <w:t>h</w:t>
            </w:r>
            <w:r w:rsidRPr="006B02C5">
              <w:rPr>
                <w:rFonts w:ascii="Arial" w:hAnsi="Arial" w:cs="Arial"/>
                <w:i/>
              </w:rPr>
              <w:t>ere)</w:t>
            </w:r>
          </w:p>
        </w:tc>
      </w:tr>
      <w:tr w:rsidR="000C5621" w:rsidRPr="006B02C5">
        <w:trPr>
          <w:trHeight w:hRule="exact" w:val="93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460" w:right="234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</w:rPr>
              <w:t>Ple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wri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a</w:t>
            </w:r>
            <w:r w:rsidRPr="006B02C5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6B02C5">
              <w:rPr>
                <w:rFonts w:ascii="Arial" w:hAnsi="Arial" w:cs="Arial"/>
                <w:b/>
              </w:rPr>
              <w:t>ew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en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enc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ega</w:t>
            </w:r>
            <w:r w:rsidRPr="006B02C5">
              <w:rPr>
                <w:rFonts w:ascii="Arial" w:hAnsi="Arial" w:cs="Arial"/>
                <w:b/>
              </w:rPr>
              <w:t>rding</w:t>
            </w:r>
            <w:r w:rsidRPr="006B02C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i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p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ta</w:t>
            </w:r>
            <w:r w:rsidRPr="006B02C5">
              <w:rPr>
                <w:rFonts w:ascii="Arial" w:hAnsi="Arial" w:cs="Arial"/>
                <w:b/>
              </w:rPr>
              <w:t>nce</w:t>
            </w:r>
          </w:p>
          <w:p w:rsidR="000C5621" w:rsidRPr="006B02C5" w:rsidRDefault="007D79A5">
            <w:pPr>
              <w:ind w:left="460" w:right="73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his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-1"/>
              </w:rPr>
              <w:t>us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</w:rPr>
              <w:t>r</w:t>
            </w:r>
            <w:r w:rsidRPr="006B02C5">
              <w:rPr>
                <w:rFonts w:ascii="Arial" w:hAnsi="Arial" w:cs="Arial"/>
                <w:b/>
              </w:rPr>
              <w:t>ipt</w:t>
            </w:r>
            <w:r w:rsidRPr="006B02C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fo</w:t>
            </w:r>
            <w:r w:rsidRPr="006B02C5">
              <w:rPr>
                <w:rFonts w:ascii="Arial" w:hAnsi="Arial" w:cs="Arial"/>
                <w:b/>
              </w:rPr>
              <w:t xml:space="preserve">r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cien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ific</w:t>
            </w:r>
            <w:r w:rsidRPr="006B02C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m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-1"/>
              </w:rPr>
              <w:t>n</w:t>
            </w:r>
            <w:r w:rsidRPr="006B02C5">
              <w:rPr>
                <w:rFonts w:ascii="Arial" w:hAnsi="Arial" w:cs="Arial"/>
                <w:b/>
              </w:rPr>
              <w:t>it</w:t>
            </w:r>
            <w:r w:rsidRPr="006B02C5">
              <w:rPr>
                <w:rFonts w:ascii="Arial" w:hAnsi="Arial" w:cs="Arial"/>
                <w:b/>
                <w:spacing w:val="1"/>
              </w:rPr>
              <w:t>y</w:t>
            </w:r>
            <w:r w:rsidRPr="006B02C5">
              <w:rPr>
                <w:rFonts w:ascii="Arial" w:hAnsi="Arial" w:cs="Arial"/>
                <w:b/>
              </w:rPr>
              <w:t>.</w:t>
            </w:r>
            <w:r w:rsidRPr="006B02C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Why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 xml:space="preserve">do </w:t>
            </w:r>
            <w:r w:rsidRPr="006B02C5">
              <w:rPr>
                <w:rFonts w:ascii="Arial" w:hAnsi="Arial" w:cs="Arial"/>
                <w:b/>
                <w:spacing w:val="1"/>
              </w:rPr>
              <w:t>yo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li</w:t>
            </w:r>
            <w:r w:rsidRPr="006B02C5">
              <w:rPr>
                <w:rFonts w:ascii="Arial" w:hAnsi="Arial" w:cs="Arial"/>
                <w:b/>
                <w:spacing w:val="2"/>
              </w:rPr>
              <w:t>k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(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di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li</w:t>
            </w:r>
            <w:r w:rsidRPr="006B02C5">
              <w:rPr>
                <w:rFonts w:ascii="Arial" w:hAnsi="Arial" w:cs="Arial"/>
                <w:b/>
                <w:spacing w:val="1"/>
              </w:rPr>
              <w:t>k</w:t>
            </w:r>
            <w:r w:rsidRPr="006B02C5">
              <w:rPr>
                <w:rFonts w:ascii="Arial" w:hAnsi="Arial" w:cs="Arial"/>
                <w:b/>
              </w:rPr>
              <w:t>e)</w:t>
            </w:r>
            <w:r w:rsidRPr="006B02C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his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  <w:spacing w:val="-3"/>
              </w:rPr>
              <w:t>n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</w:rPr>
              <w:t>r</w:t>
            </w:r>
            <w:r w:rsidRPr="006B02C5">
              <w:rPr>
                <w:rFonts w:ascii="Arial" w:hAnsi="Arial" w:cs="Arial"/>
                <w:b/>
              </w:rPr>
              <w:t>ipt?</w:t>
            </w:r>
            <w:r w:rsidRPr="006B02C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A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in</w:t>
            </w:r>
            <w:r w:rsidRPr="006B02C5">
              <w:rPr>
                <w:rFonts w:ascii="Arial" w:hAnsi="Arial" w:cs="Arial"/>
                <w:b/>
                <w:spacing w:val="-1"/>
              </w:rPr>
              <w:t>i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um</w:t>
            </w:r>
            <w:r w:rsidRPr="006B02C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3</w:t>
            </w:r>
            <w:r w:rsidRPr="006B02C5">
              <w:rPr>
                <w:rFonts w:ascii="Arial" w:hAnsi="Arial" w:cs="Arial"/>
                <w:b/>
                <w:spacing w:val="1"/>
              </w:rPr>
              <w:t>-</w:t>
            </w:r>
            <w:r w:rsidRPr="006B02C5">
              <w:rPr>
                <w:rFonts w:ascii="Arial" w:hAnsi="Arial" w:cs="Arial"/>
                <w:b/>
              </w:rPr>
              <w:t xml:space="preserve">4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en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enc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y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be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q</w:t>
            </w:r>
            <w:r w:rsidRPr="006B02C5">
              <w:rPr>
                <w:rFonts w:ascii="Arial" w:hAnsi="Arial" w:cs="Arial"/>
                <w:b/>
                <w:spacing w:val="-1"/>
              </w:rPr>
              <w:t>u</w:t>
            </w:r>
            <w:r w:rsidRPr="006B02C5">
              <w:rPr>
                <w:rFonts w:ascii="Arial" w:hAnsi="Arial" w:cs="Arial"/>
                <w:b/>
              </w:rPr>
              <w:t>ired</w:t>
            </w:r>
            <w:r w:rsidRPr="006B02C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3"/>
              </w:rPr>
              <w:t>f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his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p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spacing w:before="19" w:line="220" w:lineRule="exact"/>
              <w:rPr>
                <w:rFonts w:ascii="Arial" w:hAnsi="Arial" w:cs="Arial"/>
              </w:rPr>
            </w:pPr>
          </w:p>
          <w:p w:rsidR="000C5621" w:rsidRPr="006B02C5" w:rsidRDefault="007D79A5">
            <w:pPr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spacing w:val="1"/>
              </w:rPr>
              <w:t>In</w:t>
            </w:r>
            <w:r w:rsidRPr="006B02C5">
              <w:rPr>
                <w:rFonts w:ascii="Arial" w:hAnsi="Arial" w:cs="Arial"/>
              </w:rPr>
              <w:t>tr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  <w:spacing w:val="-1"/>
              </w:rPr>
              <w:t>d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cti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</w:p>
          <w:p w:rsidR="000C5621" w:rsidRPr="006B02C5" w:rsidRDefault="007D79A5">
            <w:pPr>
              <w:tabs>
                <w:tab w:val="left" w:pos="820"/>
              </w:tabs>
              <w:spacing w:before="15"/>
              <w:ind w:left="823" w:right="65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</w:r>
            <w:r w:rsidRPr="006B02C5">
              <w:rPr>
                <w:rFonts w:ascii="Arial" w:hAnsi="Arial" w:cs="Arial"/>
                <w:spacing w:val="1"/>
              </w:rPr>
              <w:t>In</w:t>
            </w:r>
            <w:r w:rsidRPr="006B02C5">
              <w:rPr>
                <w:rFonts w:ascii="Arial" w:hAnsi="Arial" w:cs="Arial"/>
              </w:rPr>
              <w:t>tr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  <w:spacing w:val="-1"/>
              </w:rPr>
              <w:t>d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cti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:</w:t>
            </w:r>
            <w:r w:rsidRPr="006B02C5">
              <w:rPr>
                <w:rFonts w:ascii="Arial" w:hAnsi="Arial" w:cs="Arial"/>
                <w:spacing w:val="21"/>
              </w:rPr>
              <w:t xml:space="preserve"> 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u</w:t>
            </w:r>
            <w:r w:rsidRPr="006B02C5">
              <w:rPr>
                <w:rFonts w:ascii="Arial" w:hAnsi="Arial" w:cs="Arial"/>
                <w:spacing w:val="2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don’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2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26"/>
              </w:rPr>
              <w:t xml:space="preserve"> 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30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-1"/>
              </w:rPr>
              <w:t>d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2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-1"/>
              </w:rPr>
              <w:t>h</w:t>
            </w:r>
            <w:r w:rsidRPr="006B02C5">
              <w:rPr>
                <w:rFonts w:ascii="Arial" w:hAnsi="Arial" w:cs="Arial"/>
                <w:spacing w:val="1"/>
              </w:rPr>
              <w:t>odo</w:t>
            </w:r>
            <w:r w:rsidRPr="006B02C5">
              <w:rPr>
                <w:rFonts w:ascii="Arial" w:hAnsi="Arial" w:cs="Arial"/>
                <w:spacing w:val="-3"/>
              </w:rPr>
              <w:t>l</w:t>
            </w:r>
            <w:r w:rsidRPr="006B02C5">
              <w:rPr>
                <w:rFonts w:ascii="Arial" w:hAnsi="Arial" w:cs="Arial"/>
                <w:spacing w:val="1"/>
              </w:rPr>
              <w:t>og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1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2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37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ltati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2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28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i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30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25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.</w:t>
            </w:r>
            <w:r w:rsidRPr="006B02C5">
              <w:rPr>
                <w:rFonts w:ascii="Arial" w:hAnsi="Arial" w:cs="Arial"/>
                <w:spacing w:val="28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Please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ify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it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with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do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-1"/>
              </w:rPr>
              <w:t>og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por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-2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spacing w:before="14"/>
              <w:ind w:left="463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 xml:space="preserve">•   </w:t>
            </w:r>
            <w:r w:rsidRPr="006B02C5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6B02C5">
              <w:rPr>
                <w:rFonts w:ascii="Arial" w:hAnsi="Arial" w:cs="Arial"/>
              </w:rPr>
              <w:t>Please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ify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if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-1"/>
              </w:rPr>
              <w:t>g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ph</w:t>
            </w:r>
            <w:r w:rsidRPr="006B02C5">
              <w:rPr>
                <w:rFonts w:ascii="Arial" w:hAnsi="Arial" w:cs="Arial"/>
                <w:spacing w:val="4"/>
              </w:rPr>
              <w:t>s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tabs>
                <w:tab w:val="left" w:pos="820"/>
              </w:tabs>
              <w:spacing w:before="19" w:line="220" w:lineRule="exact"/>
              <w:ind w:left="823" w:right="76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tr</w:t>
            </w:r>
            <w:r w:rsidRPr="006B02C5">
              <w:rPr>
                <w:rFonts w:ascii="Arial" w:hAnsi="Arial" w:cs="Arial"/>
                <w:spacing w:val="1"/>
              </w:rPr>
              <w:t>odu</w:t>
            </w:r>
            <w:r w:rsidRPr="006B02C5">
              <w:rPr>
                <w:rFonts w:ascii="Arial" w:hAnsi="Arial" w:cs="Arial"/>
              </w:rPr>
              <w:t>cti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do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</w:rPr>
              <w:t>cle</w:t>
            </w:r>
            <w:r w:rsidRPr="006B02C5">
              <w:rPr>
                <w:rFonts w:ascii="Arial" w:hAnsi="Arial" w:cs="Arial"/>
                <w:spacing w:val="1"/>
              </w:rPr>
              <w:t>ar</w:t>
            </w:r>
            <w:r w:rsidRPr="006B02C5">
              <w:rPr>
                <w:rFonts w:ascii="Arial" w:hAnsi="Arial" w:cs="Arial"/>
              </w:rPr>
              <w:t>ly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s</w:t>
            </w:r>
            <w:r w:rsidRPr="006B02C5">
              <w:rPr>
                <w:rFonts w:ascii="Arial" w:hAnsi="Arial" w:cs="Arial"/>
              </w:rPr>
              <w:t>tate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esea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ch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h</w:t>
            </w:r>
            <w:r w:rsidRPr="006B02C5">
              <w:rPr>
                <w:rFonts w:ascii="Arial" w:hAnsi="Arial" w:cs="Arial"/>
                <w:spacing w:val="1"/>
              </w:rPr>
              <w:t>ypo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eses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ob</w:t>
            </w:r>
            <w:r w:rsidRPr="006B02C5">
              <w:rPr>
                <w:rFonts w:ascii="Arial" w:hAnsi="Arial" w:cs="Arial"/>
              </w:rPr>
              <w:t>jecti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es,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it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ay</w:t>
            </w:r>
            <w:r w:rsidRPr="006B02C5">
              <w:rPr>
                <w:rFonts w:ascii="Arial" w:hAnsi="Arial" w:cs="Arial"/>
                <w:spacing w:val="1"/>
              </w:rPr>
              <w:t xml:space="preserve"> b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 xml:space="preserve"> v</w:t>
            </w:r>
            <w:r w:rsidRPr="006B02C5">
              <w:rPr>
                <w:rFonts w:ascii="Arial" w:hAnsi="Arial" w:cs="Arial"/>
              </w:rPr>
              <w:t>iew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as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  <w:spacing w:val="-1"/>
              </w:rPr>
              <w:t>m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 xml:space="preserve">lete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lac</w:t>
            </w:r>
            <w:r w:rsidRPr="006B02C5">
              <w:rPr>
                <w:rFonts w:ascii="Arial" w:hAnsi="Arial" w:cs="Arial"/>
                <w:spacing w:val="2"/>
              </w:rPr>
              <w:t>k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cle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ire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tabs>
                <w:tab w:val="left" w:pos="820"/>
              </w:tabs>
              <w:spacing w:before="12"/>
              <w:ind w:left="823" w:right="76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4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2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>odu</w:t>
            </w:r>
            <w:r w:rsidRPr="006B02C5">
              <w:rPr>
                <w:rFonts w:ascii="Arial" w:hAnsi="Arial" w:cs="Arial"/>
              </w:rPr>
              <w:t>cti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15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cl</w:t>
            </w:r>
            <w:r w:rsidRPr="006B02C5">
              <w:rPr>
                <w:rFonts w:ascii="Arial" w:hAnsi="Arial" w:cs="Arial"/>
                <w:spacing w:val="-1"/>
              </w:rPr>
              <w:t>u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o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mu</w:t>
            </w:r>
            <w:r w:rsidRPr="006B02C5">
              <w:rPr>
                <w:rFonts w:ascii="Arial" w:hAnsi="Arial" w:cs="Arial"/>
              </w:rPr>
              <w:t>ch</w:t>
            </w:r>
            <w:r w:rsidRPr="006B02C5">
              <w:rPr>
                <w:rFonts w:ascii="Arial" w:hAnsi="Arial" w:cs="Arial"/>
                <w:spacing w:val="1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al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ckg</w:t>
            </w:r>
            <w:r w:rsidRPr="006B02C5">
              <w:rPr>
                <w:rFonts w:ascii="Arial" w:hAnsi="Arial" w:cs="Arial"/>
                <w:spacing w:val="-2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>ou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  <w:spacing w:val="-2"/>
              </w:rPr>
              <w:t>f</w:t>
            </w:r>
            <w:r w:rsidRPr="006B02C5">
              <w:rPr>
                <w:rFonts w:ascii="Arial" w:hAnsi="Arial" w:cs="Arial"/>
                <w:spacing w:val="1"/>
              </w:rPr>
              <w:t>orm</w:t>
            </w:r>
            <w:r w:rsidRPr="006B02C5">
              <w:rPr>
                <w:rFonts w:ascii="Arial" w:hAnsi="Arial" w:cs="Arial"/>
              </w:rPr>
              <w:t>ati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at</w:t>
            </w:r>
            <w:r w:rsidRPr="006B02C5">
              <w:rPr>
                <w:rFonts w:ascii="Arial" w:hAnsi="Arial" w:cs="Arial"/>
                <w:spacing w:val="14"/>
              </w:rPr>
              <w:t xml:space="preserve"> 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ir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</w:rPr>
              <w:t>ctly</w:t>
            </w:r>
            <w:r w:rsidRPr="006B02C5">
              <w:rPr>
                <w:rFonts w:ascii="Arial" w:hAnsi="Arial" w:cs="Arial"/>
                <w:spacing w:val="1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ele</w:t>
            </w:r>
            <w:r w:rsidRPr="006B02C5">
              <w:rPr>
                <w:rFonts w:ascii="Arial" w:hAnsi="Arial" w:cs="Arial"/>
                <w:spacing w:val="2"/>
              </w:rPr>
              <w:t>v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</w:rPr>
              <w:t>to 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esea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ch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q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est</w:t>
            </w:r>
            <w:r w:rsidRPr="006B02C5">
              <w:rPr>
                <w:rFonts w:ascii="Arial" w:hAnsi="Arial" w:cs="Arial"/>
                <w:spacing w:val="-1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,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it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  <w:spacing w:val="1"/>
              </w:rPr>
              <w:t>form</w:t>
            </w:r>
            <w:r w:rsidRPr="006B02C5">
              <w:rPr>
                <w:rFonts w:ascii="Arial" w:hAnsi="Arial" w:cs="Arial"/>
              </w:rPr>
              <w:t>ati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at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al</w:t>
            </w:r>
            <w:r w:rsidRPr="006B02C5">
              <w:rPr>
                <w:rFonts w:ascii="Arial" w:hAnsi="Arial" w:cs="Arial"/>
                <w:spacing w:val="-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ad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</w:rPr>
              <w:t>well</w:t>
            </w:r>
            <w:r w:rsidRPr="006B02C5">
              <w:rPr>
                <w:rFonts w:ascii="Arial" w:hAnsi="Arial" w:cs="Arial"/>
                <w:spacing w:val="1"/>
              </w:rPr>
              <w:t>-k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wn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iel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tabs>
                <w:tab w:val="left" w:pos="820"/>
              </w:tabs>
              <w:spacing w:before="14"/>
              <w:ind w:left="823" w:right="77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</w:r>
            <w:proofErr w:type="gramStart"/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 xml:space="preserve">e 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tr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du</w:t>
            </w:r>
            <w:r w:rsidRPr="006B02C5">
              <w:rPr>
                <w:rFonts w:ascii="Arial" w:hAnsi="Arial" w:cs="Arial"/>
              </w:rPr>
              <w:t>cti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proofErr w:type="gramEnd"/>
            <w:r w:rsidRPr="006B02C5">
              <w:rPr>
                <w:rFonts w:ascii="Arial" w:hAnsi="Arial" w:cs="Arial"/>
                <w:spacing w:val="4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g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 xml:space="preserve">t 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 xml:space="preserve">e 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iticized</w:t>
            </w:r>
            <w:r w:rsidRPr="006B02C5">
              <w:rPr>
                <w:rFonts w:ascii="Arial" w:hAnsi="Arial" w:cs="Arial"/>
                <w:spacing w:val="5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 xml:space="preserve">r 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a </w:t>
            </w:r>
            <w:r w:rsidRPr="006B02C5">
              <w:rPr>
                <w:rFonts w:ascii="Arial" w:hAnsi="Arial" w:cs="Arial"/>
                <w:spacing w:val="5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lack 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 xml:space="preserve">f 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1"/>
              </w:rPr>
              <w:t>og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2"/>
              </w:rPr>
              <w:t>c</w:t>
            </w:r>
            <w:r w:rsidRPr="006B02C5">
              <w:rPr>
                <w:rFonts w:ascii="Arial" w:hAnsi="Arial" w:cs="Arial"/>
              </w:rPr>
              <w:t xml:space="preserve">al </w:t>
            </w:r>
            <w:r w:rsidRPr="006B02C5">
              <w:rPr>
                <w:rFonts w:ascii="Arial" w:hAnsi="Arial" w:cs="Arial"/>
                <w:spacing w:val="1"/>
              </w:rPr>
              <w:t xml:space="preserve"> f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 xml:space="preserve">w, 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k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48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it 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if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2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lt</w:t>
            </w:r>
            <w:r w:rsidRPr="006B02C5">
              <w:rPr>
                <w:rFonts w:ascii="Arial" w:hAnsi="Arial" w:cs="Arial"/>
                <w:spacing w:val="47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to 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ll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 xml:space="preserve">w 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 xml:space="preserve">e </w:t>
            </w:r>
            <w:r w:rsidRPr="006B02C5">
              <w:rPr>
                <w:rFonts w:ascii="Arial" w:hAnsi="Arial" w:cs="Arial"/>
                <w:spacing w:val="1"/>
              </w:rPr>
              <w:t>progr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fro</w:t>
            </w:r>
            <w:r w:rsidRPr="006B02C5">
              <w:rPr>
                <w:rFonts w:ascii="Arial" w:hAnsi="Arial" w:cs="Arial"/>
              </w:rPr>
              <w:t>m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ck</w:t>
            </w:r>
            <w:r w:rsidRPr="006B02C5">
              <w:rPr>
                <w:rFonts w:ascii="Arial" w:hAnsi="Arial" w:cs="Arial"/>
                <w:spacing w:val="-1"/>
              </w:rPr>
              <w:t>g</w:t>
            </w:r>
            <w:r w:rsidRPr="006B02C5">
              <w:rPr>
                <w:rFonts w:ascii="Arial" w:hAnsi="Arial" w:cs="Arial"/>
                <w:spacing w:val="1"/>
              </w:rPr>
              <w:t>ro</w:t>
            </w:r>
            <w:r w:rsidRPr="006B02C5">
              <w:rPr>
                <w:rFonts w:ascii="Arial" w:hAnsi="Arial" w:cs="Arial"/>
                <w:spacing w:val="-1"/>
              </w:rPr>
              <w:t>u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nform</w:t>
            </w:r>
            <w:r w:rsidRPr="006B02C5">
              <w:rPr>
                <w:rFonts w:ascii="Arial" w:hAnsi="Arial" w:cs="Arial"/>
              </w:rPr>
              <w:t>ati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s</w:t>
            </w:r>
            <w:r w:rsidRPr="006B02C5">
              <w:rPr>
                <w:rFonts w:ascii="Arial" w:hAnsi="Arial" w:cs="Arial"/>
              </w:rPr>
              <w:t>tate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esea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ch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pr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le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0C5621">
            <w:pPr>
              <w:spacing w:before="8" w:line="220" w:lineRule="exact"/>
              <w:rPr>
                <w:rFonts w:ascii="Arial" w:hAnsi="Arial" w:cs="Arial"/>
              </w:rPr>
            </w:pPr>
          </w:p>
          <w:p w:rsidR="000C5621" w:rsidRPr="006B02C5" w:rsidRDefault="007D79A5">
            <w:pPr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Lite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at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iew</w:t>
            </w:r>
          </w:p>
          <w:p w:rsidR="000C5621" w:rsidRPr="006B02C5" w:rsidRDefault="007D79A5">
            <w:pPr>
              <w:spacing w:before="15"/>
              <w:ind w:left="508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 xml:space="preserve">•  </w:t>
            </w:r>
            <w:r w:rsidRPr="006B02C5">
              <w:rPr>
                <w:rFonts w:ascii="Arial" w:hAnsi="Arial" w:cs="Arial"/>
                <w:spacing w:val="28"/>
                <w:w w:val="130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literat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iew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gh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iticized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2"/>
              </w:rPr>
              <w:t>l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st</w:t>
            </w:r>
            <w:r w:rsidRPr="006B02C5">
              <w:rPr>
                <w:rFonts w:ascii="Arial" w:hAnsi="Arial" w:cs="Arial"/>
                <w:spacing w:val="1"/>
              </w:rPr>
              <w:t>ud</w:t>
            </w:r>
            <w:r w:rsidRPr="006B02C5">
              <w:rPr>
                <w:rFonts w:ascii="Arial" w:hAnsi="Arial" w:cs="Arial"/>
              </w:rPr>
              <w:t>ies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k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w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  <w:spacing w:val="-2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>k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iel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tabs>
                <w:tab w:val="left" w:pos="820"/>
              </w:tabs>
              <w:spacing w:before="15"/>
              <w:ind w:left="868" w:right="75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5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gh</w:t>
            </w:r>
            <w:r w:rsidRPr="006B02C5">
              <w:rPr>
                <w:rFonts w:ascii="Arial" w:hAnsi="Arial" w:cs="Arial"/>
              </w:rPr>
              <w:t xml:space="preserve">t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or</w:t>
            </w:r>
            <w:r w:rsidRPr="006B02C5">
              <w:rPr>
                <w:rFonts w:ascii="Arial" w:hAnsi="Arial" w:cs="Arial"/>
              </w:rPr>
              <w:t>ly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rg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ize</w:t>
            </w:r>
            <w:r w:rsidRPr="006B02C5">
              <w:rPr>
                <w:rFonts w:ascii="Arial" w:hAnsi="Arial" w:cs="Arial"/>
                <w:spacing w:val="2"/>
              </w:rPr>
              <w:t>d</w:t>
            </w:r>
            <w:r w:rsidRPr="006B02C5">
              <w:rPr>
                <w:rFonts w:ascii="Arial" w:hAnsi="Arial" w:cs="Arial"/>
              </w:rPr>
              <w:t>,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k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 it</w:t>
            </w:r>
            <w:r w:rsidRPr="006B02C5">
              <w:rPr>
                <w:rFonts w:ascii="Arial" w:hAnsi="Arial" w:cs="Arial"/>
                <w:spacing w:val="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if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ic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lt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</w:rPr>
              <w:t>o</w:t>
            </w:r>
            <w:r w:rsidRPr="006B02C5">
              <w:rPr>
                <w:rFonts w:ascii="Arial" w:hAnsi="Arial" w:cs="Arial"/>
                <w:spacing w:val="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ll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w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pr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gr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6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d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6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ee</w:t>
            </w:r>
            <w:r w:rsidRPr="006B02C5">
              <w:rPr>
                <w:rFonts w:ascii="Arial" w:hAnsi="Arial" w:cs="Arial"/>
                <w:spacing w:val="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ho</w:t>
            </w:r>
            <w:r w:rsidRPr="006B02C5">
              <w:rPr>
                <w:rFonts w:ascii="Arial" w:hAnsi="Arial" w:cs="Arial"/>
              </w:rPr>
              <w:t xml:space="preserve">w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if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ud</w:t>
            </w:r>
            <w:r w:rsidRPr="006B02C5">
              <w:rPr>
                <w:rFonts w:ascii="Arial" w:hAnsi="Arial" w:cs="Arial"/>
              </w:rPr>
              <w:t>ies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elate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ch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.</w:t>
            </w:r>
            <w:r w:rsidRPr="006B02C5">
              <w:rPr>
                <w:rFonts w:ascii="Arial" w:hAnsi="Arial" w:cs="Arial"/>
                <w:spacing w:val="6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0"/>
              </w:rPr>
              <w:t xml:space="preserve"> </w:t>
            </w:r>
            <w:r w:rsidRPr="006B02C5">
              <w:rPr>
                <w:rFonts w:ascii="Arial" w:hAnsi="Arial" w:cs="Arial"/>
              </w:rPr>
              <w:t>lack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</w:rPr>
              <w:t>cle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atic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hro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1"/>
              </w:rPr>
              <w:t>og</w:t>
            </w:r>
            <w:r w:rsidRPr="006B02C5">
              <w:rPr>
                <w:rFonts w:ascii="Arial" w:hAnsi="Arial" w:cs="Arial"/>
              </w:rPr>
              <w:t xml:space="preserve">ical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tr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-2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 xml:space="preserve">er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ad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ili</w:t>
            </w:r>
            <w:r w:rsidRPr="006B02C5">
              <w:rPr>
                <w:rFonts w:ascii="Arial" w:hAnsi="Arial" w:cs="Arial"/>
                <w:spacing w:val="-1"/>
              </w:rPr>
              <w:t>t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oh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tabs>
                <w:tab w:val="left" w:pos="820"/>
              </w:tabs>
              <w:spacing w:before="12"/>
              <w:ind w:left="868" w:right="75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</w:r>
            <w:proofErr w:type="gramStart"/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 xml:space="preserve">e </w:t>
            </w:r>
            <w:r w:rsidRPr="006B02C5">
              <w:rPr>
                <w:rFonts w:ascii="Arial" w:hAnsi="Arial" w:cs="Arial"/>
                <w:spacing w:val="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iew</w:t>
            </w:r>
            <w:proofErr w:type="gramEnd"/>
            <w:r w:rsidRPr="006B02C5">
              <w:rPr>
                <w:rFonts w:ascii="Arial" w:hAnsi="Arial" w:cs="Arial"/>
              </w:rPr>
              <w:t xml:space="preserve"> 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g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 xml:space="preserve">t 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 xml:space="preserve">ail 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to 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d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 xml:space="preserve">tify 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2"/>
              </w:rPr>
              <w:t>m</w:t>
            </w:r>
            <w:r w:rsidRPr="006B02C5">
              <w:rPr>
                <w:rFonts w:ascii="Arial" w:hAnsi="Arial" w:cs="Arial"/>
                <w:spacing w:val="1"/>
              </w:rPr>
              <w:t>por</w:t>
            </w:r>
            <w:r w:rsidRPr="006B02C5">
              <w:rPr>
                <w:rFonts w:ascii="Arial" w:hAnsi="Arial" w:cs="Arial"/>
              </w:rPr>
              <w:t>ta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4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 xml:space="preserve">s 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in 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 xml:space="preserve">e 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x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5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esea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 xml:space="preserve">ch 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 xml:space="preserve">r 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ov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 xml:space="preserve">k 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gn</w:t>
            </w:r>
            <w:r w:rsidRPr="006B02C5">
              <w:rPr>
                <w:rFonts w:ascii="Arial" w:hAnsi="Arial" w:cs="Arial"/>
              </w:rPr>
              <w:t>ific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 c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tr</w:t>
            </w:r>
            <w:r w:rsidRPr="006B02C5">
              <w:rPr>
                <w:rFonts w:ascii="Arial" w:hAnsi="Arial" w:cs="Arial"/>
                <w:spacing w:val="1"/>
              </w:rPr>
              <w:t>ov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ies</w:t>
            </w:r>
            <w:r w:rsidRPr="006B02C5">
              <w:rPr>
                <w:rFonts w:ascii="Arial" w:hAnsi="Arial" w:cs="Arial"/>
                <w:spacing w:val="-11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ates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wit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iel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.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we</w:t>
            </w:r>
            <w:r w:rsidRPr="006B02C5">
              <w:rPr>
                <w:rFonts w:ascii="Arial" w:hAnsi="Arial" w:cs="Arial"/>
                <w:spacing w:val="1"/>
              </w:rPr>
              <w:t>ak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j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tificati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-1"/>
              </w:rPr>
              <w:t>u</w:t>
            </w:r>
            <w:r w:rsidRPr="006B02C5">
              <w:rPr>
                <w:rFonts w:ascii="Arial" w:hAnsi="Arial" w:cs="Arial"/>
                <w:spacing w:val="1"/>
              </w:rPr>
              <w:t>rr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st</w:t>
            </w:r>
            <w:r w:rsidRPr="006B02C5">
              <w:rPr>
                <w:rFonts w:ascii="Arial" w:hAnsi="Arial" w:cs="Arial"/>
                <w:spacing w:val="1"/>
              </w:rPr>
              <w:t>udy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tabs>
                <w:tab w:val="left" w:pos="820"/>
              </w:tabs>
              <w:spacing w:before="14"/>
              <w:ind w:left="868" w:right="75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</w:r>
            <w:r w:rsidRPr="006B02C5">
              <w:rPr>
                <w:rFonts w:ascii="Arial" w:hAnsi="Arial" w:cs="Arial"/>
                <w:spacing w:val="1"/>
              </w:rPr>
              <w:t>In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cies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</w:rPr>
              <w:t>citati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y</w:t>
            </w:r>
            <w:r w:rsidRPr="006B02C5">
              <w:rPr>
                <w:rFonts w:ascii="Arial" w:hAnsi="Arial" w:cs="Arial"/>
              </w:rPr>
              <w:t>le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 xml:space="preserve"> f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rm</w:t>
            </w:r>
            <w:r w:rsidRPr="006B02C5">
              <w:rPr>
                <w:rFonts w:ascii="Arial" w:hAnsi="Arial" w:cs="Arial"/>
              </w:rPr>
              <w:t>atti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>ror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-1"/>
              </w:rPr>
              <w:t>r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fro</w:t>
            </w:r>
            <w:r w:rsidRPr="006B02C5">
              <w:rPr>
                <w:rFonts w:ascii="Arial" w:hAnsi="Arial" w:cs="Arial"/>
              </w:rPr>
              <w:t>m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pr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ali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m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</w:rPr>
              <w:t>literat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</w:rPr>
              <w:t xml:space="preserve">e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iew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k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it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-1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er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f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ll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w.</w:t>
            </w:r>
          </w:p>
          <w:p w:rsidR="000C5621" w:rsidRPr="006B02C5" w:rsidRDefault="000C5621">
            <w:pPr>
              <w:spacing w:before="10" w:line="220" w:lineRule="exact"/>
              <w:rPr>
                <w:rFonts w:ascii="Arial" w:hAnsi="Arial" w:cs="Arial"/>
              </w:rPr>
            </w:pPr>
          </w:p>
          <w:p w:rsidR="000C5621" w:rsidRPr="006B02C5" w:rsidRDefault="007D79A5">
            <w:pPr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M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hodo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</w:rPr>
              <w:t>y</w:t>
            </w:r>
          </w:p>
          <w:p w:rsidR="000C5621" w:rsidRPr="006B02C5" w:rsidRDefault="007D79A5">
            <w:pPr>
              <w:tabs>
                <w:tab w:val="left" w:pos="820"/>
              </w:tabs>
              <w:spacing w:before="13"/>
              <w:ind w:left="823" w:right="79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  <w:t>First</w:t>
            </w:r>
            <w:r w:rsidRPr="006B02C5">
              <w:rPr>
                <w:rFonts w:ascii="Arial" w:hAnsi="Arial" w:cs="Arial"/>
                <w:spacing w:val="-1"/>
              </w:rPr>
              <w:t>l</w:t>
            </w:r>
            <w:r w:rsidRPr="006B02C5">
              <w:rPr>
                <w:rFonts w:ascii="Arial" w:hAnsi="Arial" w:cs="Arial"/>
                <w:spacing w:val="1"/>
              </w:rPr>
              <w:t>y</w:t>
            </w:r>
            <w:r w:rsidRPr="006B02C5">
              <w:rPr>
                <w:rFonts w:ascii="Arial" w:hAnsi="Arial" w:cs="Arial"/>
              </w:rPr>
              <w:t>,</w:t>
            </w:r>
            <w:r w:rsidRPr="006B02C5">
              <w:rPr>
                <w:rFonts w:ascii="Arial" w:hAnsi="Arial" w:cs="Arial"/>
                <w:spacing w:val="1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1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o</w:t>
            </w:r>
            <w:r w:rsidRPr="006B02C5">
              <w:rPr>
                <w:rFonts w:ascii="Arial" w:hAnsi="Arial" w:cs="Arial"/>
                <w:spacing w:val="1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prop</w:t>
            </w:r>
            <w:r w:rsidRPr="006B02C5">
              <w:rPr>
                <w:rFonts w:ascii="Arial" w:hAnsi="Arial" w:cs="Arial"/>
              </w:rPr>
              <w:t>er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ng</w:t>
            </w:r>
            <w:r w:rsidRPr="006B02C5">
              <w:rPr>
                <w:rFonts w:ascii="Arial" w:hAnsi="Arial" w:cs="Arial"/>
              </w:rPr>
              <w:t>/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1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-1"/>
              </w:rPr>
              <w:t>h</w:t>
            </w:r>
            <w:r w:rsidRPr="006B02C5">
              <w:rPr>
                <w:rFonts w:ascii="Arial" w:hAnsi="Arial" w:cs="Arial"/>
                <w:spacing w:val="1"/>
              </w:rPr>
              <w:t>odo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gy</w:t>
            </w:r>
            <w:r w:rsidRPr="006B02C5">
              <w:rPr>
                <w:rFonts w:ascii="Arial" w:hAnsi="Arial" w:cs="Arial"/>
              </w:rPr>
              <w:t>.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</w:rPr>
              <w:t>Please</w:t>
            </w:r>
            <w:r w:rsidRPr="006B02C5">
              <w:rPr>
                <w:rFonts w:ascii="Arial" w:hAnsi="Arial" w:cs="Arial"/>
                <w:spacing w:val="1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k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prop</w:t>
            </w:r>
            <w:r w:rsidRPr="006B02C5">
              <w:rPr>
                <w:rFonts w:ascii="Arial" w:hAnsi="Arial" w:cs="Arial"/>
              </w:rPr>
              <w:t>er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ad</w:t>
            </w:r>
            <w:r w:rsidRPr="006B02C5">
              <w:rPr>
                <w:rFonts w:ascii="Arial" w:hAnsi="Arial" w:cs="Arial"/>
                <w:spacing w:val="-3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16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 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also</w:t>
            </w:r>
          </w:p>
          <w:p w:rsidR="000C5621" w:rsidRPr="006B02C5" w:rsidRDefault="007D79A5">
            <w:pPr>
              <w:tabs>
                <w:tab w:val="left" w:pos="820"/>
              </w:tabs>
              <w:spacing w:before="14"/>
              <w:ind w:left="823" w:right="65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iew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ay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p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6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ho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en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4"/>
              </w:rPr>
              <w:t xml:space="preserve"> </w:t>
            </w:r>
            <w:r w:rsidRPr="006B02C5">
              <w:rPr>
                <w:rFonts w:ascii="Arial" w:hAnsi="Arial" w:cs="Arial"/>
              </w:rPr>
              <w:t>wel</w:t>
            </w:r>
            <w:r w:rsidRPr="006B02C5">
              <w:rPr>
                <w:rFonts w:ascii="Arial" w:hAnsi="Arial" w:cs="Arial"/>
                <w:spacing w:val="7"/>
              </w:rPr>
              <w:t>l</w:t>
            </w:r>
            <w:r w:rsidRPr="006B02C5">
              <w:rPr>
                <w:rFonts w:ascii="Arial" w:hAnsi="Arial" w:cs="Arial"/>
                <w:spacing w:val="1"/>
              </w:rPr>
              <w:t>-</w:t>
            </w:r>
            <w:r w:rsidRPr="006B02C5">
              <w:rPr>
                <w:rFonts w:ascii="Arial" w:hAnsi="Arial" w:cs="Arial"/>
              </w:rPr>
              <w:t>j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 xml:space="preserve">tified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>x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lai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.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g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</w:rPr>
              <w:t>a lack</w:t>
            </w:r>
            <w:r w:rsidRPr="006B02C5">
              <w:rPr>
                <w:rFonts w:ascii="Arial" w:hAnsi="Arial" w:cs="Arial"/>
                <w:spacing w:val="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ati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ale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w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sp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ific</w:t>
            </w:r>
            <w:r w:rsidRPr="006B02C5">
              <w:rPr>
                <w:rFonts w:ascii="Arial" w:hAnsi="Arial" w:cs="Arial"/>
                <w:spacing w:val="5"/>
              </w:rPr>
              <w:t xml:space="preserve"> </w:t>
            </w:r>
            <w:r w:rsidRPr="006B02C5">
              <w:rPr>
                <w:rFonts w:ascii="Arial" w:hAnsi="Arial" w:cs="Arial"/>
              </w:rPr>
              <w:t>tec</w:t>
            </w:r>
            <w:r w:rsidRPr="006B02C5">
              <w:rPr>
                <w:rFonts w:ascii="Arial" w:hAnsi="Arial" w:cs="Arial"/>
                <w:spacing w:val="2"/>
              </w:rPr>
              <w:t>h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qu</w:t>
            </w:r>
            <w:r w:rsidRPr="006B02C5">
              <w:rPr>
                <w:rFonts w:ascii="Arial" w:hAnsi="Arial" w:cs="Arial"/>
              </w:rPr>
              <w:t xml:space="preserve">es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11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oo</w:t>
            </w:r>
            <w:r w:rsidRPr="006B02C5">
              <w:rPr>
                <w:rFonts w:ascii="Arial" w:hAnsi="Arial" w:cs="Arial"/>
              </w:rPr>
              <w:t>ls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w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ele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ted</w:t>
            </w:r>
            <w:r w:rsidRPr="006B02C5">
              <w:rPr>
                <w:rFonts w:ascii="Arial" w:hAnsi="Arial" w:cs="Arial"/>
                <w:spacing w:val="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ov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,</w:t>
            </w:r>
            <w:r w:rsidRPr="006B02C5">
              <w:rPr>
                <w:rFonts w:ascii="Arial" w:hAnsi="Arial" w:cs="Arial"/>
                <w:spacing w:val="6"/>
              </w:rPr>
              <w:t xml:space="preserve"> </w:t>
            </w:r>
            <w:r w:rsidRPr="006B02C5">
              <w:rPr>
                <w:rFonts w:ascii="Arial" w:hAnsi="Arial" w:cs="Arial"/>
              </w:rPr>
              <w:t>lea</w:t>
            </w:r>
            <w:r w:rsidRPr="006B02C5">
              <w:rPr>
                <w:rFonts w:ascii="Arial" w:hAnsi="Arial" w:cs="Arial"/>
                <w:spacing w:val="2"/>
              </w:rPr>
              <w:t>v</w:t>
            </w:r>
            <w:r w:rsidRPr="006B02C5">
              <w:rPr>
                <w:rFonts w:ascii="Arial" w:hAnsi="Arial" w:cs="Arial"/>
                <w:spacing w:val="-3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ad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</w:rPr>
              <w:t xml:space="preserve">r </w:t>
            </w:r>
            <w:r w:rsidRPr="006B02C5">
              <w:rPr>
                <w:rFonts w:ascii="Arial" w:hAnsi="Arial" w:cs="Arial"/>
                <w:spacing w:val="1"/>
              </w:rPr>
              <w:t>qu</w:t>
            </w:r>
            <w:r w:rsidRPr="006B02C5">
              <w:rPr>
                <w:rFonts w:ascii="Arial" w:hAnsi="Arial" w:cs="Arial"/>
              </w:rPr>
              <w:t>est</w:t>
            </w:r>
            <w:r w:rsidRPr="006B02C5">
              <w:rPr>
                <w:rFonts w:ascii="Arial" w:hAnsi="Arial" w:cs="Arial"/>
                <w:spacing w:val="-1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  <w:spacing w:val="-1"/>
              </w:rPr>
              <w:t>p</w:t>
            </w:r>
            <w:r w:rsidRPr="006B02C5">
              <w:rPr>
                <w:rFonts w:ascii="Arial" w:hAnsi="Arial" w:cs="Arial"/>
                <w:spacing w:val="1"/>
              </w:rPr>
              <w:t>ropr</w:t>
            </w:r>
            <w:r w:rsidRPr="006B02C5">
              <w:rPr>
                <w:rFonts w:ascii="Arial" w:hAnsi="Arial" w:cs="Arial"/>
              </w:rPr>
              <w:t>iate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3"/>
              </w:rPr>
              <w:t>s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1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-1"/>
              </w:rPr>
              <w:t>h</w:t>
            </w:r>
            <w:r w:rsidRPr="006B02C5">
              <w:rPr>
                <w:rFonts w:ascii="Arial" w:hAnsi="Arial" w:cs="Arial"/>
                <w:spacing w:val="1"/>
              </w:rPr>
              <w:t>od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tabs>
                <w:tab w:val="left" w:pos="820"/>
              </w:tabs>
              <w:spacing w:before="12"/>
              <w:ind w:left="823" w:right="77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38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3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gh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3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39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itici</w:t>
            </w:r>
            <w:r w:rsidRPr="006B02C5">
              <w:rPr>
                <w:rFonts w:ascii="Arial" w:hAnsi="Arial" w:cs="Arial"/>
                <w:spacing w:val="-2"/>
              </w:rPr>
              <w:t>z</w:t>
            </w:r>
            <w:r w:rsidRPr="006B02C5">
              <w:rPr>
                <w:rFonts w:ascii="Arial" w:hAnsi="Arial" w:cs="Arial"/>
              </w:rPr>
              <w:t>ed</w:t>
            </w:r>
            <w:r w:rsidRPr="006B02C5">
              <w:rPr>
                <w:rFonts w:ascii="Arial" w:hAnsi="Arial" w:cs="Arial"/>
                <w:spacing w:val="3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3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un</w:t>
            </w:r>
            <w:r w:rsidRPr="006B02C5">
              <w:rPr>
                <w:rFonts w:ascii="Arial" w:hAnsi="Arial" w:cs="Arial"/>
              </w:rPr>
              <w:t>cle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3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40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mb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  <w:spacing w:val="-1"/>
              </w:rPr>
              <w:t>u</w:t>
            </w:r>
            <w:r w:rsidRPr="006B02C5">
              <w:rPr>
                <w:rFonts w:ascii="Arial" w:hAnsi="Arial" w:cs="Arial"/>
                <w:spacing w:val="1"/>
              </w:rPr>
              <w:t>ou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2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pro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>d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</w:rPr>
              <w:t>es.</w:t>
            </w:r>
            <w:r w:rsidRPr="006B02C5">
              <w:rPr>
                <w:rFonts w:ascii="Arial" w:hAnsi="Arial" w:cs="Arial"/>
                <w:spacing w:val="32"/>
              </w:rPr>
              <w:t xml:space="preserve"> 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39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x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mp</w:t>
            </w:r>
            <w:r w:rsidRPr="006B02C5">
              <w:rPr>
                <w:rFonts w:ascii="Arial" w:hAnsi="Arial" w:cs="Arial"/>
              </w:rPr>
              <w:t>le,</w:t>
            </w:r>
            <w:r w:rsidRPr="006B02C5">
              <w:rPr>
                <w:rFonts w:ascii="Arial" w:hAnsi="Arial" w:cs="Arial"/>
                <w:spacing w:val="32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ns</w:t>
            </w:r>
            <w:r w:rsidRPr="006B02C5">
              <w:rPr>
                <w:rFonts w:ascii="Arial" w:hAnsi="Arial" w:cs="Arial"/>
              </w:rPr>
              <w:t>tr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cti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3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r i</w:t>
            </w:r>
            <w:r w:rsidRPr="006B02C5">
              <w:rPr>
                <w:rFonts w:ascii="Arial" w:hAnsi="Arial" w:cs="Arial"/>
                <w:spacing w:val="1"/>
              </w:rPr>
              <w:t>mp</w:t>
            </w:r>
            <w:r w:rsidRPr="006B02C5">
              <w:rPr>
                <w:rFonts w:ascii="Arial" w:hAnsi="Arial" w:cs="Arial"/>
              </w:rPr>
              <w:t>le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xp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tal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  <w:spacing w:val="-2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ls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dm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2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y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gh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gu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poor</w:t>
            </w:r>
            <w:r w:rsidRPr="006B02C5">
              <w:rPr>
                <w:rFonts w:ascii="Arial" w:hAnsi="Arial" w:cs="Arial"/>
                <w:spacing w:val="-3"/>
              </w:rPr>
              <w:t>l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xp</w:t>
            </w:r>
            <w:r w:rsidRPr="006B02C5">
              <w:rPr>
                <w:rFonts w:ascii="Arial" w:hAnsi="Arial" w:cs="Arial"/>
              </w:rPr>
              <w:t>lai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tabs>
                <w:tab w:val="left" w:pos="820"/>
              </w:tabs>
              <w:spacing w:before="14"/>
              <w:ind w:left="823" w:right="76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2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gh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</w:rPr>
              <w:t>lect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11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ckno</w:t>
            </w:r>
            <w:r w:rsidRPr="006B02C5">
              <w:rPr>
                <w:rFonts w:ascii="Arial" w:hAnsi="Arial" w:cs="Arial"/>
              </w:rPr>
              <w:t>wle</w:t>
            </w:r>
            <w:r w:rsidRPr="006B02C5">
              <w:rPr>
                <w:rFonts w:ascii="Arial" w:hAnsi="Arial" w:cs="Arial"/>
                <w:spacing w:val="1"/>
              </w:rPr>
              <w:t>dg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po</w:t>
            </w:r>
            <w:r w:rsidRPr="006B02C5">
              <w:rPr>
                <w:rFonts w:ascii="Arial" w:hAnsi="Arial" w:cs="Arial"/>
              </w:rPr>
              <w:t>te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tial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limitati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our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rro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11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i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14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1"/>
              </w:rPr>
              <w:t>hodo</w:t>
            </w:r>
            <w:r w:rsidRPr="006B02C5">
              <w:rPr>
                <w:rFonts w:ascii="Arial" w:hAnsi="Arial" w:cs="Arial"/>
                <w:spacing w:val="-3"/>
              </w:rPr>
              <w:t>l</w:t>
            </w:r>
            <w:r w:rsidRPr="006B02C5">
              <w:rPr>
                <w:rFonts w:ascii="Arial" w:hAnsi="Arial" w:cs="Arial"/>
                <w:spacing w:val="1"/>
              </w:rPr>
              <w:t>ogy</w:t>
            </w:r>
            <w:r w:rsidRPr="006B02C5">
              <w:rPr>
                <w:rFonts w:ascii="Arial" w:hAnsi="Arial" w:cs="Arial"/>
              </w:rPr>
              <w:t>, w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ich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mp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s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udy</w:t>
            </w:r>
            <w:r w:rsidRPr="006B02C5">
              <w:rPr>
                <w:rFonts w:ascii="Arial" w:hAnsi="Arial" w:cs="Arial"/>
                <w:spacing w:val="-2"/>
              </w:rPr>
              <w:t>'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nd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ng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ov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>r</w:t>
            </w:r>
            <w:r w:rsidRPr="006B02C5">
              <w:rPr>
                <w:rFonts w:ascii="Arial" w:hAnsi="Arial" w:cs="Arial"/>
              </w:rPr>
              <w:t>all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ili</w:t>
            </w:r>
            <w:r w:rsidRPr="006B02C5">
              <w:rPr>
                <w:rFonts w:ascii="Arial" w:hAnsi="Arial" w:cs="Arial"/>
                <w:spacing w:val="-1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y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tabs>
                <w:tab w:val="left" w:pos="820"/>
              </w:tabs>
              <w:spacing w:before="14"/>
              <w:ind w:left="823" w:right="75" w:hanging="36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>•</w:t>
            </w:r>
            <w:r w:rsidRPr="006B02C5">
              <w:rPr>
                <w:rFonts w:ascii="Arial" w:hAnsi="Arial" w:cs="Arial"/>
              </w:rPr>
              <w:tab/>
              <w:t>Y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u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if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11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p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ts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at</w:t>
            </w:r>
            <w:r w:rsidRPr="006B02C5">
              <w:rPr>
                <w:rFonts w:ascii="Arial" w:hAnsi="Arial" w:cs="Arial"/>
                <w:spacing w:val="12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ff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</w:rPr>
              <w:t>it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o</w:t>
            </w:r>
            <w:r w:rsidRPr="006B02C5">
              <w:rPr>
                <w:rFonts w:ascii="Arial" w:hAnsi="Arial" w:cs="Arial"/>
                <w:spacing w:val="1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lease</w:t>
            </w:r>
            <w:r w:rsidRPr="006B02C5">
              <w:rPr>
                <w:rFonts w:ascii="Arial" w:hAnsi="Arial" w:cs="Arial"/>
                <w:spacing w:val="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esign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elat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  <w:spacing w:val="-1"/>
              </w:rPr>
              <w:t>u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0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at</w:t>
            </w:r>
            <w:r w:rsidRPr="006B02C5">
              <w:rPr>
                <w:rFonts w:ascii="Arial" w:hAnsi="Arial" w:cs="Arial"/>
                <w:spacing w:val="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8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elati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7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f 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at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elate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spacing w:val="-1"/>
              </w:rPr>
              <w:t>R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lt</w:t>
            </w:r>
          </w:p>
          <w:p w:rsidR="000C5621" w:rsidRPr="006B02C5" w:rsidRDefault="007D79A5">
            <w:pPr>
              <w:ind w:left="102" w:right="73" w:firstLine="653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Please</w:t>
            </w:r>
            <w:r w:rsidRPr="006B02C5">
              <w:rPr>
                <w:rFonts w:ascii="Arial" w:hAnsi="Arial" w:cs="Arial"/>
                <w:spacing w:val="4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esign</w:t>
            </w:r>
            <w:r w:rsidRPr="006B02C5">
              <w:rPr>
                <w:rFonts w:ascii="Arial" w:hAnsi="Arial" w:cs="Arial"/>
                <w:spacing w:val="49"/>
              </w:rPr>
              <w:t xml:space="preserve"> </w:t>
            </w:r>
            <w:proofErr w:type="gramStart"/>
            <w:r w:rsidRPr="006B02C5">
              <w:rPr>
                <w:rFonts w:ascii="Arial" w:hAnsi="Arial" w:cs="Arial"/>
              </w:rPr>
              <w:t xml:space="preserve">a 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  <w:spacing w:val="-1"/>
              </w:rPr>
              <w:t>m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ati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e</w:t>
            </w:r>
            <w:proofErr w:type="gramEnd"/>
            <w:r w:rsidRPr="006B02C5">
              <w:rPr>
                <w:rFonts w:ascii="Arial" w:hAnsi="Arial" w:cs="Arial"/>
                <w:spacing w:val="43"/>
              </w:rPr>
              <w:t xml:space="preserve"> </w:t>
            </w:r>
            <w:r w:rsidRPr="006B02C5">
              <w:rPr>
                <w:rFonts w:ascii="Arial" w:hAnsi="Arial" w:cs="Arial"/>
              </w:rPr>
              <w:t>ta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le</w:t>
            </w:r>
            <w:r w:rsidRPr="006B02C5">
              <w:rPr>
                <w:rFonts w:ascii="Arial" w:hAnsi="Arial" w:cs="Arial"/>
                <w:spacing w:val="49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with 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er</w:t>
            </w:r>
            <w:r w:rsidRPr="006B02C5">
              <w:rPr>
                <w:rFonts w:ascii="Arial" w:hAnsi="Arial" w:cs="Arial"/>
                <w:spacing w:val="50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m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1"/>
              </w:rPr>
              <w:t>ho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48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 xml:space="preserve">d 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</w:rPr>
              <w:t>also</w:t>
            </w:r>
            <w:r w:rsidRPr="006B02C5">
              <w:rPr>
                <w:rFonts w:ascii="Arial" w:hAnsi="Arial" w:cs="Arial"/>
                <w:spacing w:val="5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  <w:spacing w:val="-3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48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in 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</w:rPr>
              <w:t>w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ich</w:t>
            </w:r>
            <w:r w:rsidRPr="006B02C5">
              <w:rPr>
                <w:rFonts w:ascii="Arial" w:hAnsi="Arial" w:cs="Arial"/>
                <w:spacing w:val="49"/>
              </w:rPr>
              <w:t xml:space="preserve"> </w:t>
            </w:r>
            <w:r w:rsidRPr="006B02C5">
              <w:rPr>
                <w:rFonts w:ascii="Arial" w:hAnsi="Arial" w:cs="Arial"/>
              </w:rPr>
              <w:t>ci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um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ce</w:t>
            </w:r>
            <w:r w:rsidRPr="006B02C5">
              <w:rPr>
                <w:rFonts w:ascii="Arial" w:hAnsi="Arial" w:cs="Arial"/>
                <w:spacing w:val="4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y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r a</w:t>
            </w:r>
            <w:r w:rsidRPr="006B02C5">
              <w:rPr>
                <w:rFonts w:ascii="Arial" w:hAnsi="Arial" w:cs="Arial"/>
                <w:spacing w:val="1"/>
              </w:rPr>
              <w:t>ppro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-2"/>
              </w:rPr>
              <w:t>c</w:t>
            </w:r>
            <w:r w:rsidRPr="006B02C5">
              <w:rPr>
                <w:rFonts w:ascii="Arial" w:hAnsi="Arial" w:cs="Arial"/>
              </w:rPr>
              <w:t>h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mu</w:t>
            </w:r>
            <w:r w:rsidRPr="006B02C5">
              <w:rPr>
                <w:rFonts w:ascii="Arial" w:hAnsi="Arial" w:cs="Arial"/>
              </w:rPr>
              <w:t>ch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etter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an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rPr>
                <w:rFonts w:ascii="Arial" w:hAnsi="Arial" w:cs="Arial"/>
              </w:rPr>
            </w:pPr>
          </w:p>
          <w:p w:rsidR="00966A3E" w:rsidRPr="006B02C5" w:rsidRDefault="00966A3E">
            <w:pPr>
              <w:rPr>
                <w:rFonts w:ascii="Arial" w:hAnsi="Arial" w:cs="Arial"/>
              </w:rPr>
            </w:pPr>
          </w:p>
          <w:p w:rsidR="00966A3E" w:rsidRPr="006B02C5" w:rsidRDefault="00966A3E">
            <w:pPr>
              <w:rPr>
                <w:rFonts w:ascii="Arial" w:hAnsi="Arial" w:cs="Arial"/>
              </w:rPr>
            </w:pPr>
          </w:p>
          <w:p w:rsidR="00966A3E" w:rsidRPr="006B02C5" w:rsidRDefault="00966A3E">
            <w:pPr>
              <w:rPr>
                <w:rFonts w:ascii="Arial" w:hAnsi="Arial" w:cs="Arial"/>
              </w:rPr>
            </w:pPr>
          </w:p>
          <w:p w:rsidR="00966A3E" w:rsidRPr="006B02C5" w:rsidRDefault="00966A3E">
            <w:pPr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 xml:space="preserve">Noted and effected </w:t>
            </w:r>
          </w:p>
          <w:p w:rsidR="00B775EF" w:rsidRPr="006B02C5" w:rsidRDefault="00B775EF">
            <w:pPr>
              <w:rPr>
                <w:rFonts w:ascii="Arial" w:hAnsi="Arial" w:cs="Arial"/>
              </w:rPr>
            </w:pPr>
          </w:p>
          <w:p w:rsidR="00B775EF" w:rsidRPr="006B02C5" w:rsidRDefault="00B775EF">
            <w:pPr>
              <w:rPr>
                <w:rFonts w:ascii="Arial" w:hAnsi="Arial" w:cs="Arial"/>
              </w:rPr>
            </w:pPr>
          </w:p>
          <w:p w:rsidR="00B775EF" w:rsidRPr="006B02C5" w:rsidRDefault="00B775EF">
            <w:pPr>
              <w:rPr>
                <w:rFonts w:ascii="Arial" w:hAnsi="Arial" w:cs="Arial"/>
              </w:rPr>
            </w:pPr>
          </w:p>
          <w:p w:rsidR="00B775EF" w:rsidRPr="006B02C5" w:rsidRDefault="00B775EF">
            <w:pPr>
              <w:rPr>
                <w:rFonts w:ascii="Arial" w:hAnsi="Arial" w:cs="Arial"/>
              </w:rPr>
            </w:pPr>
          </w:p>
          <w:p w:rsidR="00B775EF" w:rsidRPr="006B02C5" w:rsidRDefault="00B775EF">
            <w:pPr>
              <w:rPr>
                <w:rFonts w:ascii="Arial" w:hAnsi="Arial" w:cs="Arial"/>
              </w:rPr>
            </w:pPr>
          </w:p>
          <w:p w:rsidR="00B775EF" w:rsidRPr="006B02C5" w:rsidRDefault="00B775EF">
            <w:pPr>
              <w:rPr>
                <w:rFonts w:ascii="Arial" w:hAnsi="Arial" w:cs="Arial"/>
              </w:rPr>
            </w:pPr>
          </w:p>
          <w:p w:rsidR="00B775EF" w:rsidRPr="006B02C5" w:rsidRDefault="00B775EF">
            <w:pPr>
              <w:rPr>
                <w:rFonts w:ascii="Arial" w:hAnsi="Arial" w:cs="Arial"/>
              </w:rPr>
            </w:pPr>
          </w:p>
          <w:p w:rsidR="00B775EF" w:rsidRPr="006B02C5" w:rsidRDefault="00B775EF">
            <w:pPr>
              <w:rPr>
                <w:rFonts w:ascii="Arial" w:hAnsi="Arial" w:cs="Arial"/>
              </w:rPr>
            </w:pPr>
          </w:p>
          <w:p w:rsidR="00B775EF" w:rsidRPr="006B02C5" w:rsidRDefault="00B775EF">
            <w:pPr>
              <w:rPr>
                <w:rFonts w:ascii="Arial" w:hAnsi="Arial" w:cs="Arial"/>
              </w:rPr>
            </w:pPr>
          </w:p>
          <w:p w:rsidR="00B775EF" w:rsidRPr="006B02C5" w:rsidRDefault="00B775EF">
            <w:pPr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Revised</w:t>
            </w: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</w:p>
          <w:p w:rsidR="00243AF1" w:rsidRPr="006B02C5" w:rsidRDefault="00243AF1">
            <w:pPr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 xml:space="preserve">Effected revision </w:t>
            </w:r>
          </w:p>
        </w:tc>
      </w:tr>
      <w:tr w:rsidR="000C5621" w:rsidRPr="006B02C5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  <w:spacing w:val="-1"/>
              </w:rPr>
              <w:t>I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itle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icle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uit</w:t>
            </w:r>
            <w:r w:rsidRPr="006B02C5">
              <w:rPr>
                <w:rFonts w:ascii="Arial" w:hAnsi="Arial" w:cs="Arial"/>
                <w:b/>
                <w:spacing w:val="-1"/>
              </w:rPr>
              <w:t>a</w:t>
            </w:r>
            <w:r w:rsidRPr="006B02C5">
              <w:rPr>
                <w:rFonts w:ascii="Arial" w:hAnsi="Arial" w:cs="Arial"/>
                <w:b/>
              </w:rPr>
              <w:t>ble?</w:t>
            </w:r>
          </w:p>
          <w:p w:rsidR="000C5621" w:rsidRPr="006B02C5" w:rsidRDefault="007D79A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  <w:spacing w:val="1"/>
              </w:rPr>
              <w:t>(</w:t>
            </w:r>
            <w:r w:rsidRPr="006B02C5">
              <w:rPr>
                <w:rFonts w:ascii="Arial" w:hAnsi="Arial" w:cs="Arial"/>
                <w:b/>
                <w:spacing w:val="-1"/>
              </w:rPr>
              <w:t>I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t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ple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1"/>
              </w:rPr>
              <w:t>gg</w:t>
            </w:r>
            <w:r w:rsidRPr="006B02C5">
              <w:rPr>
                <w:rFonts w:ascii="Arial" w:hAnsi="Arial" w:cs="Arial"/>
                <w:b/>
              </w:rPr>
              <w:t>est</w:t>
            </w:r>
            <w:r w:rsidRPr="006B02C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lt</w:t>
            </w:r>
            <w:r w:rsidRPr="006B02C5">
              <w:rPr>
                <w:rFonts w:ascii="Arial" w:hAnsi="Arial" w:cs="Arial"/>
                <w:b/>
                <w:spacing w:val="-2"/>
              </w:rPr>
              <w:t>e</w:t>
            </w:r>
            <w:r w:rsidRPr="006B02C5">
              <w:rPr>
                <w:rFonts w:ascii="Arial" w:hAnsi="Arial" w:cs="Arial"/>
                <w:b/>
              </w:rPr>
              <w:t>rn</w:t>
            </w:r>
            <w:r w:rsidRPr="006B02C5">
              <w:rPr>
                <w:rFonts w:ascii="Arial" w:hAnsi="Arial" w:cs="Arial"/>
                <w:b/>
                <w:spacing w:val="1"/>
              </w:rPr>
              <w:t>at</w:t>
            </w:r>
            <w:r w:rsidRPr="006B02C5">
              <w:rPr>
                <w:rFonts w:ascii="Arial" w:hAnsi="Arial" w:cs="Arial"/>
                <w:b/>
              </w:rPr>
              <w:t>i</w:t>
            </w:r>
            <w:r w:rsidRPr="006B02C5">
              <w:rPr>
                <w:rFonts w:ascii="Arial" w:hAnsi="Arial" w:cs="Arial"/>
                <w:b/>
                <w:spacing w:val="1"/>
              </w:rPr>
              <w:t>v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spacing w:val="1"/>
              </w:rPr>
              <w:t>I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 xml:space="preserve">a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ita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le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tit</w:t>
            </w:r>
            <w:r w:rsidRPr="006B02C5">
              <w:rPr>
                <w:rFonts w:ascii="Arial" w:hAnsi="Arial" w:cs="Arial"/>
                <w:spacing w:val="-1"/>
              </w:rPr>
              <w:t>l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ticle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4"/>
              </w:rPr>
              <w:t>(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pp</w:t>
            </w:r>
            <w:r w:rsidRPr="006B02C5">
              <w:rPr>
                <w:rFonts w:ascii="Arial" w:hAnsi="Arial" w:cs="Arial"/>
              </w:rPr>
              <w:t>licati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1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hyp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tral</w:t>
            </w:r>
            <w:r w:rsidRPr="006B02C5">
              <w:rPr>
                <w:rFonts w:ascii="Arial" w:hAnsi="Arial" w:cs="Arial"/>
                <w:spacing w:val="-1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mo</w:t>
            </w:r>
            <w:r w:rsidRPr="006B02C5">
              <w:rPr>
                <w:rFonts w:ascii="Arial" w:hAnsi="Arial" w:cs="Arial"/>
              </w:rPr>
              <w:t>te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1"/>
              </w:rPr>
              <w:t>I</w:t>
            </w:r>
            <w:r w:rsidRPr="006B02C5">
              <w:rPr>
                <w:rFonts w:ascii="Arial" w:hAnsi="Arial" w:cs="Arial"/>
              </w:rPr>
              <w:t>S,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tificial</w:t>
            </w:r>
          </w:p>
          <w:p w:rsidR="000C5621" w:rsidRPr="006B02C5" w:rsidRDefault="000C5621">
            <w:pPr>
              <w:spacing w:before="3" w:line="100" w:lineRule="exact"/>
              <w:rPr>
                <w:rFonts w:ascii="Arial" w:hAnsi="Arial" w:cs="Arial"/>
              </w:rPr>
            </w:pPr>
          </w:p>
          <w:p w:rsidR="000C5621" w:rsidRPr="006B02C5" w:rsidRDefault="007D79A5">
            <w:pPr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telli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ce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gr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2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lt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)</w:t>
            </w:r>
            <w:r w:rsidRPr="006B02C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rPr>
                <w:rFonts w:ascii="Arial" w:hAnsi="Arial" w:cs="Arial"/>
              </w:rPr>
            </w:pPr>
          </w:p>
        </w:tc>
      </w:tr>
    </w:tbl>
    <w:p w:rsidR="000C5621" w:rsidRPr="006B02C5" w:rsidRDefault="000C5621">
      <w:pPr>
        <w:rPr>
          <w:rFonts w:ascii="Arial" w:hAnsi="Arial" w:cs="Arial"/>
        </w:rPr>
        <w:sectPr w:rsidR="000C5621" w:rsidRPr="006B02C5">
          <w:headerReference w:type="default" r:id="rId7"/>
          <w:footerReference w:type="default" r:id="rId8"/>
          <w:pgSz w:w="23820" w:h="16840" w:orient="landscape"/>
          <w:pgMar w:top="1540" w:right="1220" w:bottom="280" w:left="1220" w:header="1308" w:footer="681" w:gutter="0"/>
          <w:cols w:space="720"/>
        </w:sectPr>
      </w:pPr>
    </w:p>
    <w:p w:rsidR="000C5621" w:rsidRPr="006B02C5" w:rsidRDefault="000C5621">
      <w:pPr>
        <w:spacing w:before="18" w:line="26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"/>
        <w:gridCol w:w="5322"/>
        <w:gridCol w:w="348"/>
        <w:gridCol w:w="7796"/>
        <w:gridCol w:w="1212"/>
        <w:gridCol w:w="6445"/>
      </w:tblGrid>
      <w:tr w:rsidR="000C5621" w:rsidRPr="006B02C5" w:rsidTr="00171E51">
        <w:trPr>
          <w:trHeight w:hRule="exact" w:val="1447"/>
        </w:trPr>
        <w:tc>
          <w:tcPr>
            <w:tcW w:w="5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before="2" w:line="220" w:lineRule="exact"/>
              <w:ind w:left="462" w:right="197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  <w:spacing w:val="-1"/>
              </w:rPr>
              <w:t>I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b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ct</w:t>
            </w:r>
            <w:r w:rsidRPr="006B02C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icle</w:t>
            </w:r>
            <w:r w:rsidRPr="006B02C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prehen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i</w:t>
            </w:r>
            <w:r w:rsidRPr="006B02C5">
              <w:rPr>
                <w:rFonts w:ascii="Arial" w:hAnsi="Arial" w:cs="Arial"/>
                <w:b/>
                <w:spacing w:val="1"/>
              </w:rPr>
              <w:t>v</w:t>
            </w:r>
            <w:r w:rsidRPr="006B02C5">
              <w:rPr>
                <w:rFonts w:ascii="Arial" w:hAnsi="Arial" w:cs="Arial"/>
                <w:b/>
              </w:rPr>
              <w:t>e?</w:t>
            </w:r>
            <w:r w:rsidRPr="006B02C5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Do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yo</w:t>
            </w:r>
            <w:r w:rsidRPr="006B02C5">
              <w:rPr>
                <w:rFonts w:ascii="Arial" w:hAnsi="Arial" w:cs="Arial"/>
                <w:b/>
              </w:rPr>
              <w:t xml:space="preserve">u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1"/>
              </w:rPr>
              <w:t>gg</w:t>
            </w:r>
            <w:r w:rsidRPr="006B02C5">
              <w:rPr>
                <w:rFonts w:ascii="Arial" w:hAnsi="Arial" w:cs="Arial"/>
                <w:b/>
              </w:rPr>
              <w:t>est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d</w:t>
            </w:r>
            <w:r w:rsidRPr="006B02C5">
              <w:rPr>
                <w:rFonts w:ascii="Arial" w:hAnsi="Arial" w:cs="Arial"/>
                <w:b/>
                <w:spacing w:val="-1"/>
              </w:rPr>
              <w:t>d</w:t>
            </w:r>
            <w:r w:rsidRPr="006B02C5">
              <w:rPr>
                <w:rFonts w:ascii="Arial" w:hAnsi="Arial" w:cs="Arial"/>
                <w:b/>
              </w:rPr>
              <w:t>iti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(o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dele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n)</w:t>
            </w:r>
            <w:r w:rsidRPr="006B02C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p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ints</w:t>
            </w:r>
            <w:r w:rsidRPr="006B02C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in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 xml:space="preserve">his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1"/>
              </w:rPr>
              <w:t>ct</w:t>
            </w:r>
            <w:r w:rsidRPr="006B02C5">
              <w:rPr>
                <w:rFonts w:ascii="Arial" w:hAnsi="Arial" w:cs="Arial"/>
                <w:b/>
              </w:rPr>
              <w:t>i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n?</w:t>
            </w:r>
            <w:r w:rsidRPr="006B02C5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Ple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wri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yo</w:t>
            </w:r>
            <w:r w:rsidRPr="006B02C5">
              <w:rPr>
                <w:rFonts w:ascii="Arial" w:hAnsi="Arial" w:cs="Arial"/>
                <w:b/>
              </w:rPr>
              <w:t>ur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1"/>
              </w:rPr>
              <w:t>gg</w:t>
            </w:r>
            <w:r w:rsidRPr="006B02C5">
              <w:rPr>
                <w:rFonts w:ascii="Arial" w:hAnsi="Arial" w:cs="Arial"/>
                <w:b/>
              </w:rPr>
              <w:t>esti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ns</w:t>
            </w:r>
            <w:r w:rsidRPr="006B02C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her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before="14"/>
              <w:ind w:left="463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 xml:space="preserve">•   </w:t>
            </w:r>
            <w:r w:rsidRPr="006B02C5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tra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tial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w w:val="99"/>
              </w:rPr>
              <w:t>secti</w:t>
            </w:r>
            <w:r w:rsidRPr="006B02C5">
              <w:rPr>
                <w:rFonts w:ascii="Arial" w:hAnsi="Arial" w:cs="Arial"/>
                <w:spacing w:val="1"/>
                <w:w w:val="99"/>
              </w:rPr>
              <w:t>on</w:t>
            </w:r>
            <w:r w:rsidRPr="006B02C5">
              <w:rPr>
                <w:rFonts w:ascii="Arial" w:hAnsi="Arial" w:cs="Arial"/>
                <w:spacing w:val="3"/>
                <w:w w:val="99"/>
              </w:rPr>
              <w:t>s</w:t>
            </w:r>
            <w:r w:rsidRPr="006B02C5">
              <w:rPr>
                <w:rFonts w:ascii="Arial" w:hAnsi="Arial" w:cs="Arial"/>
                <w:w w:val="99"/>
              </w:rPr>
              <w:t>—</w:t>
            </w:r>
            <w:r w:rsidRPr="006B02C5">
              <w:rPr>
                <w:rFonts w:ascii="Arial" w:hAnsi="Arial" w:cs="Arial"/>
                <w:spacing w:val="-1"/>
                <w:w w:val="99"/>
              </w:rPr>
              <w:t>B</w:t>
            </w:r>
            <w:r w:rsidRPr="006B02C5">
              <w:rPr>
                <w:rFonts w:ascii="Arial" w:hAnsi="Arial" w:cs="Arial"/>
                <w:w w:val="99"/>
              </w:rPr>
              <w:t>a</w:t>
            </w:r>
            <w:r w:rsidRPr="006B02C5">
              <w:rPr>
                <w:rFonts w:ascii="Arial" w:hAnsi="Arial" w:cs="Arial"/>
                <w:spacing w:val="1"/>
                <w:w w:val="99"/>
              </w:rPr>
              <w:t>ckground</w:t>
            </w:r>
            <w:r w:rsidRPr="006B02C5">
              <w:rPr>
                <w:rFonts w:ascii="Arial" w:hAnsi="Arial" w:cs="Arial"/>
                <w:spacing w:val="-3"/>
                <w:w w:val="99"/>
              </w:rPr>
              <w:t>/</w:t>
            </w:r>
            <w:r w:rsidRPr="006B02C5">
              <w:rPr>
                <w:rFonts w:ascii="Arial" w:hAnsi="Arial" w:cs="Arial"/>
                <w:w w:val="99"/>
              </w:rPr>
              <w:t>O</w:t>
            </w:r>
            <w:r w:rsidRPr="006B02C5">
              <w:rPr>
                <w:rFonts w:ascii="Arial" w:hAnsi="Arial" w:cs="Arial"/>
                <w:spacing w:val="1"/>
                <w:w w:val="99"/>
              </w:rPr>
              <w:t>b</w:t>
            </w:r>
            <w:r w:rsidRPr="006B02C5">
              <w:rPr>
                <w:rFonts w:ascii="Arial" w:hAnsi="Arial" w:cs="Arial"/>
                <w:w w:val="99"/>
              </w:rPr>
              <w:t>jecti</w:t>
            </w:r>
            <w:r w:rsidRPr="006B02C5">
              <w:rPr>
                <w:rFonts w:ascii="Arial" w:hAnsi="Arial" w:cs="Arial"/>
                <w:spacing w:val="1"/>
                <w:w w:val="99"/>
              </w:rPr>
              <w:t>v</w:t>
            </w:r>
            <w:r w:rsidRPr="006B02C5">
              <w:rPr>
                <w:rFonts w:ascii="Arial" w:hAnsi="Arial" w:cs="Arial"/>
                <w:w w:val="99"/>
              </w:rPr>
              <w:t>e,</w:t>
            </w:r>
            <w:r w:rsidRPr="006B02C5">
              <w:rPr>
                <w:rFonts w:ascii="Arial" w:hAnsi="Arial" w:cs="Arial"/>
                <w:spacing w:val="2"/>
                <w:w w:val="99"/>
              </w:rPr>
              <w:t xml:space="preserve"> </w:t>
            </w:r>
            <w:r w:rsidRPr="006B02C5">
              <w:rPr>
                <w:rFonts w:ascii="Arial" w:hAnsi="Arial" w:cs="Arial"/>
              </w:rPr>
              <w:t>M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hod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,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R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lt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,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</w:p>
          <w:p w:rsidR="000C5621" w:rsidRPr="006B02C5" w:rsidRDefault="007D79A5">
            <w:pPr>
              <w:ind w:left="787" w:right="4162"/>
              <w:jc w:val="center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spacing w:val="-1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cl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.</w:t>
            </w:r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el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tai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</w:rPr>
              <w:t>a l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</w:rPr>
              <w:t>ical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  <w:w w:val="99"/>
              </w:rPr>
              <w:t>f</w:t>
            </w:r>
            <w:r w:rsidRPr="006B02C5">
              <w:rPr>
                <w:rFonts w:ascii="Arial" w:hAnsi="Arial" w:cs="Arial"/>
                <w:w w:val="99"/>
              </w:rPr>
              <w:t>l</w:t>
            </w:r>
            <w:r w:rsidRPr="006B02C5">
              <w:rPr>
                <w:rFonts w:ascii="Arial" w:hAnsi="Arial" w:cs="Arial"/>
                <w:spacing w:val="1"/>
                <w:w w:val="99"/>
              </w:rPr>
              <w:t>o</w:t>
            </w:r>
            <w:r w:rsidRPr="006B02C5">
              <w:rPr>
                <w:rFonts w:ascii="Arial" w:hAnsi="Arial" w:cs="Arial"/>
                <w:w w:val="99"/>
              </w:rPr>
              <w:t>w.</w:t>
            </w:r>
          </w:p>
          <w:p w:rsidR="000C5621" w:rsidRPr="006B02C5" w:rsidRDefault="007D79A5">
            <w:pPr>
              <w:spacing w:before="15"/>
              <w:ind w:left="463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 xml:space="preserve">•   </w:t>
            </w:r>
            <w:r w:rsidRPr="006B02C5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Th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tra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eit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er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o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ng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o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br</w:t>
            </w:r>
            <w:r w:rsidRPr="006B02C5">
              <w:rPr>
                <w:rFonts w:ascii="Arial" w:hAnsi="Arial" w:cs="Arial"/>
              </w:rPr>
              <w:t>ie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</w:rPr>
              <w:t>.</w:t>
            </w:r>
            <w:r w:rsidRPr="006B02C5">
              <w:rPr>
                <w:rFonts w:ascii="Arial" w:hAnsi="Arial" w:cs="Arial"/>
                <w:spacing w:val="2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x</w:t>
            </w:r>
            <w:r w:rsidRPr="006B02C5">
              <w:rPr>
                <w:rFonts w:ascii="Arial" w:hAnsi="Arial" w:cs="Arial"/>
              </w:rPr>
              <w:t>cl</w:t>
            </w:r>
            <w:r w:rsidRPr="006B02C5">
              <w:rPr>
                <w:rFonts w:ascii="Arial" w:hAnsi="Arial" w:cs="Arial"/>
                <w:spacing w:val="1"/>
              </w:rPr>
              <w:t>ud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etails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ce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f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esea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.</w:t>
            </w:r>
          </w:p>
          <w:p w:rsidR="000C5621" w:rsidRPr="006B02C5" w:rsidRDefault="007D79A5">
            <w:pPr>
              <w:spacing w:before="15"/>
              <w:ind w:left="463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 xml:space="preserve">•   </w:t>
            </w:r>
            <w:r w:rsidRPr="006B02C5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C</w:t>
            </w:r>
            <w:r w:rsidRPr="006B02C5">
              <w:rPr>
                <w:rFonts w:ascii="Arial" w:hAnsi="Arial" w:cs="Arial"/>
              </w:rPr>
              <w:t>lea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ly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tate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esea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ch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pro</w:t>
            </w:r>
            <w:r w:rsidRPr="006B02C5">
              <w:rPr>
                <w:rFonts w:ascii="Arial" w:hAnsi="Arial" w:cs="Arial"/>
                <w:spacing w:val="-1"/>
              </w:rPr>
              <w:t>b</w:t>
            </w:r>
            <w:r w:rsidRPr="006B02C5">
              <w:rPr>
                <w:rFonts w:ascii="Arial" w:hAnsi="Arial" w:cs="Arial"/>
              </w:rPr>
              <w:t>lem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 xml:space="preserve"> o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jecti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e.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W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at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</w:rPr>
              <w:t>ap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s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ud</w:t>
            </w:r>
            <w:r w:rsidRPr="006B02C5">
              <w:rPr>
                <w:rFonts w:ascii="Arial" w:hAnsi="Arial" w:cs="Arial"/>
              </w:rPr>
              <w:t>y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  <w:spacing w:val="-1"/>
              </w:rPr>
              <w:t>d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6"/>
              </w:rPr>
              <w:t>s</w:t>
            </w:r>
            <w:r w:rsidRPr="006B02C5">
              <w:rPr>
                <w:rFonts w:ascii="Arial" w:hAnsi="Arial" w:cs="Arial"/>
              </w:rPr>
              <w:t>?</w:t>
            </w:r>
          </w:p>
          <w:p w:rsidR="000C5621" w:rsidRPr="006B02C5" w:rsidRDefault="007D79A5">
            <w:pPr>
              <w:spacing w:before="15"/>
              <w:ind w:left="463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w w:val="130"/>
              </w:rPr>
              <w:t xml:space="preserve">•   </w:t>
            </w:r>
            <w:r w:rsidRPr="006B02C5">
              <w:rPr>
                <w:rFonts w:ascii="Arial" w:hAnsi="Arial" w:cs="Arial"/>
                <w:spacing w:val="8"/>
                <w:w w:val="13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In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or</w:t>
            </w:r>
            <w:r w:rsidRPr="006B02C5">
              <w:rPr>
                <w:rFonts w:ascii="Arial" w:hAnsi="Arial" w:cs="Arial"/>
                <w:spacing w:val="-1"/>
              </w:rPr>
              <w:t>p</w:t>
            </w:r>
            <w:r w:rsidRPr="006B02C5">
              <w:rPr>
                <w:rFonts w:ascii="Arial" w:hAnsi="Arial" w:cs="Arial"/>
                <w:spacing w:val="1"/>
              </w:rPr>
              <w:t>or</w:t>
            </w:r>
            <w:r w:rsidRPr="006B02C5">
              <w:rPr>
                <w:rFonts w:ascii="Arial" w:hAnsi="Arial" w:cs="Arial"/>
              </w:rPr>
              <w:t>ate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1"/>
              </w:rPr>
              <w:t>g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</w:rPr>
              <w:t>est</w:t>
            </w:r>
            <w:r w:rsidRPr="006B02C5">
              <w:rPr>
                <w:rFonts w:ascii="Arial" w:hAnsi="Arial" w:cs="Arial"/>
                <w:spacing w:val="-1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proofErr w:type="gramStart"/>
            <w:r w:rsidRPr="006B02C5">
              <w:rPr>
                <w:rFonts w:ascii="Arial" w:hAnsi="Arial" w:cs="Arial"/>
                <w:spacing w:val="-1"/>
              </w:rPr>
              <w:t>m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k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j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ts</w:t>
            </w:r>
            <w:proofErr w:type="gramEnd"/>
            <w:r w:rsidRPr="006B02C5">
              <w:rPr>
                <w:rFonts w:ascii="Arial" w:hAnsi="Arial" w:cs="Arial"/>
                <w:spacing w:val="-11"/>
              </w:rPr>
              <w:t xml:space="preserve"> </w:t>
            </w:r>
            <w:r w:rsidRPr="006B02C5">
              <w:rPr>
                <w:rFonts w:ascii="Arial" w:hAnsi="Arial" w:cs="Arial"/>
              </w:rPr>
              <w:t>as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ry</w:t>
            </w:r>
            <w:r w:rsidRPr="006B02C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rPr>
                <w:rFonts w:ascii="Arial" w:hAnsi="Arial" w:cs="Arial"/>
              </w:rPr>
            </w:pPr>
          </w:p>
        </w:tc>
      </w:tr>
      <w:tr w:rsidR="000C5621" w:rsidRPr="006B02C5" w:rsidTr="00171E51">
        <w:trPr>
          <w:trHeight w:hRule="exact" w:val="869"/>
        </w:trPr>
        <w:tc>
          <w:tcPr>
            <w:tcW w:w="5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before="2" w:line="220" w:lineRule="exact"/>
              <w:ind w:left="462" w:right="738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</w:rPr>
              <w:t>Are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1"/>
              </w:rPr>
              <w:t>b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1"/>
              </w:rPr>
              <w:t>ct</w:t>
            </w:r>
            <w:r w:rsidRPr="006B02C5">
              <w:rPr>
                <w:rFonts w:ascii="Arial" w:hAnsi="Arial" w:cs="Arial"/>
                <w:b/>
              </w:rPr>
              <w:t>i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ns</w:t>
            </w:r>
            <w:r w:rsidRPr="006B02C5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nd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ruc</w:t>
            </w:r>
            <w:r w:rsidRPr="006B02C5">
              <w:rPr>
                <w:rFonts w:ascii="Arial" w:hAnsi="Arial" w:cs="Arial"/>
                <w:b/>
                <w:spacing w:val="3"/>
              </w:rPr>
              <w:t>t</w:t>
            </w:r>
            <w:r w:rsidRPr="006B02C5">
              <w:rPr>
                <w:rFonts w:ascii="Arial" w:hAnsi="Arial" w:cs="Arial"/>
                <w:b/>
                <w:spacing w:val="2"/>
              </w:rPr>
              <w:t>u</w:t>
            </w:r>
            <w:r w:rsidRPr="006B02C5">
              <w:rPr>
                <w:rFonts w:ascii="Arial" w:hAnsi="Arial" w:cs="Arial"/>
                <w:b/>
              </w:rPr>
              <w:t>re</w:t>
            </w:r>
            <w:r w:rsidRPr="006B02C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-1"/>
              </w:rPr>
              <w:t>us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</w:rPr>
              <w:t>r</w:t>
            </w:r>
            <w:r w:rsidRPr="006B02C5">
              <w:rPr>
                <w:rFonts w:ascii="Arial" w:hAnsi="Arial" w:cs="Arial"/>
                <w:b/>
              </w:rPr>
              <w:t xml:space="preserve">ipt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p</w:t>
            </w:r>
            <w:r w:rsidRPr="006B02C5">
              <w:rPr>
                <w:rFonts w:ascii="Arial" w:hAnsi="Arial" w:cs="Arial"/>
                <w:b/>
                <w:spacing w:val="-1"/>
              </w:rPr>
              <w:t>p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pri</w:t>
            </w:r>
            <w:r w:rsidRPr="006B02C5">
              <w:rPr>
                <w:rFonts w:ascii="Arial" w:hAnsi="Arial" w:cs="Arial"/>
                <w:b/>
                <w:spacing w:val="1"/>
              </w:rPr>
              <w:t>at</w:t>
            </w:r>
            <w:r w:rsidRPr="006B02C5">
              <w:rPr>
                <w:rFonts w:ascii="Arial" w:hAnsi="Arial" w:cs="Arial"/>
                <w:b/>
              </w:rPr>
              <w:t>e?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He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it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1"/>
              </w:rPr>
              <w:t>bs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tr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ct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  <w:spacing w:val="-1"/>
              </w:rPr>
              <w:t>p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ch</w:t>
            </w:r>
            <w:r w:rsidRPr="006B02C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rPr>
                <w:rFonts w:ascii="Arial" w:hAnsi="Arial" w:cs="Arial"/>
              </w:rPr>
            </w:pPr>
          </w:p>
        </w:tc>
      </w:tr>
      <w:tr w:rsidR="000C5621" w:rsidRPr="006B02C5" w:rsidTr="00171E51">
        <w:trPr>
          <w:trHeight w:hRule="exact" w:val="1162"/>
        </w:trPr>
        <w:tc>
          <w:tcPr>
            <w:tcW w:w="5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before="2" w:line="220" w:lineRule="exact"/>
              <w:ind w:left="462" w:right="235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</w:rPr>
              <w:t>Ple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wri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a</w:t>
            </w:r>
            <w:r w:rsidRPr="006B02C5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6B02C5">
              <w:rPr>
                <w:rFonts w:ascii="Arial" w:hAnsi="Arial" w:cs="Arial"/>
                <w:b/>
              </w:rPr>
              <w:t>ew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en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enc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ega</w:t>
            </w:r>
            <w:r w:rsidRPr="006B02C5">
              <w:rPr>
                <w:rFonts w:ascii="Arial" w:hAnsi="Arial" w:cs="Arial"/>
                <w:b/>
              </w:rPr>
              <w:t>rding</w:t>
            </w:r>
            <w:r w:rsidRPr="006B02C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cien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ific c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r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1"/>
              </w:rPr>
              <w:t>ct</w:t>
            </w:r>
            <w:r w:rsidRPr="006B02C5">
              <w:rPr>
                <w:rFonts w:ascii="Arial" w:hAnsi="Arial" w:cs="Arial"/>
                <w:b/>
              </w:rPr>
              <w:t>ne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his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-1"/>
              </w:rPr>
              <w:t>us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</w:rPr>
              <w:t>r</w:t>
            </w:r>
            <w:r w:rsidRPr="006B02C5">
              <w:rPr>
                <w:rFonts w:ascii="Arial" w:hAnsi="Arial" w:cs="Arial"/>
                <w:b/>
                <w:spacing w:val="2"/>
              </w:rPr>
              <w:t>i</w:t>
            </w:r>
            <w:r w:rsidRPr="006B02C5">
              <w:rPr>
                <w:rFonts w:ascii="Arial" w:hAnsi="Arial" w:cs="Arial"/>
                <w:b/>
              </w:rPr>
              <w:t>pt.</w:t>
            </w:r>
            <w:r w:rsidRPr="006B02C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Why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do</w:t>
            </w:r>
            <w:r w:rsidRPr="006B02C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yo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hi</w:t>
            </w:r>
            <w:r w:rsidRPr="006B02C5">
              <w:rPr>
                <w:rFonts w:ascii="Arial" w:hAnsi="Arial" w:cs="Arial"/>
                <w:b/>
                <w:spacing w:val="-1"/>
              </w:rPr>
              <w:t>n</w:t>
            </w:r>
            <w:r w:rsidRPr="006B02C5">
              <w:rPr>
                <w:rFonts w:ascii="Arial" w:hAnsi="Arial" w:cs="Arial"/>
                <w:b/>
              </w:rPr>
              <w:t>k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 xml:space="preserve">t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his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-1"/>
              </w:rPr>
              <w:t>us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</w:rPr>
              <w:t>r</w:t>
            </w:r>
            <w:r w:rsidRPr="006B02C5">
              <w:rPr>
                <w:rFonts w:ascii="Arial" w:hAnsi="Arial" w:cs="Arial"/>
                <w:b/>
              </w:rPr>
              <w:t>ipt</w:t>
            </w:r>
            <w:r w:rsidRPr="006B02C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is</w:t>
            </w:r>
            <w:r w:rsidRPr="006B02C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cien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ific</w:t>
            </w:r>
            <w:r w:rsidRPr="006B02C5">
              <w:rPr>
                <w:rFonts w:ascii="Arial" w:hAnsi="Arial" w:cs="Arial"/>
                <w:b/>
                <w:spacing w:val="4"/>
              </w:rPr>
              <w:t>a</w:t>
            </w:r>
            <w:r w:rsidRPr="006B02C5">
              <w:rPr>
                <w:rFonts w:ascii="Arial" w:hAnsi="Arial" w:cs="Arial"/>
                <w:b/>
              </w:rPr>
              <w:t>lly</w:t>
            </w:r>
            <w:r w:rsidRPr="006B02C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b</w:t>
            </w:r>
            <w:r w:rsidRPr="006B02C5">
              <w:rPr>
                <w:rFonts w:ascii="Arial" w:hAnsi="Arial" w:cs="Arial"/>
                <w:b/>
                <w:spacing w:val="-1"/>
              </w:rPr>
              <w:t>us</w:t>
            </w:r>
            <w:r w:rsidRPr="006B02C5">
              <w:rPr>
                <w:rFonts w:ascii="Arial" w:hAnsi="Arial" w:cs="Arial"/>
                <w:b/>
              </w:rPr>
              <w:t>t</w:t>
            </w:r>
            <w:r w:rsidRPr="006B02C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nd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1"/>
              </w:rPr>
              <w:t>c</w:t>
            </w:r>
            <w:r w:rsidRPr="006B02C5">
              <w:rPr>
                <w:rFonts w:ascii="Arial" w:hAnsi="Arial" w:cs="Arial"/>
                <w:b/>
              </w:rPr>
              <w:t>h</w:t>
            </w:r>
            <w:r w:rsidRPr="006B02C5">
              <w:rPr>
                <w:rFonts w:ascii="Arial" w:hAnsi="Arial" w:cs="Arial"/>
                <w:b/>
                <w:spacing w:val="-1"/>
              </w:rPr>
              <w:t>n</w:t>
            </w:r>
            <w:r w:rsidRPr="006B02C5">
              <w:rPr>
                <w:rFonts w:ascii="Arial" w:hAnsi="Arial" w:cs="Arial"/>
                <w:b/>
              </w:rPr>
              <w:t>ic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 xml:space="preserve">lly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-1"/>
              </w:rPr>
              <w:t>n</w:t>
            </w:r>
            <w:r w:rsidRPr="006B02C5">
              <w:rPr>
                <w:rFonts w:ascii="Arial" w:hAnsi="Arial" w:cs="Arial"/>
                <w:b/>
              </w:rPr>
              <w:t>d?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A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in</w:t>
            </w:r>
            <w:r w:rsidRPr="006B02C5">
              <w:rPr>
                <w:rFonts w:ascii="Arial" w:hAnsi="Arial" w:cs="Arial"/>
                <w:b/>
                <w:spacing w:val="-1"/>
              </w:rPr>
              <w:t>i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um</w:t>
            </w:r>
            <w:r w:rsidRPr="006B02C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3</w:t>
            </w:r>
            <w:r w:rsidRPr="006B02C5">
              <w:rPr>
                <w:rFonts w:ascii="Arial" w:hAnsi="Arial" w:cs="Arial"/>
                <w:b/>
                <w:spacing w:val="1"/>
              </w:rPr>
              <w:t>-</w:t>
            </w:r>
            <w:r w:rsidRPr="006B02C5">
              <w:rPr>
                <w:rFonts w:ascii="Arial" w:hAnsi="Arial" w:cs="Arial"/>
                <w:b/>
              </w:rPr>
              <w:t>4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  <w:spacing w:val="-2"/>
              </w:rPr>
              <w:t>e</w:t>
            </w:r>
            <w:r w:rsidRPr="006B02C5">
              <w:rPr>
                <w:rFonts w:ascii="Arial" w:hAnsi="Arial" w:cs="Arial"/>
                <w:b/>
              </w:rPr>
              <w:t>nt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nces</w:t>
            </w:r>
            <w:r w:rsidRPr="006B02C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y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be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q</w:t>
            </w:r>
            <w:r w:rsidRPr="006B02C5">
              <w:rPr>
                <w:rFonts w:ascii="Arial" w:hAnsi="Arial" w:cs="Arial"/>
                <w:b/>
                <w:spacing w:val="-1"/>
              </w:rPr>
              <w:t>u</w:t>
            </w:r>
            <w:r w:rsidRPr="006B02C5">
              <w:rPr>
                <w:rFonts w:ascii="Arial" w:hAnsi="Arial" w:cs="Arial"/>
                <w:b/>
              </w:rPr>
              <w:t>ired</w:t>
            </w:r>
          </w:p>
          <w:p w:rsidR="000C5621" w:rsidRPr="006B02C5" w:rsidRDefault="007D79A5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  <w:spacing w:val="1"/>
              </w:rPr>
              <w:t>fo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his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p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before="2" w:line="220" w:lineRule="exact"/>
              <w:ind w:left="102" w:right="530"/>
              <w:jc w:val="both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iew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gh</w:t>
            </w:r>
            <w:r w:rsidRPr="006B02C5">
              <w:rPr>
                <w:rFonts w:ascii="Arial" w:hAnsi="Arial" w:cs="Arial"/>
              </w:rPr>
              <w:t>li</w:t>
            </w:r>
            <w:r w:rsidRPr="006B02C5">
              <w:rPr>
                <w:rFonts w:ascii="Arial" w:hAnsi="Arial" w:cs="Arial"/>
                <w:spacing w:val="-2"/>
              </w:rPr>
              <w:t>g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ts</w:t>
            </w:r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gn</w:t>
            </w:r>
            <w:r w:rsidRPr="006B02C5">
              <w:rPr>
                <w:rFonts w:ascii="Arial" w:hAnsi="Arial" w:cs="Arial"/>
              </w:rPr>
              <w:t>ifica</w:t>
            </w:r>
            <w:r w:rsidRPr="006B02C5">
              <w:rPr>
                <w:rFonts w:ascii="Arial" w:hAnsi="Arial" w:cs="Arial"/>
                <w:spacing w:val="2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adv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em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ts</w:t>
            </w:r>
            <w:r w:rsidRPr="006B02C5">
              <w:rPr>
                <w:rFonts w:ascii="Arial" w:hAnsi="Arial" w:cs="Arial"/>
                <w:spacing w:val="-12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3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tec</w:t>
            </w:r>
            <w:r w:rsidRPr="006B02C5">
              <w:rPr>
                <w:rFonts w:ascii="Arial" w:hAnsi="Arial" w:cs="Arial"/>
                <w:spacing w:val="2"/>
              </w:rPr>
              <w:t>h</w:t>
            </w:r>
            <w:r w:rsidRPr="006B02C5">
              <w:rPr>
                <w:rFonts w:ascii="Arial" w:hAnsi="Arial" w:cs="Arial"/>
                <w:spacing w:val="1"/>
              </w:rPr>
              <w:t>no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</w:rPr>
              <w:t>ies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eir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pp</w:t>
            </w:r>
            <w:r w:rsidRPr="006B02C5">
              <w:rPr>
                <w:rFonts w:ascii="Arial" w:hAnsi="Arial" w:cs="Arial"/>
              </w:rPr>
              <w:t>li</w:t>
            </w:r>
            <w:r w:rsidRPr="006B02C5">
              <w:rPr>
                <w:rFonts w:ascii="Arial" w:hAnsi="Arial" w:cs="Arial"/>
                <w:spacing w:val="-2"/>
              </w:rPr>
              <w:t>c</w:t>
            </w:r>
            <w:r w:rsidRPr="006B02C5">
              <w:rPr>
                <w:rFonts w:ascii="Arial" w:hAnsi="Arial" w:cs="Arial"/>
              </w:rPr>
              <w:t>ati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 a</w:t>
            </w:r>
            <w:r w:rsidRPr="006B02C5">
              <w:rPr>
                <w:rFonts w:ascii="Arial" w:hAnsi="Arial" w:cs="Arial"/>
                <w:spacing w:val="1"/>
              </w:rPr>
              <w:t>gr</w:t>
            </w:r>
            <w:r w:rsidRPr="006B02C5">
              <w:rPr>
                <w:rFonts w:ascii="Arial" w:hAnsi="Arial" w:cs="Arial"/>
              </w:rPr>
              <w:t>ic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lt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(</w:t>
            </w:r>
            <w:r w:rsidRPr="006B02C5">
              <w:rPr>
                <w:rFonts w:ascii="Arial" w:hAnsi="Arial" w:cs="Arial"/>
              </w:rPr>
              <w:t>PA),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trati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eir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p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tial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ce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-1"/>
              </w:rPr>
              <w:t>g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ic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</w:rPr>
              <w:t>lt</w:t>
            </w:r>
            <w:r w:rsidRPr="006B02C5">
              <w:rPr>
                <w:rFonts w:ascii="Arial" w:hAnsi="Arial" w:cs="Arial"/>
                <w:spacing w:val="1"/>
              </w:rPr>
              <w:t>ur</w:t>
            </w:r>
            <w:r w:rsidRPr="006B02C5">
              <w:rPr>
                <w:rFonts w:ascii="Arial" w:hAnsi="Arial" w:cs="Arial"/>
              </w:rPr>
              <w:t>al</w:t>
            </w:r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  <w:spacing w:val="-2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>odu</w:t>
            </w:r>
            <w:r w:rsidRPr="006B02C5">
              <w:rPr>
                <w:rFonts w:ascii="Arial" w:hAnsi="Arial" w:cs="Arial"/>
              </w:rPr>
              <w:t>cti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ity</w:t>
            </w:r>
            <w:r w:rsidRPr="006B02C5">
              <w:rPr>
                <w:rFonts w:ascii="Arial" w:hAnsi="Arial" w:cs="Arial"/>
                <w:spacing w:val="-11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3"/>
              </w:rPr>
              <w:t>s</w:t>
            </w:r>
            <w:r w:rsidRPr="006B02C5">
              <w:rPr>
                <w:rFonts w:ascii="Arial" w:hAnsi="Arial" w:cs="Arial"/>
              </w:rPr>
              <w:t>tai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ili</w:t>
            </w:r>
            <w:r w:rsidRPr="006B02C5">
              <w:rPr>
                <w:rFonts w:ascii="Arial" w:hAnsi="Arial" w:cs="Arial"/>
                <w:spacing w:val="-1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y</w:t>
            </w:r>
            <w:r w:rsidRPr="006B02C5">
              <w:rPr>
                <w:rFonts w:ascii="Arial" w:hAnsi="Arial" w:cs="Arial"/>
              </w:rPr>
              <w:t xml:space="preserve">. </w:t>
            </w:r>
            <w:r w:rsidRPr="006B02C5">
              <w:rPr>
                <w:rFonts w:ascii="Arial" w:hAnsi="Arial" w:cs="Arial"/>
                <w:spacing w:val="1"/>
              </w:rPr>
              <w:t>I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a</w:t>
            </w:r>
            <w:r w:rsidRPr="006B02C5">
              <w:rPr>
                <w:rFonts w:ascii="Arial" w:hAnsi="Arial" w:cs="Arial"/>
              </w:rPr>
              <w:t>l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 xml:space="preserve">o </w:t>
            </w:r>
            <w:r w:rsidRPr="006B02C5">
              <w:rPr>
                <w:rFonts w:ascii="Arial" w:hAnsi="Arial" w:cs="Arial"/>
                <w:spacing w:val="1"/>
              </w:rPr>
              <w:t>fo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u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at</w:t>
            </w:r>
            <w:r w:rsidRPr="006B02C5">
              <w:rPr>
                <w:rFonts w:ascii="Arial" w:hAnsi="Arial" w:cs="Arial"/>
                <w:spacing w:val="-1"/>
              </w:rPr>
              <w:t>u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al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es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  <w:spacing w:val="-1"/>
              </w:rPr>
              <w:t>u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ce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rPr>
                <w:rFonts w:ascii="Arial" w:hAnsi="Arial" w:cs="Arial"/>
              </w:rPr>
            </w:pPr>
          </w:p>
        </w:tc>
      </w:tr>
      <w:tr w:rsidR="000C5621" w:rsidRPr="006B02C5" w:rsidTr="00171E51">
        <w:trPr>
          <w:trHeight w:hRule="exact" w:val="929"/>
        </w:trPr>
        <w:tc>
          <w:tcPr>
            <w:tcW w:w="5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ind w:left="462" w:right="380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</w:rPr>
              <w:t>Are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ef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1"/>
              </w:rPr>
              <w:t>r</w:t>
            </w:r>
            <w:r w:rsidRPr="006B02C5">
              <w:rPr>
                <w:rFonts w:ascii="Arial" w:hAnsi="Arial" w:cs="Arial"/>
                <w:b/>
              </w:rPr>
              <w:t>enc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uf</w:t>
            </w:r>
            <w:r w:rsidRPr="006B02C5">
              <w:rPr>
                <w:rFonts w:ascii="Arial" w:hAnsi="Arial" w:cs="Arial"/>
                <w:b/>
                <w:spacing w:val="1"/>
              </w:rPr>
              <w:t>f</w:t>
            </w:r>
            <w:r w:rsidRPr="006B02C5">
              <w:rPr>
                <w:rFonts w:ascii="Arial" w:hAnsi="Arial" w:cs="Arial"/>
                <w:b/>
              </w:rPr>
              <w:t>icient</w:t>
            </w:r>
            <w:r w:rsidRPr="006B02C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nd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</w:rPr>
              <w:t>nt?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I</w:t>
            </w:r>
            <w:r w:rsidRPr="006B02C5">
              <w:rPr>
                <w:rFonts w:ascii="Arial" w:hAnsi="Arial" w:cs="Arial"/>
                <w:b/>
              </w:rPr>
              <w:t xml:space="preserve">f </w:t>
            </w:r>
            <w:r w:rsidRPr="006B02C5">
              <w:rPr>
                <w:rFonts w:ascii="Arial" w:hAnsi="Arial" w:cs="Arial"/>
                <w:b/>
                <w:spacing w:val="1"/>
              </w:rPr>
              <w:t>yo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h</w:t>
            </w:r>
            <w:r w:rsidRPr="006B02C5">
              <w:rPr>
                <w:rFonts w:ascii="Arial" w:hAnsi="Arial" w:cs="Arial"/>
                <w:b/>
                <w:spacing w:val="1"/>
              </w:rPr>
              <w:t>av</w:t>
            </w:r>
            <w:r w:rsidRPr="006B02C5">
              <w:rPr>
                <w:rFonts w:ascii="Arial" w:hAnsi="Arial" w:cs="Arial"/>
                <w:b/>
              </w:rPr>
              <w:t xml:space="preserve">e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1"/>
              </w:rPr>
              <w:t>gg</w:t>
            </w:r>
            <w:r w:rsidRPr="006B02C5">
              <w:rPr>
                <w:rFonts w:ascii="Arial" w:hAnsi="Arial" w:cs="Arial"/>
                <w:b/>
              </w:rPr>
              <w:t>esti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ns</w:t>
            </w:r>
            <w:r w:rsidRPr="006B02C5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d</w:t>
            </w:r>
            <w:r w:rsidRPr="006B02C5">
              <w:rPr>
                <w:rFonts w:ascii="Arial" w:hAnsi="Arial" w:cs="Arial"/>
                <w:b/>
                <w:spacing w:val="-1"/>
              </w:rPr>
              <w:t>d</w:t>
            </w:r>
            <w:r w:rsidRPr="006B02C5">
              <w:rPr>
                <w:rFonts w:ascii="Arial" w:hAnsi="Arial" w:cs="Arial"/>
                <w:b/>
              </w:rPr>
              <w:t>iti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l</w:t>
            </w:r>
            <w:r w:rsidRPr="006B02C5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r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1"/>
              </w:rPr>
              <w:t>f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1"/>
              </w:rPr>
              <w:t>r</w:t>
            </w:r>
            <w:r w:rsidRPr="006B02C5">
              <w:rPr>
                <w:rFonts w:ascii="Arial" w:hAnsi="Arial" w:cs="Arial"/>
                <w:b/>
              </w:rPr>
              <w:t>enc</w:t>
            </w:r>
            <w:r w:rsidRPr="006B02C5">
              <w:rPr>
                <w:rFonts w:ascii="Arial" w:hAnsi="Arial" w:cs="Arial"/>
                <w:b/>
                <w:spacing w:val="1"/>
              </w:rPr>
              <w:t>e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,</w:t>
            </w:r>
            <w:r w:rsidRPr="006B02C5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ple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e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en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 xml:space="preserve">n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hem</w:t>
            </w:r>
            <w:r w:rsidRPr="006B02C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in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ev</w:t>
            </w:r>
            <w:r w:rsidRPr="006B02C5">
              <w:rPr>
                <w:rFonts w:ascii="Arial" w:hAnsi="Arial" w:cs="Arial"/>
                <w:b/>
              </w:rPr>
              <w:t>iew</w:t>
            </w:r>
            <w:r w:rsidRPr="006B02C5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fo</w:t>
            </w:r>
            <w:r w:rsidRPr="006B02C5">
              <w:rPr>
                <w:rFonts w:ascii="Arial" w:hAnsi="Arial" w:cs="Arial"/>
                <w:b/>
                <w:spacing w:val="-2"/>
              </w:rPr>
              <w:t>r</w:t>
            </w:r>
            <w:r w:rsidRPr="006B02C5">
              <w:rPr>
                <w:rFonts w:ascii="Arial" w:hAnsi="Arial" w:cs="Arial"/>
                <w:b/>
                <w:spacing w:val="2"/>
              </w:rPr>
              <w:t>m</w:t>
            </w:r>
            <w:r w:rsidRPr="006B02C5">
              <w:rPr>
                <w:rFonts w:ascii="Arial" w:hAnsi="Arial" w:cs="Arial"/>
                <w:b/>
              </w:rPr>
              <w:t>.</w:t>
            </w:r>
          </w:p>
          <w:p w:rsidR="000C5621" w:rsidRPr="006B02C5" w:rsidRDefault="007D79A5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He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to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upd</w:t>
            </w:r>
            <w:r w:rsidRPr="006B02C5">
              <w:rPr>
                <w:rFonts w:ascii="Arial" w:hAnsi="Arial" w:cs="Arial"/>
              </w:rPr>
              <w:t>ate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omp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</w:rPr>
              <w:t>with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m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1"/>
              </w:rPr>
              <w:t>hod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-1"/>
              </w:rPr>
              <w:t>n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j</w:t>
            </w:r>
            <w:r w:rsidRPr="006B02C5">
              <w:rPr>
                <w:rFonts w:ascii="Arial" w:hAnsi="Arial" w:cs="Arial"/>
                <w:spacing w:val="-1"/>
              </w:rPr>
              <w:t>us</w:t>
            </w:r>
            <w:r w:rsidRPr="006B02C5">
              <w:rPr>
                <w:rFonts w:ascii="Arial" w:hAnsi="Arial" w:cs="Arial"/>
              </w:rPr>
              <w:t>tify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you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et</w:t>
            </w:r>
            <w:r w:rsidRPr="006B02C5">
              <w:rPr>
                <w:rFonts w:ascii="Arial" w:hAnsi="Arial" w:cs="Arial"/>
                <w:spacing w:val="1"/>
              </w:rPr>
              <w:t>ho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etter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rPr>
                <w:rFonts w:ascii="Arial" w:hAnsi="Arial" w:cs="Arial"/>
              </w:rPr>
            </w:pPr>
          </w:p>
        </w:tc>
      </w:tr>
      <w:tr w:rsidR="000C5621" w:rsidRPr="006B02C5" w:rsidTr="00171E51">
        <w:trPr>
          <w:trHeight w:hRule="exact" w:val="1390"/>
        </w:trPr>
        <w:tc>
          <w:tcPr>
            <w:tcW w:w="5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u w:val="single" w:color="000000"/>
              </w:rPr>
              <w:t>Mi</w:t>
            </w:r>
            <w:r w:rsidRPr="006B02C5">
              <w:rPr>
                <w:rFonts w:ascii="Arial" w:hAnsi="Arial" w:cs="Arial"/>
                <w:spacing w:val="1"/>
                <w:u w:val="single" w:color="000000"/>
              </w:rPr>
              <w:t>no</w:t>
            </w:r>
            <w:r w:rsidRPr="006B02C5">
              <w:rPr>
                <w:rFonts w:ascii="Arial" w:hAnsi="Arial" w:cs="Arial"/>
                <w:u w:val="single" w:color="000000"/>
              </w:rPr>
              <w:t>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R</w:t>
            </w:r>
            <w:r w:rsidRPr="006B02C5">
              <w:rPr>
                <w:rFonts w:ascii="Arial" w:hAnsi="Arial" w:cs="Arial"/>
              </w:rPr>
              <w:t>EV</w:t>
            </w:r>
            <w:r w:rsidRPr="006B02C5">
              <w:rPr>
                <w:rFonts w:ascii="Arial" w:hAnsi="Arial" w:cs="Arial"/>
                <w:spacing w:val="1"/>
              </w:rPr>
              <w:t>I</w:t>
            </w:r>
            <w:r w:rsidRPr="006B02C5">
              <w:rPr>
                <w:rFonts w:ascii="Arial" w:hAnsi="Arial" w:cs="Arial"/>
              </w:rPr>
              <w:t>SION</w:t>
            </w:r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omm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ts</w:t>
            </w:r>
          </w:p>
          <w:p w:rsidR="000C5621" w:rsidRPr="006B02C5" w:rsidRDefault="000C5621">
            <w:pPr>
              <w:spacing w:before="11" w:line="220" w:lineRule="exact"/>
              <w:rPr>
                <w:rFonts w:ascii="Arial" w:hAnsi="Arial" w:cs="Arial"/>
              </w:rPr>
            </w:pPr>
          </w:p>
          <w:p w:rsidR="000C5621" w:rsidRPr="006B02C5" w:rsidRDefault="007D79A5">
            <w:pPr>
              <w:ind w:left="462" w:right="364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  <w:spacing w:val="-1"/>
              </w:rPr>
              <w:t>I</w:t>
            </w:r>
            <w:r w:rsidRPr="006B02C5">
              <w:rPr>
                <w:rFonts w:ascii="Arial" w:hAnsi="Arial" w:cs="Arial"/>
                <w:b/>
              </w:rPr>
              <w:t>s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l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1"/>
              </w:rPr>
              <w:t>g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1"/>
              </w:rPr>
              <w:t>ag</w:t>
            </w:r>
            <w:r w:rsidRPr="006B02C5">
              <w:rPr>
                <w:rFonts w:ascii="Arial" w:hAnsi="Arial" w:cs="Arial"/>
                <w:b/>
              </w:rPr>
              <w:t>e/</w:t>
            </w:r>
            <w:r w:rsidRPr="006B02C5">
              <w:rPr>
                <w:rFonts w:ascii="Arial" w:hAnsi="Arial" w:cs="Arial"/>
                <w:b/>
                <w:spacing w:val="-1"/>
              </w:rPr>
              <w:t>E</w:t>
            </w:r>
            <w:r w:rsidRPr="006B02C5">
              <w:rPr>
                <w:rFonts w:ascii="Arial" w:hAnsi="Arial" w:cs="Arial"/>
                <w:b/>
              </w:rPr>
              <w:t>n</w:t>
            </w:r>
            <w:r w:rsidRPr="006B02C5">
              <w:rPr>
                <w:rFonts w:ascii="Arial" w:hAnsi="Arial" w:cs="Arial"/>
                <w:b/>
                <w:spacing w:val="1"/>
              </w:rPr>
              <w:t>g</w:t>
            </w:r>
            <w:r w:rsidRPr="006B02C5">
              <w:rPr>
                <w:rFonts w:ascii="Arial" w:hAnsi="Arial" w:cs="Arial"/>
                <w:b/>
              </w:rPr>
              <w:t>l</w:t>
            </w:r>
            <w:r w:rsidRPr="006B02C5">
              <w:rPr>
                <w:rFonts w:ascii="Arial" w:hAnsi="Arial" w:cs="Arial"/>
                <w:b/>
                <w:spacing w:val="2"/>
              </w:rPr>
              <w:t>i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h</w:t>
            </w:r>
            <w:r w:rsidRPr="006B02C5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2"/>
              </w:rPr>
              <w:t>q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lity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f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he</w:t>
            </w:r>
            <w:r w:rsidRPr="006B02C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1"/>
              </w:rPr>
              <w:t>t</w:t>
            </w:r>
            <w:r w:rsidRPr="006B02C5">
              <w:rPr>
                <w:rFonts w:ascii="Arial" w:hAnsi="Arial" w:cs="Arial"/>
                <w:b/>
              </w:rPr>
              <w:t>icle</w:t>
            </w:r>
            <w:r w:rsidRPr="006B02C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uit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 xml:space="preserve">ble </w:t>
            </w:r>
            <w:r w:rsidRPr="006B02C5">
              <w:rPr>
                <w:rFonts w:ascii="Arial" w:hAnsi="Arial" w:cs="Arial"/>
                <w:b/>
                <w:spacing w:val="1"/>
              </w:rPr>
              <w:t>fo</w:t>
            </w:r>
            <w:r w:rsidRPr="006B02C5">
              <w:rPr>
                <w:rFonts w:ascii="Arial" w:hAnsi="Arial" w:cs="Arial"/>
                <w:b/>
              </w:rPr>
              <w:t>r</w:t>
            </w:r>
            <w:r w:rsidRPr="006B02C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ch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</w:rPr>
              <w:t>l</w:t>
            </w:r>
            <w:r w:rsidRPr="006B02C5">
              <w:rPr>
                <w:rFonts w:ascii="Arial" w:hAnsi="Arial" w:cs="Arial"/>
                <w:b/>
                <w:spacing w:val="1"/>
              </w:rPr>
              <w:t>a</w:t>
            </w:r>
            <w:r w:rsidRPr="006B02C5">
              <w:rPr>
                <w:rFonts w:ascii="Arial" w:hAnsi="Arial" w:cs="Arial"/>
                <w:b/>
              </w:rPr>
              <w:t>rly</w:t>
            </w:r>
            <w:r w:rsidRPr="006B02C5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b/>
              </w:rPr>
              <w:t>c</w:t>
            </w:r>
            <w:r w:rsidRPr="006B02C5">
              <w:rPr>
                <w:rFonts w:ascii="Arial" w:hAnsi="Arial" w:cs="Arial"/>
                <w:b/>
                <w:spacing w:val="-1"/>
              </w:rPr>
              <w:t>o</w:t>
            </w:r>
            <w:r w:rsidRPr="006B02C5">
              <w:rPr>
                <w:rFonts w:ascii="Arial" w:hAnsi="Arial" w:cs="Arial"/>
                <w:b/>
                <w:spacing w:val="2"/>
              </w:rPr>
              <w:t>mm</w:t>
            </w:r>
            <w:r w:rsidRPr="006B02C5">
              <w:rPr>
                <w:rFonts w:ascii="Arial" w:hAnsi="Arial" w:cs="Arial"/>
                <w:b/>
              </w:rPr>
              <w:t>u</w:t>
            </w:r>
            <w:r w:rsidRPr="006B02C5">
              <w:rPr>
                <w:rFonts w:ascii="Arial" w:hAnsi="Arial" w:cs="Arial"/>
                <w:b/>
                <w:spacing w:val="-1"/>
              </w:rPr>
              <w:t>n</w:t>
            </w:r>
            <w:r w:rsidRPr="006B02C5">
              <w:rPr>
                <w:rFonts w:ascii="Arial" w:hAnsi="Arial" w:cs="Arial"/>
                <w:b/>
              </w:rPr>
              <w:t>ic</w:t>
            </w:r>
            <w:r w:rsidRPr="006B02C5">
              <w:rPr>
                <w:rFonts w:ascii="Arial" w:hAnsi="Arial" w:cs="Arial"/>
                <w:b/>
                <w:spacing w:val="1"/>
              </w:rPr>
              <w:t>at</w:t>
            </w:r>
            <w:r w:rsidRPr="006B02C5">
              <w:rPr>
                <w:rFonts w:ascii="Arial" w:hAnsi="Arial" w:cs="Arial"/>
                <w:b/>
              </w:rPr>
              <w:t>i</w:t>
            </w:r>
            <w:r w:rsidRPr="006B02C5">
              <w:rPr>
                <w:rFonts w:ascii="Arial" w:hAnsi="Arial" w:cs="Arial"/>
                <w:b/>
                <w:spacing w:val="1"/>
              </w:rPr>
              <w:t>o</w:t>
            </w:r>
            <w:r w:rsidRPr="006B02C5">
              <w:rPr>
                <w:rFonts w:ascii="Arial" w:hAnsi="Arial" w:cs="Arial"/>
                <w:b/>
                <w:spacing w:val="-3"/>
              </w:rPr>
              <w:t>n</w:t>
            </w:r>
            <w:r w:rsidRPr="006B02C5">
              <w:rPr>
                <w:rFonts w:ascii="Arial" w:hAnsi="Arial" w:cs="Arial"/>
                <w:b/>
                <w:spacing w:val="-1"/>
              </w:rPr>
              <w:t>s</w:t>
            </w:r>
            <w:r w:rsidRPr="006B02C5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before="2" w:line="220" w:lineRule="exact"/>
              <w:ind w:left="102" w:right="17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Please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iew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 xml:space="preserve">e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ugg</w:t>
            </w:r>
            <w:r w:rsidRPr="006B02C5">
              <w:rPr>
                <w:rFonts w:ascii="Arial" w:hAnsi="Arial" w:cs="Arial"/>
              </w:rPr>
              <w:t>est</w:t>
            </w:r>
            <w:r w:rsidRPr="006B02C5">
              <w:rPr>
                <w:rFonts w:ascii="Arial" w:hAnsi="Arial" w:cs="Arial"/>
                <w:spacing w:val="-1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9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 xml:space="preserve">d </w:t>
            </w:r>
            <w:r w:rsidRPr="006B02C5">
              <w:rPr>
                <w:rFonts w:ascii="Arial" w:hAnsi="Arial" w:cs="Arial"/>
                <w:spacing w:val="1"/>
              </w:rPr>
              <w:t>f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rm</w:t>
            </w:r>
            <w:r w:rsidRPr="006B02C5">
              <w:rPr>
                <w:rFonts w:ascii="Arial" w:hAnsi="Arial" w:cs="Arial"/>
              </w:rPr>
              <w:t>atti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g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g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en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-1"/>
              </w:rPr>
              <w:t>b</w:t>
            </w:r>
            <w:r w:rsidRPr="006B02C5">
              <w:rPr>
                <w:rFonts w:ascii="Arial" w:hAnsi="Arial" w:cs="Arial"/>
                <w:spacing w:val="1"/>
              </w:rPr>
              <w:t>ov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c</w:t>
            </w:r>
            <w:r w:rsidRPr="006B02C5">
              <w:rPr>
                <w:rFonts w:ascii="Arial" w:hAnsi="Arial" w:cs="Arial"/>
              </w:rPr>
              <w:t>ti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.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om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qu</w:t>
            </w:r>
            <w:r w:rsidRPr="006B02C5">
              <w:rPr>
                <w:rFonts w:ascii="Arial" w:hAnsi="Arial" w:cs="Arial"/>
              </w:rPr>
              <w:t>ati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no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en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</w:rPr>
              <w:t>ed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 xml:space="preserve">e </w:t>
            </w:r>
            <w:r w:rsidRPr="006B02C5">
              <w:rPr>
                <w:rFonts w:ascii="Arial" w:hAnsi="Arial" w:cs="Arial"/>
                <w:spacing w:val="1"/>
              </w:rPr>
              <w:t>form</w:t>
            </w:r>
            <w:r w:rsidRPr="006B02C5">
              <w:rPr>
                <w:rFonts w:ascii="Arial" w:hAnsi="Arial" w:cs="Arial"/>
              </w:rPr>
              <w:t>at.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,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k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</w:rPr>
              <w:t>m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in</w:t>
            </w:r>
            <w:r w:rsidRPr="006B02C5">
              <w:rPr>
                <w:rFonts w:ascii="Arial" w:hAnsi="Arial" w:cs="Arial"/>
                <w:spacing w:val="3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an</w:t>
            </w:r>
            <w:r w:rsidRPr="006B02C5">
              <w:rPr>
                <w:rFonts w:ascii="Arial" w:hAnsi="Arial" w:cs="Arial"/>
                <w:spacing w:val="-3"/>
              </w:rPr>
              <w:t>t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2"/>
              </w:rPr>
              <w:t>r</w:t>
            </w:r>
            <w:r w:rsidRPr="006B02C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rPr>
                <w:rFonts w:ascii="Arial" w:hAnsi="Arial" w:cs="Arial"/>
              </w:rPr>
            </w:pPr>
          </w:p>
        </w:tc>
      </w:tr>
      <w:tr w:rsidR="000C5621" w:rsidRPr="006B02C5" w:rsidTr="00171E51">
        <w:trPr>
          <w:trHeight w:hRule="exact" w:val="648"/>
        </w:trPr>
        <w:tc>
          <w:tcPr>
            <w:tcW w:w="5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6B02C5">
              <w:rPr>
                <w:rFonts w:ascii="Arial" w:hAnsi="Arial" w:cs="Arial"/>
                <w:b/>
                <w:u w:val="thick" w:color="000000"/>
              </w:rPr>
              <w:t>pti</w:t>
            </w:r>
            <w:r w:rsidRPr="006B02C5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6B02C5">
              <w:rPr>
                <w:rFonts w:ascii="Arial" w:hAnsi="Arial" w:cs="Arial"/>
                <w:b/>
                <w:u w:val="thick" w:color="000000"/>
              </w:rPr>
              <w:t>n</w:t>
            </w:r>
            <w:r w:rsidRPr="006B02C5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6B02C5">
              <w:rPr>
                <w:rFonts w:ascii="Arial" w:hAnsi="Arial" w:cs="Arial"/>
                <w:b/>
                <w:u w:val="thick" w:color="000000"/>
              </w:rPr>
              <w:t>l/Gene</w:t>
            </w:r>
            <w:r w:rsidRPr="006B02C5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6B02C5">
              <w:rPr>
                <w:rFonts w:ascii="Arial" w:hAnsi="Arial" w:cs="Arial"/>
                <w:b/>
                <w:u w:val="thick" w:color="000000"/>
              </w:rPr>
              <w:t>l</w:t>
            </w:r>
            <w:r w:rsidRPr="006B02C5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omm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7D79A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5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</w:rPr>
              <w:t>er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is</w:t>
            </w:r>
            <w:r w:rsidRPr="006B02C5">
              <w:rPr>
                <w:rFonts w:ascii="Arial" w:hAnsi="Arial" w:cs="Arial"/>
                <w:spacing w:val="-2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d</w:t>
            </w:r>
            <w:r w:rsidRPr="006B02C5">
              <w:rPr>
                <w:rFonts w:ascii="Arial" w:hAnsi="Arial" w:cs="Arial"/>
              </w:rPr>
              <w:t>esig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ed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</w:rPr>
              <w:t>n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-2"/>
              </w:rPr>
              <w:t>a</w:t>
            </w:r>
            <w:r w:rsidRPr="006B02C5">
              <w:rPr>
                <w:rFonts w:ascii="Arial" w:hAnsi="Arial" w:cs="Arial"/>
                <w:spacing w:val="1"/>
              </w:rPr>
              <w:t>ppr</w:t>
            </w:r>
            <w:r w:rsidRPr="006B02C5">
              <w:rPr>
                <w:rFonts w:ascii="Arial" w:hAnsi="Arial" w:cs="Arial"/>
                <w:spacing w:val="-1"/>
              </w:rPr>
              <w:t>o</w:t>
            </w:r>
            <w:r w:rsidRPr="006B02C5">
              <w:rPr>
                <w:rFonts w:ascii="Arial" w:hAnsi="Arial" w:cs="Arial"/>
                <w:spacing w:val="1"/>
              </w:rPr>
              <w:t>pr</w:t>
            </w:r>
            <w:r w:rsidRPr="006B02C5">
              <w:rPr>
                <w:rFonts w:ascii="Arial" w:hAnsi="Arial" w:cs="Arial"/>
              </w:rPr>
              <w:t>iate</w:t>
            </w:r>
            <w:r w:rsidRPr="006B02C5">
              <w:rPr>
                <w:rFonts w:ascii="Arial" w:hAnsi="Arial" w:cs="Arial"/>
                <w:spacing w:val="-8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p</w:t>
            </w:r>
            <w:r w:rsidRPr="006B02C5">
              <w:rPr>
                <w:rFonts w:ascii="Arial" w:hAnsi="Arial" w:cs="Arial"/>
                <w:spacing w:val="-2"/>
              </w:rPr>
              <w:t>r</w:t>
            </w:r>
            <w:r w:rsidRPr="006B02C5">
              <w:rPr>
                <w:rFonts w:ascii="Arial" w:hAnsi="Arial" w:cs="Arial"/>
                <w:spacing w:val="1"/>
              </w:rPr>
              <w:t>ob</w:t>
            </w:r>
            <w:r w:rsidRPr="006B02C5">
              <w:rPr>
                <w:rFonts w:ascii="Arial" w:hAnsi="Arial" w:cs="Arial"/>
              </w:rPr>
              <w:t>lem</w:t>
            </w:r>
            <w:r w:rsidRPr="006B02C5">
              <w:rPr>
                <w:rFonts w:ascii="Arial" w:hAnsi="Arial" w:cs="Arial"/>
                <w:spacing w:val="-6"/>
              </w:rPr>
              <w:t xml:space="preserve"> 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tate</w:t>
            </w:r>
            <w:r w:rsidRPr="006B02C5">
              <w:rPr>
                <w:rFonts w:ascii="Arial" w:hAnsi="Arial" w:cs="Arial"/>
                <w:spacing w:val="1"/>
              </w:rPr>
              <w:t>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10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bu</w:t>
            </w:r>
            <w:r w:rsidRPr="006B02C5">
              <w:rPr>
                <w:rFonts w:ascii="Arial" w:hAnsi="Arial" w:cs="Arial"/>
              </w:rPr>
              <w:t>t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1"/>
              </w:rPr>
              <w:t>om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r</w:t>
            </w:r>
            <w:r w:rsidRPr="006B02C5">
              <w:rPr>
                <w:rFonts w:ascii="Arial" w:hAnsi="Arial" w:cs="Arial"/>
                <w:spacing w:val="-2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v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1"/>
              </w:rPr>
              <w:t>s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1"/>
              </w:rPr>
              <w:t>on</w:t>
            </w:r>
            <w:r w:rsidRPr="006B02C5">
              <w:rPr>
                <w:rFonts w:ascii="Arial" w:hAnsi="Arial" w:cs="Arial"/>
              </w:rPr>
              <w:t>s</w:t>
            </w:r>
            <w:r w:rsidRPr="006B02C5">
              <w:rPr>
                <w:rFonts w:ascii="Arial" w:hAnsi="Arial" w:cs="Arial"/>
                <w:spacing w:val="-7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o</w:t>
            </w:r>
            <w:r w:rsidRPr="006B02C5">
              <w:rPr>
                <w:rFonts w:ascii="Arial" w:hAnsi="Arial" w:cs="Arial"/>
              </w:rPr>
              <w:t>c</w:t>
            </w:r>
            <w:r w:rsidRPr="006B02C5">
              <w:rPr>
                <w:rFonts w:ascii="Arial" w:hAnsi="Arial" w:cs="Arial"/>
                <w:spacing w:val="1"/>
              </w:rPr>
              <w:t>cu</w:t>
            </w:r>
            <w:r w:rsidRPr="006B02C5">
              <w:rPr>
                <w:rFonts w:ascii="Arial" w:hAnsi="Arial" w:cs="Arial"/>
              </w:rPr>
              <w:t>r</w:t>
            </w:r>
            <w:r w:rsidRPr="006B02C5">
              <w:rPr>
                <w:rFonts w:ascii="Arial" w:hAnsi="Arial" w:cs="Arial"/>
                <w:spacing w:val="-3"/>
              </w:rPr>
              <w:t xml:space="preserve"> </w:t>
            </w:r>
            <w:r w:rsidRPr="006B02C5">
              <w:rPr>
                <w:rFonts w:ascii="Arial" w:hAnsi="Arial" w:cs="Arial"/>
              </w:rPr>
              <w:t>w</w:t>
            </w:r>
            <w:r w:rsidRPr="006B02C5">
              <w:rPr>
                <w:rFonts w:ascii="Arial" w:hAnsi="Arial" w:cs="Arial"/>
                <w:spacing w:val="1"/>
              </w:rPr>
              <w:t>h</w:t>
            </w:r>
            <w:r w:rsidRPr="006B02C5">
              <w:rPr>
                <w:rFonts w:ascii="Arial" w:hAnsi="Arial" w:cs="Arial"/>
              </w:rPr>
              <w:t>i</w:t>
            </w:r>
            <w:r w:rsidRPr="006B02C5">
              <w:rPr>
                <w:rFonts w:ascii="Arial" w:hAnsi="Arial" w:cs="Arial"/>
                <w:spacing w:val="-2"/>
              </w:rPr>
              <w:t>c</w:t>
            </w:r>
            <w:r w:rsidRPr="006B02C5">
              <w:rPr>
                <w:rFonts w:ascii="Arial" w:hAnsi="Arial" w:cs="Arial"/>
              </w:rPr>
              <w:t>h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n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1"/>
              </w:rPr>
              <w:t>e</w:t>
            </w:r>
            <w:r w:rsidRPr="006B02C5">
              <w:rPr>
                <w:rFonts w:ascii="Arial" w:hAnsi="Arial" w:cs="Arial"/>
              </w:rPr>
              <w:t>d</w:t>
            </w:r>
            <w:r w:rsidRPr="006B02C5">
              <w:rPr>
                <w:rFonts w:ascii="Arial" w:hAnsi="Arial" w:cs="Arial"/>
                <w:spacing w:val="-3"/>
              </w:rPr>
              <w:t xml:space="preserve"> t</w:t>
            </w:r>
            <w:r w:rsidRPr="006B02C5">
              <w:rPr>
                <w:rFonts w:ascii="Arial" w:hAnsi="Arial" w:cs="Arial"/>
              </w:rPr>
              <w:t>o</w:t>
            </w:r>
            <w:r w:rsidRPr="006B02C5">
              <w:rPr>
                <w:rFonts w:ascii="Arial" w:hAnsi="Arial" w:cs="Arial"/>
                <w:spacing w:val="-1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b</w:t>
            </w:r>
            <w:r w:rsidRPr="006B02C5">
              <w:rPr>
                <w:rFonts w:ascii="Arial" w:hAnsi="Arial" w:cs="Arial"/>
              </w:rPr>
              <w:t>e</w:t>
            </w:r>
            <w:r w:rsidRPr="006B02C5">
              <w:rPr>
                <w:rFonts w:ascii="Arial" w:hAnsi="Arial" w:cs="Arial"/>
                <w:spacing w:val="-4"/>
              </w:rPr>
              <w:t xml:space="preserve"> </w:t>
            </w:r>
            <w:r w:rsidRPr="006B02C5">
              <w:rPr>
                <w:rFonts w:ascii="Arial" w:hAnsi="Arial" w:cs="Arial"/>
                <w:spacing w:val="1"/>
              </w:rPr>
              <w:t>upd</w:t>
            </w:r>
            <w:r w:rsidRPr="006B02C5">
              <w:rPr>
                <w:rFonts w:ascii="Arial" w:hAnsi="Arial" w:cs="Arial"/>
              </w:rPr>
              <w:t>ate</w:t>
            </w:r>
            <w:r w:rsidRPr="006B02C5">
              <w:rPr>
                <w:rFonts w:ascii="Arial" w:hAnsi="Arial" w:cs="Arial"/>
                <w:spacing w:val="-1"/>
              </w:rPr>
              <w:t>d</w:t>
            </w:r>
            <w:r w:rsidRPr="006B02C5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5621" w:rsidRPr="006B02C5" w:rsidRDefault="000C5621">
            <w:pPr>
              <w:rPr>
                <w:rFonts w:ascii="Arial" w:hAnsi="Arial" w:cs="Arial"/>
              </w:rPr>
            </w:pPr>
          </w:p>
        </w:tc>
      </w:tr>
      <w:tr w:rsidR="00724D9C" w:rsidRPr="006B02C5" w:rsidTr="00171E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gridBefore w:val="1"/>
          <w:wBefore w:w="30" w:type="dxa"/>
        </w:trPr>
        <w:tc>
          <w:tcPr>
            <w:tcW w:w="211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E51" w:rsidRDefault="00171E51" w:rsidP="00171E51">
            <w:pPr>
              <w:spacing w:line="276" w:lineRule="auto"/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</w:pPr>
            <w:bookmarkStart w:id="0" w:name="_Hlk165652409"/>
          </w:p>
          <w:p w:rsidR="00724D9C" w:rsidRPr="006B02C5" w:rsidRDefault="00724D9C" w:rsidP="00171E51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GoBack"/>
            <w:bookmarkEnd w:id="1"/>
            <w:r w:rsidRPr="006B02C5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6B02C5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724D9C" w:rsidRPr="006B02C5" w:rsidTr="00171E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gridBefore w:val="1"/>
          <w:wBefore w:w="30" w:type="dxa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D9C" w:rsidRPr="006B02C5" w:rsidRDefault="00724D9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6B02C5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7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D9C" w:rsidRPr="006B02C5" w:rsidRDefault="00724D9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6B02C5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6B02C5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6B02C5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24D9C" w:rsidRPr="006B02C5" w:rsidTr="00171E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gridBefore w:val="1"/>
          <w:wBefore w:w="30" w:type="dxa"/>
          <w:trHeight w:val="890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6B02C5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6B02C5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6B02C5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6B02C5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724D9C" w:rsidRPr="006B02C5" w:rsidRDefault="00724D9C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:rsidR="00724D9C" w:rsidRPr="006B02C5" w:rsidRDefault="00724D9C" w:rsidP="00724D9C">
      <w:pPr>
        <w:rPr>
          <w:rFonts w:ascii="Arial" w:hAnsi="Arial" w:cs="Arial"/>
        </w:rPr>
      </w:pPr>
    </w:p>
    <w:sectPr w:rsidR="00724D9C" w:rsidRPr="006B02C5" w:rsidSect="00724D9C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062" w:rsidRDefault="00335062">
      <w:r>
        <w:separator/>
      </w:r>
    </w:p>
  </w:endnote>
  <w:endnote w:type="continuationSeparator" w:id="0">
    <w:p w:rsidR="00335062" w:rsidRDefault="0033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621" w:rsidRDefault="0033506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9pt;width:52.2pt;height:10.05pt;z-index:-251659776;mso-position-horizontal-relative:page;mso-position-vertical-relative:page" filled="f" stroked="f">
          <v:textbox inset="0,0,0,0">
            <w:txbxContent>
              <w:p w:rsidR="000C5621" w:rsidRDefault="007D79A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9pt;width:55.7pt;height:10.05pt;z-index:-251658752;mso-position-horizontal-relative:page;mso-position-vertical-relative:page" filled="f" stroked="f">
          <v:textbox inset="0,0,0,0">
            <w:txbxContent>
              <w:p w:rsidR="000C5621" w:rsidRDefault="007D79A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9pt;width:67.8pt;height:10.05pt;z-index:-251657728;mso-position-horizontal-relative:page;mso-position-vertical-relative:page" filled="f" stroked="f">
          <v:textbox inset="0,0,0,0">
            <w:txbxContent>
              <w:p w:rsidR="000C5621" w:rsidRDefault="007D79A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9pt;width:80.4pt;height:10.05pt;z-index:-251656704;mso-position-horizontal-relative:page;mso-position-vertical-relative:page" filled="f" stroked="f">
          <v:textbox inset="0,0,0,0">
            <w:txbxContent>
              <w:p w:rsidR="000C5621" w:rsidRDefault="007D79A5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062" w:rsidRDefault="00335062">
      <w:r>
        <w:separator/>
      </w:r>
    </w:p>
  </w:footnote>
  <w:footnote w:type="continuationSeparator" w:id="0">
    <w:p w:rsidR="00335062" w:rsidRDefault="00335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621" w:rsidRDefault="0033506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:rsidR="000C5621" w:rsidRDefault="007D79A5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35EEC"/>
    <w:multiLevelType w:val="multilevel"/>
    <w:tmpl w:val="78A0F8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621"/>
    <w:rsid w:val="000151C0"/>
    <w:rsid w:val="000C5621"/>
    <w:rsid w:val="00171E51"/>
    <w:rsid w:val="00243AF1"/>
    <w:rsid w:val="00335062"/>
    <w:rsid w:val="006B02C5"/>
    <w:rsid w:val="00724D9C"/>
    <w:rsid w:val="007D79A5"/>
    <w:rsid w:val="00893B48"/>
    <w:rsid w:val="00966A3E"/>
    <w:rsid w:val="00A51F56"/>
    <w:rsid w:val="00B775EF"/>
    <w:rsid w:val="00E9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4D29732C"/>
  <w15:docId w15:val="{5743EBC2-9BBA-4029-8CBE-6148D3E0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849</Words>
  <Characters>4841</Characters>
  <Application>Microsoft Office Word</Application>
  <DocSecurity>0</DocSecurity>
  <Lines>40</Lines>
  <Paragraphs>11</Paragraphs>
  <ScaleCrop>false</ScaleCrop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9</cp:revision>
  <dcterms:created xsi:type="dcterms:W3CDTF">2024-08-08T06:55:00Z</dcterms:created>
  <dcterms:modified xsi:type="dcterms:W3CDTF">2025-03-04T07:38:00Z</dcterms:modified>
</cp:coreProperties>
</file>