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F8C32" w14:textId="77777777" w:rsidR="00A859A0" w:rsidRPr="00001625" w:rsidRDefault="00A859A0">
      <w:pPr>
        <w:spacing w:line="200" w:lineRule="exact"/>
        <w:rPr>
          <w:rFonts w:ascii="Arial" w:hAnsi="Arial" w:cs="Arial"/>
        </w:rPr>
      </w:pPr>
    </w:p>
    <w:p w14:paraId="75A24FCC" w14:textId="77777777" w:rsidR="00A859A0" w:rsidRPr="00001625" w:rsidRDefault="00A859A0">
      <w:pPr>
        <w:spacing w:line="200" w:lineRule="exact"/>
        <w:rPr>
          <w:rFonts w:ascii="Arial" w:hAnsi="Arial" w:cs="Arial"/>
        </w:rPr>
      </w:pPr>
    </w:p>
    <w:p w14:paraId="6EDC4C34" w14:textId="77777777" w:rsidR="00A859A0" w:rsidRPr="00001625" w:rsidRDefault="00A859A0">
      <w:pPr>
        <w:spacing w:before="4"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5375"/>
        <w:gridCol w:w="15561"/>
      </w:tblGrid>
      <w:tr w:rsidR="00A859A0" w:rsidRPr="00001625" w14:paraId="15473295" w14:textId="77777777" w:rsidTr="0005141F">
        <w:trPr>
          <w:trHeight w:hRule="exact" w:val="300"/>
        </w:trPr>
        <w:tc>
          <w:tcPr>
            <w:tcW w:w="5375" w:type="dxa"/>
            <w:tcBorders>
              <w:top w:val="single" w:sz="5" w:space="0" w:color="000000"/>
              <w:left w:val="single" w:sz="5" w:space="0" w:color="000000"/>
              <w:bottom w:val="single" w:sz="5" w:space="0" w:color="000000"/>
              <w:right w:val="single" w:sz="5" w:space="0" w:color="000000"/>
            </w:tcBorders>
          </w:tcPr>
          <w:p w14:paraId="146453EA" w14:textId="77777777" w:rsidR="00A859A0" w:rsidRPr="00001625" w:rsidRDefault="003A1E9A">
            <w:pPr>
              <w:spacing w:line="220" w:lineRule="exact"/>
              <w:ind w:left="88"/>
              <w:rPr>
                <w:rFonts w:ascii="Arial" w:eastAsia="Arial" w:hAnsi="Arial" w:cs="Arial"/>
              </w:rPr>
            </w:pPr>
            <w:r w:rsidRPr="00001625">
              <w:rPr>
                <w:rFonts w:ascii="Arial" w:eastAsia="Arial" w:hAnsi="Arial" w:cs="Arial"/>
                <w:spacing w:val="1"/>
              </w:rPr>
              <w:t>J</w:t>
            </w:r>
            <w:r w:rsidRPr="00001625">
              <w:rPr>
                <w:rFonts w:ascii="Arial" w:eastAsia="Arial" w:hAnsi="Arial" w:cs="Arial"/>
              </w:rPr>
              <w:t>o</w:t>
            </w:r>
            <w:r w:rsidRPr="00001625">
              <w:rPr>
                <w:rFonts w:ascii="Arial" w:eastAsia="Arial" w:hAnsi="Arial" w:cs="Arial"/>
                <w:spacing w:val="-1"/>
              </w:rPr>
              <w:t>u</w:t>
            </w:r>
            <w:r w:rsidRPr="00001625">
              <w:rPr>
                <w:rFonts w:ascii="Arial" w:eastAsia="Arial" w:hAnsi="Arial" w:cs="Arial"/>
                <w:spacing w:val="1"/>
              </w:rPr>
              <w:t>r</w:t>
            </w:r>
            <w:r w:rsidRPr="00001625">
              <w:rPr>
                <w:rFonts w:ascii="Arial" w:eastAsia="Arial" w:hAnsi="Arial" w:cs="Arial"/>
              </w:rPr>
              <w:t>n</w:t>
            </w:r>
            <w:r w:rsidRPr="00001625">
              <w:rPr>
                <w:rFonts w:ascii="Arial" w:eastAsia="Arial" w:hAnsi="Arial" w:cs="Arial"/>
                <w:spacing w:val="-1"/>
              </w:rPr>
              <w:t>a</w:t>
            </w:r>
            <w:r w:rsidRPr="00001625">
              <w:rPr>
                <w:rFonts w:ascii="Arial" w:eastAsia="Arial" w:hAnsi="Arial" w:cs="Arial"/>
              </w:rPr>
              <w:t>l</w:t>
            </w:r>
            <w:r w:rsidRPr="00001625">
              <w:rPr>
                <w:rFonts w:ascii="Arial" w:eastAsia="Arial" w:hAnsi="Arial" w:cs="Arial"/>
                <w:spacing w:val="-6"/>
              </w:rPr>
              <w:t xml:space="preserve"> </w:t>
            </w:r>
            <w:r w:rsidRPr="00001625">
              <w:rPr>
                <w:rFonts w:ascii="Arial" w:eastAsia="Arial" w:hAnsi="Arial" w:cs="Arial"/>
              </w:rPr>
              <w:t>Na</w:t>
            </w:r>
            <w:r w:rsidRPr="00001625">
              <w:rPr>
                <w:rFonts w:ascii="Arial" w:eastAsia="Arial" w:hAnsi="Arial" w:cs="Arial"/>
                <w:spacing w:val="4"/>
              </w:rPr>
              <w:t>m</w:t>
            </w:r>
            <w:r w:rsidRPr="00001625">
              <w:rPr>
                <w:rFonts w:ascii="Arial" w:eastAsia="Arial" w:hAnsi="Arial" w:cs="Arial"/>
              </w:rPr>
              <w:t>e:</w:t>
            </w:r>
          </w:p>
        </w:tc>
        <w:tc>
          <w:tcPr>
            <w:tcW w:w="15561" w:type="dxa"/>
            <w:tcBorders>
              <w:top w:val="single" w:sz="5" w:space="0" w:color="000000"/>
              <w:left w:val="single" w:sz="5" w:space="0" w:color="000000"/>
              <w:bottom w:val="single" w:sz="5" w:space="0" w:color="000000"/>
              <w:right w:val="single" w:sz="5" w:space="0" w:color="000000"/>
            </w:tcBorders>
          </w:tcPr>
          <w:p w14:paraId="67F3F692" w14:textId="77777777" w:rsidR="00A859A0" w:rsidRPr="00001625" w:rsidRDefault="00A859A0">
            <w:pPr>
              <w:spacing w:before="25"/>
              <w:ind w:left="102"/>
              <w:rPr>
                <w:rFonts w:ascii="Arial" w:eastAsia="Arial" w:hAnsi="Arial" w:cs="Arial"/>
              </w:rPr>
            </w:pPr>
            <w:hyperlink r:id="rId7">
              <w:r w:rsidRPr="00001625">
                <w:rPr>
                  <w:rFonts w:ascii="Arial" w:eastAsia="Arial" w:hAnsi="Arial" w:cs="Arial"/>
                  <w:b/>
                  <w:color w:val="0000FF"/>
                  <w:spacing w:val="-1"/>
                  <w:u w:val="thick" w:color="0000FF"/>
                </w:rPr>
                <w:t>S</w:t>
              </w:r>
              <w:r w:rsidRPr="00001625">
                <w:rPr>
                  <w:rFonts w:ascii="Arial" w:eastAsia="Arial" w:hAnsi="Arial" w:cs="Arial"/>
                  <w:b/>
                  <w:color w:val="0000FF"/>
                  <w:u w:val="thick" w:color="0000FF"/>
                </w:rPr>
                <w:t>ou</w:t>
              </w:r>
              <w:r w:rsidRPr="00001625">
                <w:rPr>
                  <w:rFonts w:ascii="Arial" w:eastAsia="Arial" w:hAnsi="Arial" w:cs="Arial"/>
                  <w:b/>
                  <w:color w:val="0000FF"/>
                  <w:spacing w:val="1"/>
                  <w:u w:val="thick" w:color="0000FF"/>
                </w:rPr>
                <w:t>t</w:t>
              </w:r>
              <w:r w:rsidRPr="00001625">
                <w:rPr>
                  <w:rFonts w:ascii="Arial" w:eastAsia="Arial" w:hAnsi="Arial" w:cs="Arial"/>
                  <w:b/>
                  <w:color w:val="0000FF"/>
                  <w:u w:val="thick" w:color="0000FF"/>
                </w:rPr>
                <w:t>h</w:t>
              </w:r>
              <w:r w:rsidRPr="00001625">
                <w:rPr>
                  <w:rFonts w:ascii="Arial" w:eastAsia="Arial" w:hAnsi="Arial" w:cs="Arial"/>
                  <w:b/>
                  <w:color w:val="0000FF"/>
                  <w:spacing w:val="-4"/>
                  <w:u w:val="thick" w:color="0000FF"/>
                </w:rPr>
                <w:t xml:space="preserve"> </w:t>
              </w:r>
              <w:r w:rsidRPr="00001625">
                <w:rPr>
                  <w:rFonts w:ascii="Arial" w:eastAsia="Arial" w:hAnsi="Arial" w:cs="Arial"/>
                  <w:b/>
                  <w:color w:val="0000FF"/>
                  <w:spacing w:val="-5"/>
                  <w:u w:val="thick" w:color="0000FF"/>
                </w:rPr>
                <w:t>A</w:t>
              </w:r>
              <w:r w:rsidRPr="00001625">
                <w:rPr>
                  <w:rFonts w:ascii="Arial" w:eastAsia="Arial" w:hAnsi="Arial" w:cs="Arial"/>
                  <w:b/>
                  <w:color w:val="0000FF"/>
                  <w:spacing w:val="2"/>
                  <w:u w:val="thick" w:color="0000FF"/>
                </w:rPr>
                <w:t>s</w:t>
              </w:r>
              <w:r w:rsidRPr="00001625">
                <w:rPr>
                  <w:rFonts w:ascii="Arial" w:eastAsia="Arial" w:hAnsi="Arial" w:cs="Arial"/>
                  <w:b/>
                  <w:color w:val="0000FF"/>
                  <w:u w:val="thick" w:color="0000FF"/>
                </w:rPr>
                <w:t>ian</w:t>
              </w:r>
              <w:r w:rsidRPr="00001625">
                <w:rPr>
                  <w:rFonts w:ascii="Arial" w:eastAsia="Arial" w:hAnsi="Arial" w:cs="Arial"/>
                  <w:b/>
                  <w:color w:val="0000FF"/>
                  <w:spacing w:val="-4"/>
                  <w:u w:val="thick" w:color="0000FF"/>
                </w:rPr>
                <w:t xml:space="preserve"> </w:t>
              </w:r>
              <w:r w:rsidRPr="00001625">
                <w:rPr>
                  <w:rFonts w:ascii="Arial" w:eastAsia="Arial" w:hAnsi="Arial" w:cs="Arial"/>
                  <w:b/>
                  <w:color w:val="0000FF"/>
                  <w:u w:val="thick" w:color="0000FF"/>
                </w:rPr>
                <w:t>Jo</w:t>
              </w:r>
              <w:r w:rsidRPr="00001625">
                <w:rPr>
                  <w:rFonts w:ascii="Arial" w:eastAsia="Arial" w:hAnsi="Arial" w:cs="Arial"/>
                  <w:b/>
                  <w:color w:val="0000FF"/>
                  <w:spacing w:val="1"/>
                  <w:u w:val="thick" w:color="0000FF"/>
                </w:rPr>
                <w:t>u</w:t>
              </w:r>
              <w:r w:rsidRPr="00001625">
                <w:rPr>
                  <w:rFonts w:ascii="Arial" w:eastAsia="Arial" w:hAnsi="Arial" w:cs="Arial"/>
                  <w:b/>
                  <w:color w:val="0000FF"/>
                  <w:spacing w:val="-1"/>
                  <w:u w:val="thick" w:color="0000FF"/>
                </w:rPr>
                <w:t>r</w:t>
              </w:r>
              <w:r w:rsidRPr="00001625">
                <w:rPr>
                  <w:rFonts w:ascii="Arial" w:eastAsia="Arial" w:hAnsi="Arial" w:cs="Arial"/>
                  <w:b/>
                  <w:color w:val="0000FF"/>
                  <w:u w:val="thick" w:color="0000FF"/>
                </w:rPr>
                <w:t>nal</w:t>
              </w:r>
              <w:r w:rsidRPr="00001625">
                <w:rPr>
                  <w:rFonts w:ascii="Arial" w:eastAsia="Arial" w:hAnsi="Arial" w:cs="Arial"/>
                  <w:b/>
                  <w:color w:val="0000FF"/>
                  <w:spacing w:val="-9"/>
                  <w:u w:val="thick" w:color="0000FF"/>
                </w:rPr>
                <w:t xml:space="preserve"> </w:t>
              </w:r>
              <w:r w:rsidRPr="00001625">
                <w:rPr>
                  <w:rFonts w:ascii="Arial" w:eastAsia="Arial" w:hAnsi="Arial" w:cs="Arial"/>
                  <w:b/>
                  <w:color w:val="0000FF"/>
                  <w:u w:val="thick" w:color="0000FF"/>
                </w:rPr>
                <w:t>of</w:t>
              </w:r>
              <w:r w:rsidRPr="00001625">
                <w:rPr>
                  <w:rFonts w:ascii="Arial" w:eastAsia="Arial" w:hAnsi="Arial" w:cs="Arial"/>
                  <w:b/>
                  <w:color w:val="0000FF"/>
                  <w:spacing w:val="-1"/>
                  <w:u w:val="thick" w:color="0000FF"/>
                </w:rPr>
                <w:t xml:space="preserve"> </w:t>
              </w:r>
              <w:r w:rsidRPr="00001625">
                <w:rPr>
                  <w:rFonts w:ascii="Arial" w:eastAsia="Arial" w:hAnsi="Arial" w:cs="Arial"/>
                  <w:b/>
                  <w:color w:val="0000FF"/>
                  <w:spacing w:val="2"/>
                  <w:u w:val="thick" w:color="0000FF"/>
                </w:rPr>
                <w:t>R</w:t>
              </w:r>
              <w:r w:rsidRPr="00001625">
                <w:rPr>
                  <w:rFonts w:ascii="Arial" w:eastAsia="Arial" w:hAnsi="Arial" w:cs="Arial"/>
                  <w:b/>
                  <w:color w:val="0000FF"/>
                  <w:u w:val="thick" w:color="0000FF"/>
                </w:rPr>
                <w:t>e</w:t>
              </w:r>
              <w:r w:rsidRPr="00001625">
                <w:rPr>
                  <w:rFonts w:ascii="Arial" w:eastAsia="Arial" w:hAnsi="Arial" w:cs="Arial"/>
                  <w:b/>
                  <w:color w:val="0000FF"/>
                  <w:spacing w:val="-1"/>
                  <w:u w:val="thick" w:color="0000FF"/>
                </w:rPr>
                <w:t>s</w:t>
              </w:r>
              <w:r w:rsidRPr="00001625">
                <w:rPr>
                  <w:rFonts w:ascii="Arial" w:eastAsia="Arial" w:hAnsi="Arial" w:cs="Arial"/>
                  <w:b/>
                  <w:color w:val="0000FF"/>
                  <w:u w:val="thick" w:color="0000FF"/>
                </w:rPr>
                <w:t>e</w:t>
              </w:r>
              <w:r w:rsidRPr="00001625">
                <w:rPr>
                  <w:rFonts w:ascii="Arial" w:eastAsia="Arial" w:hAnsi="Arial" w:cs="Arial"/>
                  <w:b/>
                  <w:color w:val="0000FF"/>
                  <w:spacing w:val="1"/>
                  <w:u w:val="thick" w:color="0000FF"/>
                </w:rPr>
                <w:t>a</w:t>
              </w:r>
              <w:r w:rsidRPr="00001625">
                <w:rPr>
                  <w:rFonts w:ascii="Arial" w:eastAsia="Arial" w:hAnsi="Arial" w:cs="Arial"/>
                  <w:b/>
                  <w:color w:val="0000FF"/>
                  <w:spacing w:val="-1"/>
                  <w:u w:val="thick" w:color="0000FF"/>
                </w:rPr>
                <w:t>r</w:t>
              </w:r>
              <w:r w:rsidRPr="00001625">
                <w:rPr>
                  <w:rFonts w:ascii="Arial" w:eastAsia="Arial" w:hAnsi="Arial" w:cs="Arial"/>
                  <w:b/>
                  <w:color w:val="0000FF"/>
                  <w:u w:val="thick" w:color="0000FF"/>
                </w:rPr>
                <w:t>ch</w:t>
              </w:r>
              <w:r w:rsidRPr="00001625">
                <w:rPr>
                  <w:rFonts w:ascii="Arial" w:eastAsia="Arial" w:hAnsi="Arial" w:cs="Arial"/>
                  <w:b/>
                  <w:color w:val="0000FF"/>
                  <w:spacing w:val="-10"/>
                  <w:u w:val="thick" w:color="0000FF"/>
                </w:rPr>
                <w:t xml:space="preserve"> </w:t>
              </w:r>
              <w:r w:rsidRPr="00001625">
                <w:rPr>
                  <w:rFonts w:ascii="Arial" w:eastAsia="Arial" w:hAnsi="Arial" w:cs="Arial"/>
                  <w:b/>
                  <w:color w:val="0000FF"/>
                  <w:u w:val="thick" w:color="0000FF"/>
                </w:rPr>
                <w:t>in</w:t>
              </w:r>
              <w:r w:rsidRPr="00001625">
                <w:rPr>
                  <w:rFonts w:ascii="Arial" w:eastAsia="Arial" w:hAnsi="Arial" w:cs="Arial"/>
                  <w:b/>
                  <w:color w:val="0000FF"/>
                  <w:spacing w:val="-2"/>
                  <w:u w:val="thick" w:color="0000FF"/>
                </w:rPr>
                <w:t xml:space="preserve"> </w:t>
              </w:r>
              <w:r w:rsidRPr="00001625">
                <w:rPr>
                  <w:rFonts w:ascii="Arial" w:eastAsia="Arial" w:hAnsi="Arial" w:cs="Arial"/>
                  <w:b/>
                  <w:color w:val="0000FF"/>
                  <w:spacing w:val="4"/>
                  <w:u w:val="thick" w:color="0000FF"/>
                </w:rPr>
                <w:t>M</w:t>
              </w:r>
              <w:r w:rsidRPr="00001625">
                <w:rPr>
                  <w:rFonts w:ascii="Arial" w:eastAsia="Arial" w:hAnsi="Arial" w:cs="Arial"/>
                  <w:b/>
                  <w:color w:val="0000FF"/>
                  <w:u w:val="thick" w:color="0000FF"/>
                </w:rPr>
                <w:t>ic</w:t>
              </w:r>
              <w:r w:rsidRPr="00001625">
                <w:rPr>
                  <w:rFonts w:ascii="Arial" w:eastAsia="Arial" w:hAnsi="Arial" w:cs="Arial"/>
                  <w:b/>
                  <w:color w:val="0000FF"/>
                  <w:spacing w:val="-1"/>
                  <w:u w:val="thick" w:color="0000FF"/>
                </w:rPr>
                <w:t>r</w:t>
              </w:r>
              <w:r w:rsidRPr="00001625">
                <w:rPr>
                  <w:rFonts w:ascii="Arial" w:eastAsia="Arial" w:hAnsi="Arial" w:cs="Arial"/>
                  <w:b/>
                  <w:color w:val="0000FF"/>
                  <w:u w:val="thick" w:color="0000FF"/>
                </w:rPr>
                <w:t>obiol</w:t>
              </w:r>
              <w:r w:rsidRPr="00001625">
                <w:rPr>
                  <w:rFonts w:ascii="Arial" w:eastAsia="Arial" w:hAnsi="Arial" w:cs="Arial"/>
                  <w:b/>
                  <w:color w:val="0000FF"/>
                  <w:spacing w:val="1"/>
                  <w:u w:val="thick" w:color="0000FF"/>
                </w:rPr>
                <w:t>o</w:t>
              </w:r>
              <w:r w:rsidRPr="00001625">
                <w:rPr>
                  <w:rFonts w:ascii="Arial" w:eastAsia="Arial" w:hAnsi="Arial" w:cs="Arial"/>
                  <w:b/>
                  <w:color w:val="0000FF"/>
                  <w:spacing w:val="3"/>
                  <w:u w:val="thick" w:color="0000FF"/>
                </w:rPr>
                <w:t>g</w:t>
              </w:r>
              <w:r w:rsidRPr="00001625">
                <w:rPr>
                  <w:rFonts w:ascii="Arial" w:eastAsia="Arial" w:hAnsi="Arial" w:cs="Arial"/>
                  <w:b/>
                  <w:color w:val="0000FF"/>
                  <w:u w:val="thick" w:color="0000FF"/>
                </w:rPr>
                <w:t>y</w:t>
              </w:r>
            </w:hyperlink>
          </w:p>
        </w:tc>
      </w:tr>
      <w:tr w:rsidR="00A859A0" w:rsidRPr="00001625" w14:paraId="44B2F58B" w14:textId="77777777" w:rsidTr="0005141F">
        <w:trPr>
          <w:trHeight w:hRule="exact" w:val="300"/>
        </w:trPr>
        <w:tc>
          <w:tcPr>
            <w:tcW w:w="5375" w:type="dxa"/>
            <w:tcBorders>
              <w:top w:val="single" w:sz="5" w:space="0" w:color="000000"/>
              <w:left w:val="single" w:sz="5" w:space="0" w:color="000000"/>
              <w:bottom w:val="single" w:sz="5" w:space="0" w:color="000000"/>
              <w:right w:val="single" w:sz="5" w:space="0" w:color="000000"/>
            </w:tcBorders>
          </w:tcPr>
          <w:p w14:paraId="676C350D" w14:textId="77777777" w:rsidR="00A859A0" w:rsidRPr="00001625" w:rsidRDefault="003A1E9A">
            <w:pPr>
              <w:spacing w:line="220" w:lineRule="exact"/>
              <w:ind w:left="88"/>
              <w:rPr>
                <w:rFonts w:ascii="Arial" w:eastAsia="Arial" w:hAnsi="Arial" w:cs="Arial"/>
              </w:rPr>
            </w:pPr>
            <w:r w:rsidRPr="00001625">
              <w:rPr>
                <w:rFonts w:ascii="Arial" w:eastAsia="Arial" w:hAnsi="Arial" w:cs="Arial"/>
              </w:rPr>
              <w:t>M</w:t>
            </w:r>
            <w:r w:rsidRPr="00001625">
              <w:rPr>
                <w:rFonts w:ascii="Arial" w:eastAsia="Arial" w:hAnsi="Arial" w:cs="Arial"/>
                <w:spacing w:val="-1"/>
              </w:rPr>
              <w:t>a</w:t>
            </w:r>
            <w:r w:rsidRPr="00001625">
              <w:rPr>
                <w:rFonts w:ascii="Arial" w:eastAsia="Arial" w:hAnsi="Arial" w:cs="Arial"/>
              </w:rPr>
              <w:t>n</w:t>
            </w:r>
            <w:r w:rsidRPr="00001625">
              <w:rPr>
                <w:rFonts w:ascii="Arial" w:eastAsia="Arial" w:hAnsi="Arial" w:cs="Arial"/>
                <w:spacing w:val="-1"/>
              </w:rPr>
              <w:t>u</w:t>
            </w:r>
            <w:r w:rsidRPr="00001625">
              <w:rPr>
                <w:rFonts w:ascii="Arial" w:eastAsia="Arial" w:hAnsi="Arial" w:cs="Arial"/>
                <w:spacing w:val="1"/>
              </w:rPr>
              <w:t>scr</w:t>
            </w:r>
            <w:r w:rsidRPr="00001625">
              <w:rPr>
                <w:rFonts w:ascii="Arial" w:eastAsia="Arial" w:hAnsi="Arial" w:cs="Arial"/>
                <w:spacing w:val="-1"/>
              </w:rPr>
              <w:t>i</w:t>
            </w:r>
            <w:r w:rsidRPr="00001625">
              <w:rPr>
                <w:rFonts w:ascii="Arial" w:eastAsia="Arial" w:hAnsi="Arial" w:cs="Arial"/>
                <w:spacing w:val="2"/>
              </w:rPr>
              <w:t>p</w:t>
            </w:r>
            <w:r w:rsidRPr="00001625">
              <w:rPr>
                <w:rFonts w:ascii="Arial" w:eastAsia="Arial" w:hAnsi="Arial" w:cs="Arial"/>
              </w:rPr>
              <w:t>t</w:t>
            </w:r>
            <w:r w:rsidRPr="00001625">
              <w:rPr>
                <w:rFonts w:ascii="Arial" w:eastAsia="Arial" w:hAnsi="Arial" w:cs="Arial"/>
                <w:spacing w:val="-10"/>
              </w:rPr>
              <w:t xml:space="preserve"> </w:t>
            </w:r>
            <w:r w:rsidRPr="00001625">
              <w:rPr>
                <w:rFonts w:ascii="Arial" w:eastAsia="Arial" w:hAnsi="Arial" w:cs="Arial"/>
              </w:rPr>
              <w:t>Nu</w:t>
            </w:r>
            <w:r w:rsidRPr="00001625">
              <w:rPr>
                <w:rFonts w:ascii="Arial" w:eastAsia="Arial" w:hAnsi="Arial" w:cs="Arial"/>
                <w:spacing w:val="4"/>
              </w:rPr>
              <w:t>m</w:t>
            </w:r>
            <w:r w:rsidRPr="00001625">
              <w:rPr>
                <w:rFonts w:ascii="Arial" w:eastAsia="Arial" w:hAnsi="Arial" w:cs="Arial"/>
              </w:rPr>
              <w:t>b</w:t>
            </w:r>
            <w:r w:rsidRPr="00001625">
              <w:rPr>
                <w:rFonts w:ascii="Arial" w:eastAsia="Arial" w:hAnsi="Arial" w:cs="Arial"/>
                <w:spacing w:val="-1"/>
              </w:rPr>
              <w:t>e</w:t>
            </w:r>
            <w:r w:rsidRPr="00001625">
              <w:rPr>
                <w:rFonts w:ascii="Arial" w:eastAsia="Arial" w:hAnsi="Arial" w:cs="Arial"/>
                <w:spacing w:val="1"/>
              </w:rPr>
              <w:t>r</w:t>
            </w:r>
            <w:r w:rsidRPr="00001625">
              <w:rPr>
                <w:rFonts w:ascii="Arial" w:eastAsia="Arial" w:hAnsi="Arial" w:cs="Arial"/>
              </w:rPr>
              <w:t>:</w:t>
            </w:r>
          </w:p>
        </w:tc>
        <w:tc>
          <w:tcPr>
            <w:tcW w:w="15561" w:type="dxa"/>
            <w:tcBorders>
              <w:top w:val="single" w:sz="5" w:space="0" w:color="000000"/>
              <w:left w:val="single" w:sz="5" w:space="0" w:color="000000"/>
              <w:bottom w:val="single" w:sz="5" w:space="0" w:color="000000"/>
              <w:right w:val="single" w:sz="5" w:space="0" w:color="000000"/>
            </w:tcBorders>
          </w:tcPr>
          <w:p w14:paraId="3D3C1308" w14:textId="77777777" w:rsidR="00A859A0" w:rsidRPr="00001625" w:rsidRDefault="003A1E9A">
            <w:pPr>
              <w:spacing w:before="25"/>
              <w:ind w:left="102"/>
              <w:rPr>
                <w:rFonts w:ascii="Arial" w:eastAsia="Arial" w:hAnsi="Arial" w:cs="Arial"/>
              </w:rPr>
            </w:pPr>
            <w:r w:rsidRPr="00001625">
              <w:rPr>
                <w:rFonts w:ascii="Arial" w:eastAsia="Arial" w:hAnsi="Arial" w:cs="Arial"/>
                <w:b/>
                <w:spacing w:val="4"/>
              </w:rPr>
              <w:t>M</w:t>
            </w:r>
            <w:r w:rsidRPr="00001625">
              <w:rPr>
                <w:rFonts w:ascii="Arial" w:eastAsia="Arial" w:hAnsi="Arial" w:cs="Arial"/>
                <w:b/>
              </w:rPr>
              <w:t>s</w:t>
            </w:r>
            <w:r w:rsidRPr="00001625">
              <w:rPr>
                <w:rFonts w:ascii="Arial" w:eastAsia="Arial" w:hAnsi="Arial" w:cs="Arial"/>
                <w:b/>
                <w:spacing w:val="-1"/>
              </w:rPr>
              <w:t>_</w:t>
            </w:r>
            <w:r w:rsidRPr="00001625">
              <w:rPr>
                <w:rFonts w:ascii="Arial" w:eastAsia="Arial" w:hAnsi="Arial" w:cs="Arial"/>
                <w:b/>
                <w:spacing w:val="1"/>
              </w:rPr>
              <w:t>S</w:t>
            </w:r>
            <w:r w:rsidRPr="00001625">
              <w:rPr>
                <w:rFonts w:ascii="Arial" w:eastAsia="Arial" w:hAnsi="Arial" w:cs="Arial"/>
                <w:b/>
                <w:spacing w:val="-5"/>
              </w:rPr>
              <w:t>A</w:t>
            </w:r>
            <w:r w:rsidRPr="00001625">
              <w:rPr>
                <w:rFonts w:ascii="Arial" w:eastAsia="Arial" w:hAnsi="Arial" w:cs="Arial"/>
                <w:b/>
              </w:rPr>
              <w:t>JR</w:t>
            </w:r>
            <w:r w:rsidRPr="00001625">
              <w:rPr>
                <w:rFonts w:ascii="Arial" w:eastAsia="Arial" w:hAnsi="Arial" w:cs="Arial"/>
                <w:b/>
                <w:spacing w:val="4"/>
              </w:rPr>
              <w:t>M</w:t>
            </w:r>
            <w:r w:rsidRPr="00001625">
              <w:rPr>
                <w:rFonts w:ascii="Arial" w:eastAsia="Arial" w:hAnsi="Arial" w:cs="Arial"/>
                <w:b/>
              </w:rPr>
              <w:t>_</w:t>
            </w:r>
            <w:r w:rsidRPr="00001625">
              <w:rPr>
                <w:rFonts w:ascii="Arial" w:eastAsia="Arial" w:hAnsi="Arial" w:cs="Arial"/>
                <w:b/>
                <w:spacing w:val="-1"/>
              </w:rPr>
              <w:t>1</w:t>
            </w:r>
            <w:r w:rsidRPr="00001625">
              <w:rPr>
                <w:rFonts w:ascii="Arial" w:eastAsia="Arial" w:hAnsi="Arial" w:cs="Arial"/>
                <w:b/>
              </w:rPr>
              <w:t>3</w:t>
            </w:r>
            <w:r w:rsidRPr="00001625">
              <w:rPr>
                <w:rFonts w:ascii="Arial" w:eastAsia="Arial" w:hAnsi="Arial" w:cs="Arial"/>
                <w:b/>
                <w:spacing w:val="1"/>
              </w:rPr>
              <w:t>1</w:t>
            </w:r>
            <w:r w:rsidRPr="00001625">
              <w:rPr>
                <w:rFonts w:ascii="Arial" w:eastAsia="Arial" w:hAnsi="Arial" w:cs="Arial"/>
                <w:b/>
              </w:rPr>
              <w:t>3</w:t>
            </w:r>
            <w:r w:rsidRPr="00001625">
              <w:rPr>
                <w:rFonts w:ascii="Arial" w:eastAsia="Arial" w:hAnsi="Arial" w:cs="Arial"/>
                <w:b/>
                <w:spacing w:val="-1"/>
              </w:rPr>
              <w:t>8</w:t>
            </w:r>
            <w:r w:rsidRPr="00001625">
              <w:rPr>
                <w:rFonts w:ascii="Arial" w:eastAsia="Arial" w:hAnsi="Arial" w:cs="Arial"/>
                <w:b/>
              </w:rPr>
              <w:t>1</w:t>
            </w:r>
          </w:p>
        </w:tc>
      </w:tr>
      <w:tr w:rsidR="00A859A0" w:rsidRPr="00001625" w14:paraId="14F3577E" w14:textId="77777777" w:rsidTr="0005141F">
        <w:trPr>
          <w:trHeight w:hRule="exact" w:val="660"/>
        </w:trPr>
        <w:tc>
          <w:tcPr>
            <w:tcW w:w="5375" w:type="dxa"/>
            <w:tcBorders>
              <w:top w:val="single" w:sz="5" w:space="0" w:color="000000"/>
              <w:left w:val="single" w:sz="5" w:space="0" w:color="000000"/>
              <w:bottom w:val="single" w:sz="5" w:space="0" w:color="000000"/>
              <w:right w:val="single" w:sz="5" w:space="0" w:color="000000"/>
            </w:tcBorders>
          </w:tcPr>
          <w:p w14:paraId="2082B4F5" w14:textId="77777777" w:rsidR="00A859A0" w:rsidRPr="00001625" w:rsidRDefault="003A1E9A">
            <w:pPr>
              <w:spacing w:line="220" w:lineRule="exact"/>
              <w:ind w:left="88"/>
              <w:rPr>
                <w:rFonts w:ascii="Arial" w:eastAsia="Arial" w:hAnsi="Arial" w:cs="Arial"/>
              </w:rPr>
            </w:pPr>
            <w:r w:rsidRPr="00001625">
              <w:rPr>
                <w:rFonts w:ascii="Arial" w:eastAsia="Arial" w:hAnsi="Arial" w:cs="Arial"/>
                <w:spacing w:val="3"/>
              </w:rPr>
              <w:t>T</w:t>
            </w:r>
            <w:r w:rsidRPr="00001625">
              <w:rPr>
                <w:rFonts w:ascii="Arial" w:eastAsia="Arial" w:hAnsi="Arial" w:cs="Arial"/>
                <w:spacing w:val="-1"/>
              </w:rPr>
              <w:t>i</w:t>
            </w:r>
            <w:r w:rsidRPr="00001625">
              <w:rPr>
                <w:rFonts w:ascii="Arial" w:eastAsia="Arial" w:hAnsi="Arial" w:cs="Arial"/>
              </w:rPr>
              <w:t>t</w:t>
            </w:r>
            <w:r w:rsidRPr="00001625">
              <w:rPr>
                <w:rFonts w:ascii="Arial" w:eastAsia="Arial" w:hAnsi="Arial" w:cs="Arial"/>
                <w:spacing w:val="-1"/>
              </w:rPr>
              <w:t>l</w:t>
            </w:r>
            <w:r w:rsidRPr="00001625">
              <w:rPr>
                <w:rFonts w:ascii="Arial" w:eastAsia="Arial" w:hAnsi="Arial" w:cs="Arial"/>
              </w:rPr>
              <w:t>e</w:t>
            </w:r>
            <w:r w:rsidRPr="00001625">
              <w:rPr>
                <w:rFonts w:ascii="Arial" w:eastAsia="Arial" w:hAnsi="Arial" w:cs="Arial"/>
                <w:spacing w:val="-4"/>
              </w:rPr>
              <w:t xml:space="preserve"> </w:t>
            </w:r>
            <w:r w:rsidRPr="00001625">
              <w:rPr>
                <w:rFonts w:ascii="Arial" w:eastAsia="Arial" w:hAnsi="Arial" w:cs="Arial"/>
                <w:spacing w:val="-1"/>
              </w:rPr>
              <w:t>o</w:t>
            </w:r>
            <w:r w:rsidRPr="00001625">
              <w:rPr>
                <w:rFonts w:ascii="Arial" w:eastAsia="Arial" w:hAnsi="Arial" w:cs="Arial"/>
              </w:rPr>
              <w:t>f t</w:t>
            </w:r>
            <w:r w:rsidRPr="00001625">
              <w:rPr>
                <w:rFonts w:ascii="Arial" w:eastAsia="Arial" w:hAnsi="Arial" w:cs="Arial"/>
                <w:spacing w:val="-1"/>
              </w:rPr>
              <w:t>h</w:t>
            </w:r>
            <w:r w:rsidRPr="00001625">
              <w:rPr>
                <w:rFonts w:ascii="Arial" w:eastAsia="Arial" w:hAnsi="Arial" w:cs="Arial"/>
              </w:rPr>
              <w:t>e</w:t>
            </w:r>
            <w:r w:rsidRPr="00001625">
              <w:rPr>
                <w:rFonts w:ascii="Arial" w:eastAsia="Arial" w:hAnsi="Arial" w:cs="Arial"/>
                <w:spacing w:val="-1"/>
              </w:rPr>
              <w:t xml:space="preserve"> </w:t>
            </w:r>
            <w:r w:rsidRPr="00001625">
              <w:rPr>
                <w:rFonts w:ascii="Arial" w:eastAsia="Arial" w:hAnsi="Arial" w:cs="Arial"/>
              </w:rPr>
              <w:t>M</w:t>
            </w:r>
            <w:r w:rsidRPr="00001625">
              <w:rPr>
                <w:rFonts w:ascii="Arial" w:eastAsia="Arial" w:hAnsi="Arial" w:cs="Arial"/>
                <w:spacing w:val="-1"/>
              </w:rPr>
              <w:t>a</w:t>
            </w:r>
            <w:r w:rsidRPr="00001625">
              <w:rPr>
                <w:rFonts w:ascii="Arial" w:eastAsia="Arial" w:hAnsi="Arial" w:cs="Arial"/>
                <w:spacing w:val="2"/>
              </w:rPr>
              <w:t>n</w:t>
            </w:r>
            <w:r w:rsidRPr="00001625">
              <w:rPr>
                <w:rFonts w:ascii="Arial" w:eastAsia="Arial" w:hAnsi="Arial" w:cs="Arial"/>
              </w:rPr>
              <w:t>u</w:t>
            </w:r>
            <w:r w:rsidRPr="00001625">
              <w:rPr>
                <w:rFonts w:ascii="Arial" w:eastAsia="Arial" w:hAnsi="Arial" w:cs="Arial"/>
                <w:spacing w:val="1"/>
              </w:rPr>
              <w:t>scr</w:t>
            </w:r>
            <w:r w:rsidRPr="00001625">
              <w:rPr>
                <w:rFonts w:ascii="Arial" w:eastAsia="Arial" w:hAnsi="Arial" w:cs="Arial"/>
                <w:spacing w:val="-1"/>
              </w:rPr>
              <w:t>i</w:t>
            </w:r>
            <w:r w:rsidRPr="00001625">
              <w:rPr>
                <w:rFonts w:ascii="Arial" w:eastAsia="Arial" w:hAnsi="Arial" w:cs="Arial"/>
              </w:rPr>
              <w:t>pt:</w:t>
            </w:r>
          </w:p>
        </w:tc>
        <w:tc>
          <w:tcPr>
            <w:tcW w:w="15561" w:type="dxa"/>
            <w:tcBorders>
              <w:top w:val="single" w:sz="5" w:space="0" w:color="000000"/>
              <w:left w:val="single" w:sz="5" w:space="0" w:color="000000"/>
              <w:bottom w:val="single" w:sz="5" w:space="0" w:color="000000"/>
              <w:right w:val="single" w:sz="5" w:space="0" w:color="000000"/>
            </w:tcBorders>
          </w:tcPr>
          <w:p w14:paraId="5164DE37" w14:textId="77777777" w:rsidR="00A859A0" w:rsidRPr="00001625" w:rsidRDefault="00A859A0">
            <w:pPr>
              <w:spacing w:before="5" w:line="200" w:lineRule="exact"/>
              <w:rPr>
                <w:rFonts w:ascii="Arial" w:hAnsi="Arial" w:cs="Arial"/>
              </w:rPr>
            </w:pPr>
          </w:p>
          <w:p w14:paraId="25ADBB33" w14:textId="77777777" w:rsidR="00A859A0" w:rsidRPr="00001625" w:rsidRDefault="003A1E9A">
            <w:pPr>
              <w:ind w:left="102"/>
              <w:rPr>
                <w:rFonts w:ascii="Arial" w:eastAsia="Arial" w:hAnsi="Arial" w:cs="Arial"/>
              </w:rPr>
            </w:pPr>
            <w:proofErr w:type="spellStart"/>
            <w:r w:rsidRPr="00001625">
              <w:rPr>
                <w:rFonts w:ascii="Arial" w:eastAsia="Arial" w:hAnsi="Arial" w:cs="Arial"/>
                <w:b/>
                <w:spacing w:val="4"/>
              </w:rPr>
              <w:t>M</w:t>
            </w:r>
            <w:r w:rsidRPr="00001625">
              <w:rPr>
                <w:rFonts w:ascii="Arial" w:eastAsia="Arial" w:hAnsi="Arial" w:cs="Arial"/>
                <w:b/>
                <w:spacing w:val="-3"/>
              </w:rPr>
              <w:t>y</w:t>
            </w:r>
            <w:r w:rsidRPr="00001625">
              <w:rPr>
                <w:rFonts w:ascii="Arial" w:eastAsia="Arial" w:hAnsi="Arial" w:cs="Arial"/>
                <w:b/>
              </w:rPr>
              <w:t>cor</w:t>
            </w:r>
            <w:r w:rsidRPr="00001625">
              <w:rPr>
                <w:rFonts w:ascii="Arial" w:eastAsia="Arial" w:hAnsi="Arial" w:cs="Arial"/>
                <w:b/>
                <w:spacing w:val="-1"/>
              </w:rPr>
              <w:t>e</w:t>
            </w:r>
            <w:r w:rsidRPr="00001625">
              <w:rPr>
                <w:rFonts w:ascii="Arial" w:eastAsia="Arial" w:hAnsi="Arial" w:cs="Arial"/>
                <w:b/>
              </w:rPr>
              <w:t>me</w:t>
            </w:r>
            <w:r w:rsidRPr="00001625">
              <w:rPr>
                <w:rFonts w:ascii="Arial" w:eastAsia="Arial" w:hAnsi="Arial" w:cs="Arial"/>
                <w:b/>
                <w:spacing w:val="1"/>
              </w:rPr>
              <w:t>d</w:t>
            </w:r>
            <w:r w:rsidRPr="00001625">
              <w:rPr>
                <w:rFonts w:ascii="Arial" w:eastAsia="Arial" w:hAnsi="Arial" w:cs="Arial"/>
                <w:b/>
                <w:spacing w:val="2"/>
              </w:rPr>
              <w:t>i</w:t>
            </w:r>
            <w:r w:rsidRPr="00001625">
              <w:rPr>
                <w:rFonts w:ascii="Arial" w:eastAsia="Arial" w:hAnsi="Arial" w:cs="Arial"/>
                <w:b/>
              </w:rPr>
              <w:t>ati</w:t>
            </w:r>
            <w:r w:rsidRPr="00001625">
              <w:rPr>
                <w:rFonts w:ascii="Arial" w:eastAsia="Arial" w:hAnsi="Arial" w:cs="Arial"/>
                <w:b/>
                <w:spacing w:val="1"/>
              </w:rPr>
              <w:t>o</w:t>
            </w:r>
            <w:r w:rsidRPr="00001625">
              <w:rPr>
                <w:rFonts w:ascii="Arial" w:eastAsia="Arial" w:hAnsi="Arial" w:cs="Arial"/>
                <w:b/>
              </w:rPr>
              <w:t>n</w:t>
            </w:r>
            <w:proofErr w:type="spellEnd"/>
            <w:r w:rsidRPr="00001625">
              <w:rPr>
                <w:rFonts w:ascii="Arial" w:eastAsia="Arial" w:hAnsi="Arial" w:cs="Arial"/>
                <w:b/>
                <w:spacing w:val="-16"/>
              </w:rPr>
              <w:t xml:space="preserve"> </w:t>
            </w:r>
            <w:r w:rsidRPr="00001625">
              <w:rPr>
                <w:rFonts w:ascii="Arial" w:eastAsia="Arial" w:hAnsi="Arial" w:cs="Arial"/>
                <w:b/>
              </w:rPr>
              <w:t>of</w:t>
            </w:r>
            <w:r w:rsidRPr="00001625">
              <w:rPr>
                <w:rFonts w:ascii="Arial" w:eastAsia="Arial" w:hAnsi="Arial" w:cs="Arial"/>
                <w:b/>
                <w:spacing w:val="-1"/>
              </w:rPr>
              <w:t xml:space="preserve"> </w:t>
            </w:r>
            <w:r w:rsidRPr="00001625">
              <w:rPr>
                <w:rFonts w:ascii="Arial" w:eastAsia="Arial" w:hAnsi="Arial" w:cs="Arial"/>
                <w:b/>
              </w:rPr>
              <w:t>He</w:t>
            </w:r>
            <w:r w:rsidRPr="00001625">
              <w:rPr>
                <w:rFonts w:ascii="Arial" w:eastAsia="Arial" w:hAnsi="Arial" w:cs="Arial"/>
                <w:b/>
                <w:spacing w:val="-1"/>
              </w:rPr>
              <w:t>a</w:t>
            </w:r>
            <w:r w:rsidRPr="00001625">
              <w:rPr>
                <w:rFonts w:ascii="Arial" w:eastAsia="Arial" w:hAnsi="Arial" w:cs="Arial"/>
                <w:b/>
                <w:spacing w:val="4"/>
              </w:rPr>
              <w:t>v</w:t>
            </w:r>
            <w:r w:rsidRPr="00001625">
              <w:rPr>
                <w:rFonts w:ascii="Arial" w:eastAsia="Arial" w:hAnsi="Arial" w:cs="Arial"/>
                <w:b/>
              </w:rPr>
              <w:t>y</w:t>
            </w:r>
            <w:r w:rsidRPr="00001625">
              <w:rPr>
                <w:rFonts w:ascii="Arial" w:eastAsia="Arial" w:hAnsi="Arial" w:cs="Arial"/>
                <w:b/>
                <w:spacing w:val="-6"/>
              </w:rPr>
              <w:t xml:space="preserve"> </w:t>
            </w:r>
            <w:r w:rsidRPr="00001625">
              <w:rPr>
                <w:rFonts w:ascii="Arial" w:eastAsia="Arial" w:hAnsi="Arial" w:cs="Arial"/>
                <w:b/>
                <w:spacing w:val="4"/>
              </w:rPr>
              <w:t>M</w:t>
            </w:r>
            <w:r w:rsidRPr="00001625">
              <w:rPr>
                <w:rFonts w:ascii="Arial" w:eastAsia="Arial" w:hAnsi="Arial" w:cs="Arial"/>
                <w:b/>
              </w:rPr>
              <w:t>etals</w:t>
            </w:r>
            <w:r w:rsidRPr="00001625">
              <w:rPr>
                <w:rFonts w:ascii="Arial" w:eastAsia="Arial" w:hAnsi="Arial" w:cs="Arial"/>
                <w:b/>
                <w:spacing w:val="-6"/>
              </w:rPr>
              <w:t xml:space="preserve"> </w:t>
            </w:r>
            <w:r w:rsidRPr="00001625">
              <w:rPr>
                <w:rFonts w:ascii="Arial" w:eastAsia="Arial" w:hAnsi="Arial" w:cs="Arial"/>
                <w:b/>
              </w:rPr>
              <w:t>from</w:t>
            </w:r>
            <w:r w:rsidRPr="00001625">
              <w:rPr>
                <w:rFonts w:ascii="Arial" w:eastAsia="Arial" w:hAnsi="Arial" w:cs="Arial"/>
                <w:b/>
                <w:spacing w:val="-3"/>
              </w:rPr>
              <w:t xml:space="preserve"> </w:t>
            </w:r>
            <w:proofErr w:type="spellStart"/>
            <w:r w:rsidRPr="00001625">
              <w:rPr>
                <w:rFonts w:ascii="Arial" w:eastAsia="Arial" w:hAnsi="Arial" w:cs="Arial"/>
                <w:b/>
                <w:spacing w:val="1"/>
              </w:rPr>
              <w:t>W</w:t>
            </w:r>
            <w:r w:rsidRPr="00001625">
              <w:rPr>
                <w:rFonts w:ascii="Arial" w:eastAsia="Arial" w:hAnsi="Arial" w:cs="Arial"/>
                <w:b/>
              </w:rPr>
              <w:t>upa</w:t>
            </w:r>
            <w:proofErr w:type="spellEnd"/>
            <w:r w:rsidRPr="00001625">
              <w:rPr>
                <w:rFonts w:ascii="Arial" w:eastAsia="Arial" w:hAnsi="Arial" w:cs="Arial"/>
                <w:b/>
                <w:spacing w:val="-5"/>
              </w:rPr>
              <w:t xml:space="preserve"> </w:t>
            </w:r>
            <w:r w:rsidRPr="00001625">
              <w:rPr>
                <w:rFonts w:ascii="Arial" w:eastAsia="Arial" w:hAnsi="Arial" w:cs="Arial"/>
                <w:b/>
              </w:rPr>
              <w:t>Ri</w:t>
            </w:r>
            <w:r w:rsidRPr="00001625">
              <w:rPr>
                <w:rFonts w:ascii="Arial" w:eastAsia="Arial" w:hAnsi="Arial" w:cs="Arial"/>
                <w:b/>
                <w:spacing w:val="1"/>
              </w:rPr>
              <w:t>v</w:t>
            </w:r>
            <w:r w:rsidRPr="00001625">
              <w:rPr>
                <w:rFonts w:ascii="Arial" w:eastAsia="Arial" w:hAnsi="Arial" w:cs="Arial"/>
                <w:b/>
              </w:rPr>
              <w:t>er</w:t>
            </w:r>
            <w:r w:rsidRPr="00001625">
              <w:rPr>
                <w:rFonts w:ascii="Arial" w:eastAsia="Arial" w:hAnsi="Arial" w:cs="Arial"/>
                <w:b/>
                <w:spacing w:val="-4"/>
              </w:rPr>
              <w:t xml:space="preserve"> </w:t>
            </w:r>
            <w:r w:rsidRPr="00001625">
              <w:rPr>
                <w:rFonts w:ascii="Arial" w:eastAsia="Arial" w:hAnsi="Arial" w:cs="Arial"/>
                <w:b/>
              </w:rPr>
              <w:t>Using</w:t>
            </w:r>
            <w:r w:rsidRPr="00001625">
              <w:rPr>
                <w:rFonts w:ascii="Arial" w:eastAsia="Arial" w:hAnsi="Arial" w:cs="Arial"/>
                <w:b/>
                <w:spacing w:val="-1"/>
              </w:rPr>
              <w:t xml:space="preserve"> </w:t>
            </w:r>
            <w:r w:rsidRPr="00001625">
              <w:rPr>
                <w:rFonts w:ascii="Arial" w:eastAsia="Arial" w:hAnsi="Arial" w:cs="Arial"/>
                <w:b/>
                <w:spacing w:val="-5"/>
              </w:rPr>
              <w:t>A</w:t>
            </w:r>
            <w:r w:rsidRPr="00001625">
              <w:rPr>
                <w:rFonts w:ascii="Arial" w:eastAsia="Arial" w:hAnsi="Arial" w:cs="Arial"/>
                <w:b/>
              </w:rPr>
              <w:t>s</w:t>
            </w:r>
            <w:r w:rsidRPr="00001625">
              <w:rPr>
                <w:rFonts w:ascii="Arial" w:eastAsia="Arial" w:hAnsi="Arial" w:cs="Arial"/>
                <w:b/>
                <w:spacing w:val="3"/>
              </w:rPr>
              <w:t>p</w:t>
            </w:r>
            <w:r w:rsidRPr="00001625">
              <w:rPr>
                <w:rFonts w:ascii="Arial" w:eastAsia="Arial" w:hAnsi="Arial" w:cs="Arial"/>
                <w:b/>
              </w:rPr>
              <w:t>e</w:t>
            </w:r>
            <w:r w:rsidRPr="00001625">
              <w:rPr>
                <w:rFonts w:ascii="Arial" w:eastAsia="Arial" w:hAnsi="Arial" w:cs="Arial"/>
                <w:b/>
                <w:spacing w:val="-1"/>
              </w:rPr>
              <w:t>r</w:t>
            </w:r>
            <w:r w:rsidRPr="00001625">
              <w:rPr>
                <w:rFonts w:ascii="Arial" w:eastAsia="Arial" w:hAnsi="Arial" w:cs="Arial"/>
                <w:b/>
              </w:rPr>
              <w:t>gill</w:t>
            </w:r>
            <w:r w:rsidRPr="00001625">
              <w:rPr>
                <w:rFonts w:ascii="Arial" w:eastAsia="Arial" w:hAnsi="Arial" w:cs="Arial"/>
                <w:b/>
                <w:spacing w:val="2"/>
              </w:rPr>
              <w:t>u</w:t>
            </w:r>
            <w:r w:rsidRPr="00001625">
              <w:rPr>
                <w:rFonts w:ascii="Arial" w:eastAsia="Arial" w:hAnsi="Arial" w:cs="Arial"/>
                <w:b/>
              </w:rPr>
              <w:t>s</w:t>
            </w:r>
            <w:r w:rsidRPr="00001625">
              <w:rPr>
                <w:rFonts w:ascii="Arial" w:eastAsia="Arial" w:hAnsi="Arial" w:cs="Arial"/>
                <w:b/>
                <w:spacing w:val="-11"/>
              </w:rPr>
              <w:t xml:space="preserve"> </w:t>
            </w:r>
            <w:proofErr w:type="spellStart"/>
            <w:r w:rsidRPr="00001625">
              <w:rPr>
                <w:rFonts w:ascii="Arial" w:eastAsia="Arial" w:hAnsi="Arial" w:cs="Arial"/>
                <w:b/>
              </w:rPr>
              <w:t>nig</w:t>
            </w:r>
            <w:r w:rsidRPr="00001625">
              <w:rPr>
                <w:rFonts w:ascii="Arial" w:eastAsia="Arial" w:hAnsi="Arial" w:cs="Arial"/>
                <w:b/>
                <w:spacing w:val="2"/>
              </w:rPr>
              <w:t>e</w:t>
            </w:r>
            <w:r w:rsidRPr="00001625">
              <w:rPr>
                <w:rFonts w:ascii="Arial" w:eastAsia="Arial" w:hAnsi="Arial" w:cs="Arial"/>
                <w:b/>
              </w:rPr>
              <w:t>r</w:t>
            </w:r>
            <w:proofErr w:type="spellEnd"/>
            <w:r w:rsidRPr="00001625">
              <w:rPr>
                <w:rFonts w:ascii="Arial" w:eastAsia="Arial" w:hAnsi="Arial" w:cs="Arial"/>
                <w:b/>
                <w:spacing w:val="2"/>
              </w:rPr>
              <w:t xml:space="preserve"> </w:t>
            </w:r>
            <w:r w:rsidRPr="00001625">
              <w:rPr>
                <w:rFonts w:ascii="Arial" w:eastAsia="Arial" w:hAnsi="Arial" w:cs="Arial"/>
                <w:b/>
              </w:rPr>
              <w:t>and</w:t>
            </w:r>
            <w:r w:rsidRPr="00001625">
              <w:rPr>
                <w:rFonts w:ascii="Arial" w:eastAsia="Arial" w:hAnsi="Arial" w:cs="Arial"/>
                <w:b/>
                <w:spacing w:val="1"/>
              </w:rPr>
              <w:t xml:space="preserve"> </w:t>
            </w:r>
            <w:r w:rsidRPr="00001625">
              <w:rPr>
                <w:rFonts w:ascii="Arial" w:eastAsia="Arial" w:hAnsi="Arial" w:cs="Arial"/>
                <w:b/>
                <w:spacing w:val="-5"/>
              </w:rPr>
              <w:t>A</w:t>
            </w:r>
            <w:r w:rsidRPr="00001625">
              <w:rPr>
                <w:rFonts w:ascii="Arial" w:eastAsia="Arial" w:hAnsi="Arial" w:cs="Arial"/>
                <w:b/>
              </w:rPr>
              <w:t>sp</w:t>
            </w:r>
            <w:r w:rsidRPr="00001625">
              <w:rPr>
                <w:rFonts w:ascii="Arial" w:eastAsia="Arial" w:hAnsi="Arial" w:cs="Arial"/>
                <w:b/>
                <w:spacing w:val="2"/>
              </w:rPr>
              <w:t>e</w:t>
            </w:r>
            <w:r w:rsidRPr="00001625">
              <w:rPr>
                <w:rFonts w:ascii="Arial" w:eastAsia="Arial" w:hAnsi="Arial" w:cs="Arial"/>
                <w:b/>
                <w:spacing w:val="-1"/>
              </w:rPr>
              <w:t>r</w:t>
            </w:r>
            <w:r w:rsidRPr="00001625">
              <w:rPr>
                <w:rFonts w:ascii="Arial" w:eastAsia="Arial" w:hAnsi="Arial" w:cs="Arial"/>
                <w:b/>
              </w:rPr>
              <w:t>gillus</w:t>
            </w:r>
            <w:r w:rsidRPr="00001625">
              <w:rPr>
                <w:rFonts w:ascii="Arial" w:eastAsia="Arial" w:hAnsi="Arial" w:cs="Arial"/>
                <w:b/>
                <w:spacing w:val="-11"/>
              </w:rPr>
              <w:t xml:space="preserve"> </w:t>
            </w:r>
            <w:r w:rsidRPr="00001625">
              <w:rPr>
                <w:rFonts w:ascii="Arial" w:eastAsia="Arial" w:hAnsi="Arial" w:cs="Arial"/>
                <w:b/>
              </w:rPr>
              <w:t>f</w:t>
            </w:r>
            <w:r w:rsidRPr="00001625">
              <w:rPr>
                <w:rFonts w:ascii="Arial" w:eastAsia="Arial" w:hAnsi="Arial" w:cs="Arial"/>
                <w:b/>
                <w:spacing w:val="1"/>
              </w:rPr>
              <w:t>u</w:t>
            </w:r>
            <w:r w:rsidRPr="00001625">
              <w:rPr>
                <w:rFonts w:ascii="Arial" w:eastAsia="Arial" w:hAnsi="Arial" w:cs="Arial"/>
                <w:b/>
              </w:rPr>
              <w:t>mi</w:t>
            </w:r>
            <w:r w:rsidRPr="00001625">
              <w:rPr>
                <w:rFonts w:ascii="Arial" w:eastAsia="Arial" w:hAnsi="Arial" w:cs="Arial"/>
                <w:b/>
                <w:spacing w:val="1"/>
              </w:rPr>
              <w:t>g</w:t>
            </w:r>
            <w:r w:rsidRPr="00001625">
              <w:rPr>
                <w:rFonts w:ascii="Arial" w:eastAsia="Arial" w:hAnsi="Arial" w:cs="Arial"/>
                <w:b/>
              </w:rPr>
              <w:t>at</w:t>
            </w:r>
            <w:r w:rsidRPr="00001625">
              <w:rPr>
                <w:rFonts w:ascii="Arial" w:eastAsia="Arial" w:hAnsi="Arial" w:cs="Arial"/>
                <w:b/>
                <w:spacing w:val="3"/>
              </w:rPr>
              <w:t>u</w:t>
            </w:r>
            <w:r w:rsidRPr="00001625">
              <w:rPr>
                <w:rFonts w:ascii="Arial" w:eastAsia="Arial" w:hAnsi="Arial" w:cs="Arial"/>
                <w:b/>
              </w:rPr>
              <w:t>s</w:t>
            </w:r>
          </w:p>
        </w:tc>
      </w:tr>
      <w:tr w:rsidR="00A859A0" w:rsidRPr="00001625" w14:paraId="35CE533B" w14:textId="77777777" w:rsidTr="0005141F">
        <w:trPr>
          <w:trHeight w:hRule="exact" w:val="343"/>
        </w:trPr>
        <w:tc>
          <w:tcPr>
            <w:tcW w:w="5375" w:type="dxa"/>
            <w:tcBorders>
              <w:top w:val="single" w:sz="5" w:space="0" w:color="000000"/>
              <w:left w:val="single" w:sz="5" w:space="0" w:color="000000"/>
              <w:bottom w:val="single" w:sz="5" w:space="0" w:color="000000"/>
              <w:right w:val="single" w:sz="5" w:space="0" w:color="000000"/>
            </w:tcBorders>
          </w:tcPr>
          <w:p w14:paraId="56702695" w14:textId="77777777" w:rsidR="00A859A0" w:rsidRPr="00001625" w:rsidRDefault="003A1E9A">
            <w:pPr>
              <w:spacing w:line="220" w:lineRule="exact"/>
              <w:ind w:left="88"/>
              <w:rPr>
                <w:rFonts w:ascii="Arial" w:eastAsia="Arial" w:hAnsi="Arial" w:cs="Arial"/>
              </w:rPr>
            </w:pPr>
            <w:r w:rsidRPr="00001625">
              <w:rPr>
                <w:rFonts w:ascii="Arial" w:eastAsia="Arial" w:hAnsi="Arial" w:cs="Arial"/>
                <w:spacing w:val="5"/>
              </w:rPr>
              <w:t>T</w:t>
            </w:r>
            <w:r w:rsidRPr="00001625">
              <w:rPr>
                <w:rFonts w:ascii="Arial" w:eastAsia="Arial" w:hAnsi="Arial" w:cs="Arial"/>
                <w:spacing w:val="-6"/>
              </w:rPr>
              <w:t>y</w:t>
            </w:r>
            <w:r w:rsidRPr="00001625">
              <w:rPr>
                <w:rFonts w:ascii="Arial" w:eastAsia="Arial" w:hAnsi="Arial" w:cs="Arial"/>
              </w:rPr>
              <w:t>pe</w:t>
            </w:r>
            <w:r w:rsidRPr="00001625">
              <w:rPr>
                <w:rFonts w:ascii="Arial" w:eastAsia="Arial" w:hAnsi="Arial" w:cs="Arial"/>
                <w:spacing w:val="-3"/>
              </w:rPr>
              <w:t xml:space="preserve"> </w:t>
            </w:r>
            <w:r w:rsidRPr="00001625">
              <w:rPr>
                <w:rFonts w:ascii="Arial" w:eastAsia="Arial" w:hAnsi="Arial" w:cs="Arial"/>
              </w:rPr>
              <w:t>of t</w:t>
            </w:r>
            <w:r w:rsidRPr="00001625">
              <w:rPr>
                <w:rFonts w:ascii="Arial" w:eastAsia="Arial" w:hAnsi="Arial" w:cs="Arial"/>
                <w:spacing w:val="-1"/>
              </w:rPr>
              <w:t>h</w:t>
            </w:r>
            <w:r w:rsidRPr="00001625">
              <w:rPr>
                <w:rFonts w:ascii="Arial" w:eastAsia="Arial" w:hAnsi="Arial" w:cs="Arial"/>
              </w:rPr>
              <w:t>e</w:t>
            </w:r>
            <w:r w:rsidRPr="00001625">
              <w:rPr>
                <w:rFonts w:ascii="Arial" w:eastAsia="Arial" w:hAnsi="Arial" w:cs="Arial"/>
                <w:spacing w:val="-1"/>
              </w:rPr>
              <w:t xml:space="preserve"> A</w:t>
            </w:r>
            <w:r w:rsidRPr="00001625">
              <w:rPr>
                <w:rFonts w:ascii="Arial" w:eastAsia="Arial" w:hAnsi="Arial" w:cs="Arial"/>
                <w:spacing w:val="1"/>
              </w:rPr>
              <w:t>r</w:t>
            </w:r>
            <w:r w:rsidRPr="00001625">
              <w:rPr>
                <w:rFonts w:ascii="Arial" w:eastAsia="Arial" w:hAnsi="Arial" w:cs="Arial"/>
              </w:rPr>
              <w:t>t</w:t>
            </w:r>
            <w:r w:rsidRPr="00001625">
              <w:rPr>
                <w:rFonts w:ascii="Arial" w:eastAsia="Arial" w:hAnsi="Arial" w:cs="Arial"/>
                <w:spacing w:val="-1"/>
              </w:rPr>
              <w:t>i</w:t>
            </w:r>
            <w:r w:rsidRPr="00001625">
              <w:rPr>
                <w:rFonts w:ascii="Arial" w:eastAsia="Arial" w:hAnsi="Arial" w:cs="Arial"/>
                <w:spacing w:val="1"/>
              </w:rPr>
              <w:t>cl</w:t>
            </w:r>
            <w:r w:rsidRPr="00001625">
              <w:rPr>
                <w:rFonts w:ascii="Arial" w:eastAsia="Arial" w:hAnsi="Arial" w:cs="Arial"/>
              </w:rPr>
              <w:t>e</w:t>
            </w:r>
          </w:p>
        </w:tc>
        <w:tc>
          <w:tcPr>
            <w:tcW w:w="15561" w:type="dxa"/>
            <w:tcBorders>
              <w:top w:val="single" w:sz="5" w:space="0" w:color="000000"/>
              <w:left w:val="single" w:sz="5" w:space="0" w:color="000000"/>
              <w:bottom w:val="single" w:sz="5" w:space="0" w:color="000000"/>
              <w:right w:val="single" w:sz="5" w:space="0" w:color="000000"/>
            </w:tcBorders>
          </w:tcPr>
          <w:p w14:paraId="2785099B" w14:textId="77777777" w:rsidR="00A859A0" w:rsidRPr="00001625" w:rsidRDefault="003A1E9A">
            <w:pPr>
              <w:spacing w:before="23"/>
              <w:ind w:left="102"/>
              <w:rPr>
                <w:rFonts w:ascii="Arial" w:eastAsia="Arial" w:hAnsi="Arial" w:cs="Arial"/>
              </w:rPr>
            </w:pPr>
            <w:r w:rsidRPr="00001625">
              <w:rPr>
                <w:rFonts w:ascii="Arial" w:eastAsia="Arial" w:hAnsi="Arial" w:cs="Arial"/>
                <w:b/>
              </w:rPr>
              <w:t>Or</w:t>
            </w:r>
            <w:r w:rsidRPr="00001625">
              <w:rPr>
                <w:rFonts w:ascii="Arial" w:eastAsia="Arial" w:hAnsi="Arial" w:cs="Arial"/>
                <w:b/>
                <w:spacing w:val="1"/>
              </w:rPr>
              <w:t>i</w:t>
            </w:r>
            <w:r w:rsidRPr="00001625">
              <w:rPr>
                <w:rFonts w:ascii="Arial" w:eastAsia="Arial" w:hAnsi="Arial" w:cs="Arial"/>
                <w:b/>
              </w:rPr>
              <w:t>gin</w:t>
            </w:r>
            <w:r w:rsidRPr="00001625">
              <w:rPr>
                <w:rFonts w:ascii="Arial" w:eastAsia="Arial" w:hAnsi="Arial" w:cs="Arial"/>
                <w:b/>
                <w:spacing w:val="1"/>
              </w:rPr>
              <w:t>a</w:t>
            </w:r>
            <w:r w:rsidRPr="00001625">
              <w:rPr>
                <w:rFonts w:ascii="Arial" w:eastAsia="Arial" w:hAnsi="Arial" w:cs="Arial"/>
                <w:b/>
              </w:rPr>
              <w:t>l</w:t>
            </w:r>
            <w:r w:rsidRPr="00001625">
              <w:rPr>
                <w:rFonts w:ascii="Arial" w:eastAsia="Arial" w:hAnsi="Arial" w:cs="Arial"/>
                <w:b/>
                <w:spacing w:val="1"/>
              </w:rPr>
              <w:t xml:space="preserve"> </w:t>
            </w:r>
            <w:r w:rsidRPr="00001625">
              <w:rPr>
                <w:rFonts w:ascii="Arial" w:eastAsia="Arial" w:hAnsi="Arial" w:cs="Arial"/>
                <w:b/>
                <w:spacing w:val="-3"/>
              </w:rPr>
              <w:t>R</w:t>
            </w:r>
            <w:r w:rsidRPr="00001625">
              <w:rPr>
                <w:rFonts w:ascii="Arial" w:eastAsia="Arial" w:hAnsi="Arial" w:cs="Arial"/>
                <w:b/>
                <w:spacing w:val="1"/>
              </w:rPr>
              <w:t>es</w:t>
            </w:r>
            <w:r w:rsidRPr="00001625">
              <w:rPr>
                <w:rFonts w:ascii="Arial" w:eastAsia="Arial" w:hAnsi="Arial" w:cs="Arial"/>
                <w:b/>
                <w:spacing w:val="-1"/>
              </w:rPr>
              <w:t>e</w:t>
            </w:r>
            <w:r w:rsidRPr="00001625">
              <w:rPr>
                <w:rFonts w:ascii="Arial" w:eastAsia="Arial" w:hAnsi="Arial" w:cs="Arial"/>
                <w:b/>
                <w:spacing w:val="1"/>
              </w:rPr>
              <w:t>a</w:t>
            </w:r>
            <w:r w:rsidRPr="00001625">
              <w:rPr>
                <w:rFonts w:ascii="Arial" w:eastAsia="Arial" w:hAnsi="Arial" w:cs="Arial"/>
                <w:b/>
              </w:rPr>
              <w:t>r</w:t>
            </w:r>
            <w:r w:rsidRPr="00001625">
              <w:rPr>
                <w:rFonts w:ascii="Arial" w:eastAsia="Arial" w:hAnsi="Arial" w:cs="Arial"/>
                <w:b/>
                <w:spacing w:val="1"/>
              </w:rPr>
              <w:t>c</w:t>
            </w:r>
            <w:r w:rsidRPr="00001625">
              <w:rPr>
                <w:rFonts w:ascii="Arial" w:eastAsia="Arial" w:hAnsi="Arial" w:cs="Arial"/>
                <w:b/>
              </w:rPr>
              <w:t>h</w:t>
            </w:r>
            <w:r w:rsidRPr="00001625">
              <w:rPr>
                <w:rFonts w:ascii="Arial" w:eastAsia="Arial" w:hAnsi="Arial" w:cs="Arial"/>
                <w:b/>
                <w:spacing w:val="3"/>
              </w:rPr>
              <w:t xml:space="preserve"> </w:t>
            </w:r>
            <w:r w:rsidRPr="00001625">
              <w:rPr>
                <w:rFonts w:ascii="Arial" w:eastAsia="Arial" w:hAnsi="Arial" w:cs="Arial"/>
                <w:b/>
                <w:spacing w:val="-8"/>
              </w:rPr>
              <w:t>A</w:t>
            </w:r>
            <w:r w:rsidRPr="00001625">
              <w:rPr>
                <w:rFonts w:ascii="Arial" w:eastAsia="Arial" w:hAnsi="Arial" w:cs="Arial"/>
                <w:b/>
                <w:spacing w:val="2"/>
              </w:rPr>
              <w:t>r</w:t>
            </w:r>
            <w:r w:rsidRPr="00001625">
              <w:rPr>
                <w:rFonts w:ascii="Arial" w:eastAsia="Arial" w:hAnsi="Arial" w:cs="Arial"/>
                <w:b/>
              </w:rPr>
              <w:t>tic</w:t>
            </w:r>
            <w:r w:rsidRPr="00001625">
              <w:rPr>
                <w:rFonts w:ascii="Arial" w:eastAsia="Arial" w:hAnsi="Arial" w:cs="Arial"/>
                <w:b/>
                <w:spacing w:val="1"/>
              </w:rPr>
              <w:t>l</w:t>
            </w:r>
            <w:r w:rsidRPr="00001625">
              <w:rPr>
                <w:rFonts w:ascii="Arial" w:eastAsia="Arial" w:hAnsi="Arial" w:cs="Arial"/>
                <w:b/>
              </w:rPr>
              <w:t>e</w:t>
            </w:r>
          </w:p>
        </w:tc>
      </w:tr>
    </w:tbl>
    <w:p w14:paraId="19A1E339" w14:textId="77777777" w:rsidR="00A859A0" w:rsidRPr="00001625" w:rsidRDefault="00A859A0">
      <w:pPr>
        <w:spacing w:before="3" w:line="280" w:lineRule="exact"/>
        <w:rPr>
          <w:rFonts w:ascii="Arial" w:hAnsi="Arial" w:cs="Arial"/>
        </w:rPr>
      </w:pPr>
    </w:p>
    <w:p w14:paraId="7296B315" w14:textId="77777777" w:rsidR="00A859A0" w:rsidRPr="00001625" w:rsidRDefault="00000000">
      <w:pPr>
        <w:spacing w:before="33" w:line="220" w:lineRule="exact"/>
        <w:ind w:left="220"/>
        <w:rPr>
          <w:rFonts w:ascii="Arial" w:hAnsi="Arial" w:cs="Arial"/>
        </w:rPr>
      </w:pPr>
      <w:r w:rsidRPr="00001625">
        <w:rPr>
          <w:rFonts w:ascii="Arial" w:hAnsi="Arial" w:cs="Arial"/>
        </w:rPr>
        <w:pict w14:anchorId="792992CE">
          <v:group id="_x0000_s2069" style="position:absolute;left:0;text-align:left;margin-left:339.1pt;margin-top:36.3pt;width:429.7pt;height:23.9pt;z-index:-251661312;mso-position-horizontal-relative:page" coordorigin="6782,726" coordsize="8594,478">
            <v:shape id="_x0000_s2071" style="position:absolute;left:6792;top:736;width:8574;height:230" coordorigin="6792,736" coordsize="8574,230" path="m6792,966r8574,l15366,736r-8574,l6792,966xe" fillcolor="yellow" stroked="f">
              <v:path arrowok="t"/>
            </v:shape>
            <v:shape id="_x0000_s2070" style="position:absolute;left:6792;top:966;width:617;height:228" coordorigin="6792,966" coordsize="617,228" path="m6792,1194r618,l7410,966r-618,l6792,1194xe" fillcolor="yellow" stroked="f">
              <v:path arrowok="t"/>
            </v:shape>
            <w10:wrap anchorx="page"/>
          </v:group>
        </w:pict>
      </w:r>
      <w:r w:rsidR="003A1E9A" w:rsidRPr="00001625">
        <w:rPr>
          <w:rFonts w:ascii="Arial" w:hAnsi="Arial" w:cs="Arial"/>
          <w:b/>
          <w:position w:val="-1"/>
          <w:highlight w:val="yellow"/>
        </w:rPr>
        <w:t>PART</w:t>
      </w:r>
      <w:r w:rsidR="003A1E9A" w:rsidRPr="00001625">
        <w:rPr>
          <w:rFonts w:ascii="Arial" w:hAnsi="Arial" w:cs="Arial"/>
          <w:b/>
          <w:spacing w:val="44"/>
          <w:position w:val="-1"/>
          <w:highlight w:val="yellow"/>
        </w:rPr>
        <w:t xml:space="preserve"> </w:t>
      </w:r>
      <w:r w:rsidR="003A1E9A" w:rsidRPr="00001625">
        <w:rPr>
          <w:rFonts w:ascii="Arial" w:hAnsi="Arial" w:cs="Arial"/>
          <w:b/>
          <w:spacing w:val="1"/>
          <w:position w:val="-1"/>
          <w:highlight w:val="yellow"/>
        </w:rPr>
        <w:t>1</w:t>
      </w:r>
      <w:r w:rsidR="003A1E9A" w:rsidRPr="00001625">
        <w:rPr>
          <w:rFonts w:ascii="Arial" w:hAnsi="Arial" w:cs="Arial"/>
          <w:b/>
          <w:position w:val="-1"/>
          <w:highlight w:val="yellow"/>
        </w:rPr>
        <w:t>:</w:t>
      </w:r>
      <w:r w:rsidR="003A1E9A" w:rsidRPr="00001625">
        <w:rPr>
          <w:rFonts w:ascii="Arial" w:hAnsi="Arial" w:cs="Arial"/>
          <w:b/>
          <w:position w:val="-1"/>
        </w:rPr>
        <w:t xml:space="preserve"> C</w:t>
      </w:r>
      <w:r w:rsidR="003A1E9A" w:rsidRPr="00001625">
        <w:rPr>
          <w:rFonts w:ascii="Arial" w:hAnsi="Arial" w:cs="Arial"/>
          <w:b/>
          <w:spacing w:val="4"/>
          <w:position w:val="-1"/>
        </w:rPr>
        <w:t>o</w:t>
      </w:r>
      <w:r w:rsidR="003A1E9A" w:rsidRPr="00001625">
        <w:rPr>
          <w:rFonts w:ascii="Arial" w:hAnsi="Arial" w:cs="Arial"/>
          <w:b/>
          <w:spacing w:val="-3"/>
          <w:position w:val="-1"/>
        </w:rPr>
        <w:t>mm</w:t>
      </w:r>
      <w:r w:rsidR="003A1E9A" w:rsidRPr="00001625">
        <w:rPr>
          <w:rFonts w:ascii="Arial" w:hAnsi="Arial" w:cs="Arial"/>
          <w:b/>
          <w:spacing w:val="3"/>
          <w:position w:val="-1"/>
        </w:rPr>
        <w:t>e</w:t>
      </w:r>
      <w:r w:rsidR="003A1E9A" w:rsidRPr="00001625">
        <w:rPr>
          <w:rFonts w:ascii="Arial" w:hAnsi="Arial" w:cs="Arial"/>
          <w:b/>
          <w:position w:val="-1"/>
        </w:rPr>
        <w:t>nts</w:t>
      </w:r>
    </w:p>
    <w:p w14:paraId="1A61215F" w14:textId="77777777" w:rsidR="00A859A0" w:rsidRPr="00001625" w:rsidRDefault="00A859A0">
      <w:pPr>
        <w:spacing w:before="11"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5351"/>
        <w:gridCol w:w="9356"/>
        <w:gridCol w:w="6246"/>
      </w:tblGrid>
      <w:tr w:rsidR="00A859A0" w:rsidRPr="00001625" w14:paraId="2A12911F" w14:textId="77777777" w:rsidTr="0005141F">
        <w:trPr>
          <w:trHeight w:hRule="exact" w:val="974"/>
        </w:trPr>
        <w:tc>
          <w:tcPr>
            <w:tcW w:w="5351" w:type="dxa"/>
            <w:tcBorders>
              <w:top w:val="single" w:sz="5" w:space="0" w:color="000000"/>
              <w:left w:val="single" w:sz="5" w:space="0" w:color="000000"/>
              <w:bottom w:val="single" w:sz="5" w:space="0" w:color="000000"/>
              <w:right w:val="single" w:sz="5" w:space="0" w:color="000000"/>
            </w:tcBorders>
          </w:tcPr>
          <w:p w14:paraId="1B49ECFD" w14:textId="77777777" w:rsidR="00A859A0" w:rsidRPr="00001625" w:rsidRDefault="00A859A0">
            <w:pPr>
              <w:rPr>
                <w:rFonts w:ascii="Arial" w:hAnsi="Arial" w:cs="Arial"/>
              </w:rPr>
            </w:pPr>
          </w:p>
        </w:tc>
        <w:tc>
          <w:tcPr>
            <w:tcW w:w="9356" w:type="dxa"/>
            <w:tcBorders>
              <w:top w:val="single" w:sz="5" w:space="0" w:color="000000"/>
              <w:left w:val="single" w:sz="5" w:space="0" w:color="000000"/>
              <w:bottom w:val="single" w:sz="5" w:space="0" w:color="000000"/>
              <w:right w:val="single" w:sz="5" w:space="0" w:color="000000"/>
            </w:tcBorders>
          </w:tcPr>
          <w:p w14:paraId="7E157794" w14:textId="77777777" w:rsidR="00A859A0" w:rsidRPr="00001625" w:rsidRDefault="003A1E9A">
            <w:pPr>
              <w:spacing w:line="220" w:lineRule="exact"/>
              <w:ind w:left="102"/>
              <w:rPr>
                <w:rFonts w:ascii="Arial" w:hAnsi="Arial" w:cs="Arial"/>
              </w:rPr>
            </w:pPr>
            <w:r w:rsidRPr="00001625">
              <w:rPr>
                <w:rFonts w:ascii="Arial" w:hAnsi="Arial" w:cs="Arial"/>
                <w:b/>
              </w:rPr>
              <w:t>Re</w:t>
            </w:r>
            <w:r w:rsidRPr="00001625">
              <w:rPr>
                <w:rFonts w:ascii="Arial" w:hAnsi="Arial" w:cs="Arial"/>
                <w:b/>
                <w:spacing w:val="2"/>
              </w:rPr>
              <w:t>v</w:t>
            </w:r>
            <w:r w:rsidRPr="00001625">
              <w:rPr>
                <w:rFonts w:ascii="Arial" w:hAnsi="Arial" w:cs="Arial"/>
                <w:b/>
              </w:rPr>
              <w:t>ie</w:t>
            </w:r>
            <w:r w:rsidRPr="00001625">
              <w:rPr>
                <w:rFonts w:ascii="Arial" w:hAnsi="Arial" w:cs="Arial"/>
                <w:b/>
                <w:spacing w:val="3"/>
              </w:rPr>
              <w:t>w</w:t>
            </w:r>
            <w:r w:rsidRPr="00001625">
              <w:rPr>
                <w:rFonts w:ascii="Arial" w:hAnsi="Arial" w:cs="Arial"/>
                <w:b/>
              </w:rPr>
              <w:t>e</w:t>
            </w:r>
            <w:r w:rsidRPr="00001625">
              <w:rPr>
                <w:rFonts w:ascii="Arial" w:hAnsi="Arial" w:cs="Arial"/>
                <w:b/>
                <w:spacing w:val="1"/>
              </w:rPr>
              <w:t>r’</w:t>
            </w:r>
            <w:r w:rsidRPr="00001625">
              <w:rPr>
                <w:rFonts w:ascii="Arial" w:hAnsi="Arial" w:cs="Arial"/>
                <w:b/>
              </w:rPr>
              <w:t>s</w:t>
            </w:r>
            <w:r w:rsidRPr="00001625">
              <w:rPr>
                <w:rFonts w:ascii="Arial" w:hAnsi="Arial" w:cs="Arial"/>
                <w:b/>
                <w:spacing w:val="-9"/>
              </w:rPr>
              <w:t xml:space="preserve"> </w:t>
            </w:r>
            <w:r w:rsidRPr="00001625">
              <w:rPr>
                <w:rFonts w:ascii="Arial" w:hAnsi="Arial" w:cs="Arial"/>
                <w:b/>
              </w:rPr>
              <w:t>c</w:t>
            </w:r>
            <w:r w:rsidRPr="00001625">
              <w:rPr>
                <w:rFonts w:ascii="Arial" w:hAnsi="Arial" w:cs="Arial"/>
                <w:b/>
                <w:spacing w:val="1"/>
              </w:rPr>
              <w:t>o</w:t>
            </w:r>
            <w:r w:rsidRPr="00001625">
              <w:rPr>
                <w:rFonts w:ascii="Arial" w:hAnsi="Arial" w:cs="Arial"/>
                <w:b/>
              </w:rPr>
              <w:t>m</w:t>
            </w:r>
            <w:r w:rsidRPr="00001625">
              <w:rPr>
                <w:rFonts w:ascii="Arial" w:hAnsi="Arial" w:cs="Arial"/>
                <w:b/>
                <w:spacing w:val="-3"/>
              </w:rPr>
              <w:t>m</w:t>
            </w:r>
            <w:r w:rsidRPr="00001625">
              <w:rPr>
                <w:rFonts w:ascii="Arial" w:hAnsi="Arial" w:cs="Arial"/>
                <w:b/>
              </w:rPr>
              <w:t>ent</w:t>
            </w:r>
          </w:p>
          <w:p w14:paraId="18996885" w14:textId="77777777" w:rsidR="00A859A0" w:rsidRPr="00001625" w:rsidRDefault="003A1E9A">
            <w:pPr>
              <w:ind w:left="102" w:right="643"/>
              <w:rPr>
                <w:rFonts w:ascii="Arial" w:hAnsi="Arial" w:cs="Arial"/>
              </w:rPr>
            </w:pPr>
            <w:r w:rsidRPr="00001625">
              <w:rPr>
                <w:rFonts w:ascii="Arial" w:hAnsi="Arial" w:cs="Arial"/>
                <w:b/>
              </w:rPr>
              <w:t>Ar</w:t>
            </w:r>
            <w:r w:rsidRPr="00001625">
              <w:rPr>
                <w:rFonts w:ascii="Arial" w:hAnsi="Arial" w:cs="Arial"/>
                <w:b/>
                <w:spacing w:val="1"/>
              </w:rPr>
              <w:t>t</w:t>
            </w:r>
            <w:r w:rsidRPr="00001625">
              <w:rPr>
                <w:rFonts w:ascii="Arial" w:hAnsi="Arial" w:cs="Arial"/>
                <w:b/>
              </w:rPr>
              <w:t>ifici</w:t>
            </w:r>
            <w:r w:rsidRPr="00001625">
              <w:rPr>
                <w:rFonts w:ascii="Arial" w:hAnsi="Arial" w:cs="Arial"/>
                <w:b/>
                <w:spacing w:val="1"/>
              </w:rPr>
              <w:t>a</w:t>
            </w:r>
            <w:r w:rsidRPr="00001625">
              <w:rPr>
                <w:rFonts w:ascii="Arial" w:hAnsi="Arial" w:cs="Arial"/>
                <w:b/>
              </w:rPr>
              <w:t>l</w:t>
            </w:r>
            <w:r w:rsidRPr="00001625">
              <w:rPr>
                <w:rFonts w:ascii="Arial" w:hAnsi="Arial" w:cs="Arial"/>
                <w:b/>
                <w:spacing w:val="-8"/>
              </w:rPr>
              <w:t xml:space="preserve"> </w:t>
            </w:r>
            <w:r w:rsidRPr="00001625">
              <w:rPr>
                <w:rFonts w:ascii="Arial" w:hAnsi="Arial" w:cs="Arial"/>
                <w:b/>
              </w:rPr>
              <w:t>I</w:t>
            </w:r>
            <w:r w:rsidRPr="00001625">
              <w:rPr>
                <w:rFonts w:ascii="Arial" w:hAnsi="Arial" w:cs="Arial"/>
                <w:b/>
                <w:spacing w:val="-1"/>
              </w:rPr>
              <w:t>n</w:t>
            </w:r>
            <w:r w:rsidRPr="00001625">
              <w:rPr>
                <w:rFonts w:ascii="Arial" w:hAnsi="Arial" w:cs="Arial"/>
                <w:b/>
                <w:spacing w:val="1"/>
              </w:rPr>
              <w:t>t</w:t>
            </w:r>
            <w:r w:rsidRPr="00001625">
              <w:rPr>
                <w:rFonts w:ascii="Arial" w:hAnsi="Arial" w:cs="Arial"/>
                <w:b/>
              </w:rPr>
              <w:t>elli</w:t>
            </w:r>
            <w:r w:rsidRPr="00001625">
              <w:rPr>
                <w:rFonts w:ascii="Arial" w:hAnsi="Arial" w:cs="Arial"/>
                <w:b/>
                <w:spacing w:val="1"/>
              </w:rPr>
              <w:t>g</w:t>
            </w:r>
            <w:r w:rsidRPr="00001625">
              <w:rPr>
                <w:rFonts w:ascii="Arial" w:hAnsi="Arial" w:cs="Arial"/>
                <w:b/>
              </w:rPr>
              <w:t>ence</w:t>
            </w:r>
            <w:r w:rsidRPr="00001625">
              <w:rPr>
                <w:rFonts w:ascii="Arial" w:hAnsi="Arial" w:cs="Arial"/>
                <w:b/>
                <w:spacing w:val="-9"/>
              </w:rPr>
              <w:t xml:space="preserve"> </w:t>
            </w:r>
            <w:r w:rsidRPr="00001625">
              <w:rPr>
                <w:rFonts w:ascii="Arial" w:hAnsi="Arial" w:cs="Arial"/>
                <w:b/>
                <w:spacing w:val="1"/>
              </w:rPr>
              <w:t>(</w:t>
            </w:r>
            <w:r w:rsidRPr="00001625">
              <w:rPr>
                <w:rFonts w:ascii="Arial" w:hAnsi="Arial" w:cs="Arial"/>
                <w:b/>
              </w:rPr>
              <w:t>AI)</w:t>
            </w:r>
            <w:r w:rsidRPr="00001625">
              <w:rPr>
                <w:rFonts w:ascii="Arial" w:hAnsi="Arial" w:cs="Arial"/>
                <w:b/>
                <w:spacing w:val="-3"/>
              </w:rPr>
              <w:t xml:space="preserve"> </w:t>
            </w:r>
            <w:r w:rsidRPr="00001625">
              <w:rPr>
                <w:rFonts w:ascii="Arial" w:hAnsi="Arial" w:cs="Arial"/>
                <w:b/>
                <w:spacing w:val="1"/>
              </w:rPr>
              <w:t>g</w:t>
            </w:r>
            <w:r w:rsidRPr="00001625">
              <w:rPr>
                <w:rFonts w:ascii="Arial" w:hAnsi="Arial" w:cs="Arial"/>
                <w:b/>
              </w:rPr>
              <w:t>ene</w:t>
            </w:r>
            <w:r w:rsidRPr="00001625">
              <w:rPr>
                <w:rFonts w:ascii="Arial" w:hAnsi="Arial" w:cs="Arial"/>
                <w:b/>
                <w:spacing w:val="1"/>
              </w:rPr>
              <w:t>rat</w:t>
            </w:r>
            <w:r w:rsidRPr="00001625">
              <w:rPr>
                <w:rFonts w:ascii="Arial" w:hAnsi="Arial" w:cs="Arial"/>
                <w:b/>
              </w:rPr>
              <w:t>ed</w:t>
            </w:r>
            <w:r w:rsidRPr="00001625">
              <w:rPr>
                <w:rFonts w:ascii="Arial" w:hAnsi="Arial" w:cs="Arial"/>
                <w:b/>
                <w:spacing w:val="-8"/>
              </w:rPr>
              <w:t xml:space="preserve"> </w:t>
            </w:r>
            <w:r w:rsidRPr="00001625">
              <w:rPr>
                <w:rFonts w:ascii="Arial" w:hAnsi="Arial" w:cs="Arial"/>
                <w:b/>
                <w:spacing w:val="1"/>
              </w:rPr>
              <w:t>o</w:t>
            </w:r>
            <w:r w:rsidRPr="00001625">
              <w:rPr>
                <w:rFonts w:ascii="Arial" w:hAnsi="Arial" w:cs="Arial"/>
                <w:b/>
              </w:rPr>
              <w:t>r</w:t>
            </w:r>
            <w:r w:rsidRPr="00001625">
              <w:rPr>
                <w:rFonts w:ascii="Arial" w:hAnsi="Arial" w:cs="Arial"/>
                <w:b/>
                <w:spacing w:val="-1"/>
              </w:rPr>
              <w:t xml:space="preserve"> </w:t>
            </w:r>
            <w:r w:rsidRPr="00001625">
              <w:rPr>
                <w:rFonts w:ascii="Arial" w:hAnsi="Arial" w:cs="Arial"/>
                <w:b/>
                <w:spacing w:val="1"/>
              </w:rPr>
              <w:t>a</w:t>
            </w:r>
            <w:r w:rsidRPr="00001625">
              <w:rPr>
                <w:rFonts w:ascii="Arial" w:hAnsi="Arial" w:cs="Arial"/>
                <w:b/>
                <w:spacing w:val="-1"/>
              </w:rPr>
              <w:t>ss</w:t>
            </w:r>
            <w:r w:rsidRPr="00001625">
              <w:rPr>
                <w:rFonts w:ascii="Arial" w:hAnsi="Arial" w:cs="Arial"/>
                <w:b/>
              </w:rPr>
              <w:t>i</w:t>
            </w:r>
            <w:r w:rsidRPr="00001625">
              <w:rPr>
                <w:rFonts w:ascii="Arial" w:hAnsi="Arial" w:cs="Arial"/>
                <w:b/>
                <w:spacing w:val="-1"/>
              </w:rPr>
              <w:t>s</w:t>
            </w:r>
            <w:r w:rsidRPr="00001625">
              <w:rPr>
                <w:rFonts w:ascii="Arial" w:hAnsi="Arial" w:cs="Arial"/>
                <w:b/>
                <w:spacing w:val="1"/>
              </w:rPr>
              <w:t>t</w:t>
            </w:r>
            <w:r w:rsidRPr="00001625">
              <w:rPr>
                <w:rFonts w:ascii="Arial" w:hAnsi="Arial" w:cs="Arial"/>
                <w:b/>
              </w:rPr>
              <w:t>ed</w:t>
            </w:r>
            <w:r w:rsidRPr="00001625">
              <w:rPr>
                <w:rFonts w:ascii="Arial" w:hAnsi="Arial" w:cs="Arial"/>
                <w:b/>
                <w:spacing w:val="-7"/>
              </w:rPr>
              <w:t xml:space="preserve"> </w:t>
            </w:r>
            <w:r w:rsidRPr="00001625">
              <w:rPr>
                <w:rFonts w:ascii="Arial" w:hAnsi="Arial" w:cs="Arial"/>
                <w:b/>
              </w:rPr>
              <w:t>r</w:t>
            </w:r>
            <w:r w:rsidRPr="00001625">
              <w:rPr>
                <w:rFonts w:ascii="Arial" w:hAnsi="Arial" w:cs="Arial"/>
                <w:b/>
                <w:spacing w:val="1"/>
              </w:rPr>
              <w:t>ev</w:t>
            </w:r>
            <w:r w:rsidRPr="00001625">
              <w:rPr>
                <w:rFonts w:ascii="Arial" w:hAnsi="Arial" w:cs="Arial"/>
                <w:b/>
              </w:rPr>
              <w:t>iew</w:t>
            </w:r>
            <w:r w:rsidRPr="00001625">
              <w:rPr>
                <w:rFonts w:ascii="Arial" w:hAnsi="Arial" w:cs="Arial"/>
                <w:b/>
                <w:spacing w:val="-3"/>
              </w:rPr>
              <w:t xml:space="preserve"> </w:t>
            </w:r>
            <w:r w:rsidRPr="00001625">
              <w:rPr>
                <w:rFonts w:ascii="Arial" w:hAnsi="Arial" w:cs="Arial"/>
                <w:b/>
                <w:spacing w:val="-2"/>
              </w:rPr>
              <w:t>c</w:t>
            </w:r>
            <w:r w:rsidRPr="00001625">
              <w:rPr>
                <w:rFonts w:ascii="Arial" w:hAnsi="Arial" w:cs="Arial"/>
                <w:b/>
                <w:spacing w:val="3"/>
              </w:rPr>
              <w:t>o</w:t>
            </w:r>
            <w:r w:rsidRPr="00001625">
              <w:rPr>
                <w:rFonts w:ascii="Arial" w:hAnsi="Arial" w:cs="Arial"/>
                <w:b/>
              </w:rPr>
              <w:t>m</w:t>
            </w:r>
            <w:r w:rsidRPr="00001625">
              <w:rPr>
                <w:rFonts w:ascii="Arial" w:hAnsi="Arial" w:cs="Arial"/>
                <w:b/>
                <w:spacing w:val="-3"/>
              </w:rPr>
              <w:t>m</w:t>
            </w:r>
            <w:r w:rsidRPr="00001625">
              <w:rPr>
                <w:rFonts w:ascii="Arial" w:hAnsi="Arial" w:cs="Arial"/>
                <w:b/>
              </w:rPr>
              <w:t>en</w:t>
            </w:r>
            <w:r w:rsidRPr="00001625">
              <w:rPr>
                <w:rFonts w:ascii="Arial" w:hAnsi="Arial" w:cs="Arial"/>
                <w:b/>
                <w:spacing w:val="1"/>
              </w:rPr>
              <w:t>t</w:t>
            </w:r>
            <w:r w:rsidRPr="00001625">
              <w:rPr>
                <w:rFonts w:ascii="Arial" w:hAnsi="Arial" w:cs="Arial"/>
                <w:b/>
              </w:rPr>
              <w:t>s</w:t>
            </w:r>
            <w:r w:rsidRPr="00001625">
              <w:rPr>
                <w:rFonts w:ascii="Arial" w:hAnsi="Arial" w:cs="Arial"/>
                <w:b/>
                <w:spacing w:val="-9"/>
              </w:rPr>
              <w:t xml:space="preserve"> </w:t>
            </w:r>
            <w:r w:rsidRPr="00001625">
              <w:rPr>
                <w:rFonts w:ascii="Arial" w:hAnsi="Arial" w:cs="Arial"/>
                <w:b/>
                <w:spacing w:val="1"/>
              </w:rPr>
              <w:t>a</w:t>
            </w:r>
            <w:r w:rsidRPr="00001625">
              <w:rPr>
                <w:rFonts w:ascii="Arial" w:hAnsi="Arial" w:cs="Arial"/>
                <w:b/>
              </w:rPr>
              <w:t>re</w:t>
            </w:r>
            <w:r w:rsidRPr="00001625">
              <w:rPr>
                <w:rFonts w:ascii="Arial" w:hAnsi="Arial" w:cs="Arial"/>
                <w:b/>
                <w:spacing w:val="-2"/>
              </w:rPr>
              <w:t xml:space="preserve"> </w:t>
            </w:r>
            <w:r w:rsidRPr="00001625">
              <w:rPr>
                <w:rFonts w:ascii="Arial" w:hAnsi="Arial" w:cs="Arial"/>
                <w:b/>
                <w:spacing w:val="-1"/>
              </w:rPr>
              <w:t>s</w:t>
            </w:r>
            <w:r w:rsidRPr="00001625">
              <w:rPr>
                <w:rFonts w:ascii="Arial" w:hAnsi="Arial" w:cs="Arial"/>
                <w:b/>
                <w:spacing w:val="1"/>
              </w:rPr>
              <w:t>t</w:t>
            </w:r>
            <w:r w:rsidRPr="00001625">
              <w:rPr>
                <w:rFonts w:ascii="Arial" w:hAnsi="Arial" w:cs="Arial"/>
                <w:b/>
              </w:rPr>
              <w:t>ric</w:t>
            </w:r>
            <w:r w:rsidRPr="00001625">
              <w:rPr>
                <w:rFonts w:ascii="Arial" w:hAnsi="Arial" w:cs="Arial"/>
                <w:b/>
                <w:spacing w:val="1"/>
              </w:rPr>
              <w:t>t</w:t>
            </w:r>
            <w:r w:rsidRPr="00001625">
              <w:rPr>
                <w:rFonts w:ascii="Arial" w:hAnsi="Arial" w:cs="Arial"/>
                <w:b/>
              </w:rPr>
              <w:t>ly</w:t>
            </w:r>
            <w:r w:rsidRPr="00001625">
              <w:rPr>
                <w:rFonts w:ascii="Arial" w:hAnsi="Arial" w:cs="Arial"/>
                <w:b/>
                <w:spacing w:val="-5"/>
              </w:rPr>
              <w:t xml:space="preserve"> </w:t>
            </w:r>
            <w:r w:rsidRPr="00001625">
              <w:rPr>
                <w:rFonts w:ascii="Arial" w:hAnsi="Arial" w:cs="Arial"/>
                <w:b/>
              </w:rPr>
              <w:t>pr</w:t>
            </w:r>
            <w:r w:rsidRPr="00001625">
              <w:rPr>
                <w:rFonts w:ascii="Arial" w:hAnsi="Arial" w:cs="Arial"/>
                <w:b/>
                <w:spacing w:val="1"/>
              </w:rPr>
              <w:t>o</w:t>
            </w:r>
            <w:r w:rsidRPr="00001625">
              <w:rPr>
                <w:rFonts w:ascii="Arial" w:hAnsi="Arial" w:cs="Arial"/>
                <w:b/>
              </w:rPr>
              <w:t>hi</w:t>
            </w:r>
            <w:r w:rsidRPr="00001625">
              <w:rPr>
                <w:rFonts w:ascii="Arial" w:hAnsi="Arial" w:cs="Arial"/>
                <w:b/>
                <w:spacing w:val="-1"/>
              </w:rPr>
              <w:t>b</w:t>
            </w:r>
            <w:r w:rsidRPr="00001625">
              <w:rPr>
                <w:rFonts w:ascii="Arial" w:hAnsi="Arial" w:cs="Arial"/>
                <w:b/>
                <w:spacing w:val="2"/>
              </w:rPr>
              <w:t>i</w:t>
            </w:r>
            <w:r w:rsidRPr="00001625">
              <w:rPr>
                <w:rFonts w:ascii="Arial" w:hAnsi="Arial" w:cs="Arial"/>
                <w:b/>
                <w:spacing w:val="1"/>
              </w:rPr>
              <w:t>t</w:t>
            </w:r>
            <w:r w:rsidRPr="00001625">
              <w:rPr>
                <w:rFonts w:ascii="Arial" w:hAnsi="Arial" w:cs="Arial"/>
                <w:b/>
              </w:rPr>
              <w:t>ed</w:t>
            </w:r>
            <w:r w:rsidRPr="00001625">
              <w:rPr>
                <w:rFonts w:ascii="Arial" w:hAnsi="Arial" w:cs="Arial"/>
                <w:b/>
                <w:spacing w:val="-9"/>
              </w:rPr>
              <w:t xml:space="preserve"> </w:t>
            </w:r>
            <w:r w:rsidRPr="00001625">
              <w:rPr>
                <w:rFonts w:ascii="Arial" w:hAnsi="Arial" w:cs="Arial"/>
                <w:b/>
              </w:rPr>
              <w:t>d</w:t>
            </w:r>
            <w:r w:rsidRPr="00001625">
              <w:rPr>
                <w:rFonts w:ascii="Arial" w:hAnsi="Arial" w:cs="Arial"/>
                <w:b/>
                <w:spacing w:val="-1"/>
              </w:rPr>
              <w:t>u</w:t>
            </w:r>
            <w:r w:rsidRPr="00001625">
              <w:rPr>
                <w:rFonts w:ascii="Arial" w:hAnsi="Arial" w:cs="Arial"/>
                <w:b/>
              </w:rPr>
              <w:t>ring</w:t>
            </w:r>
            <w:r w:rsidRPr="00001625">
              <w:rPr>
                <w:rFonts w:ascii="Arial" w:hAnsi="Arial" w:cs="Arial"/>
                <w:b/>
                <w:spacing w:val="-5"/>
              </w:rPr>
              <w:t xml:space="preserve"> </w:t>
            </w:r>
            <w:r w:rsidRPr="00001625">
              <w:rPr>
                <w:rFonts w:ascii="Arial" w:hAnsi="Arial" w:cs="Arial"/>
                <w:b/>
              </w:rPr>
              <w:t>peer r</w:t>
            </w:r>
            <w:r w:rsidRPr="00001625">
              <w:rPr>
                <w:rFonts w:ascii="Arial" w:hAnsi="Arial" w:cs="Arial"/>
                <w:b/>
                <w:spacing w:val="1"/>
              </w:rPr>
              <w:t>ev</w:t>
            </w:r>
            <w:r w:rsidRPr="00001625">
              <w:rPr>
                <w:rFonts w:ascii="Arial" w:hAnsi="Arial" w:cs="Arial"/>
                <w:b/>
              </w:rPr>
              <w:t>ie</w:t>
            </w:r>
            <w:r w:rsidRPr="00001625">
              <w:rPr>
                <w:rFonts w:ascii="Arial" w:hAnsi="Arial" w:cs="Arial"/>
                <w:b/>
                <w:spacing w:val="3"/>
              </w:rPr>
              <w:t>w</w:t>
            </w:r>
            <w:r w:rsidRPr="00001625">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504B849E" w14:textId="77777777" w:rsidR="00A859A0" w:rsidRPr="00001625" w:rsidRDefault="003A1E9A">
            <w:pPr>
              <w:spacing w:line="220" w:lineRule="exact"/>
              <w:ind w:left="102"/>
              <w:rPr>
                <w:rFonts w:ascii="Arial" w:hAnsi="Arial" w:cs="Arial"/>
              </w:rPr>
            </w:pPr>
            <w:r w:rsidRPr="00001625">
              <w:rPr>
                <w:rFonts w:ascii="Arial" w:hAnsi="Arial" w:cs="Arial"/>
                <w:b/>
              </w:rPr>
              <w:t>Auth</w:t>
            </w:r>
            <w:r w:rsidRPr="00001625">
              <w:rPr>
                <w:rFonts w:ascii="Arial" w:hAnsi="Arial" w:cs="Arial"/>
                <w:b/>
                <w:spacing w:val="1"/>
              </w:rPr>
              <w:t>o</w:t>
            </w:r>
            <w:r w:rsidRPr="00001625">
              <w:rPr>
                <w:rFonts w:ascii="Arial" w:hAnsi="Arial" w:cs="Arial"/>
                <w:b/>
              </w:rPr>
              <w:t>r</w:t>
            </w:r>
            <w:r w:rsidRPr="00001625">
              <w:rPr>
                <w:rFonts w:ascii="Arial" w:hAnsi="Arial" w:cs="Arial"/>
                <w:b/>
                <w:spacing w:val="1"/>
              </w:rPr>
              <w:t>’</w:t>
            </w:r>
            <w:r w:rsidRPr="00001625">
              <w:rPr>
                <w:rFonts w:ascii="Arial" w:hAnsi="Arial" w:cs="Arial"/>
                <w:b/>
              </w:rPr>
              <w:t>s</w:t>
            </w:r>
            <w:r w:rsidRPr="00001625">
              <w:rPr>
                <w:rFonts w:ascii="Arial" w:hAnsi="Arial" w:cs="Arial"/>
                <w:b/>
                <w:spacing w:val="-8"/>
              </w:rPr>
              <w:t xml:space="preserve"> </w:t>
            </w:r>
            <w:r w:rsidRPr="00001625">
              <w:rPr>
                <w:rFonts w:ascii="Arial" w:hAnsi="Arial" w:cs="Arial"/>
                <w:b/>
              </w:rPr>
              <w:t>Fe</w:t>
            </w:r>
            <w:r w:rsidRPr="00001625">
              <w:rPr>
                <w:rFonts w:ascii="Arial" w:hAnsi="Arial" w:cs="Arial"/>
                <w:b/>
                <w:spacing w:val="1"/>
              </w:rPr>
              <w:t>e</w:t>
            </w:r>
            <w:r w:rsidRPr="00001625">
              <w:rPr>
                <w:rFonts w:ascii="Arial" w:hAnsi="Arial" w:cs="Arial"/>
                <w:b/>
              </w:rPr>
              <w:t>d</w:t>
            </w:r>
            <w:r w:rsidRPr="00001625">
              <w:rPr>
                <w:rFonts w:ascii="Arial" w:hAnsi="Arial" w:cs="Arial"/>
                <w:b/>
                <w:spacing w:val="-1"/>
              </w:rPr>
              <w:t>b</w:t>
            </w:r>
            <w:r w:rsidRPr="00001625">
              <w:rPr>
                <w:rFonts w:ascii="Arial" w:hAnsi="Arial" w:cs="Arial"/>
                <w:b/>
                <w:spacing w:val="1"/>
              </w:rPr>
              <w:t>a</w:t>
            </w:r>
            <w:r w:rsidRPr="00001625">
              <w:rPr>
                <w:rFonts w:ascii="Arial" w:hAnsi="Arial" w:cs="Arial"/>
                <w:b/>
                <w:spacing w:val="3"/>
              </w:rPr>
              <w:t>c</w:t>
            </w:r>
            <w:r w:rsidRPr="00001625">
              <w:rPr>
                <w:rFonts w:ascii="Arial" w:hAnsi="Arial" w:cs="Arial"/>
                <w:b/>
              </w:rPr>
              <w:t>k</w:t>
            </w:r>
            <w:r w:rsidRPr="00001625">
              <w:rPr>
                <w:rFonts w:ascii="Arial" w:hAnsi="Arial" w:cs="Arial"/>
                <w:b/>
                <w:spacing w:val="-6"/>
              </w:rPr>
              <w:t xml:space="preserve"> </w:t>
            </w:r>
            <w:r w:rsidRPr="00001625">
              <w:rPr>
                <w:rFonts w:ascii="Arial" w:hAnsi="Arial" w:cs="Arial"/>
                <w:i/>
                <w:spacing w:val="-2"/>
              </w:rPr>
              <w:t>(</w:t>
            </w:r>
            <w:r w:rsidRPr="00001625">
              <w:rPr>
                <w:rFonts w:ascii="Arial" w:hAnsi="Arial" w:cs="Arial"/>
                <w:i/>
              </w:rPr>
              <w:t>Ple</w:t>
            </w:r>
            <w:r w:rsidRPr="00001625">
              <w:rPr>
                <w:rFonts w:ascii="Arial" w:hAnsi="Arial" w:cs="Arial"/>
                <w:i/>
                <w:spacing w:val="1"/>
              </w:rPr>
              <w:t>a</w:t>
            </w:r>
            <w:r w:rsidRPr="00001625">
              <w:rPr>
                <w:rFonts w:ascii="Arial" w:hAnsi="Arial" w:cs="Arial"/>
                <w:i/>
                <w:spacing w:val="-1"/>
              </w:rPr>
              <w:t>s</w:t>
            </w:r>
            <w:r w:rsidRPr="00001625">
              <w:rPr>
                <w:rFonts w:ascii="Arial" w:hAnsi="Arial" w:cs="Arial"/>
                <w:i/>
              </w:rPr>
              <w:t>e</w:t>
            </w:r>
            <w:r w:rsidRPr="00001625">
              <w:rPr>
                <w:rFonts w:ascii="Arial" w:hAnsi="Arial" w:cs="Arial"/>
                <w:i/>
                <w:spacing w:val="-5"/>
              </w:rPr>
              <w:t xml:space="preserve"> </w:t>
            </w:r>
            <w:r w:rsidRPr="00001625">
              <w:rPr>
                <w:rFonts w:ascii="Arial" w:hAnsi="Arial" w:cs="Arial"/>
                <w:i/>
              </w:rPr>
              <w:t>c</w:t>
            </w:r>
            <w:r w:rsidRPr="00001625">
              <w:rPr>
                <w:rFonts w:ascii="Arial" w:hAnsi="Arial" w:cs="Arial"/>
                <w:i/>
                <w:spacing w:val="1"/>
              </w:rPr>
              <w:t>o</w:t>
            </w:r>
            <w:r w:rsidRPr="00001625">
              <w:rPr>
                <w:rFonts w:ascii="Arial" w:hAnsi="Arial" w:cs="Arial"/>
                <w:i/>
                <w:spacing w:val="-1"/>
              </w:rPr>
              <w:t>rr</w:t>
            </w:r>
            <w:r w:rsidRPr="00001625">
              <w:rPr>
                <w:rFonts w:ascii="Arial" w:hAnsi="Arial" w:cs="Arial"/>
                <w:i/>
              </w:rPr>
              <w:t>e</w:t>
            </w:r>
            <w:r w:rsidRPr="00001625">
              <w:rPr>
                <w:rFonts w:ascii="Arial" w:hAnsi="Arial" w:cs="Arial"/>
                <w:i/>
                <w:spacing w:val="1"/>
              </w:rPr>
              <w:t>c</w:t>
            </w:r>
            <w:r w:rsidRPr="00001625">
              <w:rPr>
                <w:rFonts w:ascii="Arial" w:hAnsi="Arial" w:cs="Arial"/>
                <w:i/>
              </w:rPr>
              <w:t>t</w:t>
            </w:r>
            <w:r w:rsidRPr="00001625">
              <w:rPr>
                <w:rFonts w:ascii="Arial" w:hAnsi="Arial" w:cs="Arial"/>
                <w:i/>
                <w:spacing w:val="-6"/>
              </w:rPr>
              <w:t xml:space="preserve"> </w:t>
            </w:r>
            <w:r w:rsidRPr="00001625">
              <w:rPr>
                <w:rFonts w:ascii="Arial" w:hAnsi="Arial" w:cs="Arial"/>
                <w:i/>
              </w:rPr>
              <w:t>t</w:t>
            </w:r>
            <w:r w:rsidRPr="00001625">
              <w:rPr>
                <w:rFonts w:ascii="Arial" w:hAnsi="Arial" w:cs="Arial"/>
                <w:i/>
                <w:spacing w:val="1"/>
              </w:rPr>
              <w:t>h</w:t>
            </w:r>
            <w:r w:rsidRPr="00001625">
              <w:rPr>
                <w:rFonts w:ascii="Arial" w:hAnsi="Arial" w:cs="Arial"/>
                <w:i/>
              </w:rPr>
              <w:t>e</w:t>
            </w:r>
            <w:r w:rsidRPr="00001625">
              <w:rPr>
                <w:rFonts w:ascii="Arial" w:hAnsi="Arial" w:cs="Arial"/>
                <w:i/>
                <w:spacing w:val="-1"/>
              </w:rPr>
              <w:t xml:space="preserve"> </w:t>
            </w:r>
            <w:r w:rsidRPr="00001625">
              <w:rPr>
                <w:rFonts w:ascii="Arial" w:hAnsi="Arial" w:cs="Arial"/>
                <w:i/>
              </w:rPr>
              <w:t>m</w:t>
            </w:r>
            <w:r w:rsidRPr="00001625">
              <w:rPr>
                <w:rFonts w:ascii="Arial" w:hAnsi="Arial" w:cs="Arial"/>
                <w:i/>
                <w:spacing w:val="1"/>
              </w:rPr>
              <w:t>anu</w:t>
            </w:r>
            <w:r w:rsidRPr="00001625">
              <w:rPr>
                <w:rFonts w:ascii="Arial" w:hAnsi="Arial" w:cs="Arial"/>
                <w:i/>
                <w:spacing w:val="-1"/>
              </w:rPr>
              <w:t>s</w:t>
            </w:r>
            <w:r w:rsidRPr="00001625">
              <w:rPr>
                <w:rFonts w:ascii="Arial" w:hAnsi="Arial" w:cs="Arial"/>
                <w:i/>
              </w:rPr>
              <w:t>cript</w:t>
            </w:r>
            <w:r w:rsidRPr="00001625">
              <w:rPr>
                <w:rFonts w:ascii="Arial" w:hAnsi="Arial" w:cs="Arial"/>
                <w:i/>
                <w:spacing w:val="-9"/>
              </w:rPr>
              <w:t xml:space="preserve"> </w:t>
            </w:r>
            <w:r w:rsidRPr="00001625">
              <w:rPr>
                <w:rFonts w:ascii="Arial" w:hAnsi="Arial" w:cs="Arial"/>
                <w:i/>
                <w:spacing w:val="1"/>
              </w:rPr>
              <w:t>an</w:t>
            </w:r>
            <w:r w:rsidRPr="00001625">
              <w:rPr>
                <w:rFonts w:ascii="Arial" w:hAnsi="Arial" w:cs="Arial"/>
                <w:i/>
              </w:rPr>
              <w:t>d</w:t>
            </w:r>
            <w:r w:rsidRPr="00001625">
              <w:rPr>
                <w:rFonts w:ascii="Arial" w:hAnsi="Arial" w:cs="Arial"/>
                <w:i/>
                <w:spacing w:val="-2"/>
              </w:rPr>
              <w:t xml:space="preserve"> </w:t>
            </w:r>
            <w:r w:rsidRPr="00001625">
              <w:rPr>
                <w:rFonts w:ascii="Arial" w:hAnsi="Arial" w:cs="Arial"/>
                <w:i/>
                <w:spacing w:val="1"/>
              </w:rPr>
              <w:t>h</w:t>
            </w:r>
            <w:r w:rsidRPr="00001625">
              <w:rPr>
                <w:rFonts w:ascii="Arial" w:hAnsi="Arial" w:cs="Arial"/>
                <w:i/>
                <w:spacing w:val="-3"/>
              </w:rPr>
              <w:t>i</w:t>
            </w:r>
            <w:r w:rsidRPr="00001625">
              <w:rPr>
                <w:rFonts w:ascii="Arial" w:hAnsi="Arial" w:cs="Arial"/>
                <w:i/>
                <w:spacing w:val="-1"/>
              </w:rPr>
              <w:t>g</w:t>
            </w:r>
            <w:r w:rsidRPr="00001625">
              <w:rPr>
                <w:rFonts w:ascii="Arial" w:hAnsi="Arial" w:cs="Arial"/>
                <w:i/>
                <w:spacing w:val="1"/>
              </w:rPr>
              <w:t>h</w:t>
            </w:r>
            <w:r w:rsidRPr="00001625">
              <w:rPr>
                <w:rFonts w:ascii="Arial" w:hAnsi="Arial" w:cs="Arial"/>
                <w:i/>
              </w:rPr>
              <w:t>li</w:t>
            </w:r>
            <w:r w:rsidRPr="00001625">
              <w:rPr>
                <w:rFonts w:ascii="Arial" w:hAnsi="Arial" w:cs="Arial"/>
                <w:i/>
                <w:spacing w:val="1"/>
              </w:rPr>
              <w:t>gh</w:t>
            </w:r>
            <w:r w:rsidRPr="00001625">
              <w:rPr>
                <w:rFonts w:ascii="Arial" w:hAnsi="Arial" w:cs="Arial"/>
                <w:i/>
              </w:rPr>
              <w:t>t</w:t>
            </w:r>
            <w:r w:rsidRPr="00001625">
              <w:rPr>
                <w:rFonts w:ascii="Arial" w:hAnsi="Arial" w:cs="Arial"/>
                <w:i/>
                <w:spacing w:val="-7"/>
              </w:rPr>
              <w:t xml:space="preserve"> </w:t>
            </w:r>
            <w:r w:rsidRPr="00001625">
              <w:rPr>
                <w:rFonts w:ascii="Arial" w:hAnsi="Arial" w:cs="Arial"/>
                <w:i/>
              </w:rPr>
              <w:t>t</w:t>
            </w:r>
            <w:r w:rsidRPr="00001625">
              <w:rPr>
                <w:rFonts w:ascii="Arial" w:hAnsi="Arial" w:cs="Arial"/>
                <w:i/>
                <w:spacing w:val="1"/>
              </w:rPr>
              <w:t>ha</w:t>
            </w:r>
            <w:r w:rsidRPr="00001625">
              <w:rPr>
                <w:rFonts w:ascii="Arial" w:hAnsi="Arial" w:cs="Arial"/>
                <w:i/>
              </w:rPr>
              <w:t>t</w:t>
            </w:r>
            <w:r w:rsidRPr="00001625">
              <w:rPr>
                <w:rFonts w:ascii="Arial" w:hAnsi="Arial" w:cs="Arial"/>
                <w:i/>
                <w:spacing w:val="-5"/>
              </w:rPr>
              <w:t xml:space="preserve"> </w:t>
            </w:r>
            <w:r w:rsidRPr="00001625">
              <w:rPr>
                <w:rFonts w:ascii="Arial" w:hAnsi="Arial" w:cs="Arial"/>
                <w:i/>
                <w:spacing w:val="1"/>
              </w:rPr>
              <w:t>pa</w:t>
            </w:r>
            <w:r w:rsidRPr="00001625">
              <w:rPr>
                <w:rFonts w:ascii="Arial" w:hAnsi="Arial" w:cs="Arial"/>
                <w:i/>
                <w:spacing w:val="-1"/>
              </w:rPr>
              <w:t>r</w:t>
            </w:r>
            <w:r w:rsidRPr="00001625">
              <w:rPr>
                <w:rFonts w:ascii="Arial" w:hAnsi="Arial" w:cs="Arial"/>
                <w:i/>
              </w:rPr>
              <w:t>t</w:t>
            </w:r>
          </w:p>
          <w:p w14:paraId="7C2B741E" w14:textId="77777777" w:rsidR="00A859A0" w:rsidRPr="00001625" w:rsidRDefault="003A1E9A">
            <w:pPr>
              <w:ind w:left="102" w:right="143"/>
              <w:rPr>
                <w:rFonts w:ascii="Arial" w:hAnsi="Arial" w:cs="Arial"/>
              </w:rPr>
            </w:pPr>
            <w:r w:rsidRPr="00001625">
              <w:rPr>
                <w:rFonts w:ascii="Arial" w:hAnsi="Arial" w:cs="Arial"/>
                <w:i/>
              </w:rPr>
              <w:t>in</w:t>
            </w:r>
            <w:r w:rsidRPr="00001625">
              <w:rPr>
                <w:rFonts w:ascii="Arial" w:hAnsi="Arial" w:cs="Arial"/>
                <w:i/>
                <w:spacing w:val="-1"/>
              </w:rPr>
              <w:t xml:space="preserve"> </w:t>
            </w:r>
            <w:r w:rsidRPr="00001625">
              <w:rPr>
                <w:rFonts w:ascii="Arial" w:hAnsi="Arial" w:cs="Arial"/>
                <w:i/>
              </w:rPr>
              <w:t>t</w:t>
            </w:r>
            <w:r w:rsidRPr="00001625">
              <w:rPr>
                <w:rFonts w:ascii="Arial" w:hAnsi="Arial" w:cs="Arial"/>
                <w:i/>
                <w:spacing w:val="1"/>
              </w:rPr>
              <w:t>h</w:t>
            </w:r>
            <w:r w:rsidRPr="00001625">
              <w:rPr>
                <w:rFonts w:ascii="Arial" w:hAnsi="Arial" w:cs="Arial"/>
                <w:i/>
              </w:rPr>
              <w:t>e</w:t>
            </w:r>
            <w:r w:rsidRPr="00001625">
              <w:rPr>
                <w:rFonts w:ascii="Arial" w:hAnsi="Arial" w:cs="Arial"/>
                <w:i/>
                <w:spacing w:val="-1"/>
              </w:rPr>
              <w:t xml:space="preserve"> </w:t>
            </w:r>
            <w:r w:rsidRPr="00001625">
              <w:rPr>
                <w:rFonts w:ascii="Arial" w:hAnsi="Arial" w:cs="Arial"/>
                <w:i/>
              </w:rPr>
              <w:t>m</w:t>
            </w:r>
            <w:r w:rsidRPr="00001625">
              <w:rPr>
                <w:rFonts w:ascii="Arial" w:hAnsi="Arial" w:cs="Arial"/>
                <w:i/>
                <w:spacing w:val="1"/>
              </w:rPr>
              <w:t>anu</w:t>
            </w:r>
            <w:r w:rsidRPr="00001625">
              <w:rPr>
                <w:rFonts w:ascii="Arial" w:hAnsi="Arial" w:cs="Arial"/>
                <w:i/>
                <w:spacing w:val="-1"/>
              </w:rPr>
              <w:t>s</w:t>
            </w:r>
            <w:r w:rsidRPr="00001625">
              <w:rPr>
                <w:rFonts w:ascii="Arial" w:hAnsi="Arial" w:cs="Arial"/>
                <w:i/>
              </w:rPr>
              <w:t>cript.</w:t>
            </w:r>
            <w:r w:rsidRPr="00001625">
              <w:rPr>
                <w:rFonts w:ascii="Arial" w:hAnsi="Arial" w:cs="Arial"/>
                <w:i/>
                <w:spacing w:val="-8"/>
              </w:rPr>
              <w:t xml:space="preserve"> </w:t>
            </w:r>
            <w:r w:rsidRPr="00001625">
              <w:rPr>
                <w:rFonts w:ascii="Arial" w:hAnsi="Arial" w:cs="Arial"/>
                <w:i/>
                <w:spacing w:val="1"/>
              </w:rPr>
              <w:t>I</w:t>
            </w:r>
            <w:r w:rsidRPr="00001625">
              <w:rPr>
                <w:rFonts w:ascii="Arial" w:hAnsi="Arial" w:cs="Arial"/>
                <w:i/>
              </w:rPr>
              <w:t>t</w:t>
            </w:r>
            <w:r w:rsidRPr="00001625">
              <w:rPr>
                <w:rFonts w:ascii="Arial" w:hAnsi="Arial" w:cs="Arial"/>
                <w:i/>
                <w:spacing w:val="-1"/>
              </w:rPr>
              <w:t xml:space="preserve"> </w:t>
            </w:r>
            <w:r w:rsidRPr="00001625">
              <w:rPr>
                <w:rFonts w:ascii="Arial" w:hAnsi="Arial" w:cs="Arial"/>
                <w:i/>
              </w:rPr>
              <w:t>is</w:t>
            </w:r>
            <w:r w:rsidRPr="00001625">
              <w:rPr>
                <w:rFonts w:ascii="Arial" w:hAnsi="Arial" w:cs="Arial"/>
                <w:i/>
                <w:spacing w:val="-1"/>
              </w:rPr>
              <w:t xml:space="preserve"> </w:t>
            </w:r>
            <w:r w:rsidRPr="00001625">
              <w:rPr>
                <w:rFonts w:ascii="Arial" w:hAnsi="Arial" w:cs="Arial"/>
                <w:i/>
              </w:rPr>
              <w:t>m</w:t>
            </w:r>
            <w:r w:rsidRPr="00001625">
              <w:rPr>
                <w:rFonts w:ascii="Arial" w:hAnsi="Arial" w:cs="Arial"/>
                <w:i/>
                <w:spacing w:val="1"/>
              </w:rPr>
              <w:t>a</w:t>
            </w:r>
            <w:r w:rsidRPr="00001625">
              <w:rPr>
                <w:rFonts w:ascii="Arial" w:hAnsi="Arial" w:cs="Arial"/>
                <w:i/>
                <w:spacing w:val="-1"/>
              </w:rPr>
              <w:t>n</w:t>
            </w:r>
            <w:r w:rsidRPr="00001625">
              <w:rPr>
                <w:rFonts w:ascii="Arial" w:hAnsi="Arial" w:cs="Arial"/>
                <w:i/>
                <w:spacing w:val="1"/>
              </w:rPr>
              <w:t>da</w:t>
            </w:r>
            <w:r w:rsidRPr="00001625">
              <w:rPr>
                <w:rFonts w:ascii="Arial" w:hAnsi="Arial" w:cs="Arial"/>
                <w:i/>
                <w:spacing w:val="-3"/>
              </w:rPr>
              <w:t>t</w:t>
            </w:r>
            <w:r w:rsidRPr="00001625">
              <w:rPr>
                <w:rFonts w:ascii="Arial" w:hAnsi="Arial" w:cs="Arial"/>
                <w:i/>
                <w:spacing w:val="1"/>
              </w:rPr>
              <w:t>o</w:t>
            </w:r>
            <w:r w:rsidRPr="00001625">
              <w:rPr>
                <w:rFonts w:ascii="Arial" w:hAnsi="Arial" w:cs="Arial"/>
                <w:i/>
                <w:spacing w:val="-1"/>
              </w:rPr>
              <w:t>r</w:t>
            </w:r>
            <w:r w:rsidRPr="00001625">
              <w:rPr>
                <w:rFonts w:ascii="Arial" w:hAnsi="Arial" w:cs="Arial"/>
                <w:i/>
              </w:rPr>
              <w:t>y</w:t>
            </w:r>
            <w:r w:rsidRPr="00001625">
              <w:rPr>
                <w:rFonts w:ascii="Arial" w:hAnsi="Arial" w:cs="Arial"/>
                <w:i/>
                <w:spacing w:val="-8"/>
              </w:rPr>
              <w:t xml:space="preserve"> </w:t>
            </w:r>
            <w:r w:rsidRPr="00001625">
              <w:rPr>
                <w:rFonts w:ascii="Arial" w:hAnsi="Arial" w:cs="Arial"/>
                <w:i/>
              </w:rPr>
              <w:t>t</w:t>
            </w:r>
            <w:r w:rsidRPr="00001625">
              <w:rPr>
                <w:rFonts w:ascii="Arial" w:hAnsi="Arial" w:cs="Arial"/>
                <w:i/>
                <w:spacing w:val="1"/>
              </w:rPr>
              <w:t>ha</w:t>
            </w:r>
            <w:r w:rsidRPr="00001625">
              <w:rPr>
                <w:rFonts w:ascii="Arial" w:hAnsi="Arial" w:cs="Arial"/>
                <w:i/>
              </w:rPr>
              <w:t>t</w:t>
            </w:r>
            <w:r w:rsidRPr="00001625">
              <w:rPr>
                <w:rFonts w:ascii="Arial" w:hAnsi="Arial" w:cs="Arial"/>
                <w:i/>
                <w:spacing w:val="-3"/>
              </w:rPr>
              <w:t xml:space="preserve"> </w:t>
            </w:r>
            <w:r w:rsidRPr="00001625">
              <w:rPr>
                <w:rFonts w:ascii="Arial" w:hAnsi="Arial" w:cs="Arial"/>
                <w:i/>
                <w:spacing w:val="1"/>
              </w:rPr>
              <w:t>au</w:t>
            </w:r>
            <w:r w:rsidRPr="00001625">
              <w:rPr>
                <w:rFonts w:ascii="Arial" w:hAnsi="Arial" w:cs="Arial"/>
                <w:i/>
              </w:rPr>
              <w:t>t</w:t>
            </w:r>
            <w:r w:rsidRPr="00001625">
              <w:rPr>
                <w:rFonts w:ascii="Arial" w:hAnsi="Arial" w:cs="Arial"/>
                <w:i/>
                <w:spacing w:val="-1"/>
              </w:rPr>
              <w:t>h</w:t>
            </w:r>
            <w:r w:rsidRPr="00001625">
              <w:rPr>
                <w:rFonts w:ascii="Arial" w:hAnsi="Arial" w:cs="Arial"/>
                <w:i/>
                <w:spacing w:val="1"/>
              </w:rPr>
              <w:t>o</w:t>
            </w:r>
            <w:r w:rsidRPr="00001625">
              <w:rPr>
                <w:rFonts w:ascii="Arial" w:hAnsi="Arial" w:cs="Arial"/>
                <w:i/>
                <w:spacing w:val="-1"/>
              </w:rPr>
              <w:t>r</w:t>
            </w:r>
            <w:r w:rsidRPr="00001625">
              <w:rPr>
                <w:rFonts w:ascii="Arial" w:hAnsi="Arial" w:cs="Arial"/>
                <w:i/>
              </w:rPr>
              <w:t>s</w:t>
            </w:r>
            <w:r w:rsidRPr="00001625">
              <w:rPr>
                <w:rFonts w:ascii="Arial" w:hAnsi="Arial" w:cs="Arial"/>
                <w:i/>
                <w:spacing w:val="-6"/>
              </w:rPr>
              <w:t xml:space="preserve"> </w:t>
            </w:r>
            <w:r w:rsidRPr="00001625">
              <w:rPr>
                <w:rFonts w:ascii="Arial" w:hAnsi="Arial" w:cs="Arial"/>
                <w:i/>
                <w:spacing w:val="-1"/>
              </w:rPr>
              <w:t>s</w:t>
            </w:r>
            <w:r w:rsidRPr="00001625">
              <w:rPr>
                <w:rFonts w:ascii="Arial" w:hAnsi="Arial" w:cs="Arial"/>
                <w:i/>
                <w:spacing w:val="6"/>
              </w:rPr>
              <w:t>h</w:t>
            </w:r>
            <w:r w:rsidRPr="00001625">
              <w:rPr>
                <w:rFonts w:ascii="Arial" w:hAnsi="Arial" w:cs="Arial"/>
                <w:i/>
                <w:spacing w:val="1"/>
              </w:rPr>
              <w:t>ou</w:t>
            </w:r>
            <w:r w:rsidRPr="00001625">
              <w:rPr>
                <w:rFonts w:ascii="Arial" w:hAnsi="Arial" w:cs="Arial"/>
                <w:i/>
              </w:rPr>
              <w:t>ld</w:t>
            </w:r>
            <w:r w:rsidRPr="00001625">
              <w:rPr>
                <w:rFonts w:ascii="Arial" w:hAnsi="Arial" w:cs="Arial"/>
                <w:i/>
                <w:spacing w:val="-4"/>
              </w:rPr>
              <w:t xml:space="preserve"> </w:t>
            </w:r>
            <w:r w:rsidRPr="00001625">
              <w:rPr>
                <w:rFonts w:ascii="Arial" w:hAnsi="Arial" w:cs="Arial"/>
                <w:i/>
                <w:spacing w:val="-1"/>
              </w:rPr>
              <w:t>wr</w:t>
            </w:r>
            <w:r w:rsidRPr="00001625">
              <w:rPr>
                <w:rFonts w:ascii="Arial" w:hAnsi="Arial" w:cs="Arial"/>
                <w:i/>
              </w:rPr>
              <w:t>ite</w:t>
            </w:r>
            <w:r w:rsidRPr="00001625">
              <w:rPr>
                <w:rFonts w:ascii="Arial" w:hAnsi="Arial" w:cs="Arial"/>
                <w:i/>
                <w:spacing w:val="-4"/>
              </w:rPr>
              <w:t xml:space="preserve"> </w:t>
            </w:r>
            <w:r w:rsidRPr="00001625">
              <w:rPr>
                <w:rFonts w:ascii="Arial" w:hAnsi="Arial" w:cs="Arial"/>
                <w:i/>
                <w:spacing w:val="1"/>
              </w:rPr>
              <w:t>h</w:t>
            </w:r>
            <w:r w:rsidRPr="00001625">
              <w:rPr>
                <w:rFonts w:ascii="Arial" w:hAnsi="Arial" w:cs="Arial"/>
                <w:i/>
              </w:rPr>
              <w:t>i</w:t>
            </w:r>
            <w:r w:rsidRPr="00001625">
              <w:rPr>
                <w:rFonts w:ascii="Arial" w:hAnsi="Arial" w:cs="Arial"/>
                <w:i/>
                <w:spacing w:val="-1"/>
              </w:rPr>
              <w:t>s</w:t>
            </w:r>
            <w:r w:rsidRPr="00001625">
              <w:rPr>
                <w:rFonts w:ascii="Arial" w:hAnsi="Arial" w:cs="Arial"/>
                <w:i/>
              </w:rPr>
              <w:t>/</w:t>
            </w:r>
            <w:r w:rsidRPr="00001625">
              <w:rPr>
                <w:rFonts w:ascii="Arial" w:hAnsi="Arial" w:cs="Arial"/>
                <w:i/>
                <w:spacing w:val="1"/>
              </w:rPr>
              <w:t>h</w:t>
            </w:r>
            <w:r w:rsidRPr="00001625">
              <w:rPr>
                <w:rFonts w:ascii="Arial" w:hAnsi="Arial" w:cs="Arial"/>
                <w:i/>
              </w:rPr>
              <w:t>er</w:t>
            </w:r>
            <w:r w:rsidRPr="00001625">
              <w:rPr>
                <w:rFonts w:ascii="Arial" w:hAnsi="Arial" w:cs="Arial"/>
                <w:i/>
                <w:spacing w:val="-6"/>
              </w:rPr>
              <w:t xml:space="preserve"> </w:t>
            </w:r>
            <w:r w:rsidRPr="00001625">
              <w:rPr>
                <w:rFonts w:ascii="Arial" w:hAnsi="Arial" w:cs="Arial"/>
                <w:i/>
              </w:rPr>
              <w:t>fe</w:t>
            </w:r>
            <w:r w:rsidRPr="00001625">
              <w:rPr>
                <w:rFonts w:ascii="Arial" w:hAnsi="Arial" w:cs="Arial"/>
                <w:i/>
                <w:spacing w:val="1"/>
              </w:rPr>
              <w:t>edba</w:t>
            </w:r>
            <w:r w:rsidRPr="00001625">
              <w:rPr>
                <w:rFonts w:ascii="Arial" w:hAnsi="Arial" w:cs="Arial"/>
                <w:i/>
              </w:rPr>
              <w:t xml:space="preserve">ck </w:t>
            </w:r>
            <w:r w:rsidRPr="00001625">
              <w:rPr>
                <w:rFonts w:ascii="Arial" w:hAnsi="Arial" w:cs="Arial"/>
                <w:i/>
                <w:spacing w:val="1"/>
              </w:rPr>
              <w:t>h</w:t>
            </w:r>
            <w:r w:rsidRPr="00001625">
              <w:rPr>
                <w:rFonts w:ascii="Arial" w:hAnsi="Arial" w:cs="Arial"/>
                <w:i/>
              </w:rPr>
              <w:t>ere)</w:t>
            </w:r>
          </w:p>
        </w:tc>
      </w:tr>
      <w:tr w:rsidR="00A859A0" w:rsidRPr="00001625" w14:paraId="33E49D83" w14:textId="77777777" w:rsidTr="0005141F">
        <w:trPr>
          <w:trHeight w:hRule="exact" w:val="1541"/>
        </w:trPr>
        <w:tc>
          <w:tcPr>
            <w:tcW w:w="5351" w:type="dxa"/>
            <w:tcBorders>
              <w:top w:val="single" w:sz="5" w:space="0" w:color="000000"/>
              <w:left w:val="single" w:sz="5" w:space="0" w:color="000000"/>
              <w:bottom w:val="single" w:sz="5" w:space="0" w:color="000000"/>
              <w:right w:val="single" w:sz="5" w:space="0" w:color="000000"/>
            </w:tcBorders>
          </w:tcPr>
          <w:p w14:paraId="25560D3B" w14:textId="77777777" w:rsidR="00A859A0" w:rsidRPr="00001625" w:rsidRDefault="003A1E9A">
            <w:pPr>
              <w:ind w:left="460" w:right="232"/>
              <w:rPr>
                <w:rFonts w:ascii="Arial" w:hAnsi="Arial" w:cs="Arial"/>
              </w:rPr>
            </w:pPr>
            <w:r w:rsidRPr="00001625">
              <w:rPr>
                <w:rFonts w:ascii="Arial" w:hAnsi="Arial" w:cs="Arial"/>
                <w:b/>
              </w:rPr>
              <w:t>Ple</w:t>
            </w:r>
            <w:r w:rsidRPr="00001625">
              <w:rPr>
                <w:rFonts w:ascii="Arial" w:hAnsi="Arial" w:cs="Arial"/>
                <w:b/>
                <w:spacing w:val="1"/>
              </w:rPr>
              <w:t>a</w:t>
            </w:r>
            <w:r w:rsidRPr="00001625">
              <w:rPr>
                <w:rFonts w:ascii="Arial" w:hAnsi="Arial" w:cs="Arial"/>
                <w:b/>
                <w:spacing w:val="-1"/>
              </w:rPr>
              <w:t>s</w:t>
            </w:r>
            <w:r w:rsidRPr="00001625">
              <w:rPr>
                <w:rFonts w:ascii="Arial" w:hAnsi="Arial" w:cs="Arial"/>
                <w:b/>
              </w:rPr>
              <w:t>e</w:t>
            </w:r>
            <w:r w:rsidRPr="00001625">
              <w:rPr>
                <w:rFonts w:ascii="Arial" w:hAnsi="Arial" w:cs="Arial"/>
                <w:b/>
                <w:spacing w:val="-4"/>
              </w:rPr>
              <w:t xml:space="preserve"> </w:t>
            </w:r>
            <w:r w:rsidRPr="00001625">
              <w:rPr>
                <w:rFonts w:ascii="Arial" w:hAnsi="Arial" w:cs="Arial"/>
                <w:b/>
                <w:spacing w:val="2"/>
              </w:rPr>
              <w:t>w</w:t>
            </w:r>
            <w:r w:rsidRPr="00001625">
              <w:rPr>
                <w:rFonts w:ascii="Arial" w:hAnsi="Arial" w:cs="Arial"/>
                <w:b/>
              </w:rPr>
              <w:t>ri</w:t>
            </w:r>
            <w:r w:rsidRPr="00001625">
              <w:rPr>
                <w:rFonts w:ascii="Arial" w:hAnsi="Arial" w:cs="Arial"/>
                <w:b/>
                <w:spacing w:val="1"/>
              </w:rPr>
              <w:t>t</w:t>
            </w:r>
            <w:r w:rsidRPr="00001625">
              <w:rPr>
                <w:rFonts w:ascii="Arial" w:hAnsi="Arial" w:cs="Arial"/>
                <w:b/>
              </w:rPr>
              <w:t>e</w:t>
            </w:r>
            <w:r w:rsidRPr="00001625">
              <w:rPr>
                <w:rFonts w:ascii="Arial" w:hAnsi="Arial" w:cs="Arial"/>
                <w:b/>
                <w:spacing w:val="-2"/>
              </w:rPr>
              <w:t xml:space="preserve"> </w:t>
            </w:r>
            <w:r w:rsidRPr="00001625">
              <w:rPr>
                <w:rFonts w:ascii="Arial" w:hAnsi="Arial" w:cs="Arial"/>
                <w:b/>
              </w:rPr>
              <w:t>a</w:t>
            </w:r>
            <w:r w:rsidRPr="00001625">
              <w:rPr>
                <w:rFonts w:ascii="Arial" w:hAnsi="Arial" w:cs="Arial"/>
                <w:b/>
                <w:spacing w:val="-2"/>
              </w:rPr>
              <w:t xml:space="preserve"> </w:t>
            </w:r>
            <w:r w:rsidRPr="00001625">
              <w:rPr>
                <w:rFonts w:ascii="Arial" w:hAnsi="Arial" w:cs="Arial"/>
                <w:b/>
                <w:spacing w:val="1"/>
              </w:rPr>
              <w:t>f</w:t>
            </w:r>
            <w:r w:rsidRPr="00001625">
              <w:rPr>
                <w:rFonts w:ascii="Arial" w:hAnsi="Arial" w:cs="Arial"/>
                <w:b/>
                <w:spacing w:val="-2"/>
              </w:rPr>
              <w:t>e</w:t>
            </w:r>
            <w:r w:rsidRPr="00001625">
              <w:rPr>
                <w:rFonts w:ascii="Arial" w:hAnsi="Arial" w:cs="Arial"/>
                <w:b/>
              </w:rPr>
              <w:t xml:space="preserve">w </w:t>
            </w:r>
            <w:r w:rsidRPr="00001625">
              <w:rPr>
                <w:rFonts w:ascii="Arial" w:hAnsi="Arial" w:cs="Arial"/>
                <w:b/>
                <w:spacing w:val="-1"/>
              </w:rPr>
              <w:t>s</w:t>
            </w:r>
            <w:r w:rsidRPr="00001625">
              <w:rPr>
                <w:rFonts w:ascii="Arial" w:hAnsi="Arial" w:cs="Arial"/>
                <w:b/>
              </w:rPr>
              <w:t>en</w:t>
            </w:r>
            <w:r w:rsidRPr="00001625">
              <w:rPr>
                <w:rFonts w:ascii="Arial" w:hAnsi="Arial" w:cs="Arial"/>
                <w:b/>
                <w:spacing w:val="1"/>
              </w:rPr>
              <w:t>t</w:t>
            </w:r>
            <w:r w:rsidRPr="00001625">
              <w:rPr>
                <w:rFonts w:ascii="Arial" w:hAnsi="Arial" w:cs="Arial"/>
                <w:b/>
              </w:rPr>
              <w:t>enc</w:t>
            </w:r>
            <w:r w:rsidRPr="00001625">
              <w:rPr>
                <w:rFonts w:ascii="Arial" w:hAnsi="Arial" w:cs="Arial"/>
                <w:b/>
                <w:spacing w:val="1"/>
              </w:rPr>
              <w:t>e</w:t>
            </w:r>
            <w:r w:rsidRPr="00001625">
              <w:rPr>
                <w:rFonts w:ascii="Arial" w:hAnsi="Arial" w:cs="Arial"/>
                <w:b/>
              </w:rPr>
              <w:t>s</w:t>
            </w:r>
            <w:r w:rsidRPr="00001625">
              <w:rPr>
                <w:rFonts w:ascii="Arial" w:hAnsi="Arial" w:cs="Arial"/>
                <w:b/>
                <w:spacing w:val="-8"/>
              </w:rPr>
              <w:t xml:space="preserve"> </w:t>
            </w:r>
            <w:r w:rsidRPr="00001625">
              <w:rPr>
                <w:rFonts w:ascii="Arial" w:hAnsi="Arial" w:cs="Arial"/>
                <w:b/>
              </w:rPr>
              <w:t>r</w:t>
            </w:r>
            <w:r w:rsidRPr="00001625">
              <w:rPr>
                <w:rFonts w:ascii="Arial" w:hAnsi="Arial" w:cs="Arial"/>
                <w:b/>
                <w:spacing w:val="1"/>
              </w:rPr>
              <w:t>ega</w:t>
            </w:r>
            <w:r w:rsidRPr="00001625">
              <w:rPr>
                <w:rFonts w:ascii="Arial" w:hAnsi="Arial" w:cs="Arial"/>
                <w:b/>
              </w:rPr>
              <w:t>rding</w:t>
            </w:r>
            <w:r w:rsidRPr="00001625">
              <w:rPr>
                <w:rFonts w:ascii="Arial" w:hAnsi="Arial" w:cs="Arial"/>
                <w:b/>
                <w:spacing w:val="-7"/>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2"/>
              </w:rPr>
              <w:t>i</w:t>
            </w:r>
            <w:r w:rsidRPr="00001625">
              <w:rPr>
                <w:rFonts w:ascii="Arial" w:hAnsi="Arial" w:cs="Arial"/>
                <w:b/>
                <w:spacing w:val="-3"/>
              </w:rPr>
              <w:t>m</w:t>
            </w:r>
            <w:r w:rsidRPr="00001625">
              <w:rPr>
                <w:rFonts w:ascii="Arial" w:hAnsi="Arial" w:cs="Arial"/>
                <w:b/>
              </w:rPr>
              <w:t>p</w:t>
            </w:r>
            <w:r w:rsidRPr="00001625">
              <w:rPr>
                <w:rFonts w:ascii="Arial" w:hAnsi="Arial" w:cs="Arial"/>
                <w:b/>
                <w:spacing w:val="1"/>
              </w:rPr>
              <w:t>o</w:t>
            </w:r>
            <w:r w:rsidRPr="00001625">
              <w:rPr>
                <w:rFonts w:ascii="Arial" w:hAnsi="Arial" w:cs="Arial"/>
                <w:b/>
              </w:rPr>
              <w:t>r</w:t>
            </w:r>
            <w:r w:rsidRPr="00001625">
              <w:rPr>
                <w:rFonts w:ascii="Arial" w:hAnsi="Arial" w:cs="Arial"/>
                <w:b/>
                <w:spacing w:val="1"/>
              </w:rPr>
              <w:t>ta</w:t>
            </w:r>
            <w:r w:rsidRPr="00001625">
              <w:rPr>
                <w:rFonts w:ascii="Arial" w:hAnsi="Arial" w:cs="Arial"/>
                <w:b/>
              </w:rPr>
              <w:t xml:space="preserve">nce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rPr>
              <w:t>his</w:t>
            </w:r>
            <w:r w:rsidRPr="00001625">
              <w:rPr>
                <w:rFonts w:ascii="Arial" w:hAnsi="Arial" w:cs="Arial"/>
                <w:b/>
                <w:spacing w:val="-2"/>
              </w:rPr>
              <w:t xml:space="preserve"> </w:t>
            </w:r>
            <w:r w:rsidRPr="00001625">
              <w:rPr>
                <w:rFonts w:ascii="Arial" w:hAnsi="Arial" w:cs="Arial"/>
                <w:b/>
                <w:spacing w:val="-5"/>
              </w:rPr>
              <w:t>m</w:t>
            </w:r>
            <w:r w:rsidRPr="00001625">
              <w:rPr>
                <w:rFonts w:ascii="Arial" w:hAnsi="Arial" w:cs="Arial"/>
                <w:b/>
                <w:spacing w:val="1"/>
              </w:rPr>
              <w:t>a</w:t>
            </w:r>
            <w:r w:rsidRPr="00001625">
              <w:rPr>
                <w:rFonts w:ascii="Arial" w:hAnsi="Arial" w:cs="Arial"/>
                <w:b/>
                <w:spacing w:val="2"/>
              </w:rPr>
              <w:t>n</w:t>
            </w:r>
            <w:r w:rsidRPr="00001625">
              <w:rPr>
                <w:rFonts w:ascii="Arial" w:hAnsi="Arial" w:cs="Arial"/>
                <w:b/>
              </w:rPr>
              <w:t>u</w:t>
            </w:r>
            <w:r w:rsidRPr="00001625">
              <w:rPr>
                <w:rFonts w:ascii="Arial" w:hAnsi="Arial" w:cs="Arial"/>
                <w:b/>
                <w:spacing w:val="-1"/>
              </w:rPr>
              <w:t>s</w:t>
            </w:r>
            <w:r w:rsidRPr="00001625">
              <w:rPr>
                <w:rFonts w:ascii="Arial" w:hAnsi="Arial" w:cs="Arial"/>
                <w:b/>
              </w:rPr>
              <w:t>c</w:t>
            </w:r>
            <w:r w:rsidRPr="00001625">
              <w:rPr>
                <w:rFonts w:ascii="Arial" w:hAnsi="Arial" w:cs="Arial"/>
                <w:b/>
                <w:spacing w:val="1"/>
              </w:rPr>
              <w:t>r</w:t>
            </w:r>
            <w:r w:rsidRPr="00001625">
              <w:rPr>
                <w:rFonts w:ascii="Arial" w:hAnsi="Arial" w:cs="Arial"/>
                <w:b/>
              </w:rPr>
              <w:t>ipt</w:t>
            </w:r>
            <w:r w:rsidRPr="00001625">
              <w:rPr>
                <w:rFonts w:ascii="Arial" w:hAnsi="Arial" w:cs="Arial"/>
                <w:b/>
                <w:spacing w:val="-9"/>
              </w:rPr>
              <w:t xml:space="preserve"> </w:t>
            </w:r>
            <w:r w:rsidRPr="00001625">
              <w:rPr>
                <w:rFonts w:ascii="Arial" w:hAnsi="Arial" w:cs="Arial"/>
                <w:b/>
                <w:spacing w:val="1"/>
              </w:rPr>
              <w:t>fo</w:t>
            </w:r>
            <w:r w:rsidRPr="00001625">
              <w:rPr>
                <w:rFonts w:ascii="Arial" w:hAnsi="Arial" w:cs="Arial"/>
                <w:b/>
              </w:rPr>
              <w:t xml:space="preserve">r </w:t>
            </w:r>
            <w:r w:rsidRPr="00001625">
              <w:rPr>
                <w:rFonts w:ascii="Arial" w:hAnsi="Arial" w:cs="Arial"/>
                <w:b/>
                <w:spacing w:val="1"/>
              </w:rPr>
              <w:t>t</w:t>
            </w:r>
            <w:r w:rsidRPr="00001625">
              <w:rPr>
                <w:rFonts w:ascii="Arial" w:hAnsi="Arial" w:cs="Arial"/>
                <w:b/>
              </w:rPr>
              <w:t>he</w:t>
            </w:r>
            <w:r w:rsidRPr="00001625">
              <w:rPr>
                <w:rFonts w:ascii="Arial" w:hAnsi="Arial" w:cs="Arial"/>
                <w:b/>
                <w:spacing w:val="-2"/>
              </w:rPr>
              <w:t xml:space="preserve"> </w:t>
            </w:r>
            <w:r w:rsidRPr="00001625">
              <w:rPr>
                <w:rFonts w:ascii="Arial" w:hAnsi="Arial" w:cs="Arial"/>
                <w:b/>
                <w:spacing w:val="-1"/>
              </w:rPr>
              <w:t>s</w:t>
            </w:r>
            <w:r w:rsidRPr="00001625">
              <w:rPr>
                <w:rFonts w:ascii="Arial" w:hAnsi="Arial" w:cs="Arial"/>
                <w:b/>
              </w:rPr>
              <w:t>c</w:t>
            </w:r>
            <w:r w:rsidRPr="00001625">
              <w:rPr>
                <w:rFonts w:ascii="Arial" w:hAnsi="Arial" w:cs="Arial"/>
                <w:b/>
                <w:spacing w:val="2"/>
              </w:rPr>
              <w:t>i</w:t>
            </w:r>
            <w:r w:rsidRPr="00001625">
              <w:rPr>
                <w:rFonts w:ascii="Arial" w:hAnsi="Arial" w:cs="Arial"/>
                <w:b/>
              </w:rPr>
              <w:t>en</w:t>
            </w:r>
            <w:r w:rsidRPr="00001625">
              <w:rPr>
                <w:rFonts w:ascii="Arial" w:hAnsi="Arial" w:cs="Arial"/>
                <w:b/>
                <w:spacing w:val="1"/>
              </w:rPr>
              <w:t>t</w:t>
            </w:r>
            <w:r w:rsidRPr="00001625">
              <w:rPr>
                <w:rFonts w:ascii="Arial" w:hAnsi="Arial" w:cs="Arial"/>
                <w:b/>
              </w:rPr>
              <w:t>ific</w:t>
            </w:r>
            <w:r w:rsidRPr="00001625">
              <w:rPr>
                <w:rFonts w:ascii="Arial" w:hAnsi="Arial" w:cs="Arial"/>
                <w:b/>
                <w:spacing w:val="-8"/>
              </w:rPr>
              <w:t xml:space="preserve"> </w:t>
            </w:r>
            <w:r w:rsidRPr="00001625">
              <w:rPr>
                <w:rFonts w:ascii="Arial" w:hAnsi="Arial" w:cs="Arial"/>
                <w:b/>
              </w:rPr>
              <w:t>c</w:t>
            </w:r>
            <w:r w:rsidRPr="00001625">
              <w:rPr>
                <w:rFonts w:ascii="Arial" w:hAnsi="Arial" w:cs="Arial"/>
                <w:b/>
                <w:spacing w:val="4"/>
              </w:rPr>
              <w:t>o</w:t>
            </w:r>
            <w:r w:rsidRPr="00001625">
              <w:rPr>
                <w:rFonts w:ascii="Arial" w:hAnsi="Arial" w:cs="Arial"/>
                <w:b/>
                <w:spacing w:val="-3"/>
              </w:rPr>
              <w:t>mm</w:t>
            </w:r>
            <w:r w:rsidRPr="00001625">
              <w:rPr>
                <w:rFonts w:ascii="Arial" w:hAnsi="Arial" w:cs="Arial"/>
                <w:b/>
                <w:spacing w:val="2"/>
              </w:rPr>
              <w:t>u</w:t>
            </w:r>
            <w:r w:rsidRPr="00001625">
              <w:rPr>
                <w:rFonts w:ascii="Arial" w:hAnsi="Arial" w:cs="Arial"/>
                <w:b/>
              </w:rPr>
              <w:t>nit</w:t>
            </w:r>
            <w:r w:rsidRPr="00001625">
              <w:rPr>
                <w:rFonts w:ascii="Arial" w:hAnsi="Arial" w:cs="Arial"/>
                <w:b/>
                <w:spacing w:val="1"/>
              </w:rPr>
              <w:t>y</w:t>
            </w:r>
            <w:r w:rsidRPr="00001625">
              <w:rPr>
                <w:rFonts w:ascii="Arial" w:hAnsi="Arial" w:cs="Arial"/>
                <w:b/>
              </w:rPr>
              <w:t>.</w:t>
            </w:r>
            <w:r w:rsidRPr="00001625">
              <w:rPr>
                <w:rFonts w:ascii="Arial" w:hAnsi="Arial" w:cs="Arial"/>
                <w:b/>
                <w:spacing w:val="-7"/>
              </w:rPr>
              <w:t xml:space="preserve"> </w:t>
            </w:r>
            <w:r w:rsidRPr="00001625">
              <w:rPr>
                <w:rFonts w:ascii="Arial" w:hAnsi="Arial" w:cs="Arial"/>
                <w:b/>
              </w:rPr>
              <w:t xml:space="preserve">A </w:t>
            </w:r>
            <w:r w:rsidRPr="00001625">
              <w:rPr>
                <w:rFonts w:ascii="Arial" w:hAnsi="Arial" w:cs="Arial"/>
                <w:b/>
                <w:spacing w:val="-3"/>
              </w:rPr>
              <w:t>m</w:t>
            </w:r>
            <w:r w:rsidRPr="00001625">
              <w:rPr>
                <w:rFonts w:ascii="Arial" w:hAnsi="Arial" w:cs="Arial"/>
                <w:b/>
                <w:spacing w:val="2"/>
              </w:rPr>
              <w:t>i</w:t>
            </w:r>
            <w:r w:rsidRPr="00001625">
              <w:rPr>
                <w:rFonts w:ascii="Arial" w:hAnsi="Arial" w:cs="Arial"/>
                <w:b/>
              </w:rPr>
              <w:t>n</w:t>
            </w:r>
            <w:r w:rsidRPr="00001625">
              <w:rPr>
                <w:rFonts w:ascii="Arial" w:hAnsi="Arial" w:cs="Arial"/>
                <w:b/>
                <w:spacing w:val="4"/>
              </w:rPr>
              <w:t>i</w:t>
            </w:r>
            <w:r w:rsidRPr="00001625">
              <w:rPr>
                <w:rFonts w:ascii="Arial" w:hAnsi="Arial" w:cs="Arial"/>
                <w:b/>
                <w:spacing w:val="-3"/>
              </w:rPr>
              <w:t>m</w:t>
            </w:r>
            <w:r w:rsidRPr="00001625">
              <w:rPr>
                <w:rFonts w:ascii="Arial" w:hAnsi="Arial" w:cs="Arial"/>
                <w:b/>
                <w:spacing w:val="2"/>
              </w:rPr>
              <w:t>u</w:t>
            </w:r>
            <w:r w:rsidRPr="00001625">
              <w:rPr>
                <w:rFonts w:ascii="Arial" w:hAnsi="Arial" w:cs="Arial"/>
                <w:b/>
              </w:rPr>
              <w:t>m</w:t>
            </w:r>
            <w:r w:rsidRPr="00001625">
              <w:rPr>
                <w:rFonts w:ascii="Arial" w:hAnsi="Arial" w:cs="Arial"/>
                <w:b/>
                <w:spacing w:val="-9"/>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3-</w:t>
            </w:r>
            <w:r w:rsidRPr="00001625">
              <w:rPr>
                <w:rFonts w:ascii="Arial" w:hAnsi="Arial" w:cs="Arial"/>
                <w:b/>
              </w:rPr>
              <w:t>4</w:t>
            </w:r>
            <w:r w:rsidRPr="00001625">
              <w:rPr>
                <w:rFonts w:ascii="Arial" w:hAnsi="Arial" w:cs="Arial"/>
                <w:b/>
                <w:spacing w:val="-2"/>
              </w:rPr>
              <w:t xml:space="preserve"> </w:t>
            </w:r>
            <w:r w:rsidRPr="00001625">
              <w:rPr>
                <w:rFonts w:ascii="Arial" w:hAnsi="Arial" w:cs="Arial"/>
                <w:b/>
                <w:spacing w:val="-1"/>
              </w:rPr>
              <w:t>s</w:t>
            </w:r>
            <w:r w:rsidRPr="00001625">
              <w:rPr>
                <w:rFonts w:ascii="Arial" w:hAnsi="Arial" w:cs="Arial"/>
                <w:b/>
              </w:rPr>
              <w:t>en</w:t>
            </w:r>
            <w:r w:rsidRPr="00001625">
              <w:rPr>
                <w:rFonts w:ascii="Arial" w:hAnsi="Arial" w:cs="Arial"/>
                <w:b/>
                <w:spacing w:val="1"/>
              </w:rPr>
              <w:t>t</w:t>
            </w:r>
            <w:r w:rsidRPr="00001625">
              <w:rPr>
                <w:rFonts w:ascii="Arial" w:hAnsi="Arial" w:cs="Arial"/>
                <w:b/>
              </w:rPr>
              <w:t>enc</w:t>
            </w:r>
            <w:r w:rsidRPr="00001625">
              <w:rPr>
                <w:rFonts w:ascii="Arial" w:hAnsi="Arial" w:cs="Arial"/>
                <w:b/>
                <w:spacing w:val="1"/>
              </w:rPr>
              <w:t>e</w:t>
            </w:r>
            <w:r w:rsidRPr="00001625">
              <w:rPr>
                <w:rFonts w:ascii="Arial" w:hAnsi="Arial" w:cs="Arial"/>
                <w:b/>
              </w:rPr>
              <w:t>s</w:t>
            </w:r>
            <w:r w:rsidRPr="00001625">
              <w:rPr>
                <w:rFonts w:ascii="Arial" w:hAnsi="Arial" w:cs="Arial"/>
                <w:b/>
                <w:spacing w:val="-6"/>
              </w:rPr>
              <w:t xml:space="preserve"> </w:t>
            </w:r>
            <w:r w:rsidRPr="00001625">
              <w:rPr>
                <w:rFonts w:ascii="Arial" w:hAnsi="Arial" w:cs="Arial"/>
                <w:b/>
              </w:rPr>
              <w:t>m</w:t>
            </w:r>
            <w:r w:rsidRPr="00001625">
              <w:rPr>
                <w:rFonts w:ascii="Arial" w:hAnsi="Arial" w:cs="Arial"/>
                <w:b/>
                <w:spacing w:val="1"/>
              </w:rPr>
              <w:t>a</w:t>
            </w:r>
            <w:r w:rsidRPr="00001625">
              <w:rPr>
                <w:rFonts w:ascii="Arial" w:hAnsi="Arial" w:cs="Arial"/>
                <w:b/>
              </w:rPr>
              <w:t>y</w:t>
            </w:r>
            <w:r w:rsidRPr="00001625">
              <w:rPr>
                <w:rFonts w:ascii="Arial" w:hAnsi="Arial" w:cs="Arial"/>
                <w:b/>
                <w:spacing w:val="-3"/>
              </w:rPr>
              <w:t xml:space="preserve"> </w:t>
            </w:r>
            <w:r w:rsidRPr="00001625">
              <w:rPr>
                <w:rFonts w:ascii="Arial" w:hAnsi="Arial" w:cs="Arial"/>
                <w:b/>
              </w:rPr>
              <w:t>be</w:t>
            </w:r>
            <w:r w:rsidRPr="00001625">
              <w:rPr>
                <w:rFonts w:ascii="Arial" w:hAnsi="Arial" w:cs="Arial"/>
                <w:b/>
                <w:spacing w:val="-2"/>
              </w:rPr>
              <w:t xml:space="preserve"> </w:t>
            </w:r>
            <w:r w:rsidRPr="00001625">
              <w:rPr>
                <w:rFonts w:ascii="Arial" w:hAnsi="Arial" w:cs="Arial"/>
                <w:b/>
              </w:rPr>
              <w:t>r</w:t>
            </w:r>
            <w:r w:rsidRPr="00001625">
              <w:rPr>
                <w:rFonts w:ascii="Arial" w:hAnsi="Arial" w:cs="Arial"/>
                <w:b/>
                <w:spacing w:val="1"/>
              </w:rPr>
              <w:t>e</w:t>
            </w:r>
            <w:r w:rsidRPr="00001625">
              <w:rPr>
                <w:rFonts w:ascii="Arial" w:hAnsi="Arial" w:cs="Arial"/>
                <w:b/>
              </w:rPr>
              <w:t>q</w:t>
            </w:r>
            <w:r w:rsidRPr="00001625">
              <w:rPr>
                <w:rFonts w:ascii="Arial" w:hAnsi="Arial" w:cs="Arial"/>
                <w:b/>
                <w:spacing w:val="-1"/>
              </w:rPr>
              <w:t>u</w:t>
            </w:r>
            <w:r w:rsidRPr="00001625">
              <w:rPr>
                <w:rFonts w:ascii="Arial" w:hAnsi="Arial" w:cs="Arial"/>
                <w:b/>
              </w:rPr>
              <w:t>ired</w:t>
            </w:r>
            <w:r w:rsidRPr="00001625">
              <w:rPr>
                <w:rFonts w:ascii="Arial" w:hAnsi="Arial" w:cs="Arial"/>
                <w:b/>
                <w:spacing w:val="-7"/>
              </w:rPr>
              <w:t xml:space="preserve"> </w:t>
            </w:r>
            <w:r w:rsidRPr="00001625">
              <w:rPr>
                <w:rFonts w:ascii="Arial" w:hAnsi="Arial" w:cs="Arial"/>
                <w:b/>
                <w:spacing w:val="1"/>
              </w:rPr>
              <w:t>fo</w:t>
            </w:r>
            <w:r w:rsidRPr="00001625">
              <w:rPr>
                <w:rFonts w:ascii="Arial" w:hAnsi="Arial" w:cs="Arial"/>
                <w:b/>
              </w:rPr>
              <w:t>r</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his</w:t>
            </w:r>
          </w:p>
          <w:p w14:paraId="71466866" w14:textId="77777777" w:rsidR="00A859A0" w:rsidRPr="00001625" w:rsidRDefault="003A1E9A">
            <w:pPr>
              <w:ind w:left="460"/>
              <w:rPr>
                <w:rFonts w:ascii="Arial" w:hAnsi="Arial" w:cs="Arial"/>
              </w:rPr>
            </w:pPr>
            <w:r w:rsidRPr="00001625">
              <w:rPr>
                <w:rFonts w:ascii="Arial" w:hAnsi="Arial" w:cs="Arial"/>
                <w:b/>
              </w:rPr>
              <w:t>p</w:t>
            </w:r>
            <w:r w:rsidRPr="00001625">
              <w:rPr>
                <w:rFonts w:ascii="Arial" w:hAnsi="Arial" w:cs="Arial"/>
                <w:b/>
                <w:spacing w:val="1"/>
              </w:rPr>
              <w:t>a</w:t>
            </w:r>
            <w:r w:rsidRPr="00001625">
              <w:rPr>
                <w:rFonts w:ascii="Arial" w:hAnsi="Arial" w:cs="Arial"/>
                <w:b/>
              </w:rPr>
              <w:t>r</w:t>
            </w:r>
            <w:r w:rsidRPr="00001625">
              <w:rPr>
                <w:rFonts w:ascii="Arial" w:hAnsi="Arial" w:cs="Arial"/>
                <w:b/>
                <w:spacing w:val="1"/>
              </w:rPr>
              <w:t>t</w:t>
            </w:r>
            <w:r w:rsidRPr="00001625">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351FF456" w14:textId="77777777" w:rsidR="00A859A0" w:rsidRPr="00001625" w:rsidRDefault="003A1E9A">
            <w:pPr>
              <w:ind w:left="102" w:right="170"/>
              <w:rPr>
                <w:rFonts w:ascii="Arial" w:hAnsi="Arial" w:cs="Arial"/>
              </w:rPr>
            </w:pP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rPr>
              <w:t>Rese</w:t>
            </w:r>
            <w:r w:rsidRPr="00001625">
              <w:rPr>
                <w:rFonts w:ascii="Arial" w:hAnsi="Arial" w:cs="Arial"/>
                <w:b/>
                <w:spacing w:val="1"/>
              </w:rPr>
              <w:t>a</w:t>
            </w:r>
            <w:r w:rsidRPr="00001625">
              <w:rPr>
                <w:rFonts w:ascii="Arial" w:hAnsi="Arial" w:cs="Arial"/>
                <w:b/>
              </w:rPr>
              <w:t>r</w:t>
            </w:r>
            <w:r w:rsidRPr="00001625">
              <w:rPr>
                <w:rFonts w:ascii="Arial" w:hAnsi="Arial" w:cs="Arial"/>
                <w:b/>
                <w:spacing w:val="1"/>
              </w:rPr>
              <w:t>c</w:t>
            </w:r>
            <w:r w:rsidRPr="00001625">
              <w:rPr>
                <w:rFonts w:ascii="Arial" w:hAnsi="Arial" w:cs="Arial"/>
                <w:b/>
              </w:rPr>
              <w:t>h</w:t>
            </w:r>
            <w:r w:rsidRPr="00001625">
              <w:rPr>
                <w:rFonts w:ascii="Arial" w:hAnsi="Arial" w:cs="Arial"/>
                <w:b/>
                <w:spacing w:val="-8"/>
              </w:rPr>
              <w:t xml:space="preserve"> </w:t>
            </w:r>
            <w:r w:rsidRPr="00001625">
              <w:rPr>
                <w:rFonts w:ascii="Arial" w:hAnsi="Arial" w:cs="Arial"/>
                <w:b/>
              </w:rPr>
              <w:t>A</w:t>
            </w:r>
            <w:r w:rsidRPr="00001625">
              <w:rPr>
                <w:rFonts w:ascii="Arial" w:hAnsi="Arial" w:cs="Arial"/>
                <w:b/>
                <w:spacing w:val="1"/>
              </w:rPr>
              <w:t>rt</w:t>
            </w:r>
            <w:r w:rsidRPr="00001625">
              <w:rPr>
                <w:rFonts w:ascii="Arial" w:hAnsi="Arial" w:cs="Arial"/>
                <w:b/>
              </w:rPr>
              <w:t>icle</w:t>
            </w:r>
            <w:r w:rsidRPr="00001625">
              <w:rPr>
                <w:rFonts w:ascii="Arial" w:hAnsi="Arial" w:cs="Arial"/>
                <w:b/>
                <w:spacing w:val="-5"/>
              </w:rPr>
              <w:t xml:space="preserve"> </w:t>
            </w:r>
            <w:proofErr w:type="gramStart"/>
            <w:r w:rsidRPr="00001625">
              <w:rPr>
                <w:rFonts w:ascii="Arial" w:hAnsi="Arial" w:cs="Arial"/>
                <w:b/>
                <w:spacing w:val="2"/>
              </w:rPr>
              <w:t>i</w:t>
            </w:r>
            <w:r w:rsidRPr="00001625">
              <w:rPr>
                <w:rFonts w:ascii="Arial" w:hAnsi="Arial" w:cs="Arial"/>
                <w:b/>
              </w:rPr>
              <w:t xml:space="preserve">s </w:t>
            </w:r>
            <w:r w:rsidRPr="00001625">
              <w:rPr>
                <w:rFonts w:ascii="Arial" w:hAnsi="Arial" w:cs="Arial"/>
                <w:b/>
                <w:spacing w:val="49"/>
              </w:rPr>
              <w:t xml:space="preserve"> </w:t>
            </w:r>
            <w:r w:rsidRPr="00001625">
              <w:rPr>
                <w:rFonts w:ascii="Arial" w:hAnsi="Arial" w:cs="Arial"/>
                <w:b/>
              </w:rPr>
              <w:t>,</w:t>
            </w:r>
            <w:proofErr w:type="gramEnd"/>
            <w:r w:rsidRPr="00001625">
              <w:rPr>
                <w:rFonts w:ascii="Arial" w:hAnsi="Arial" w:cs="Arial"/>
                <w:b/>
              </w:rPr>
              <w:t xml:space="preserve"> w</w:t>
            </w:r>
            <w:r w:rsidRPr="00001625">
              <w:rPr>
                <w:rFonts w:ascii="Arial" w:hAnsi="Arial" w:cs="Arial"/>
                <w:b/>
                <w:spacing w:val="1"/>
              </w:rPr>
              <w:t>at</w:t>
            </w:r>
            <w:r w:rsidRPr="00001625">
              <w:rPr>
                <w:rFonts w:ascii="Arial" w:hAnsi="Arial" w:cs="Arial"/>
                <w:b/>
              </w:rPr>
              <w:t>er</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spacing w:val="3"/>
              </w:rPr>
              <w:t>a</w:t>
            </w:r>
            <w:r w:rsidRPr="00001625">
              <w:rPr>
                <w:rFonts w:ascii="Arial" w:hAnsi="Arial" w:cs="Arial"/>
                <w:b/>
                <w:spacing w:val="-5"/>
              </w:rPr>
              <w:t>m</w:t>
            </w:r>
            <w:r w:rsidRPr="00001625">
              <w:rPr>
                <w:rFonts w:ascii="Arial" w:hAnsi="Arial" w:cs="Arial"/>
                <w:b/>
              </w:rPr>
              <w:t>pl</w:t>
            </w:r>
            <w:r w:rsidRPr="00001625">
              <w:rPr>
                <w:rFonts w:ascii="Arial" w:hAnsi="Arial" w:cs="Arial"/>
                <w:b/>
                <w:spacing w:val="2"/>
              </w:rPr>
              <w:t>e</w:t>
            </w:r>
            <w:r w:rsidRPr="00001625">
              <w:rPr>
                <w:rFonts w:ascii="Arial" w:hAnsi="Arial" w:cs="Arial"/>
                <w:b/>
              </w:rPr>
              <w:t>s</w:t>
            </w:r>
            <w:r w:rsidRPr="00001625">
              <w:rPr>
                <w:rFonts w:ascii="Arial" w:hAnsi="Arial" w:cs="Arial"/>
                <w:b/>
                <w:spacing w:val="-7"/>
              </w:rPr>
              <w:t xml:space="preserve"> </w:t>
            </w:r>
            <w:r w:rsidRPr="00001625">
              <w:rPr>
                <w:rFonts w:ascii="Arial" w:hAnsi="Arial" w:cs="Arial"/>
                <w:b/>
              </w:rPr>
              <w:t>c</w:t>
            </w:r>
            <w:r w:rsidRPr="00001625">
              <w:rPr>
                <w:rFonts w:ascii="Arial" w:hAnsi="Arial" w:cs="Arial"/>
                <w:b/>
                <w:spacing w:val="1"/>
              </w:rPr>
              <w:t>o</w:t>
            </w:r>
            <w:r w:rsidRPr="00001625">
              <w:rPr>
                <w:rFonts w:ascii="Arial" w:hAnsi="Arial" w:cs="Arial"/>
                <w:b/>
              </w:rPr>
              <w:t>llec</w:t>
            </w:r>
            <w:r w:rsidRPr="00001625">
              <w:rPr>
                <w:rFonts w:ascii="Arial" w:hAnsi="Arial" w:cs="Arial"/>
                <w:b/>
                <w:spacing w:val="1"/>
              </w:rPr>
              <w:t>t</w:t>
            </w:r>
            <w:r w:rsidRPr="00001625">
              <w:rPr>
                <w:rFonts w:ascii="Arial" w:hAnsi="Arial" w:cs="Arial"/>
                <w:b/>
              </w:rPr>
              <w:t>ed</w:t>
            </w:r>
            <w:r w:rsidRPr="00001625">
              <w:rPr>
                <w:rFonts w:ascii="Arial" w:hAnsi="Arial" w:cs="Arial"/>
                <w:b/>
                <w:spacing w:val="-7"/>
              </w:rPr>
              <w:t xml:space="preserve"> </w:t>
            </w:r>
            <w:r w:rsidRPr="00001625">
              <w:rPr>
                <w:rFonts w:ascii="Arial" w:hAnsi="Arial" w:cs="Arial"/>
                <w:b/>
                <w:spacing w:val="1"/>
              </w:rPr>
              <w:t>f</w:t>
            </w:r>
            <w:r w:rsidRPr="00001625">
              <w:rPr>
                <w:rFonts w:ascii="Arial" w:hAnsi="Arial" w:cs="Arial"/>
                <w:b/>
              </w:rPr>
              <w:t>r</w:t>
            </w:r>
            <w:r w:rsidRPr="00001625">
              <w:rPr>
                <w:rFonts w:ascii="Arial" w:hAnsi="Arial" w:cs="Arial"/>
                <w:b/>
                <w:spacing w:val="4"/>
              </w:rPr>
              <w:t>o</w:t>
            </w:r>
            <w:r w:rsidRPr="00001625">
              <w:rPr>
                <w:rFonts w:ascii="Arial" w:hAnsi="Arial" w:cs="Arial"/>
                <w:b/>
              </w:rPr>
              <w:t>m</w:t>
            </w:r>
            <w:r w:rsidRPr="00001625">
              <w:rPr>
                <w:rFonts w:ascii="Arial" w:hAnsi="Arial" w:cs="Arial"/>
                <w:b/>
                <w:spacing w:val="-7"/>
              </w:rPr>
              <w:t xml:space="preserve"> </w:t>
            </w:r>
            <w:proofErr w:type="spellStart"/>
            <w:r w:rsidRPr="00001625">
              <w:rPr>
                <w:rFonts w:ascii="Arial" w:hAnsi="Arial" w:cs="Arial"/>
                <w:b/>
              </w:rPr>
              <w:t>Wu</w:t>
            </w:r>
            <w:r w:rsidRPr="00001625">
              <w:rPr>
                <w:rFonts w:ascii="Arial" w:hAnsi="Arial" w:cs="Arial"/>
                <w:b/>
                <w:spacing w:val="-1"/>
              </w:rPr>
              <w:t>p</w:t>
            </w:r>
            <w:r w:rsidRPr="00001625">
              <w:rPr>
                <w:rFonts w:ascii="Arial" w:hAnsi="Arial" w:cs="Arial"/>
                <w:b/>
              </w:rPr>
              <w:t>a</w:t>
            </w:r>
            <w:proofErr w:type="spellEnd"/>
            <w:r w:rsidRPr="00001625">
              <w:rPr>
                <w:rFonts w:ascii="Arial" w:hAnsi="Arial" w:cs="Arial"/>
                <w:b/>
                <w:spacing w:val="-4"/>
              </w:rPr>
              <w:t xml:space="preserve"> </w:t>
            </w:r>
            <w:r w:rsidRPr="00001625">
              <w:rPr>
                <w:rFonts w:ascii="Arial" w:hAnsi="Arial" w:cs="Arial"/>
                <w:b/>
              </w:rPr>
              <w:t>Ri</w:t>
            </w:r>
            <w:r w:rsidRPr="00001625">
              <w:rPr>
                <w:rFonts w:ascii="Arial" w:hAnsi="Arial" w:cs="Arial"/>
                <w:b/>
                <w:spacing w:val="1"/>
              </w:rPr>
              <w:t>v</w:t>
            </w:r>
            <w:r w:rsidRPr="00001625">
              <w:rPr>
                <w:rFonts w:ascii="Arial" w:hAnsi="Arial" w:cs="Arial"/>
                <w:b/>
              </w:rPr>
              <w:t>er</w:t>
            </w:r>
            <w:r w:rsidRPr="00001625">
              <w:rPr>
                <w:rFonts w:ascii="Arial" w:hAnsi="Arial" w:cs="Arial"/>
                <w:b/>
                <w:spacing w:val="-4"/>
              </w:rPr>
              <w:t xml:space="preserve"> </w:t>
            </w:r>
            <w:r w:rsidRPr="00001625">
              <w:rPr>
                <w:rFonts w:ascii="Arial" w:hAnsi="Arial" w:cs="Arial"/>
                <w:b/>
              </w:rPr>
              <w:t>e</w:t>
            </w:r>
            <w:r w:rsidRPr="00001625">
              <w:rPr>
                <w:rFonts w:ascii="Arial" w:hAnsi="Arial" w:cs="Arial"/>
                <w:b/>
                <w:spacing w:val="-1"/>
              </w:rPr>
              <w:t>x</w:t>
            </w:r>
            <w:r w:rsidRPr="00001625">
              <w:rPr>
                <w:rFonts w:ascii="Arial" w:hAnsi="Arial" w:cs="Arial"/>
                <w:b/>
                <w:spacing w:val="2"/>
              </w:rPr>
              <w:t>h</w:t>
            </w:r>
            <w:r w:rsidRPr="00001625">
              <w:rPr>
                <w:rFonts w:ascii="Arial" w:hAnsi="Arial" w:cs="Arial"/>
                <w:b/>
              </w:rPr>
              <w:t>ib</w:t>
            </w:r>
            <w:r w:rsidRPr="00001625">
              <w:rPr>
                <w:rFonts w:ascii="Arial" w:hAnsi="Arial" w:cs="Arial"/>
                <w:b/>
                <w:spacing w:val="-1"/>
              </w:rPr>
              <w:t>i</w:t>
            </w:r>
            <w:r w:rsidRPr="00001625">
              <w:rPr>
                <w:rFonts w:ascii="Arial" w:hAnsi="Arial" w:cs="Arial"/>
                <w:b/>
                <w:spacing w:val="1"/>
              </w:rPr>
              <w:t>t</w:t>
            </w:r>
            <w:r w:rsidRPr="00001625">
              <w:rPr>
                <w:rFonts w:ascii="Arial" w:hAnsi="Arial" w:cs="Arial"/>
                <w:b/>
              </w:rPr>
              <w:t>ed</w:t>
            </w:r>
            <w:r w:rsidRPr="00001625">
              <w:rPr>
                <w:rFonts w:ascii="Arial" w:hAnsi="Arial" w:cs="Arial"/>
                <w:b/>
                <w:spacing w:val="-8"/>
              </w:rPr>
              <w:t xml:space="preserve"> </w:t>
            </w:r>
            <w:r w:rsidRPr="00001625">
              <w:rPr>
                <w:rFonts w:ascii="Arial" w:hAnsi="Arial" w:cs="Arial"/>
                <w:b/>
              </w:rPr>
              <w:t>he</w:t>
            </w:r>
            <w:r w:rsidRPr="00001625">
              <w:rPr>
                <w:rFonts w:ascii="Arial" w:hAnsi="Arial" w:cs="Arial"/>
                <w:b/>
                <w:spacing w:val="1"/>
              </w:rPr>
              <w:t>av</w:t>
            </w:r>
            <w:r w:rsidRPr="00001625">
              <w:rPr>
                <w:rFonts w:ascii="Arial" w:hAnsi="Arial" w:cs="Arial"/>
                <w:b/>
              </w:rPr>
              <w:t>y</w:t>
            </w:r>
            <w:r w:rsidRPr="00001625">
              <w:rPr>
                <w:rFonts w:ascii="Arial" w:hAnsi="Arial" w:cs="Arial"/>
                <w:b/>
                <w:spacing w:val="-1"/>
              </w:rPr>
              <w:t xml:space="preserve"> </w:t>
            </w:r>
            <w:r w:rsidRPr="00001625">
              <w:rPr>
                <w:rFonts w:ascii="Arial" w:hAnsi="Arial" w:cs="Arial"/>
                <w:b/>
                <w:spacing w:val="-5"/>
              </w:rPr>
              <w:t>m</w:t>
            </w:r>
            <w:r w:rsidRPr="00001625">
              <w:rPr>
                <w:rFonts w:ascii="Arial" w:hAnsi="Arial" w:cs="Arial"/>
                <w:b/>
              </w:rPr>
              <w:t>e</w:t>
            </w:r>
            <w:r w:rsidRPr="00001625">
              <w:rPr>
                <w:rFonts w:ascii="Arial" w:hAnsi="Arial" w:cs="Arial"/>
                <w:b/>
                <w:spacing w:val="1"/>
              </w:rPr>
              <w:t>ta</w:t>
            </w:r>
            <w:r w:rsidRPr="00001625">
              <w:rPr>
                <w:rFonts w:ascii="Arial" w:hAnsi="Arial" w:cs="Arial"/>
                <w:b/>
              </w:rPr>
              <w:t>l</w:t>
            </w:r>
            <w:r w:rsidRPr="00001625">
              <w:rPr>
                <w:rFonts w:ascii="Arial" w:hAnsi="Arial" w:cs="Arial"/>
                <w:b/>
                <w:spacing w:val="-5"/>
              </w:rPr>
              <w:t xml:space="preserve"> </w:t>
            </w:r>
            <w:r w:rsidRPr="00001625">
              <w:rPr>
                <w:rFonts w:ascii="Arial" w:hAnsi="Arial" w:cs="Arial"/>
                <w:b/>
                <w:spacing w:val="1"/>
              </w:rPr>
              <w:t>co</w:t>
            </w:r>
            <w:r w:rsidRPr="00001625">
              <w:rPr>
                <w:rFonts w:ascii="Arial" w:hAnsi="Arial" w:cs="Arial"/>
                <w:b/>
              </w:rPr>
              <w:t>ncen</w:t>
            </w:r>
            <w:r w:rsidRPr="00001625">
              <w:rPr>
                <w:rFonts w:ascii="Arial" w:hAnsi="Arial" w:cs="Arial"/>
                <w:b/>
                <w:spacing w:val="1"/>
              </w:rPr>
              <w:t>t</w:t>
            </w:r>
            <w:r w:rsidRPr="00001625">
              <w:rPr>
                <w:rFonts w:ascii="Arial" w:hAnsi="Arial" w:cs="Arial"/>
                <w:b/>
              </w:rPr>
              <w:t>r</w:t>
            </w:r>
            <w:r w:rsidRPr="00001625">
              <w:rPr>
                <w:rFonts w:ascii="Arial" w:hAnsi="Arial" w:cs="Arial"/>
                <w:b/>
                <w:spacing w:val="1"/>
              </w:rPr>
              <w:t>at</w:t>
            </w:r>
            <w:r w:rsidRPr="00001625">
              <w:rPr>
                <w:rFonts w:ascii="Arial" w:hAnsi="Arial" w:cs="Arial"/>
                <w:b/>
              </w:rPr>
              <w:t>i</w:t>
            </w:r>
            <w:r w:rsidRPr="00001625">
              <w:rPr>
                <w:rFonts w:ascii="Arial" w:hAnsi="Arial" w:cs="Arial"/>
                <w:b/>
                <w:spacing w:val="1"/>
              </w:rPr>
              <w:t>o</w:t>
            </w:r>
            <w:r w:rsidRPr="00001625">
              <w:rPr>
                <w:rFonts w:ascii="Arial" w:hAnsi="Arial" w:cs="Arial"/>
                <w:b/>
              </w:rPr>
              <w:t>ns e</w:t>
            </w:r>
            <w:r w:rsidRPr="00001625">
              <w:rPr>
                <w:rFonts w:ascii="Arial" w:hAnsi="Arial" w:cs="Arial"/>
                <w:b/>
                <w:spacing w:val="-1"/>
              </w:rPr>
              <w:t>x</w:t>
            </w:r>
            <w:r w:rsidRPr="00001625">
              <w:rPr>
                <w:rFonts w:ascii="Arial" w:hAnsi="Arial" w:cs="Arial"/>
                <w:b/>
              </w:rPr>
              <w:t>c</w:t>
            </w:r>
            <w:r w:rsidRPr="00001625">
              <w:rPr>
                <w:rFonts w:ascii="Arial" w:hAnsi="Arial" w:cs="Arial"/>
                <w:b/>
                <w:spacing w:val="1"/>
              </w:rPr>
              <w:t>e</w:t>
            </w:r>
            <w:r w:rsidRPr="00001625">
              <w:rPr>
                <w:rFonts w:ascii="Arial" w:hAnsi="Arial" w:cs="Arial"/>
                <w:b/>
              </w:rPr>
              <w:t>eding</w:t>
            </w:r>
            <w:r w:rsidRPr="00001625">
              <w:rPr>
                <w:rFonts w:ascii="Arial" w:hAnsi="Arial" w:cs="Arial"/>
                <w:b/>
                <w:spacing w:val="-7"/>
              </w:rPr>
              <w:t xml:space="preserve"> </w:t>
            </w:r>
            <w:r w:rsidRPr="00001625">
              <w:rPr>
                <w:rFonts w:ascii="Arial" w:hAnsi="Arial" w:cs="Arial"/>
                <w:b/>
              </w:rPr>
              <w:t>W</w:t>
            </w:r>
            <w:r w:rsidRPr="00001625">
              <w:rPr>
                <w:rFonts w:ascii="Arial" w:hAnsi="Arial" w:cs="Arial"/>
                <w:b/>
                <w:spacing w:val="1"/>
              </w:rPr>
              <w:t>H</w:t>
            </w:r>
            <w:r w:rsidRPr="00001625">
              <w:rPr>
                <w:rFonts w:ascii="Arial" w:hAnsi="Arial" w:cs="Arial"/>
                <w:b/>
              </w:rPr>
              <w:t>O</w:t>
            </w:r>
            <w:r w:rsidRPr="00001625">
              <w:rPr>
                <w:rFonts w:ascii="Arial" w:hAnsi="Arial" w:cs="Arial"/>
                <w:b/>
                <w:spacing w:val="-4"/>
              </w:rPr>
              <w:t xml:space="preserve"> </w:t>
            </w:r>
            <w:r w:rsidRPr="00001625">
              <w:rPr>
                <w:rFonts w:ascii="Arial" w:hAnsi="Arial" w:cs="Arial"/>
                <w:b/>
              </w:rPr>
              <w:t>pe</w:t>
            </w:r>
            <w:r w:rsidRPr="00001625">
              <w:rPr>
                <w:rFonts w:ascii="Arial" w:hAnsi="Arial" w:cs="Arial"/>
                <w:b/>
                <w:spacing w:val="5"/>
              </w:rPr>
              <w:t>r</w:t>
            </w:r>
            <w:r w:rsidRPr="00001625">
              <w:rPr>
                <w:rFonts w:ascii="Arial" w:hAnsi="Arial" w:cs="Arial"/>
                <w:b/>
                <w:spacing w:val="-3"/>
              </w:rPr>
              <w:t>m</w:t>
            </w:r>
            <w:r w:rsidRPr="00001625">
              <w:rPr>
                <w:rFonts w:ascii="Arial" w:hAnsi="Arial" w:cs="Arial"/>
                <w:b/>
              </w:rPr>
              <w:t>i</w:t>
            </w:r>
            <w:r w:rsidRPr="00001625">
              <w:rPr>
                <w:rFonts w:ascii="Arial" w:hAnsi="Arial" w:cs="Arial"/>
                <w:b/>
                <w:spacing w:val="1"/>
              </w:rPr>
              <w:t>s</w:t>
            </w:r>
            <w:r w:rsidRPr="00001625">
              <w:rPr>
                <w:rFonts w:ascii="Arial" w:hAnsi="Arial" w:cs="Arial"/>
                <w:b/>
                <w:spacing w:val="-1"/>
              </w:rPr>
              <w:t>s</w:t>
            </w:r>
            <w:r w:rsidRPr="00001625">
              <w:rPr>
                <w:rFonts w:ascii="Arial" w:hAnsi="Arial" w:cs="Arial"/>
                <w:b/>
              </w:rPr>
              <w:t>ib</w:t>
            </w:r>
            <w:r w:rsidRPr="00001625">
              <w:rPr>
                <w:rFonts w:ascii="Arial" w:hAnsi="Arial" w:cs="Arial"/>
                <w:b/>
                <w:spacing w:val="-1"/>
              </w:rPr>
              <w:t>l</w:t>
            </w:r>
            <w:r w:rsidRPr="00001625">
              <w:rPr>
                <w:rFonts w:ascii="Arial" w:hAnsi="Arial" w:cs="Arial"/>
                <w:b/>
              </w:rPr>
              <w:t>e</w:t>
            </w:r>
            <w:r w:rsidRPr="00001625">
              <w:rPr>
                <w:rFonts w:ascii="Arial" w:hAnsi="Arial" w:cs="Arial"/>
                <w:b/>
                <w:spacing w:val="-7"/>
              </w:rPr>
              <w:t xml:space="preserve"> </w:t>
            </w:r>
            <w:r w:rsidRPr="00001625">
              <w:rPr>
                <w:rFonts w:ascii="Arial" w:hAnsi="Arial" w:cs="Arial"/>
                <w:b/>
              </w:rPr>
              <w:t>l</w:t>
            </w:r>
            <w:r w:rsidRPr="00001625">
              <w:rPr>
                <w:rFonts w:ascii="Arial" w:hAnsi="Arial" w:cs="Arial"/>
                <w:b/>
                <w:spacing w:val="2"/>
              </w:rPr>
              <w:t>i</w:t>
            </w:r>
            <w:r w:rsidRPr="00001625">
              <w:rPr>
                <w:rFonts w:ascii="Arial" w:hAnsi="Arial" w:cs="Arial"/>
                <w:b/>
                <w:spacing w:val="-3"/>
              </w:rPr>
              <w:t>m</w:t>
            </w:r>
            <w:r w:rsidRPr="00001625">
              <w:rPr>
                <w:rFonts w:ascii="Arial" w:hAnsi="Arial" w:cs="Arial"/>
                <w:b/>
              </w:rPr>
              <w:t>it</w:t>
            </w:r>
            <w:r w:rsidRPr="00001625">
              <w:rPr>
                <w:rFonts w:ascii="Arial" w:hAnsi="Arial" w:cs="Arial"/>
                <w:b/>
                <w:spacing w:val="-1"/>
              </w:rPr>
              <w:t>s</w:t>
            </w:r>
            <w:r w:rsidRPr="00001625">
              <w:rPr>
                <w:rFonts w:ascii="Arial" w:hAnsi="Arial" w:cs="Arial"/>
                <w:b/>
              </w:rPr>
              <w:t>,</w:t>
            </w:r>
            <w:r w:rsidRPr="00001625">
              <w:rPr>
                <w:rFonts w:ascii="Arial" w:hAnsi="Arial" w:cs="Arial"/>
                <w:b/>
                <w:spacing w:val="-4"/>
              </w:rPr>
              <w:t xml:space="preserve"> </w:t>
            </w:r>
            <w:r w:rsidRPr="00001625">
              <w:rPr>
                <w:rFonts w:ascii="Arial" w:hAnsi="Arial" w:cs="Arial"/>
                <w:b/>
              </w:rPr>
              <w:t>highl</w:t>
            </w:r>
            <w:r w:rsidRPr="00001625">
              <w:rPr>
                <w:rFonts w:ascii="Arial" w:hAnsi="Arial" w:cs="Arial"/>
                <w:b/>
                <w:spacing w:val="-1"/>
              </w:rPr>
              <w:t>i</w:t>
            </w:r>
            <w:r w:rsidRPr="00001625">
              <w:rPr>
                <w:rFonts w:ascii="Arial" w:hAnsi="Arial" w:cs="Arial"/>
                <w:b/>
                <w:spacing w:val="1"/>
              </w:rPr>
              <w:t>g</w:t>
            </w:r>
            <w:r w:rsidRPr="00001625">
              <w:rPr>
                <w:rFonts w:ascii="Arial" w:hAnsi="Arial" w:cs="Arial"/>
                <w:b/>
              </w:rPr>
              <w:t>ht</w:t>
            </w:r>
            <w:r w:rsidRPr="00001625">
              <w:rPr>
                <w:rFonts w:ascii="Arial" w:hAnsi="Arial" w:cs="Arial"/>
                <w:b/>
                <w:spacing w:val="3"/>
              </w:rPr>
              <w:t>i</w:t>
            </w:r>
            <w:r w:rsidRPr="00001625">
              <w:rPr>
                <w:rFonts w:ascii="Arial" w:hAnsi="Arial" w:cs="Arial"/>
                <w:b/>
              </w:rPr>
              <w:t>ng</w:t>
            </w:r>
            <w:r w:rsidRPr="00001625">
              <w:rPr>
                <w:rFonts w:ascii="Arial" w:hAnsi="Arial" w:cs="Arial"/>
                <w:b/>
                <w:spacing w:val="-9"/>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s</w:t>
            </w:r>
            <w:r w:rsidRPr="00001625">
              <w:rPr>
                <w:rFonts w:ascii="Arial" w:hAnsi="Arial" w:cs="Arial"/>
                <w:b/>
              </w:rPr>
              <w:t>e</w:t>
            </w:r>
            <w:r w:rsidRPr="00001625">
              <w:rPr>
                <w:rFonts w:ascii="Arial" w:hAnsi="Arial" w:cs="Arial"/>
                <w:b/>
                <w:spacing w:val="1"/>
              </w:rPr>
              <w:t>v</w:t>
            </w:r>
            <w:r w:rsidRPr="00001625">
              <w:rPr>
                <w:rFonts w:ascii="Arial" w:hAnsi="Arial" w:cs="Arial"/>
                <w:b/>
              </w:rPr>
              <w:t>e</w:t>
            </w:r>
            <w:r w:rsidRPr="00001625">
              <w:rPr>
                <w:rFonts w:ascii="Arial" w:hAnsi="Arial" w:cs="Arial"/>
                <w:b/>
                <w:spacing w:val="1"/>
              </w:rPr>
              <w:t>r</w:t>
            </w:r>
            <w:r w:rsidRPr="00001625">
              <w:rPr>
                <w:rFonts w:ascii="Arial" w:hAnsi="Arial" w:cs="Arial"/>
                <w:b/>
              </w:rPr>
              <w:t>ity</w:t>
            </w:r>
            <w:r w:rsidRPr="00001625">
              <w:rPr>
                <w:rFonts w:ascii="Arial" w:hAnsi="Arial" w:cs="Arial"/>
                <w:b/>
                <w:spacing w:val="-6"/>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2"/>
              </w:rPr>
              <w:t>c</w:t>
            </w:r>
            <w:r w:rsidRPr="00001625">
              <w:rPr>
                <w:rFonts w:ascii="Arial" w:hAnsi="Arial" w:cs="Arial"/>
                <w:b/>
                <w:spacing w:val="1"/>
              </w:rPr>
              <w:t>o</w:t>
            </w:r>
            <w:r w:rsidRPr="00001625">
              <w:rPr>
                <w:rFonts w:ascii="Arial" w:hAnsi="Arial" w:cs="Arial"/>
                <w:b/>
              </w:rPr>
              <w:t>nt</w:t>
            </w:r>
            <w:r w:rsidRPr="00001625">
              <w:rPr>
                <w:rFonts w:ascii="Arial" w:hAnsi="Arial" w:cs="Arial"/>
                <w:b/>
                <w:spacing w:val="4"/>
              </w:rPr>
              <w:t>a</w:t>
            </w:r>
            <w:r w:rsidRPr="00001625">
              <w:rPr>
                <w:rFonts w:ascii="Arial" w:hAnsi="Arial" w:cs="Arial"/>
                <w:b/>
                <w:spacing w:val="-5"/>
              </w:rPr>
              <w:t>m</w:t>
            </w:r>
            <w:r w:rsidRPr="00001625">
              <w:rPr>
                <w:rFonts w:ascii="Arial" w:hAnsi="Arial" w:cs="Arial"/>
                <w:b/>
              </w:rPr>
              <w:t>ina</w:t>
            </w:r>
            <w:r w:rsidRPr="00001625">
              <w:rPr>
                <w:rFonts w:ascii="Arial" w:hAnsi="Arial" w:cs="Arial"/>
                <w:b/>
                <w:spacing w:val="1"/>
              </w:rPr>
              <w:t>t</w:t>
            </w:r>
            <w:r w:rsidRPr="00001625">
              <w:rPr>
                <w:rFonts w:ascii="Arial" w:hAnsi="Arial" w:cs="Arial"/>
                <w:b/>
              </w:rPr>
              <w:t>i</w:t>
            </w:r>
            <w:r w:rsidRPr="00001625">
              <w:rPr>
                <w:rFonts w:ascii="Arial" w:hAnsi="Arial" w:cs="Arial"/>
                <w:b/>
                <w:spacing w:val="1"/>
              </w:rPr>
              <w:t>o</w:t>
            </w:r>
            <w:r w:rsidRPr="00001625">
              <w:rPr>
                <w:rFonts w:ascii="Arial" w:hAnsi="Arial" w:cs="Arial"/>
                <w:b/>
              </w:rPr>
              <w:t>n</w:t>
            </w:r>
            <w:r w:rsidRPr="00001625">
              <w:rPr>
                <w:rFonts w:ascii="Arial" w:hAnsi="Arial" w:cs="Arial"/>
                <w:b/>
                <w:spacing w:val="-12"/>
              </w:rPr>
              <w:t xml:space="preserve"> </w:t>
            </w:r>
            <w:r w:rsidRPr="00001625">
              <w:rPr>
                <w:rFonts w:ascii="Arial" w:hAnsi="Arial" w:cs="Arial"/>
                <w:b/>
              </w:rPr>
              <w:t>in</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 xml:space="preserve">he </w:t>
            </w:r>
            <w:proofErr w:type="spellStart"/>
            <w:r w:rsidRPr="00001625">
              <w:rPr>
                <w:rFonts w:ascii="Arial" w:hAnsi="Arial" w:cs="Arial"/>
                <w:b/>
              </w:rPr>
              <w:t>r</w:t>
            </w:r>
            <w:r w:rsidRPr="00001625">
              <w:rPr>
                <w:rFonts w:ascii="Arial" w:hAnsi="Arial" w:cs="Arial"/>
                <w:b/>
                <w:spacing w:val="1"/>
              </w:rPr>
              <w:t>eg</w:t>
            </w:r>
            <w:r w:rsidRPr="00001625">
              <w:rPr>
                <w:rFonts w:ascii="Arial" w:hAnsi="Arial" w:cs="Arial"/>
                <w:b/>
              </w:rPr>
              <w:t>i</w:t>
            </w:r>
            <w:r w:rsidRPr="00001625">
              <w:rPr>
                <w:rFonts w:ascii="Arial" w:hAnsi="Arial" w:cs="Arial"/>
                <w:b/>
                <w:spacing w:val="1"/>
              </w:rPr>
              <w:t>o</w:t>
            </w:r>
            <w:r w:rsidRPr="00001625">
              <w:rPr>
                <w:rFonts w:ascii="Arial" w:hAnsi="Arial" w:cs="Arial"/>
                <w:b/>
              </w:rPr>
              <w:t>n.p</w:t>
            </w:r>
            <w:r w:rsidRPr="00001625">
              <w:rPr>
                <w:rFonts w:ascii="Arial" w:hAnsi="Arial" w:cs="Arial"/>
                <w:b/>
                <w:spacing w:val="1"/>
              </w:rPr>
              <w:t>o</w:t>
            </w:r>
            <w:r w:rsidRPr="00001625">
              <w:rPr>
                <w:rFonts w:ascii="Arial" w:hAnsi="Arial" w:cs="Arial"/>
                <w:b/>
                <w:spacing w:val="-1"/>
              </w:rPr>
              <w:t>ss</w:t>
            </w:r>
            <w:r w:rsidRPr="00001625">
              <w:rPr>
                <w:rFonts w:ascii="Arial" w:hAnsi="Arial" w:cs="Arial"/>
                <w:b/>
              </w:rPr>
              <w:t>ib</w:t>
            </w:r>
            <w:r w:rsidRPr="00001625">
              <w:rPr>
                <w:rFonts w:ascii="Arial" w:hAnsi="Arial" w:cs="Arial"/>
                <w:b/>
                <w:spacing w:val="-1"/>
              </w:rPr>
              <w:t>i</w:t>
            </w:r>
            <w:r w:rsidRPr="00001625">
              <w:rPr>
                <w:rFonts w:ascii="Arial" w:hAnsi="Arial" w:cs="Arial"/>
                <w:b/>
                <w:spacing w:val="2"/>
              </w:rPr>
              <w:t>l</w:t>
            </w:r>
            <w:r w:rsidRPr="00001625">
              <w:rPr>
                <w:rFonts w:ascii="Arial" w:hAnsi="Arial" w:cs="Arial"/>
                <w:b/>
              </w:rPr>
              <w:t>ity</w:t>
            </w:r>
            <w:proofErr w:type="spellEnd"/>
            <w:r w:rsidRPr="00001625">
              <w:rPr>
                <w:rFonts w:ascii="Arial" w:hAnsi="Arial" w:cs="Arial"/>
                <w:b/>
              </w:rPr>
              <w:t xml:space="preserve"> p</w:t>
            </w:r>
            <w:r w:rsidRPr="00001625">
              <w:rPr>
                <w:rFonts w:ascii="Arial" w:hAnsi="Arial" w:cs="Arial"/>
                <w:b/>
                <w:spacing w:val="1"/>
              </w:rPr>
              <w:t>ot</w:t>
            </w:r>
            <w:r w:rsidRPr="00001625">
              <w:rPr>
                <w:rFonts w:ascii="Arial" w:hAnsi="Arial" w:cs="Arial"/>
                <w:b/>
              </w:rPr>
              <w:t>en</w:t>
            </w:r>
            <w:r w:rsidRPr="00001625">
              <w:rPr>
                <w:rFonts w:ascii="Arial" w:hAnsi="Arial" w:cs="Arial"/>
                <w:b/>
                <w:spacing w:val="1"/>
              </w:rPr>
              <w:t>t</w:t>
            </w:r>
            <w:r w:rsidRPr="00001625">
              <w:rPr>
                <w:rFonts w:ascii="Arial" w:hAnsi="Arial" w:cs="Arial"/>
                <w:b/>
              </w:rPr>
              <w:t>i</w:t>
            </w:r>
            <w:r w:rsidRPr="00001625">
              <w:rPr>
                <w:rFonts w:ascii="Arial" w:hAnsi="Arial" w:cs="Arial"/>
                <w:b/>
                <w:spacing w:val="1"/>
              </w:rPr>
              <w:t>a</w:t>
            </w:r>
            <w:r w:rsidRPr="00001625">
              <w:rPr>
                <w:rFonts w:ascii="Arial" w:hAnsi="Arial" w:cs="Arial"/>
                <w:b/>
              </w:rPr>
              <w:t>l</w:t>
            </w:r>
            <w:r w:rsidRPr="00001625">
              <w:rPr>
                <w:rFonts w:ascii="Arial" w:hAnsi="Arial" w:cs="Arial"/>
                <w:b/>
                <w:spacing w:val="-8"/>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rPr>
              <w:t>As</w:t>
            </w:r>
            <w:r w:rsidRPr="00001625">
              <w:rPr>
                <w:rFonts w:ascii="Arial" w:hAnsi="Arial" w:cs="Arial"/>
                <w:b/>
                <w:spacing w:val="-1"/>
              </w:rPr>
              <w:t>p</w:t>
            </w:r>
            <w:r w:rsidRPr="00001625">
              <w:rPr>
                <w:rFonts w:ascii="Arial" w:hAnsi="Arial" w:cs="Arial"/>
                <w:b/>
              </w:rPr>
              <w:t>e</w:t>
            </w:r>
            <w:r w:rsidRPr="00001625">
              <w:rPr>
                <w:rFonts w:ascii="Arial" w:hAnsi="Arial" w:cs="Arial"/>
                <w:b/>
                <w:spacing w:val="1"/>
              </w:rPr>
              <w:t>rg</w:t>
            </w:r>
            <w:r w:rsidRPr="00001625">
              <w:rPr>
                <w:rFonts w:ascii="Arial" w:hAnsi="Arial" w:cs="Arial"/>
                <w:b/>
              </w:rPr>
              <w:t>ill</w:t>
            </w:r>
            <w:r w:rsidRPr="00001625">
              <w:rPr>
                <w:rFonts w:ascii="Arial" w:hAnsi="Arial" w:cs="Arial"/>
                <w:b/>
                <w:spacing w:val="-1"/>
              </w:rPr>
              <w:t>u</w:t>
            </w:r>
            <w:r w:rsidRPr="00001625">
              <w:rPr>
                <w:rFonts w:ascii="Arial" w:hAnsi="Arial" w:cs="Arial"/>
                <w:b/>
              </w:rPr>
              <w:t>s</w:t>
            </w:r>
            <w:r w:rsidRPr="00001625">
              <w:rPr>
                <w:rFonts w:ascii="Arial" w:hAnsi="Arial" w:cs="Arial"/>
                <w:b/>
                <w:spacing w:val="-8"/>
              </w:rPr>
              <w:t xml:space="preserve"> </w:t>
            </w:r>
            <w:proofErr w:type="spellStart"/>
            <w:r w:rsidRPr="00001625">
              <w:rPr>
                <w:rFonts w:ascii="Arial" w:hAnsi="Arial" w:cs="Arial"/>
                <w:b/>
              </w:rPr>
              <w:t>nig</w:t>
            </w:r>
            <w:r w:rsidRPr="00001625">
              <w:rPr>
                <w:rFonts w:ascii="Arial" w:hAnsi="Arial" w:cs="Arial"/>
                <w:b/>
                <w:spacing w:val="3"/>
              </w:rPr>
              <w:t>e</w:t>
            </w:r>
            <w:r w:rsidRPr="00001625">
              <w:rPr>
                <w:rFonts w:ascii="Arial" w:hAnsi="Arial" w:cs="Arial"/>
                <w:b/>
              </w:rPr>
              <w:t>r</w:t>
            </w:r>
            <w:proofErr w:type="spellEnd"/>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nd</w:t>
            </w:r>
            <w:r w:rsidRPr="00001625">
              <w:rPr>
                <w:rFonts w:ascii="Arial" w:hAnsi="Arial" w:cs="Arial"/>
                <w:b/>
                <w:spacing w:val="-4"/>
              </w:rPr>
              <w:t xml:space="preserve"> </w:t>
            </w:r>
            <w:r w:rsidRPr="00001625">
              <w:rPr>
                <w:rFonts w:ascii="Arial" w:hAnsi="Arial" w:cs="Arial"/>
                <w:b/>
              </w:rPr>
              <w:t>As</w:t>
            </w:r>
            <w:r w:rsidRPr="00001625">
              <w:rPr>
                <w:rFonts w:ascii="Arial" w:hAnsi="Arial" w:cs="Arial"/>
                <w:b/>
                <w:spacing w:val="-1"/>
              </w:rPr>
              <w:t>p</w:t>
            </w:r>
            <w:r w:rsidRPr="00001625">
              <w:rPr>
                <w:rFonts w:ascii="Arial" w:hAnsi="Arial" w:cs="Arial"/>
                <w:b/>
              </w:rPr>
              <w:t>e</w:t>
            </w:r>
            <w:r w:rsidRPr="00001625">
              <w:rPr>
                <w:rFonts w:ascii="Arial" w:hAnsi="Arial" w:cs="Arial"/>
                <w:b/>
                <w:spacing w:val="1"/>
              </w:rPr>
              <w:t>rg</w:t>
            </w:r>
            <w:r w:rsidRPr="00001625">
              <w:rPr>
                <w:rFonts w:ascii="Arial" w:hAnsi="Arial" w:cs="Arial"/>
                <w:b/>
              </w:rPr>
              <w:t>ill</w:t>
            </w:r>
            <w:r w:rsidRPr="00001625">
              <w:rPr>
                <w:rFonts w:ascii="Arial" w:hAnsi="Arial" w:cs="Arial"/>
                <w:b/>
                <w:spacing w:val="1"/>
              </w:rPr>
              <w:t>u</w:t>
            </w:r>
            <w:r w:rsidRPr="00001625">
              <w:rPr>
                <w:rFonts w:ascii="Arial" w:hAnsi="Arial" w:cs="Arial"/>
                <w:b/>
              </w:rPr>
              <w:t>s</w:t>
            </w:r>
            <w:r w:rsidRPr="00001625">
              <w:rPr>
                <w:rFonts w:ascii="Arial" w:hAnsi="Arial" w:cs="Arial"/>
                <w:b/>
                <w:spacing w:val="-10"/>
              </w:rPr>
              <w:t xml:space="preserve"> </w:t>
            </w:r>
            <w:r w:rsidRPr="00001625">
              <w:rPr>
                <w:rFonts w:ascii="Arial" w:hAnsi="Arial" w:cs="Arial"/>
                <w:b/>
                <w:spacing w:val="1"/>
              </w:rPr>
              <w:t>f</w:t>
            </w:r>
            <w:r w:rsidRPr="00001625">
              <w:rPr>
                <w:rFonts w:ascii="Arial" w:hAnsi="Arial" w:cs="Arial"/>
                <w:b/>
                <w:spacing w:val="2"/>
              </w:rPr>
              <w:t>u</w:t>
            </w:r>
            <w:r w:rsidRPr="00001625">
              <w:rPr>
                <w:rFonts w:ascii="Arial" w:hAnsi="Arial" w:cs="Arial"/>
                <w:b/>
                <w:spacing w:val="-3"/>
              </w:rPr>
              <w:t>m</w:t>
            </w:r>
            <w:r w:rsidRPr="00001625">
              <w:rPr>
                <w:rFonts w:ascii="Arial" w:hAnsi="Arial" w:cs="Arial"/>
                <w:b/>
              </w:rPr>
              <w:t>i</w:t>
            </w:r>
            <w:r w:rsidRPr="00001625">
              <w:rPr>
                <w:rFonts w:ascii="Arial" w:hAnsi="Arial" w:cs="Arial"/>
                <w:b/>
                <w:spacing w:val="1"/>
              </w:rPr>
              <w:t>gat</w:t>
            </w:r>
            <w:r w:rsidRPr="00001625">
              <w:rPr>
                <w:rFonts w:ascii="Arial" w:hAnsi="Arial" w:cs="Arial"/>
                <w:b/>
              </w:rPr>
              <w:t>us</w:t>
            </w:r>
            <w:r w:rsidRPr="00001625">
              <w:rPr>
                <w:rFonts w:ascii="Arial" w:hAnsi="Arial" w:cs="Arial"/>
                <w:b/>
                <w:spacing w:val="-7"/>
              </w:rPr>
              <w:t xml:space="preserve"> </w:t>
            </w:r>
            <w:r w:rsidRPr="00001625">
              <w:rPr>
                <w:rFonts w:ascii="Arial" w:hAnsi="Arial" w:cs="Arial"/>
                <w:b/>
                <w:spacing w:val="1"/>
              </w:rPr>
              <w:t>fo</w:t>
            </w:r>
            <w:r w:rsidRPr="00001625">
              <w:rPr>
                <w:rFonts w:ascii="Arial" w:hAnsi="Arial" w:cs="Arial"/>
                <w:b/>
              </w:rPr>
              <w:t>r</w:t>
            </w:r>
            <w:r w:rsidRPr="00001625">
              <w:rPr>
                <w:rFonts w:ascii="Arial" w:hAnsi="Arial" w:cs="Arial"/>
                <w:b/>
                <w:spacing w:val="-2"/>
              </w:rPr>
              <w:t xml:space="preserve"> </w:t>
            </w:r>
            <w:r w:rsidRPr="00001625">
              <w:rPr>
                <w:rFonts w:ascii="Arial" w:hAnsi="Arial" w:cs="Arial"/>
                <w:b/>
              </w:rPr>
              <w:t>he</w:t>
            </w:r>
            <w:r w:rsidRPr="00001625">
              <w:rPr>
                <w:rFonts w:ascii="Arial" w:hAnsi="Arial" w:cs="Arial"/>
                <w:b/>
                <w:spacing w:val="1"/>
              </w:rPr>
              <w:t>av</w:t>
            </w:r>
            <w:r w:rsidRPr="00001625">
              <w:rPr>
                <w:rFonts w:ascii="Arial" w:hAnsi="Arial" w:cs="Arial"/>
                <w:b/>
              </w:rPr>
              <w:t>y</w:t>
            </w:r>
            <w:r w:rsidRPr="00001625">
              <w:rPr>
                <w:rFonts w:ascii="Arial" w:hAnsi="Arial" w:cs="Arial"/>
                <w:b/>
                <w:spacing w:val="-4"/>
              </w:rPr>
              <w:t xml:space="preserve"> </w:t>
            </w:r>
            <w:r w:rsidRPr="00001625">
              <w:rPr>
                <w:rFonts w:ascii="Arial" w:hAnsi="Arial" w:cs="Arial"/>
                <w:b/>
                <w:spacing w:val="-5"/>
              </w:rPr>
              <w:t>m</w:t>
            </w:r>
            <w:r w:rsidRPr="00001625">
              <w:rPr>
                <w:rFonts w:ascii="Arial" w:hAnsi="Arial" w:cs="Arial"/>
                <w:b/>
              </w:rPr>
              <w:t>e</w:t>
            </w:r>
            <w:r w:rsidRPr="00001625">
              <w:rPr>
                <w:rFonts w:ascii="Arial" w:hAnsi="Arial" w:cs="Arial"/>
                <w:b/>
                <w:spacing w:val="1"/>
              </w:rPr>
              <w:t>ta</w:t>
            </w:r>
            <w:r w:rsidRPr="00001625">
              <w:rPr>
                <w:rFonts w:ascii="Arial" w:hAnsi="Arial" w:cs="Arial"/>
                <w:b/>
              </w:rPr>
              <w:t>l</w:t>
            </w:r>
            <w:r w:rsidRPr="00001625">
              <w:rPr>
                <w:rFonts w:ascii="Arial" w:hAnsi="Arial" w:cs="Arial"/>
                <w:b/>
                <w:spacing w:val="-5"/>
              </w:rPr>
              <w:t xml:space="preserve"> </w:t>
            </w:r>
            <w:r w:rsidRPr="00001625">
              <w:rPr>
                <w:rFonts w:ascii="Arial" w:hAnsi="Arial" w:cs="Arial"/>
                <w:b/>
                <w:spacing w:val="1"/>
              </w:rPr>
              <w:t>r</w:t>
            </w:r>
            <w:r w:rsidRPr="00001625">
              <w:rPr>
                <w:rFonts w:ascii="Arial" w:hAnsi="Arial" w:cs="Arial"/>
                <w:b/>
                <w:spacing w:val="3"/>
              </w:rPr>
              <w:t>e</w:t>
            </w:r>
            <w:r w:rsidRPr="00001625">
              <w:rPr>
                <w:rFonts w:ascii="Arial" w:hAnsi="Arial" w:cs="Arial"/>
                <w:b/>
                <w:spacing w:val="-5"/>
              </w:rPr>
              <w:t>m</w:t>
            </w:r>
            <w:r w:rsidRPr="00001625">
              <w:rPr>
                <w:rFonts w:ascii="Arial" w:hAnsi="Arial" w:cs="Arial"/>
                <w:b/>
                <w:spacing w:val="1"/>
              </w:rPr>
              <w:t>ova</w:t>
            </w:r>
            <w:r w:rsidRPr="00001625">
              <w:rPr>
                <w:rFonts w:ascii="Arial" w:hAnsi="Arial" w:cs="Arial"/>
                <w:b/>
              </w:rPr>
              <w:t>l</w:t>
            </w:r>
            <w:r w:rsidRPr="00001625">
              <w:rPr>
                <w:rFonts w:ascii="Arial" w:hAnsi="Arial" w:cs="Arial"/>
                <w:b/>
                <w:spacing w:val="-7"/>
              </w:rPr>
              <w:t xml:space="preserve"> </w:t>
            </w:r>
            <w:r w:rsidRPr="00001625">
              <w:rPr>
                <w:rFonts w:ascii="Arial" w:hAnsi="Arial" w:cs="Arial"/>
                <w:b/>
                <w:spacing w:val="1"/>
              </w:rPr>
              <w:t>f</w:t>
            </w:r>
            <w:r w:rsidRPr="00001625">
              <w:rPr>
                <w:rFonts w:ascii="Arial" w:hAnsi="Arial" w:cs="Arial"/>
                <w:b/>
              </w:rPr>
              <w:t>r</w:t>
            </w:r>
            <w:r w:rsidRPr="00001625">
              <w:rPr>
                <w:rFonts w:ascii="Arial" w:hAnsi="Arial" w:cs="Arial"/>
                <w:b/>
                <w:spacing w:val="1"/>
              </w:rPr>
              <w:t>o</w:t>
            </w:r>
            <w:r w:rsidRPr="00001625">
              <w:rPr>
                <w:rFonts w:ascii="Arial" w:hAnsi="Arial" w:cs="Arial"/>
                <w:b/>
              </w:rPr>
              <w:t>m</w:t>
            </w:r>
            <w:r w:rsidRPr="00001625">
              <w:rPr>
                <w:rFonts w:ascii="Arial" w:hAnsi="Arial" w:cs="Arial"/>
                <w:b/>
                <w:spacing w:val="-7"/>
              </w:rPr>
              <w:t xml:space="preserve"> </w:t>
            </w:r>
            <w:r w:rsidRPr="00001625">
              <w:rPr>
                <w:rFonts w:ascii="Arial" w:hAnsi="Arial" w:cs="Arial"/>
                <w:b/>
                <w:spacing w:val="2"/>
              </w:rPr>
              <w:t>w</w:t>
            </w:r>
            <w:r w:rsidRPr="00001625">
              <w:rPr>
                <w:rFonts w:ascii="Arial" w:hAnsi="Arial" w:cs="Arial"/>
                <w:b/>
                <w:spacing w:val="1"/>
              </w:rPr>
              <w:t>at</w:t>
            </w:r>
            <w:r w:rsidRPr="00001625">
              <w:rPr>
                <w:rFonts w:ascii="Arial" w:hAnsi="Arial" w:cs="Arial"/>
                <w:b/>
              </w:rPr>
              <w:t>er</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spacing w:val="3"/>
              </w:rPr>
              <w:t>a</w:t>
            </w:r>
            <w:r w:rsidRPr="00001625">
              <w:rPr>
                <w:rFonts w:ascii="Arial" w:hAnsi="Arial" w:cs="Arial"/>
                <w:b/>
                <w:spacing w:val="-3"/>
              </w:rPr>
              <w:t>m</w:t>
            </w:r>
            <w:r w:rsidRPr="00001625">
              <w:rPr>
                <w:rFonts w:ascii="Arial" w:hAnsi="Arial" w:cs="Arial"/>
                <w:b/>
              </w:rPr>
              <w:t>ples</w:t>
            </w:r>
          </w:p>
          <w:p w14:paraId="25ED54A5" w14:textId="77777777" w:rsidR="00A859A0" w:rsidRPr="00001625" w:rsidRDefault="003A1E9A">
            <w:pPr>
              <w:ind w:left="102"/>
              <w:rPr>
                <w:rFonts w:ascii="Arial" w:hAnsi="Arial" w:cs="Arial"/>
              </w:rPr>
            </w:pPr>
            <w:r w:rsidRPr="00001625">
              <w:rPr>
                <w:rFonts w:ascii="Arial" w:hAnsi="Arial" w:cs="Arial"/>
                <w:b/>
              </w:rPr>
              <w:t>c</w:t>
            </w:r>
            <w:r w:rsidRPr="00001625">
              <w:rPr>
                <w:rFonts w:ascii="Arial" w:hAnsi="Arial" w:cs="Arial"/>
                <w:b/>
                <w:spacing w:val="1"/>
              </w:rPr>
              <w:t>o</w:t>
            </w:r>
            <w:r w:rsidRPr="00001625">
              <w:rPr>
                <w:rFonts w:ascii="Arial" w:hAnsi="Arial" w:cs="Arial"/>
                <w:b/>
              </w:rPr>
              <w:t>llec</w:t>
            </w:r>
            <w:r w:rsidRPr="00001625">
              <w:rPr>
                <w:rFonts w:ascii="Arial" w:hAnsi="Arial" w:cs="Arial"/>
                <w:b/>
                <w:spacing w:val="1"/>
              </w:rPr>
              <w:t>t</w:t>
            </w:r>
            <w:r w:rsidRPr="00001625">
              <w:rPr>
                <w:rFonts w:ascii="Arial" w:hAnsi="Arial" w:cs="Arial"/>
                <w:b/>
              </w:rPr>
              <w:t>ed</w:t>
            </w:r>
            <w:r w:rsidRPr="00001625">
              <w:rPr>
                <w:rFonts w:ascii="Arial" w:hAnsi="Arial" w:cs="Arial"/>
                <w:b/>
                <w:spacing w:val="-7"/>
              </w:rPr>
              <w:t xml:space="preserve"> </w:t>
            </w:r>
            <w:r w:rsidRPr="00001625">
              <w:rPr>
                <w:rFonts w:ascii="Arial" w:hAnsi="Arial" w:cs="Arial"/>
                <w:b/>
                <w:spacing w:val="1"/>
              </w:rPr>
              <w:t>f</w:t>
            </w:r>
            <w:r w:rsidRPr="00001625">
              <w:rPr>
                <w:rFonts w:ascii="Arial" w:hAnsi="Arial" w:cs="Arial"/>
                <w:b/>
              </w:rPr>
              <w:t>r</w:t>
            </w:r>
            <w:r w:rsidRPr="00001625">
              <w:rPr>
                <w:rFonts w:ascii="Arial" w:hAnsi="Arial" w:cs="Arial"/>
                <w:b/>
                <w:spacing w:val="4"/>
              </w:rPr>
              <w:t>o</w:t>
            </w:r>
            <w:r w:rsidRPr="00001625">
              <w:rPr>
                <w:rFonts w:ascii="Arial" w:hAnsi="Arial" w:cs="Arial"/>
                <w:b/>
              </w:rPr>
              <w:t>m</w:t>
            </w:r>
            <w:r w:rsidRPr="00001625">
              <w:rPr>
                <w:rFonts w:ascii="Arial" w:hAnsi="Arial" w:cs="Arial"/>
                <w:b/>
                <w:spacing w:val="-9"/>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proofErr w:type="spellStart"/>
            <w:r w:rsidRPr="00001625">
              <w:rPr>
                <w:rFonts w:ascii="Arial" w:hAnsi="Arial" w:cs="Arial"/>
                <w:b/>
              </w:rPr>
              <w:t>W</w:t>
            </w:r>
            <w:r w:rsidRPr="00001625">
              <w:rPr>
                <w:rFonts w:ascii="Arial" w:hAnsi="Arial" w:cs="Arial"/>
                <w:b/>
                <w:spacing w:val="2"/>
              </w:rPr>
              <w:t>u</w:t>
            </w:r>
            <w:r w:rsidRPr="00001625">
              <w:rPr>
                <w:rFonts w:ascii="Arial" w:hAnsi="Arial" w:cs="Arial"/>
                <w:b/>
              </w:rPr>
              <w:t>pa</w:t>
            </w:r>
            <w:proofErr w:type="spellEnd"/>
            <w:r w:rsidRPr="00001625">
              <w:rPr>
                <w:rFonts w:ascii="Arial" w:hAnsi="Arial" w:cs="Arial"/>
                <w:b/>
                <w:spacing w:val="-4"/>
              </w:rPr>
              <w:t xml:space="preserve"> </w:t>
            </w:r>
            <w:r w:rsidRPr="00001625">
              <w:rPr>
                <w:rFonts w:ascii="Arial" w:hAnsi="Arial" w:cs="Arial"/>
                <w:b/>
              </w:rPr>
              <w:t>Ri</w:t>
            </w:r>
            <w:r w:rsidRPr="00001625">
              <w:rPr>
                <w:rFonts w:ascii="Arial" w:hAnsi="Arial" w:cs="Arial"/>
                <w:b/>
                <w:spacing w:val="1"/>
              </w:rPr>
              <w:t>v</w:t>
            </w:r>
            <w:r w:rsidRPr="00001625">
              <w:rPr>
                <w:rFonts w:ascii="Arial" w:hAnsi="Arial" w:cs="Arial"/>
                <w:b/>
              </w:rPr>
              <w:t>er</w:t>
            </w:r>
            <w:r w:rsidRPr="00001625">
              <w:rPr>
                <w:rFonts w:ascii="Arial" w:hAnsi="Arial" w:cs="Arial"/>
                <w:b/>
                <w:spacing w:val="-4"/>
              </w:rPr>
              <w:t xml:space="preserve"> </w:t>
            </w:r>
            <w:r w:rsidRPr="00001625">
              <w:rPr>
                <w:rFonts w:ascii="Arial" w:hAnsi="Arial" w:cs="Arial"/>
                <w:b/>
              </w:rPr>
              <w:t>in</w:t>
            </w:r>
            <w:r w:rsidRPr="00001625">
              <w:rPr>
                <w:rFonts w:ascii="Arial" w:hAnsi="Arial" w:cs="Arial"/>
                <w:b/>
                <w:spacing w:val="-2"/>
              </w:rPr>
              <w:t xml:space="preserve"> </w:t>
            </w:r>
            <w:r w:rsidRPr="00001625">
              <w:rPr>
                <w:rFonts w:ascii="Arial" w:hAnsi="Arial" w:cs="Arial"/>
                <w:b/>
              </w:rPr>
              <w:t>Abuj</w:t>
            </w:r>
            <w:r w:rsidRPr="00001625">
              <w:rPr>
                <w:rFonts w:ascii="Arial" w:hAnsi="Arial" w:cs="Arial"/>
                <w:b/>
                <w:spacing w:val="5"/>
              </w:rPr>
              <w:t>a</w:t>
            </w:r>
            <w:r w:rsidRPr="00001625">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1CD509C5" w14:textId="49EF1A2C" w:rsidR="00A859A0" w:rsidRPr="00001625" w:rsidRDefault="000044C9">
            <w:pPr>
              <w:rPr>
                <w:rFonts w:ascii="Arial" w:hAnsi="Arial" w:cs="Arial"/>
              </w:rPr>
            </w:pPr>
            <w:r w:rsidRPr="00001625">
              <w:rPr>
                <w:rFonts w:ascii="Arial" w:hAnsi="Arial" w:cs="Arial"/>
                <w:b/>
                <w:color w:val="FF0000"/>
              </w:rPr>
              <w:t>Microbial remediation of heavy metal pollution in freshwater is important because certain fungi can bioaccumulate, transform, or immobilize toxic metals, preventing their harmful effects on aquatic ecosystems and human health. Thereby helps restore water quality, making it safer for drinking, agriculture, and biodiversity.</w:t>
            </w:r>
          </w:p>
        </w:tc>
      </w:tr>
      <w:tr w:rsidR="00A859A0" w:rsidRPr="00001625" w14:paraId="72B47DE4" w14:textId="77777777" w:rsidTr="0005141F">
        <w:trPr>
          <w:trHeight w:hRule="exact" w:val="731"/>
        </w:trPr>
        <w:tc>
          <w:tcPr>
            <w:tcW w:w="5351" w:type="dxa"/>
            <w:tcBorders>
              <w:top w:val="single" w:sz="5" w:space="0" w:color="000000"/>
              <w:left w:val="single" w:sz="5" w:space="0" w:color="000000"/>
              <w:bottom w:val="single" w:sz="5" w:space="0" w:color="000000"/>
              <w:right w:val="single" w:sz="5" w:space="0" w:color="000000"/>
            </w:tcBorders>
          </w:tcPr>
          <w:p w14:paraId="647B8759" w14:textId="77777777" w:rsidR="00A859A0" w:rsidRPr="00001625" w:rsidRDefault="003A1E9A">
            <w:pPr>
              <w:spacing w:line="220" w:lineRule="exact"/>
              <w:ind w:left="460"/>
              <w:rPr>
                <w:rFonts w:ascii="Arial" w:hAnsi="Arial" w:cs="Arial"/>
              </w:rPr>
            </w:pPr>
            <w:r w:rsidRPr="00001625">
              <w:rPr>
                <w:rFonts w:ascii="Arial" w:hAnsi="Arial" w:cs="Arial"/>
                <w:b/>
                <w:spacing w:val="-1"/>
              </w:rPr>
              <w:t>I</w:t>
            </w:r>
            <w:r w:rsidRPr="00001625">
              <w:rPr>
                <w:rFonts w:ascii="Arial" w:hAnsi="Arial" w:cs="Arial"/>
                <w:b/>
              </w:rPr>
              <w:t>s</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t</w:t>
            </w:r>
            <w:r w:rsidRPr="00001625">
              <w:rPr>
                <w:rFonts w:ascii="Arial" w:hAnsi="Arial" w:cs="Arial"/>
                <w:b/>
              </w:rPr>
              <w:t>itle</w:t>
            </w:r>
            <w:r w:rsidRPr="00001625">
              <w:rPr>
                <w:rFonts w:ascii="Arial" w:hAnsi="Arial" w:cs="Arial"/>
                <w:b/>
                <w:spacing w:val="-3"/>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r</w:t>
            </w:r>
            <w:r w:rsidRPr="00001625">
              <w:rPr>
                <w:rFonts w:ascii="Arial" w:hAnsi="Arial" w:cs="Arial"/>
                <w:b/>
                <w:spacing w:val="1"/>
              </w:rPr>
              <w:t>t</w:t>
            </w:r>
            <w:r w:rsidRPr="00001625">
              <w:rPr>
                <w:rFonts w:ascii="Arial" w:hAnsi="Arial" w:cs="Arial"/>
                <w:b/>
              </w:rPr>
              <w:t>icle</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rPr>
              <w:t>uit</w:t>
            </w:r>
            <w:r w:rsidRPr="00001625">
              <w:rPr>
                <w:rFonts w:ascii="Arial" w:hAnsi="Arial" w:cs="Arial"/>
                <w:b/>
                <w:spacing w:val="-1"/>
              </w:rPr>
              <w:t>a</w:t>
            </w:r>
            <w:r w:rsidRPr="00001625">
              <w:rPr>
                <w:rFonts w:ascii="Arial" w:hAnsi="Arial" w:cs="Arial"/>
                <w:b/>
              </w:rPr>
              <w:t>ble?</w:t>
            </w:r>
          </w:p>
          <w:p w14:paraId="72045C96" w14:textId="77777777" w:rsidR="00A859A0" w:rsidRPr="00001625" w:rsidRDefault="003A1E9A">
            <w:pPr>
              <w:spacing w:before="1"/>
              <w:ind w:left="460"/>
              <w:rPr>
                <w:rFonts w:ascii="Arial" w:hAnsi="Arial" w:cs="Arial"/>
              </w:rPr>
            </w:pPr>
            <w:r w:rsidRPr="00001625">
              <w:rPr>
                <w:rFonts w:ascii="Arial" w:hAnsi="Arial" w:cs="Arial"/>
                <w:b/>
                <w:spacing w:val="1"/>
              </w:rPr>
              <w:t>(</w:t>
            </w:r>
            <w:r w:rsidRPr="00001625">
              <w:rPr>
                <w:rFonts w:ascii="Arial" w:hAnsi="Arial" w:cs="Arial"/>
                <w:b/>
                <w:spacing w:val="-1"/>
              </w:rPr>
              <w:t>I</w:t>
            </w:r>
            <w:r w:rsidRPr="00001625">
              <w:rPr>
                <w:rFonts w:ascii="Arial" w:hAnsi="Arial" w:cs="Arial"/>
                <w:b/>
              </w:rPr>
              <w:t>f</w:t>
            </w:r>
            <w:r w:rsidRPr="00001625">
              <w:rPr>
                <w:rFonts w:ascii="Arial" w:hAnsi="Arial" w:cs="Arial"/>
                <w:b/>
                <w:spacing w:val="-1"/>
              </w:rPr>
              <w:t xml:space="preserve"> </w:t>
            </w:r>
            <w:r w:rsidRPr="00001625">
              <w:rPr>
                <w:rFonts w:ascii="Arial" w:hAnsi="Arial" w:cs="Arial"/>
                <w:b/>
              </w:rPr>
              <w:t>n</w:t>
            </w:r>
            <w:r w:rsidRPr="00001625">
              <w:rPr>
                <w:rFonts w:ascii="Arial" w:hAnsi="Arial" w:cs="Arial"/>
                <w:b/>
                <w:spacing w:val="1"/>
              </w:rPr>
              <w:t>o</w:t>
            </w:r>
            <w:r w:rsidRPr="00001625">
              <w:rPr>
                <w:rFonts w:ascii="Arial" w:hAnsi="Arial" w:cs="Arial"/>
                <w:b/>
              </w:rPr>
              <w:t>t</w:t>
            </w:r>
            <w:r w:rsidRPr="00001625">
              <w:rPr>
                <w:rFonts w:ascii="Arial" w:hAnsi="Arial" w:cs="Arial"/>
                <w:b/>
                <w:spacing w:val="-2"/>
              </w:rPr>
              <w:t xml:space="preserve"> </w:t>
            </w:r>
            <w:r w:rsidRPr="00001625">
              <w:rPr>
                <w:rFonts w:ascii="Arial" w:hAnsi="Arial" w:cs="Arial"/>
                <w:b/>
              </w:rPr>
              <w:t>ple</w:t>
            </w:r>
            <w:r w:rsidRPr="00001625">
              <w:rPr>
                <w:rFonts w:ascii="Arial" w:hAnsi="Arial" w:cs="Arial"/>
                <w:b/>
                <w:spacing w:val="1"/>
              </w:rPr>
              <w:t>a</w:t>
            </w:r>
            <w:r w:rsidRPr="00001625">
              <w:rPr>
                <w:rFonts w:ascii="Arial" w:hAnsi="Arial" w:cs="Arial"/>
                <w:b/>
                <w:spacing w:val="-1"/>
              </w:rPr>
              <w:t>s</w:t>
            </w:r>
            <w:r w:rsidRPr="00001625">
              <w:rPr>
                <w:rFonts w:ascii="Arial" w:hAnsi="Arial" w:cs="Arial"/>
                <w:b/>
              </w:rPr>
              <w:t>e</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rPr>
              <w:t>u</w:t>
            </w:r>
            <w:r w:rsidRPr="00001625">
              <w:rPr>
                <w:rFonts w:ascii="Arial" w:hAnsi="Arial" w:cs="Arial"/>
                <w:b/>
                <w:spacing w:val="3"/>
              </w:rPr>
              <w:t>g</w:t>
            </w:r>
            <w:r w:rsidRPr="00001625">
              <w:rPr>
                <w:rFonts w:ascii="Arial" w:hAnsi="Arial" w:cs="Arial"/>
                <w:b/>
                <w:spacing w:val="1"/>
              </w:rPr>
              <w:t>g</w:t>
            </w:r>
            <w:r w:rsidRPr="00001625">
              <w:rPr>
                <w:rFonts w:ascii="Arial" w:hAnsi="Arial" w:cs="Arial"/>
                <w:b/>
              </w:rPr>
              <w:t>est</w:t>
            </w:r>
            <w:r w:rsidRPr="00001625">
              <w:rPr>
                <w:rFonts w:ascii="Arial" w:hAnsi="Arial" w:cs="Arial"/>
                <w:b/>
                <w:spacing w:val="-5"/>
              </w:rPr>
              <w:t xml:space="preserve"> </w:t>
            </w:r>
            <w:r w:rsidRPr="00001625">
              <w:rPr>
                <w:rFonts w:ascii="Arial" w:hAnsi="Arial" w:cs="Arial"/>
                <w:b/>
                <w:spacing w:val="1"/>
              </w:rPr>
              <w:t>a</w:t>
            </w:r>
            <w:r w:rsidRPr="00001625">
              <w:rPr>
                <w:rFonts w:ascii="Arial" w:hAnsi="Arial" w:cs="Arial"/>
                <w:b/>
              </w:rPr>
              <w:t>n</w:t>
            </w:r>
            <w:r w:rsidRPr="00001625">
              <w:rPr>
                <w:rFonts w:ascii="Arial" w:hAnsi="Arial" w:cs="Arial"/>
                <w:b/>
                <w:spacing w:val="-2"/>
              </w:rPr>
              <w:t xml:space="preserve"> </w:t>
            </w:r>
            <w:r w:rsidRPr="00001625">
              <w:rPr>
                <w:rFonts w:ascii="Arial" w:hAnsi="Arial" w:cs="Arial"/>
                <w:b/>
                <w:spacing w:val="1"/>
              </w:rPr>
              <w:t>a</w:t>
            </w:r>
            <w:r w:rsidRPr="00001625">
              <w:rPr>
                <w:rFonts w:ascii="Arial" w:hAnsi="Arial" w:cs="Arial"/>
                <w:b/>
              </w:rPr>
              <w:t>lt</w:t>
            </w:r>
            <w:r w:rsidRPr="00001625">
              <w:rPr>
                <w:rFonts w:ascii="Arial" w:hAnsi="Arial" w:cs="Arial"/>
                <w:b/>
                <w:spacing w:val="-2"/>
              </w:rPr>
              <w:t>e</w:t>
            </w:r>
            <w:r w:rsidRPr="00001625">
              <w:rPr>
                <w:rFonts w:ascii="Arial" w:hAnsi="Arial" w:cs="Arial"/>
                <w:b/>
              </w:rPr>
              <w:t>rn</w:t>
            </w:r>
            <w:r w:rsidRPr="00001625">
              <w:rPr>
                <w:rFonts w:ascii="Arial" w:hAnsi="Arial" w:cs="Arial"/>
                <w:b/>
                <w:spacing w:val="1"/>
              </w:rPr>
              <w:t>at</w:t>
            </w:r>
            <w:r w:rsidRPr="00001625">
              <w:rPr>
                <w:rFonts w:ascii="Arial" w:hAnsi="Arial" w:cs="Arial"/>
                <w:b/>
              </w:rPr>
              <w:t>i</w:t>
            </w:r>
            <w:r w:rsidRPr="00001625">
              <w:rPr>
                <w:rFonts w:ascii="Arial" w:hAnsi="Arial" w:cs="Arial"/>
                <w:b/>
                <w:spacing w:val="1"/>
              </w:rPr>
              <w:t>v</w:t>
            </w:r>
            <w:r w:rsidRPr="00001625">
              <w:rPr>
                <w:rFonts w:ascii="Arial" w:hAnsi="Arial" w:cs="Arial"/>
                <w:b/>
              </w:rPr>
              <w:t>e</w:t>
            </w:r>
            <w:r w:rsidRPr="00001625">
              <w:rPr>
                <w:rFonts w:ascii="Arial" w:hAnsi="Arial" w:cs="Arial"/>
                <w:b/>
                <w:spacing w:val="-8"/>
              </w:rPr>
              <w:t xml:space="preserve"> </w:t>
            </w:r>
            <w:r w:rsidRPr="00001625">
              <w:rPr>
                <w:rFonts w:ascii="Arial" w:hAnsi="Arial" w:cs="Arial"/>
                <w:b/>
                <w:spacing w:val="1"/>
              </w:rPr>
              <w:t>t</w:t>
            </w:r>
            <w:r w:rsidRPr="00001625">
              <w:rPr>
                <w:rFonts w:ascii="Arial" w:hAnsi="Arial" w:cs="Arial"/>
                <w:b/>
              </w:rPr>
              <w:t>itle)</w:t>
            </w:r>
          </w:p>
        </w:tc>
        <w:tc>
          <w:tcPr>
            <w:tcW w:w="9356" w:type="dxa"/>
            <w:tcBorders>
              <w:top w:val="single" w:sz="5" w:space="0" w:color="000000"/>
              <w:left w:val="single" w:sz="5" w:space="0" w:color="000000"/>
              <w:bottom w:val="single" w:sz="5" w:space="0" w:color="000000"/>
              <w:right w:val="single" w:sz="5" w:space="0" w:color="000000"/>
            </w:tcBorders>
          </w:tcPr>
          <w:p w14:paraId="2C60DEFA" w14:textId="77777777" w:rsidR="00A859A0" w:rsidRPr="00001625" w:rsidRDefault="003A1E9A">
            <w:pPr>
              <w:spacing w:line="260" w:lineRule="exact"/>
              <w:ind w:left="463"/>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t</w:t>
            </w:r>
            <w:r w:rsidRPr="00001625">
              <w:rPr>
                <w:rFonts w:ascii="Arial" w:hAnsi="Arial" w:cs="Arial"/>
                <w:b/>
              </w:rPr>
              <w:t xml:space="preserve">itle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w:t>
            </w:r>
            <w:r w:rsidRPr="00001625">
              <w:rPr>
                <w:rFonts w:ascii="Arial" w:hAnsi="Arial" w:cs="Arial"/>
                <w:b/>
              </w:rPr>
              <w:t>a</w:t>
            </w:r>
            <w:r w:rsidRPr="00001625">
              <w:rPr>
                <w:rFonts w:ascii="Arial" w:hAnsi="Arial" w:cs="Arial"/>
                <w:b/>
                <w:spacing w:val="-1"/>
              </w:rPr>
              <w:t>r</w:t>
            </w:r>
            <w:r w:rsidRPr="00001625">
              <w:rPr>
                <w:rFonts w:ascii="Arial" w:hAnsi="Arial" w:cs="Arial"/>
                <w:b/>
              </w:rPr>
              <w:t>ti</w:t>
            </w:r>
            <w:r w:rsidRPr="00001625">
              <w:rPr>
                <w:rFonts w:ascii="Arial" w:hAnsi="Arial" w:cs="Arial"/>
                <w:b/>
                <w:spacing w:val="-1"/>
              </w:rPr>
              <w:t>c</w:t>
            </w:r>
            <w:r w:rsidRPr="00001625">
              <w:rPr>
                <w:rFonts w:ascii="Arial" w:hAnsi="Arial" w:cs="Arial"/>
                <w:b/>
              </w:rPr>
              <w:t>le is</w:t>
            </w:r>
            <w:r w:rsidRPr="00001625">
              <w:rPr>
                <w:rFonts w:ascii="Arial" w:hAnsi="Arial" w:cs="Arial"/>
                <w:b/>
                <w:spacing w:val="2"/>
              </w:rPr>
              <w:t xml:space="preserve"> </w:t>
            </w:r>
            <w:r w:rsidRPr="00001625">
              <w:rPr>
                <w:rFonts w:ascii="Arial" w:hAnsi="Arial" w:cs="Arial"/>
                <w:b/>
              </w:rPr>
              <w:t>s</w:t>
            </w:r>
            <w:r w:rsidRPr="00001625">
              <w:rPr>
                <w:rFonts w:ascii="Arial" w:hAnsi="Arial" w:cs="Arial"/>
                <w:b/>
                <w:spacing w:val="1"/>
              </w:rPr>
              <w:t>u</w:t>
            </w:r>
            <w:r w:rsidRPr="00001625">
              <w:rPr>
                <w:rFonts w:ascii="Arial" w:hAnsi="Arial" w:cs="Arial"/>
                <w:b/>
              </w:rPr>
              <w:t>itab</w:t>
            </w:r>
            <w:r w:rsidRPr="00001625">
              <w:rPr>
                <w:rFonts w:ascii="Arial" w:hAnsi="Arial" w:cs="Arial"/>
                <w:b/>
                <w:spacing w:val="1"/>
              </w:rPr>
              <w:t>l</w:t>
            </w:r>
            <w:r w:rsidRPr="00001625">
              <w:rPr>
                <w:rFonts w:ascii="Arial" w:hAnsi="Arial" w:cs="Arial"/>
                <w:b/>
                <w:spacing w:val="-1"/>
              </w:rPr>
              <w:t>e</w:t>
            </w:r>
            <w:r w:rsidRPr="00001625">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1B56F9A9" w14:textId="77777777" w:rsidR="00A859A0" w:rsidRPr="00001625" w:rsidRDefault="00A859A0">
            <w:pPr>
              <w:rPr>
                <w:rFonts w:ascii="Arial" w:hAnsi="Arial" w:cs="Arial"/>
              </w:rPr>
            </w:pPr>
          </w:p>
        </w:tc>
      </w:tr>
      <w:tr w:rsidR="00A859A0" w:rsidRPr="00001625" w14:paraId="14C74C70" w14:textId="77777777" w:rsidTr="0005141F">
        <w:trPr>
          <w:trHeight w:hRule="exact" w:val="1272"/>
        </w:trPr>
        <w:tc>
          <w:tcPr>
            <w:tcW w:w="5351" w:type="dxa"/>
            <w:tcBorders>
              <w:top w:val="single" w:sz="5" w:space="0" w:color="000000"/>
              <w:left w:val="single" w:sz="5" w:space="0" w:color="000000"/>
              <w:bottom w:val="single" w:sz="5" w:space="0" w:color="000000"/>
              <w:right w:val="single" w:sz="5" w:space="0" w:color="000000"/>
            </w:tcBorders>
          </w:tcPr>
          <w:p w14:paraId="114E8832" w14:textId="77777777" w:rsidR="00A859A0" w:rsidRPr="00001625" w:rsidRDefault="003A1E9A">
            <w:pPr>
              <w:spacing w:line="220" w:lineRule="exact"/>
              <w:ind w:left="460"/>
              <w:rPr>
                <w:rFonts w:ascii="Arial" w:hAnsi="Arial" w:cs="Arial"/>
              </w:rPr>
            </w:pPr>
            <w:r w:rsidRPr="00001625">
              <w:rPr>
                <w:rFonts w:ascii="Arial" w:hAnsi="Arial" w:cs="Arial"/>
                <w:b/>
                <w:spacing w:val="-1"/>
              </w:rPr>
              <w:t>I</w:t>
            </w:r>
            <w:r w:rsidRPr="00001625">
              <w:rPr>
                <w:rFonts w:ascii="Arial" w:hAnsi="Arial" w:cs="Arial"/>
                <w:b/>
              </w:rPr>
              <w:t>s</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b</w:t>
            </w:r>
            <w:r w:rsidRPr="00001625">
              <w:rPr>
                <w:rFonts w:ascii="Arial" w:hAnsi="Arial" w:cs="Arial"/>
                <w:b/>
                <w:spacing w:val="-1"/>
              </w:rPr>
              <w:t>s</w:t>
            </w:r>
            <w:r w:rsidRPr="00001625">
              <w:rPr>
                <w:rFonts w:ascii="Arial" w:hAnsi="Arial" w:cs="Arial"/>
                <w:b/>
                <w:spacing w:val="1"/>
              </w:rPr>
              <w:t>t</w:t>
            </w:r>
            <w:r w:rsidRPr="00001625">
              <w:rPr>
                <w:rFonts w:ascii="Arial" w:hAnsi="Arial" w:cs="Arial"/>
                <w:b/>
              </w:rPr>
              <w:t>r</w:t>
            </w:r>
            <w:r w:rsidRPr="00001625">
              <w:rPr>
                <w:rFonts w:ascii="Arial" w:hAnsi="Arial" w:cs="Arial"/>
                <w:b/>
                <w:spacing w:val="1"/>
              </w:rPr>
              <w:t>a</w:t>
            </w:r>
            <w:r w:rsidRPr="00001625">
              <w:rPr>
                <w:rFonts w:ascii="Arial" w:hAnsi="Arial" w:cs="Arial"/>
                <w:b/>
              </w:rPr>
              <w:t>ct</w:t>
            </w:r>
            <w:r w:rsidRPr="00001625">
              <w:rPr>
                <w:rFonts w:ascii="Arial" w:hAnsi="Arial" w:cs="Arial"/>
                <w:b/>
                <w:spacing w:val="-6"/>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r</w:t>
            </w:r>
            <w:r w:rsidRPr="00001625">
              <w:rPr>
                <w:rFonts w:ascii="Arial" w:hAnsi="Arial" w:cs="Arial"/>
                <w:b/>
                <w:spacing w:val="1"/>
              </w:rPr>
              <w:t>t</w:t>
            </w:r>
            <w:r w:rsidRPr="00001625">
              <w:rPr>
                <w:rFonts w:ascii="Arial" w:hAnsi="Arial" w:cs="Arial"/>
                <w:b/>
              </w:rPr>
              <w:t>icle</w:t>
            </w:r>
            <w:r w:rsidRPr="00001625">
              <w:rPr>
                <w:rFonts w:ascii="Arial" w:hAnsi="Arial" w:cs="Arial"/>
                <w:b/>
                <w:spacing w:val="-7"/>
              </w:rPr>
              <w:t xml:space="preserve"> </w:t>
            </w:r>
            <w:r w:rsidRPr="00001625">
              <w:rPr>
                <w:rFonts w:ascii="Arial" w:hAnsi="Arial" w:cs="Arial"/>
                <w:b/>
              </w:rPr>
              <w:t>c</w:t>
            </w:r>
            <w:r w:rsidRPr="00001625">
              <w:rPr>
                <w:rFonts w:ascii="Arial" w:hAnsi="Arial" w:cs="Arial"/>
                <w:b/>
                <w:spacing w:val="4"/>
              </w:rPr>
              <w:t>o</w:t>
            </w:r>
            <w:r w:rsidRPr="00001625">
              <w:rPr>
                <w:rFonts w:ascii="Arial" w:hAnsi="Arial" w:cs="Arial"/>
                <w:b/>
                <w:spacing w:val="-5"/>
              </w:rPr>
              <w:t>m</w:t>
            </w:r>
            <w:r w:rsidRPr="00001625">
              <w:rPr>
                <w:rFonts w:ascii="Arial" w:hAnsi="Arial" w:cs="Arial"/>
                <w:b/>
              </w:rPr>
              <w:t>pr</w:t>
            </w:r>
            <w:r w:rsidRPr="00001625">
              <w:rPr>
                <w:rFonts w:ascii="Arial" w:hAnsi="Arial" w:cs="Arial"/>
                <w:b/>
                <w:spacing w:val="3"/>
              </w:rPr>
              <w:t>e</w:t>
            </w:r>
            <w:r w:rsidRPr="00001625">
              <w:rPr>
                <w:rFonts w:ascii="Arial" w:hAnsi="Arial" w:cs="Arial"/>
                <w:b/>
              </w:rPr>
              <w:t>he</w:t>
            </w:r>
            <w:r w:rsidRPr="00001625">
              <w:rPr>
                <w:rFonts w:ascii="Arial" w:hAnsi="Arial" w:cs="Arial"/>
                <w:b/>
                <w:spacing w:val="2"/>
              </w:rPr>
              <w:t>n</w:t>
            </w:r>
            <w:r w:rsidRPr="00001625">
              <w:rPr>
                <w:rFonts w:ascii="Arial" w:hAnsi="Arial" w:cs="Arial"/>
                <w:b/>
                <w:spacing w:val="-1"/>
              </w:rPr>
              <w:t>s</w:t>
            </w:r>
            <w:r w:rsidRPr="00001625">
              <w:rPr>
                <w:rFonts w:ascii="Arial" w:hAnsi="Arial" w:cs="Arial"/>
                <w:b/>
              </w:rPr>
              <w:t>i</w:t>
            </w:r>
            <w:r w:rsidRPr="00001625">
              <w:rPr>
                <w:rFonts w:ascii="Arial" w:hAnsi="Arial" w:cs="Arial"/>
                <w:b/>
                <w:spacing w:val="1"/>
              </w:rPr>
              <w:t>v</w:t>
            </w:r>
            <w:r w:rsidRPr="00001625">
              <w:rPr>
                <w:rFonts w:ascii="Arial" w:hAnsi="Arial" w:cs="Arial"/>
                <w:b/>
              </w:rPr>
              <w:t>e?</w:t>
            </w:r>
            <w:r w:rsidRPr="00001625">
              <w:rPr>
                <w:rFonts w:ascii="Arial" w:hAnsi="Arial" w:cs="Arial"/>
                <w:b/>
                <w:spacing w:val="-12"/>
              </w:rPr>
              <w:t xml:space="preserve"> </w:t>
            </w:r>
            <w:r w:rsidRPr="00001625">
              <w:rPr>
                <w:rFonts w:ascii="Arial" w:hAnsi="Arial" w:cs="Arial"/>
                <w:b/>
              </w:rPr>
              <w:t>Do</w:t>
            </w:r>
            <w:r w:rsidRPr="00001625">
              <w:rPr>
                <w:rFonts w:ascii="Arial" w:hAnsi="Arial" w:cs="Arial"/>
                <w:b/>
                <w:spacing w:val="-1"/>
              </w:rPr>
              <w:t xml:space="preserve"> </w:t>
            </w:r>
            <w:r w:rsidRPr="00001625">
              <w:rPr>
                <w:rFonts w:ascii="Arial" w:hAnsi="Arial" w:cs="Arial"/>
                <w:b/>
                <w:spacing w:val="1"/>
              </w:rPr>
              <w:t>yo</w:t>
            </w:r>
            <w:r w:rsidRPr="00001625">
              <w:rPr>
                <w:rFonts w:ascii="Arial" w:hAnsi="Arial" w:cs="Arial"/>
                <w:b/>
              </w:rPr>
              <w:t>u</w:t>
            </w:r>
          </w:p>
          <w:p w14:paraId="0CCB9D17" w14:textId="77777777" w:rsidR="00A859A0" w:rsidRPr="00001625" w:rsidRDefault="003A1E9A">
            <w:pPr>
              <w:ind w:left="460" w:right="198"/>
              <w:rPr>
                <w:rFonts w:ascii="Arial" w:hAnsi="Arial" w:cs="Arial"/>
              </w:rPr>
            </w:pPr>
            <w:r w:rsidRPr="00001625">
              <w:rPr>
                <w:rFonts w:ascii="Arial" w:hAnsi="Arial" w:cs="Arial"/>
                <w:b/>
                <w:spacing w:val="-1"/>
              </w:rPr>
              <w:t>s</w:t>
            </w:r>
            <w:r w:rsidRPr="00001625">
              <w:rPr>
                <w:rFonts w:ascii="Arial" w:hAnsi="Arial" w:cs="Arial"/>
                <w:b/>
              </w:rPr>
              <w:t>u</w:t>
            </w:r>
            <w:r w:rsidRPr="00001625">
              <w:rPr>
                <w:rFonts w:ascii="Arial" w:hAnsi="Arial" w:cs="Arial"/>
                <w:b/>
                <w:spacing w:val="1"/>
              </w:rPr>
              <w:t>gg</w:t>
            </w:r>
            <w:r w:rsidRPr="00001625">
              <w:rPr>
                <w:rFonts w:ascii="Arial" w:hAnsi="Arial" w:cs="Arial"/>
                <w:b/>
              </w:rPr>
              <w:t>est</w:t>
            </w:r>
            <w:r w:rsidRPr="00001625">
              <w:rPr>
                <w:rFonts w:ascii="Arial" w:hAnsi="Arial" w:cs="Arial"/>
                <w:b/>
                <w:spacing w:val="-4"/>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2"/>
              </w:rPr>
              <w:t xml:space="preserve"> </w:t>
            </w:r>
            <w:r w:rsidRPr="00001625">
              <w:rPr>
                <w:rFonts w:ascii="Arial" w:hAnsi="Arial" w:cs="Arial"/>
                <w:b/>
                <w:spacing w:val="1"/>
              </w:rPr>
              <w:t>a</w:t>
            </w:r>
            <w:r w:rsidRPr="00001625">
              <w:rPr>
                <w:rFonts w:ascii="Arial" w:hAnsi="Arial" w:cs="Arial"/>
                <w:b/>
              </w:rPr>
              <w:t>d</w:t>
            </w:r>
            <w:r w:rsidRPr="00001625">
              <w:rPr>
                <w:rFonts w:ascii="Arial" w:hAnsi="Arial" w:cs="Arial"/>
                <w:b/>
                <w:spacing w:val="-1"/>
              </w:rPr>
              <w:t>d</w:t>
            </w:r>
            <w:r w:rsidRPr="00001625">
              <w:rPr>
                <w:rFonts w:ascii="Arial" w:hAnsi="Arial" w:cs="Arial"/>
                <w:b/>
              </w:rPr>
              <w:t>iti</w:t>
            </w:r>
            <w:r w:rsidRPr="00001625">
              <w:rPr>
                <w:rFonts w:ascii="Arial" w:hAnsi="Arial" w:cs="Arial"/>
                <w:b/>
                <w:spacing w:val="1"/>
              </w:rPr>
              <w:t>o</w:t>
            </w:r>
            <w:r w:rsidRPr="00001625">
              <w:rPr>
                <w:rFonts w:ascii="Arial" w:hAnsi="Arial" w:cs="Arial"/>
                <w:b/>
              </w:rPr>
              <w:t>n</w:t>
            </w:r>
            <w:r w:rsidRPr="00001625">
              <w:rPr>
                <w:rFonts w:ascii="Arial" w:hAnsi="Arial" w:cs="Arial"/>
                <w:b/>
                <w:spacing w:val="-7"/>
              </w:rPr>
              <w:t xml:space="preserve"> </w:t>
            </w:r>
            <w:r w:rsidRPr="00001625">
              <w:rPr>
                <w:rFonts w:ascii="Arial" w:hAnsi="Arial" w:cs="Arial"/>
                <w:b/>
                <w:spacing w:val="1"/>
              </w:rPr>
              <w:t>(o</w:t>
            </w:r>
            <w:r w:rsidRPr="00001625">
              <w:rPr>
                <w:rFonts w:ascii="Arial" w:hAnsi="Arial" w:cs="Arial"/>
                <w:b/>
              </w:rPr>
              <w:t>r</w:t>
            </w:r>
            <w:r w:rsidRPr="00001625">
              <w:rPr>
                <w:rFonts w:ascii="Arial" w:hAnsi="Arial" w:cs="Arial"/>
                <w:b/>
                <w:spacing w:val="-2"/>
              </w:rPr>
              <w:t xml:space="preserve"> </w:t>
            </w:r>
            <w:r w:rsidRPr="00001625">
              <w:rPr>
                <w:rFonts w:ascii="Arial" w:hAnsi="Arial" w:cs="Arial"/>
                <w:b/>
              </w:rPr>
              <w:t>dele</w:t>
            </w:r>
            <w:r w:rsidRPr="00001625">
              <w:rPr>
                <w:rFonts w:ascii="Arial" w:hAnsi="Arial" w:cs="Arial"/>
                <w:b/>
                <w:spacing w:val="1"/>
              </w:rPr>
              <w:t>t</w:t>
            </w:r>
            <w:r w:rsidRPr="00001625">
              <w:rPr>
                <w:rFonts w:ascii="Arial" w:hAnsi="Arial" w:cs="Arial"/>
                <w:b/>
              </w:rPr>
              <w:t>i</w:t>
            </w:r>
            <w:r w:rsidRPr="00001625">
              <w:rPr>
                <w:rFonts w:ascii="Arial" w:hAnsi="Arial" w:cs="Arial"/>
                <w:b/>
                <w:spacing w:val="1"/>
              </w:rPr>
              <w:t>o</w:t>
            </w:r>
            <w:r w:rsidRPr="00001625">
              <w:rPr>
                <w:rFonts w:ascii="Arial" w:hAnsi="Arial" w:cs="Arial"/>
                <w:b/>
              </w:rPr>
              <w:t>n)</w:t>
            </w:r>
            <w:r w:rsidRPr="00001625">
              <w:rPr>
                <w:rFonts w:ascii="Arial" w:hAnsi="Arial" w:cs="Arial"/>
                <w:b/>
                <w:spacing w:val="-6"/>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s</w:t>
            </w:r>
            <w:r w:rsidRPr="00001625">
              <w:rPr>
                <w:rFonts w:ascii="Arial" w:hAnsi="Arial" w:cs="Arial"/>
                <w:b/>
                <w:spacing w:val="1"/>
              </w:rPr>
              <w:t>o</w:t>
            </w:r>
            <w:r w:rsidRPr="00001625">
              <w:rPr>
                <w:rFonts w:ascii="Arial" w:hAnsi="Arial" w:cs="Arial"/>
                <w:b/>
                <w:spacing w:val="-5"/>
              </w:rPr>
              <w:t>m</w:t>
            </w:r>
            <w:r w:rsidRPr="00001625">
              <w:rPr>
                <w:rFonts w:ascii="Arial" w:hAnsi="Arial" w:cs="Arial"/>
                <w:b/>
              </w:rPr>
              <w:t>e</w:t>
            </w:r>
            <w:r w:rsidRPr="00001625">
              <w:rPr>
                <w:rFonts w:ascii="Arial" w:hAnsi="Arial" w:cs="Arial"/>
                <w:b/>
                <w:spacing w:val="-3"/>
              </w:rPr>
              <w:t xml:space="preserve"> </w:t>
            </w:r>
            <w:r w:rsidRPr="00001625">
              <w:rPr>
                <w:rFonts w:ascii="Arial" w:hAnsi="Arial" w:cs="Arial"/>
                <w:b/>
              </w:rPr>
              <w:t>p</w:t>
            </w:r>
            <w:r w:rsidRPr="00001625">
              <w:rPr>
                <w:rFonts w:ascii="Arial" w:hAnsi="Arial" w:cs="Arial"/>
                <w:b/>
                <w:spacing w:val="1"/>
              </w:rPr>
              <w:t>o</w:t>
            </w:r>
            <w:r w:rsidRPr="00001625">
              <w:rPr>
                <w:rFonts w:ascii="Arial" w:hAnsi="Arial" w:cs="Arial"/>
                <w:b/>
                <w:spacing w:val="2"/>
              </w:rPr>
              <w:t>i</w:t>
            </w:r>
            <w:r w:rsidRPr="00001625">
              <w:rPr>
                <w:rFonts w:ascii="Arial" w:hAnsi="Arial" w:cs="Arial"/>
                <w:b/>
              </w:rPr>
              <w:t>nts</w:t>
            </w:r>
            <w:r w:rsidRPr="00001625">
              <w:rPr>
                <w:rFonts w:ascii="Arial" w:hAnsi="Arial" w:cs="Arial"/>
                <w:b/>
                <w:spacing w:val="-5"/>
              </w:rPr>
              <w:t xml:space="preserve"> </w:t>
            </w:r>
            <w:r w:rsidRPr="00001625">
              <w:rPr>
                <w:rFonts w:ascii="Arial" w:hAnsi="Arial" w:cs="Arial"/>
                <w:b/>
              </w:rPr>
              <w:t>in</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w:t>
            </w:r>
            <w:r w:rsidRPr="00001625">
              <w:rPr>
                <w:rFonts w:ascii="Arial" w:hAnsi="Arial" w:cs="Arial"/>
                <w:b/>
                <w:spacing w:val="2"/>
              </w:rPr>
              <w:t>i</w:t>
            </w:r>
            <w:r w:rsidRPr="00001625">
              <w:rPr>
                <w:rFonts w:ascii="Arial" w:hAnsi="Arial" w:cs="Arial"/>
                <w:b/>
              </w:rPr>
              <w:t xml:space="preserve">s </w:t>
            </w:r>
            <w:r w:rsidRPr="00001625">
              <w:rPr>
                <w:rFonts w:ascii="Arial" w:hAnsi="Arial" w:cs="Arial"/>
                <w:b/>
                <w:spacing w:val="-1"/>
              </w:rPr>
              <w:t>s</w:t>
            </w:r>
            <w:r w:rsidRPr="00001625">
              <w:rPr>
                <w:rFonts w:ascii="Arial" w:hAnsi="Arial" w:cs="Arial"/>
                <w:b/>
              </w:rPr>
              <w:t>e</w:t>
            </w:r>
            <w:r w:rsidRPr="00001625">
              <w:rPr>
                <w:rFonts w:ascii="Arial" w:hAnsi="Arial" w:cs="Arial"/>
                <w:b/>
                <w:spacing w:val="1"/>
              </w:rPr>
              <w:t>ct</w:t>
            </w:r>
            <w:r w:rsidRPr="00001625">
              <w:rPr>
                <w:rFonts w:ascii="Arial" w:hAnsi="Arial" w:cs="Arial"/>
                <w:b/>
              </w:rPr>
              <w:t>i</w:t>
            </w:r>
            <w:r w:rsidRPr="00001625">
              <w:rPr>
                <w:rFonts w:ascii="Arial" w:hAnsi="Arial" w:cs="Arial"/>
                <w:b/>
                <w:spacing w:val="1"/>
              </w:rPr>
              <w:t>o</w:t>
            </w:r>
            <w:r w:rsidRPr="00001625">
              <w:rPr>
                <w:rFonts w:ascii="Arial" w:hAnsi="Arial" w:cs="Arial"/>
                <w:b/>
              </w:rPr>
              <w:t>n?</w:t>
            </w:r>
            <w:r w:rsidRPr="00001625">
              <w:rPr>
                <w:rFonts w:ascii="Arial" w:hAnsi="Arial" w:cs="Arial"/>
                <w:b/>
                <w:spacing w:val="-6"/>
              </w:rPr>
              <w:t xml:space="preserve"> </w:t>
            </w:r>
            <w:r w:rsidRPr="00001625">
              <w:rPr>
                <w:rFonts w:ascii="Arial" w:hAnsi="Arial" w:cs="Arial"/>
                <w:b/>
              </w:rPr>
              <w:t>Ple</w:t>
            </w:r>
            <w:r w:rsidRPr="00001625">
              <w:rPr>
                <w:rFonts w:ascii="Arial" w:hAnsi="Arial" w:cs="Arial"/>
                <w:b/>
                <w:spacing w:val="1"/>
              </w:rPr>
              <w:t>a</w:t>
            </w:r>
            <w:r w:rsidRPr="00001625">
              <w:rPr>
                <w:rFonts w:ascii="Arial" w:hAnsi="Arial" w:cs="Arial"/>
                <w:b/>
                <w:spacing w:val="-1"/>
              </w:rPr>
              <w:t>s</w:t>
            </w:r>
            <w:r w:rsidRPr="00001625">
              <w:rPr>
                <w:rFonts w:ascii="Arial" w:hAnsi="Arial" w:cs="Arial"/>
                <w:b/>
              </w:rPr>
              <w:t>e</w:t>
            </w:r>
            <w:r w:rsidRPr="00001625">
              <w:rPr>
                <w:rFonts w:ascii="Arial" w:hAnsi="Arial" w:cs="Arial"/>
                <w:b/>
                <w:spacing w:val="-4"/>
              </w:rPr>
              <w:t xml:space="preserve"> </w:t>
            </w:r>
            <w:r w:rsidRPr="00001625">
              <w:rPr>
                <w:rFonts w:ascii="Arial" w:hAnsi="Arial" w:cs="Arial"/>
                <w:b/>
                <w:spacing w:val="2"/>
              </w:rPr>
              <w:t>w</w:t>
            </w:r>
            <w:r w:rsidRPr="00001625">
              <w:rPr>
                <w:rFonts w:ascii="Arial" w:hAnsi="Arial" w:cs="Arial"/>
                <w:b/>
              </w:rPr>
              <w:t>ri</w:t>
            </w:r>
            <w:r w:rsidRPr="00001625">
              <w:rPr>
                <w:rFonts w:ascii="Arial" w:hAnsi="Arial" w:cs="Arial"/>
                <w:b/>
                <w:spacing w:val="1"/>
              </w:rPr>
              <w:t>t</w:t>
            </w:r>
            <w:r w:rsidRPr="00001625">
              <w:rPr>
                <w:rFonts w:ascii="Arial" w:hAnsi="Arial" w:cs="Arial"/>
                <w:b/>
              </w:rPr>
              <w:t>e</w:t>
            </w:r>
            <w:r w:rsidRPr="00001625">
              <w:rPr>
                <w:rFonts w:ascii="Arial" w:hAnsi="Arial" w:cs="Arial"/>
                <w:b/>
                <w:spacing w:val="-6"/>
              </w:rPr>
              <w:t xml:space="preserve"> </w:t>
            </w:r>
            <w:r w:rsidRPr="00001625">
              <w:rPr>
                <w:rFonts w:ascii="Arial" w:hAnsi="Arial" w:cs="Arial"/>
                <w:b/>
                <w:spacing w:val="1"/>
              </w:rPr>
              <w:t>yo</w:t>
            </w:r>
            <w:r w:rsidRPr="00001625">
              <w:rPr>
                <w:rFonts w:ascii="Arial" w:hAnsi="Arial" w:cs="Arial"/>
                <w:b/>
              </w:rPr>
              <w:t>ur</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rPr>
              <w:t>u</w:t>
            </w:r>
            <w:r w:rsidRPr="00001625">
              <w:rPr>
                <w:rFonts w:ascii="Arial" w:hAnsi="Arial" w:cs="Arial"/>
                <w:b/>
                <w:spacing w:val="1"/>
              </w:rPr>
              <w:t>gg</w:t>
            </w:r>
            <w:r w:rsidRPr="00001625">
              <w:rPr>
                <w:rFonts w:ascii="Arial" w:hAnsi="Arial" w:cs="Arial"/>
                <w:b/>
              </w:rPr>
              <w:t>esti</w:t>
            </w:r>
            <w:r w:rsidRPr="00001625">
              <w:rPr>
                <w:rFonts w:ascii="Arial" w:hAnsi="Arial" w:cs="Arial"/>
                <w:b/>
                <w:spacing w:val="1"/>
              </w:rPr>
              <w:t>o</w:t>
            </w:r>
            <w:r w:rsidRPr="00001625">
              <w:rPr>
                <w:rFonts w:ascii="Arial" w:hAnsi="Arial" w:cs="Arial"/>
                <w:b/>
              </w:rPr>
              <w:t>ns</w:t>
            </w:r>
            <w:r w:rsidRPr="00001625">
              <w:rPr>
                <w:rFonts w:ascii="Arial" w:hAnsi="Arial" w:cs="Arial"/>
                <w:b/>
                <w:spacing w:val="-11"/>
              </w:rPr>
              <w:t xml:space="preserve"> </w:t>
            </w:r>
            <w:r w:rsidRPr="00001625">
              <w:rPr>
                <w:rFonts w:ascii="Arial" w:hAnsi="Arial" w:cs="Arial"/>
                <w:b/>
              </w:rPr>
              <w:t>her</w:t>
            </w:r>
            <w:r w:rsidRPr="00001625">
              <w:rPr>
                <w:rFonts w:ascii="Arial" w:hAnsi="Arial" w:cs="Arial"/>
                <w:b/>
                <w:spacing w:val="1"/>
              </w:rPr>
              <w:t>e</w:t>
            </w:r>
            <w:r w:rsidRPr="00001625">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7A56344C" w14:textId="48876E06" w:rsidR="00A859A0" w:rsidRPr="00001625" w:rsidRDefault="0005141F">
            <w:pPr>
              <w:spacing w:line="280" w:lineRule="exact"/>
              <w:ind w:left="463"/>
              <w:rPr>
                <w:rFonts w:ascii="Arial" w:eastAsia="Calibri" w:hAnsi="Arial" w:cs="Arial"/>
              </w:rPr>
            </w:pPr>
            <w:r>
              <w:rPr>
                <w:rFonts w:ascii="Arial" w:eastAsia="Calibri" w:hAnsi="Arial" w:cs="Arial"/>
                <w:b/>
                <w:spacing w:val="1"/>
                <w:position w:val="1"/>
              </w:rPr>
              <w:t>T</w:t>
            </w:r>
            <w:r w:rsidR="003A1E9A" w:rsidRPr="00001625">
              <w:rPr>
                <w:rFonts w:ascii="Arial" w:eastAsia="Calibri" w:hAnsi="Arial" w:cs="Arial"/>
                <w:b/>
                <w:spacing w:val="1"/>
                <w:position w:val="1"/>
              </w:rPr>
              <w:t>h</w:t>
            </w:r>
            <w:r w:rsidR="003A1E9A" w:rsidRPr="00001625">
              <w:rPr>
                <w:rFonts w:ascii="Arial" w:eastAsia="Calibri" w:hAnsi="Arial" w:cs="Arial"/>
                <w:b/>
                <w:position w:val="1"/>
              </w:rPr>
              <w:t xml:space="preserve">e </w:t>
            </w:r>
            <w:r w:rsidR="003A1E9A" w:rsidRPr="00001625">
              <w:rPr>
                <w:rFonts w:ascii="Arial" w:eastAsia="Calibri" w:hAnsi="Arial" w:cs="Arial"/>
                <w:b/>
                <w:spacing w:val="-1"/>
                <w:position w:val="1"/>
              </w:rPr>
              <w:t>a</w:t>
            </w:r>
            <w:r w:rsidR="003A1E9A" w:rsidRPr="00001625">
              <w:rPr>
                <w:rFonts w:ascii="Arial" w:eastAsia="Calibri" w:hAnsi="Arial" w:cs="Arial"/>
                <w:b/>
                <w:spacing w:val="1"/>
                <w:position w:val="1"/>
              </w:rPr>
              <w:t>b</w:t>
            </w:r>
            <w:r w:rsidR="003A1E9A" w:rsidRPr="00001625">
              <w:rPr>
                <w:rFonts w:ascii="Arial" w:eastAsia="Calibri" w:hAnsi="Arial" w:cs="Arial"/>
                <w:b/>
                <w:position w:val="1"/>
              </w:rPr>
              <w:t>s</w:t>
            </w:r>
            <w:r w:rsidR="003A1E9A" w:rsidRPr="00001625">
              <w:rPr>
                <w:rFonts w:ascii="Arial" w:eastAsia="Calibri" w:hAnsi="Arial" w:cs="Arial"/>
                <w:b/>
                <w:spacing w:val="1"/>
                <w:position w:val="1"/>
              </w:rPr>
              <w:t>tr</w:t>
            </w:r>
            <w:r w:rsidR="003A1E9A" w:rsidRPr="00001625">
              <w:rPr>
                <w:rFonts w:ascii="Arial" w:eastAsia="Calibri" w:hAnsi="Arial" w:cs="Arial"/>
                <w:b/>
                <w:spacing w:val="-1"/>
                <w:position w:val="1"/>
              </w:rPr>
              <w:t>a</w:t>
            </w:r>
            <w:r w:rsidR="003A1E9A" w:rsidRPr="00001625">
              <w:rPr>
                <w:rFonts w:ascii="Arial" w:eastAsia="Calibri" w:hAnsi="Arial" w:cs="Arial"/>
                <w:b/>
                <w:position w:val="1"/>
              </w:rPr>
              <w:t>ct of t</w:t>
            </w:r>
            <w:r w:rsidR="003A1E9A" w:rsidRPr="00001625">
              <w:rPr>
                <w:rFonts w:ascii="Arial" w:eastAsia="Calibri" w:hAnsi="Arial" w:cs="Arial"/>
                <w:b/>
                <w:spacing w:val="1"/>
                <w:position w:val="1"/>
              </w:rPr>
              <w:t>h</w:t>
            </w:r>
            <w:r w:rsidR="003A1E9A" w:rsidRPr="00001625">
              <w:rPr>
                <w:rFonts w:ascii="Arial" w:eastAsia="Calibri" w:hAnsi="Arial" w:cs="Arial"/>
                <w:b/>
                <w:position w:val="1"/>
              </w:rPr>
              <w:t xml:space="preserve">e </w:t>
            </w:r>
            <w:r w:rsidR="003A1E9A" w:rsidRPr="00001625">
              <w:rPr>
                <w:rFonts w:ascii="Arial" w:eastAsia="Calibri" w:hAnsi="Arial" w:cs="Arial"/>
                <w:b/>
                <w:spacing w:val="-3"/>
                <w:position w:val="1"/>
              </w:rPr>
              <w:t>a</w:t>
            </w:r>
            <w:r w:rsidR="003A1E9A" w:rsidRPr="00001625">
              <w:rPr>
                <w:rFonts w:ascii="Arial" w:eastAsia="Calibri" w:hAnsi="Arial" w:cs="Arial"/>
                <w:b/>
                <w:spacing w:val="1"/>
                <w:position w:val="1"/>
              </w:rPr>
              <w:t>r</w:t>
            </w:r>
            <w:r w:rsidR="003A1E9A" w:rsidRPr="00001625">
              <w:rPr>
                <w:rFonts w:ascii="Arial" w:eastAsia="Calibri" w:hAnsi="Arial" w:cs="Arial"/>
                <w:b/>
                <w:position w:val="1"/>
              </w:rPr>
              <w:t>t</w:t>
            </w:r>
            <w:r w:rsidR="003A1E9A" w:rsidRPr="00001625">
              <w:rPr>
                <w:rFonts w:ascii="Arial" w:eastAsia="Calibri" w:hAnsi="Arial" w:cs="Arial"/>
                <w:b/>
                <w:spacing w:val="2"/>
                <w:position w:val="1"/>
              </w:rPr>
              <w:t>i</w:t>
            </w:r>
            <w:r w:rsidR="003A1E9A" w:rsidRPr="00001625">
              <w:rPr>
                <w:rFonts w:ascii="Arial" w:eastAsia="Calibri" w:hAnsi="Arial" w:cs="Arial"/>
                <w:b/>
                <w:spacing w:val="-2"/>
                <w:position w:val="1"/>
              </w:rPr>
              <w:t>c</w:t>
            </w:r>
            <w:r w:rsidR="003A1E9A" w:rsidRPr="00001625">
              <w:rPr>
                <w:rFonts w:ascii="Arial" w:eastAsia="Calibri" w:hAnsi="Arial" w:cs="Arial"/>
                <w:b/>
                <w:spacing w:val="1"/>
                <w:position w:val="1"/>
              </w:rPr>
              <w:t>l</w:t>
            </w:r>
            <w:r w:rsidR="003A1E9A" w:rsidRPr="00001625">
              <w:rPr>
                <w:rFonts w:ascii="Arial" w:eastAsia="Calibri" w:hAnsi="Arial" w:cs="Arial"/>
                <w:b/>
                <w:position w:val="1"/>
              </w:rPr>
              <w:t>e</w:t>
            </w:r>
            <w:r w:rsidR="003A1E9A" w:rsidRPr="00001625">
              <w:rPr>
                <w:rFonts w:ascii="Arial" w:eastAsia="Calibri" w:hAnsi="Arial" w:cs="Arial"/>
                <w:b/>
                <w:spacing w:val="-3"/>
                <w:position w:val="1"/>
              </w:rPr>
              <w:t xml:space="preserve"> </w:t>
            </w:r>
            <w:r w:rsidR="003A1E9A" w:rsidRPr="00001625">
              <w:rPr>
                <w:rFonts w:ascii="Arial" w:eastAsia="Calibri" w:hAnsi="Arial" w:cs="Arial"/>
                <w:b/>
                <w:position w:val="1"/>
              </w:rPr>
              <w:t>c</w:t>
            </w:r>
            <w:r w:rsidR="003A1E9A" w:rsidRPr="00001625">
              <w:rPr>
                <w:rFonts w:ascii="Arial" w:eastAsia="Calibri" w:hAnsi="Arial" w:cs="Arial"/>
                <w:b/>
                <w:spacing w:val="1"/>
                <w:position w:val="1"/>
              </w:rPr>
              <w:t>o</w:t>
            </w:r>
            <w:r w:rsidR="003A1E9A" w:rsidRPr="00001625">
              <w:rPr>
                <w:rFonts w:ascii="Arial" w:eastAsia="Calibri" w:hAnsi="Arial" w:cs="Arial"/>
                <w:b/>
                <w:spacing w:val="-1"/>
                <w:position w:val="1"/>
              </w:rPr>
              <w:t>m</w:t>
            </w:r>
            <w:r w:rsidR="003A1E9A" w:rsidRPr="00001625">
              <w:rPr>
                <w:rFonts w:ascii="Arial" w:eastAsia="Calibri" w:hAnsi="Arial" w:cs="Arial"/>
                <w:b/>
                <w:spacing w:val="1"/>
                <w:position w:val="1"/>
              </w:rPr>
              <w:t>pr</w:t>
            </w:r>
            <w:r w:rsidR="003A1E9A" w:rsidRPr="00001625">
              <w:rPr>
                <w:rFonts w:ascii="Arial" w:eastAsia="Calibri" w:hAnsi="Arial" w:cs="Arial"/>
                <w:b/>
                <w:spacing w:val="-1"/>
                <w:position w:val="1"/>
              </w:rPr>
              <w:t>e</w:t>
            </w:r>
            <w:r w:rsidR="003A1E9A" w:rsidRPr="00001625">
              <w:rPr>
                <w:rFonts w:ascii="Arial" w:eastAsia="Calibri" w:hAnsi="Arial" w:cs="Arial"/>
                <w:b/>
                <w:spacing w:val="1"/>
                <w:position w:val="1"/>
              </w:rPr>
              <w:t>h</w:t>
            </w:r>
            <w:r w:rsidR="003A1E9A" w:rsidRPr="00001625">
              <w:rPr>
                <w:rFonts w:ascii="Arial" w:eastAsia="Calibri" w:hAnsi="Arial" w:cs="Arial"/>
                <w:b/>
                <w:spacing w:val="-1"/>
                <w:position w:val="1"/>
              </w:rPr>
              <w:t>e</w:t>
            </w:r>
            <w:r w:rsidR="003A1E9A" w:rsidRPr="00001625">
              <w:rPr>
                <w:rFonts w:ascii="Arial" w:eastAsia="Calibri" w:hAnsi="Arial" w:cs="Arial"/>
                <w:b/>
                <w:spacing w:val="1"/>
                <w:position w:val="1"/>
              </w:rPr>
              <w:t>n</w:t>
            </w:r>
            <w:r w:rsidR="003A1E9A" w:rsidRPr="00001625">
              <w:rPr>
                <w:rFonts w:ascii="Arial" w:eastAsia="Calibri" w:hAnsi="Arial" w:cs="Arial"/>
                <w:b/>
                <w:spacing w:val="-2"/>
                <w:position w:val="1"/>
              </w:rPr>
              <w:t>s</w:t>
            </w:r>
            <w:r w:rsidR="003A1E9A" w:rsidRPr="00001625">
              <w:rPr>
                <w:rFonts w:ascii="Arial" w:eastAsia="Calibri" w:hAnsi="Arial" w:cs="Arial"/>
                <w:b/>
                <w:spacing w:val="1"/>
                <w:position w:val="1"/>
              </w:rPr>
              <w:t>i</w:t>
            </w:r>
            <w:r w:rsidR="003A1E9A" w:rsidRPr="00001625">
              <w:rPr>
                <w:rFonts w:ascii="Arial" w:eastAsia="Calibri" w:hAnsi="Arial" w:cs="Arial"/>
                <w:b/>
                <w:position w:val="1"/>
              </w:rPr>
              <w:t>ve</w:t>
            </w:r>
            <w:r w:rsidR="003A1E9A" w:rsidRPr="00001625">
              <w:rPr>
                <w:rFonts w:ascii="Arial" w:eastAsia="Calibri" w:hAnsi="Arial" w:cs="Arial"/>
                <w:b/>
                <w:spacing w:val="-1"/>
                <w:position w:val="1"/>
              </w:rPr>
              <w:t xml:space="preserve"> a</w:t>
            </w:r>
            <w:r w:rsidR="003A1E9A" w:rsidRPr="00001625">
              <w:rPr>
                <w:rFonts w:ascii="Arial" w:eastAsia="Calibri" w:hAnsi="Arial" w:cs="Arial"/>
                <w:b/>
                <w:spacing w:val="1"/>
                <w:position w:val="1"/>
              </w:rPr>
              <w:t>n</w:t>
            </w:r>
            <w:r w:rsidR="003A1E9A" w:rsidRPr="00001625">
              <w:rPr>
                <w:rFonts w:ascii="Arial" w:eastAsia="Calibri" w:hAnsi="Arial" w:cs="Arial"/>
                <w:b/>
                <w:position w:val="1"/>
              </w:rPr>
              <w:t>d</w:t>
            </w:r>
            <w:r w:rsidR="003A1E9A" w:rsidRPr="00001625">
              <w:rPr>
                <w:rFonts w:ascii="Arial" w:eastAsia="Calibri" w:hAnsi="Arial" w:cs="Arial"/>
                <w:b/>
                <w:spacing w:val="7"/>
                <w:position w:val="1"/>
              </w:rPr>
              <w:t xml:space="preserve"> </w:t>
            </w:r>
            <w:r w:rsidR="003A1E9A" w:rsidRPr="00001625">
              <w:rPr>
                <w:rFonts w:ascii="Arial" w:eastAsia="Calibri" w:hAnsi="Arial" w:cs="Arial"/>
                <w:b/>
                <w:spacing w:val="-2"/>
                <w:position w:val="1"/>
              </w:rPr>
              <w:t>t</w:t>
            </w:r>
            <w:r w:rsidR="003A1E9A" w:rsidRPr="00001625">
              <w:rPr>
                <w:rFonts w:ascii="Arial" w:eastAsia="Calibri" w:hAnsi="Arial" w:cs="Arial"/>
                <w:b/>
                <w:spacing w:val="1"/>
                <w:position w:val="1"/>
              </w:rPr>
              <w:t>h</w:t>
            </w:r>
            <w:r w:rsidR="003A1E9A" w:rsidRPr="00001625">
              <w:rPr>
                <w:rFonts w:ascii="Arial" w:eastAsia="Calibri" w:hAnsi="Arial" w:cs="Arial"/>
                <w:b/>
                <w:position w:val="1"/>
              </w:rPr>
              <w:t>e</w:t>
            </w:r>
            <w:r w:rsidR="003A1E9A" w:rsidRPr="00001625">
              <w:rPr>
                <w:rFonts w:ascii="Arial" w:eastAsia="Calibri" w:hAnsi="Arial" w:cs="Arial"/>
                <w:b/>
                <w:spacing w:val="-2"/>
                <w:position w:val="1"/>
              </w:rPr>
              <w:t xml:space="preserve"> </w:t>
            </w:r>
            <w:r w:rsidR="003A1E9A" w:rsidRPr="00001625">
              <w:rPr>
                <w:rFonts w:ascii="Arial" w:eastAsia="Calibri" w:hAnsi="Arial" w:cs="Arial"/>
                <w:b/>
                <w:spacing w:val="1"/>
                <w:position w:val="1"/>
              </w:rPr>
              <w:t>r</w:t>
            </w:r>
            <w:r w:rsidR="003A1E9A" w:rsidRPr="00001625">
              <w:rPr>
                <w:rFonts w:ascii="Arial" w:eastAsia="Calibri" w:hAnsi="Arial" w:cs="Arial"/>
                <w:b/>
                <w:spacing w:val="-1"/>
                <w:position w:val="1"/>
              </w:rPr>
              <w:t>e</w:t>
            </w:r>
            <w:r w:rsidR="003A1E9A" w:rsidRPr="00001625">
              <w:rPr>
                <w:rFonts w:ascii="Arial" w:eastAsia="Calibri" w:hAnsi="Arial" w:cs="Arial"/>
                <w:b/>
                <w:position w:val="1"/>
              </w:rPr>
              <w:t>s</w:t>
            </w:r>
            <w:r w:rsidR="003A1E9A" w:rsidRPr="00001625">
              <w:rPr>
                <w:rFonts w:ascii="Arial" w:eastAsia="Calibri" w:hAnsi="Arial" w:cs="Arial"/>
                <w:b/>
                <w:spacing w:val="1"/>
                <w:position w:val="1"/>
              </w:rPr>
              <w:t>ul</w:t>
            </w:r>
            <w:r w:rsidR="003A1E9A" w:rsidRPr="00001625">
              <w:rPr>
                <w:rFonts w:ascii="Arial" w:eastAsia="Calibri" w:hAnsi="Arial" w:cs="Arial"/>
                <w:b/>
                <w:position w:val="1"/>
              </w:rPr>
              <w:t>ts</w:t>
            </w:r>
            <w:r w:rsidR="003A1E9A" w:rsidRPr="00001625">
              <w:rPr>
                <w:rFonts w:ascii="Arial" w:eastAsia="Calibri" w:hAnsi="Arial" w:cs="Arial"/>
                <w:b/>
                <w:spacing w:val="-1"/>
                <w:position w:val="1"/>
              </w:rPr>
              <w:t xml:space="preserve"> a</w:t>
            </w:r>
            <w:r w:rsidR="003A1E9A" w:rsidRPr="00001625">
              <w:rPr>
                <w:rFonts w:ascii="Arial" w:eastAsia="Calibri" w:hAnsi="Arial" w:cs="Arial"/>
                <w:b/>
                <w:spacing w:val="1"/>
                <w:position w:val="1"/>
              </w:rPr>
              <w:t>r</w:t>
            </w:r>
            <w:r w:rsidR="003A1E9A" w:rsidRPr="00001625">
              <w:rPr>
                <w:rFonts w:ascii="Arial" w:eastAsia="Calibri" w:hAnsi="Arial" w:cs="Arial"/>
                <w:b/>
                <w:position w:val="1"/>
              </w:rPr>
              <w:t xml:space="preserve">e </w:t>
            </w:r>
            <w:r w:rsidR="003A1E9A" w:rsidRPr="00001625">
              <w:rPr>
                <w:rFonts w:ascii="Arial" w:eastAsia="Calibri" w:hAnsi="Arial" w:cs="Arial"/>
                <w:b/>
                <w:spacing w:val="-1"/>
                <w:position w:val="1"/>
              </w:rPr>
              <w:t>g</w:t>
            </w:r>
            <w:r w:rsidR="003A1E9A" w:rsidRPr="00001625">
              <w:rPr>
                <w:rFonts w:ascii="Arial" w:eastAsia="Calibri" w:hAnsi="Arial" w:cs="Arial"/>
                <w:b/>
                <w:position w:val="1"/>
              </w:rPr>
              <w:t>o</w:t>
            </w:r>
            <w:r w:rsidR="003A1E9A" w:rsidRPr="00001625">
              <w:rPr>
                <w:rFonts w:ascii="Arial" w:eastAsia="Calibri" w:hAnsi="Arial" w:cs="Arial"/>
                <w:b/>
                <w:spacing w:val="1"/>
                <w:position w:val="1"/>
              </w:rPr>
              <w:t>o</w:t>
            </w:r>
            <w:r w:rsidR="003A1E9A" w:rsidRPr="00001625">
              <w:rPr>
                <w:rFonts w:ascii="Arial" w:eastAsia="Calibri" w:hAnsi="Arial" w:cs="Arial"/>
                <w:b/>
                <w:position w:val="1"/>
              </w:rPr>
              <w:t>d</w:t>
            </w:r>
            <w:r w:rsidR="003A1E9A" w:rsidRPr="00001625">
              <w:rPr>
                <w:rFonts w:ascii="Arial" w:eastAsia="Calibri" w:hAnsi="Arial" w:cs="Arial"/>
                <w:b/>
                <w:spacing w:val="-1"/>
                <w:position w:val="1"/>
              </w:rPr>
              <w:t xml:space="preserve"> </w:t>
            </w:r>
            <w:r w:rsidR="003A1E9A" w:rsidRPr="00001625">
              <w:rPr>
                <w:rFonts w:ascii="Arial" w:eastAsia="Calibri" w:hAnsi="Arial" w:cs="Arial"/>
                <w:b/>
                <w:spacing w:val="-2"/>
                <w:position w:val="1"/>
              </w:rPr>
              <w:t>f</w:t>
            </w:r>
            <w:r w:rsidR="003A1E9A" w:rsidRPr="00001625">
              <w:rPr>
                <w:rFonts w:ascii="Arial" w:eastAsia="Calibri" w:hAnsi="Arial" w:cs="Arial"/>
                <w:b/>
                <w:spacing w:val="1"/>
                <w:position w:val="1"/>
              </w:rPr>
              <w:t>r</w:t>
            </w:r>
            <w:r w:rsidR="003A1E9A" w:rsidRPr="00001625">
              <w:rPr>
                <w:rFonts w:ascii="Arial" w:eastAsia="Calibri" w:hAnsi="Arial" w:cs="Arial"/>
                <w:b/>
                <w:position w:val="1"/>
              </w:rPr>
              <w:t>om a</w:t>
            </w:r>
            <w:r w:rsidR="003A1E9A" w:rsidRPr="00001625">
              <w:rPr>
                <w:rFonts w:ascii="Arial" w:eastAsia="Calibri" w:hAnsi="Arial" w:cs="Arial"/>
                <w:b/>
                <w:spacing w:val="-2"/>
                <w:position w:val="1"/>
              </w:rPr>
              <w:t xml:space="preserve"> </w:t>
            </w:r>
            <w:r w:rsidR="003A1E9A" w:rsidRPr="00001625">
              <w:rPr>
                <w:rFonts w:ascii="Arial" w:eastAsia="Calibri" w:hAnsi="Arial" w:cs="Arial"/>
                <w:b/>
                <w:position w:val="1"/>
              </w:rPr>
              <w:t>sc</w:t>
            </w:r>
            <w:r w:rsidR="003A1E9A" w:rsidRPr="00001625">
              <w:rPr>
                <w:rFonts w:ascii="Arial" w:eastAsia="Calibri" w:hAnsi="Arial" w:cs="Arial"/>
                <w:b/>
                <w:spacing w:val="1"/>
                <w:position w:val="1"/>
              </w:rPr>
              <w:t>i</w:t>
            </w:r>
            <w:r w:rsidR="003A1E9A" w:rsidRPr="00001625">
              <w:rPr>
                <w:rFonts w:ascii="Arial" w:eastAsia="Calibri" w:hAnsi="Arial" w:cs="Arial"/>
                <w:b/>
                <w:spacing w:val="-1"/>
                <w:position w:val="1"/>
              </w:rPr>
              <w:t>e</w:t>
            </w:r>
            <w:r w:rsidR="003A1E9A" w:rsidRPr="00001625">
              <w:rPr>
                <w:rFonts w:ascii="Arial" w:eastAsia="Calibri" w:hAnsi="Arial" w:cs="Arial"/>
                <w:b/>
                <w:spacing w:val="1"/>
                <w:position w:val="1"/>
              </w:rPr>
              <w:t>n</w:t>
            </w:r>
            <w:r w:rsidR="003A1E9A" w:rsidRPr="00001625">
              <w:rPr>
                <w:rFonts w:ascii="Arial" w:eastAsia="Calibri" w:hAnsi="Arial" w:cs="Arial"/>
                <w:b/>
                <w:position w:val="1"/>
              </w:rPr>
              <w:t>tif</w:t>
            </w:r>
            <w:r w:rsidR="003A1E9A" w:rsidRPr="00001625">
              <w:rPr>
                <w:rFonts w:ascii="Arial" w:eastAsia="Calibri" w:hAnsi="Arial" w:cs="Arial"/>
                <w:b/>
                <w:spacing w:val="1"/>
                <w:position w:val="1"/>
              </w:rPr>
              <w:t>i</w:t>
            </w:r>
            <w:r w:rsidR="003A1E9A" w:rsidRPr="00001625">
              <w:rPr>
                <w:rFonts w:ascii="Arial" w:eastAsia="Calibri" w:hAnsi="Arial" w:cs="Arial"/>
                <w:b/>
                <w:position w:val="1"/>
              </w:rPr>
              <w:t>c</w:t>
            </w:r>
          </w:p>
          <w:p w14:paraId="5821499C" w14:textId="77777777" w:rsidR="00A859A0" w:rsidRPr="00001625" w:rsidRDefault="003A1E9A">
            <w:pPr>
              <w:ind w:left="463"/>
              <w:rPr>
                <w:rFonts w:ascii="Arial" w:hAnsi="Arial" w:cs="Arial"/>
              </w:rPr>
            </w:pPr>
            <w:proofErr w:type="spellStart"/>
            <w:proofErr w:type="gramStart"/>
            <w:r w:rsidRPr="00001625">
              <w:rPr>
                <w:rFonts w:ascii="Arial" w:eastAsia="Calibri" w:hAnsi="Arial" w:cs="Arial"/>
                <w:b/>
              </w:rPr>
              <w:t>s</w:t>
            </w:r>
            <w:r w:rsidRPr="00001625">
              <w:rPr>
                <w:rFonts w:ascii="Arial" w:eastAsia="Calibri" w:hAnsi="Arial" w:cs="Arial"/>
                <w:b/>
                <w:spacing w:val="1"/>
              </w:rPr>
              <w:t>t</w:t>
            </w:r>
            <w:r w:rsidRPr="00001625">
              <w:rPr>
                <w:rFonts w:ascii="Arial" w:eastAsia="Calibri" w:hAnsi="Arial" w:cs="Arial"/>
                <w:b/>
                <w:spacing w:val="-1"/>
              </w:rPr>
              <w:t>a</w:t>
            </w:r>
            <w:r w:rsidRPr="00001625">
              <w:rPr>
                <w:rFonts w:ascii="Arial" w:eastAsia="Calibri" w:hAnsi="Arial" w:cs="Arial"/>
                <w:b/>
                <w:spacing w:val="1"/>
              </w:rPr>
              <w:t>ndp</w:t>
            </w:r>
            <w:r w:rsidRPr="00001625">
              <w:rPr>
                <w:rFonts w:ascii="Arial" w:eastAsia="Calibri" w:hAnsi="Arial" w:cs="Arial"/>
                <w:b/>
                <w:spacing w:val="-2"/>
              </w:rPr>
              <w:t>o</w:t>
            </w:r>
            <w:r w:rsidRPr="00001625">
              <w:rPr>
                <w:rFonts w:ascii="Arial" w:eastAsia="Calibri" w:hAnsi="Arial" w:cs="Arial"/>
                <w:b/>
                <w:spacing w:val="1"/>
              </w:rPr>
              <w:t>i</w:t>
            </w:r>
            <w:r w:rsidRPr="00001625">
              <w:rPr>
                <w:rFonts w:ascii="Arial" w:eastAsia="Calibri" w:hAnsi="Arial" w:cs="Arial"/>
                <w:b/>
              </w:rPr>
              <w:t>n</w:t>
            </w:r>
            <w:proofErr w:type="spellEnd"/>
            <w:r w:rsidRPr="00001625">
              <w:rPr>
                <w:rFonts w:ascii="Arial" w:eastAsia="Calibri" w:hAnsi="Arial" w:cs="Arial"/>
                <w:b/>
              </w:rPr>
              <w:t xml:space="preserve"> </w:t>
            </w:r>
            <w:r w:rsidRPr="00001625">
              <w:rPr>
                <w:rFonts w:ascii="Arial" w:eastAsia="Calibri" w:hAnsi="Arial" w:cs="Arial"/>
                <w:b/>
                <w:spacing w:val="2"/>
              </w:rPr>
              <w:t xml:space="preserve"> </w:t>
            </w:r>
            <w:r w:rsidRPr="00001625">
              <w:rPr>
                <w:rFonts w:ascii="Arial" w:hAnsi="Arial" w:cs="Arial"/>
                <w:b/>
              </w:rPr>
              <w:t>.</w:t>
            </w:r>
            <w:proofErr w:type="gramEnd"/>
          </w:p>
        </w:tc>
        <w:tc>
          <w:tcPr>
            <w:tcW w:w="6246" w:type="dxa"/>
            <w:tcBorders>
              <w:top w:val="single" w:sz="5" w:space="0" w:color="000000"/>
              <w:left w:val="single" w:sz="5" w:space="0" w:color="000000"/>
              <w:bottom w:val="single" w:sz="5" w:space="0" w:color="000000"/>
              <w:right w:val="single" w:sz="5" w:space="0" w:color="000000"/>
            </w:tcBorders>
          </w:tcPr>
          <w:p w14:paraId="1011C535" w14:textId="77777777" w:rsidR="00A859A0" w:rsidRPr="00001625" w:rsidRDefault="00A859A0">
            <w:pPr>
              <w:rPr>
                <w:rFonts w:ascii="Arial" w:hAnsi="Arial" w:cs="Arial"/>
              </w:rPr>
            </w:pPr>
          </w:p>
        </w:tc>
      </w:tr>
      <w:tr w:rsidR="00A859A0" w:rsidRPr="00001625" w14:paraId="166417A7" w14:textId="77777777" w:rsidTr="0005141F">
        <w:trPr>
          <w:trHeight w:hRule="exact" w:val="715"/>
        </w:trPr>
        <w:tc>
          <w:tcPr>
            <w:tcW w:w="5351" w:type="dxa"/>
            <w:tcBorders>
              <w:top w:val="single" w:sz="5" w:space="0" w:color="000000"/>
              <w:left w:val="single" w:sz="5" w:space="0" w:color="000000"/>
              <w:bottom w:val="single" w:sz="5" w:space="0" w:color="000000"/>
              <w:right w:val="single" w:sz="5" w:space="0" w:color="000000"/>
            </w:tcBorders>
          </w:tcPr>
          <w:p w14:paraId="3CCC116C" w14:textId="77777777" w:rsidR="00A859A0" w:rsidRPr="00001625" w:rsidRDefault="003A1E9A">
            <w:pPr>
              <w:spacing w:line="220" w:lineRule="exact"/>
              <w:ind w:left="460"/>
              <w:rPr>
                <w:rFonts w:ascii="Arial" w:hAnsi="Arial" w:cs="Arial"/>
              </w:rPr>
            </w:pPr>
            <w:r w:rsidRPr="00001625">
              <w:rPr>
                <w:rFonts w:ascii="Arial" w:hAnsi="Arial" w:cs="Arial"/>
                <w:b/>
                <w:spacing w:val="-1"/>
              </w:rPr>
              <w:t>I</w:t>
            </w:r>
            <w:r w:rsidRPr="00001625">
              <w:rPr>
                <w:rFonts w:ascii="Arial" w:hAnsi="Arial" w:cs="Arial"/>
                <w:b/>
              </w:rPr>
              <w:t>s</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 xml:space="preserve">he </w:t>
            </w:r>
            <w:r w:rsidRPr="00001625">
              <w:rPr>
                <w:rFonts w:ascii="Arial" w:hAnsi="Arial" w:cs="Arial"/>
                <w:b/>
                <w:spacing w:val="-3"/>
              </w:rPr>
              <w:t>m</w:t>
            </w:r>
            <w:r w:rsidRPr="00001625">
              <w:rPr>
                <w:rFonts w:ascii="Arial" w:hAnsi="Arial" w:cs="Arial"/>
                <w:b/>
                <w:spacing w:val="1"/>
              </w:rPr>
              <w:t>a</w:t>
            </w:r>
            <w:r w:rsidRPr="00001625">
              <w:rPr>
                <w:rFonts w:ascii="Arial" w:hAnsi="Arial" w:cs="Arial"/>
                <w:b/>
              </w:rPr>
              <w:t>n</w:t>
            </w:r>
            <w:r w:rsidRPr="00001625">
              <w:rPr>
                <w:rFonts w:ascii="Arial" w:hAnsi="Arial" w:cs="Arial"/>
                <w:b/>
                <w:spacing w:val="1"/>
              </w:rPr>
              <w:t>u</w:t>
            </w:r>
            <w:r w:rsidRPr="00001625">
              <w:rPr>
                <w:rFonts w:ascii="Arial" w:hAnsi="Arial" w:cs="Arial"/>
                <w:b/>
                <w:spacing w:val="-1"/>
              </w:rPr>
              <w:t>s</w:t>
            </w:r>
            <w:r w:rsidRPr="00001625">
              <w:rPr>
                <w:rFonts w:ascii="Arial" w:hAnsi="Arial" w:cs="Arial"/>
                <w:b/>
              </w:rPr>
              <w:t>c</w:t>
            </w:r>
            <w:r w:rsidRPr="00001625">
              <w:rPr>
                <w:rFonts w:ascii="Arial" w:hAnsi="Arial" w:cs="Arial"/>
                <w:b/>
                <w:spacing w:val="1"/>
              </w:rPr>
              <w:t>r</w:t>
            </w:r>
            <w:r w:rsidRPr="00001625">
              <w:rPr>
                <w:rFonts w:ascii="Arial" w:hAnsi="Arial" w:cs="Arial"/>
                <w:b/>
              </w:rPr>
              <w:t>ipt</w:t>
            </w:r>
            <w:r w:rsidRPr="00001625">
              <w:rPr>
                <w:rFonts w:ascii="Arial" w:hAnsi="Arial" w:cs="Arial"/>
                <w:b/>
                <w:spacing w:val="-9"/>
              </w:rPr>
              <w:t xml:space="preserve"> </w:t>
            </w:r>
            <w:r w:rsidRPr="00001625">
              <w:rPr>
                <w:rFonts w:ascii="Arial" w:hAnsi="Arial" w:cs="Arial"/>
                <w:b/>
                <w:spacing w:val="-1"/>
              </w:rPr>
              <w:t>s</w:t>
            </w:r>
            <w:r w:rsidRPr="00001625">
              <w:rPr>
                <w:rFonts w:ascii="Arial" w:hAnsi="Arial" w:cs="Arial"/>
                <w:b/>
                <w:spacing w:val="3"/>
              </w:rPr>
              <w:t>c</w:t>
            </w:r>
            <w:r w:rsidRPr="00001625">
              <w:rPr>
                <w:rFonts w:ascii="Arial" w:hAnsi="Arial" w:cs="Arial"/>
                <w:b/>
              </w:rPr>
              <w:t>ientific</w:t>
            </w:r>
            <w:r w:rsidRPr="00001625">
              <w:rPr>
                <w:rFonts w:ascii="Arial" w:hAnsi="Arial" w:cs="Arial"/>
                <w:b/>
                <w:spacing w:val="1"/>
              </w:rPr>
              <w:t>a</w:t>
            </w:r>
            <w:r w:rsidRPr="00001625">
              <w:rPr>
                <w:rFonts w:ascii="Arial" w:hAnsi="Arial" w:cs="Arial"/>
                <w:b/>
              </w:rPr>
              <w:t>ll</w:t>
            </w:r>
            <w:r w:rsidRPr="00001625">
              <w:rPr>
                <w:rFonts w:ascii="Arial" w:hAnsi="Arial" w:cs="Arial"/>
                <w:b/>
                <w:spacing w:val="1"/>
              </w:rPr>
              <w:t>y</w:t>
            </w:r>
            <w:r w:rsidRPr="00001625">
              <w:rPr>
                <w:rFonts w:ascii="Arial" w:hAnsi="Arial" w:cs="Arial"/>
                <w:b/>
              </w:rPr>
              <w:t>,</w:t>
            </w:r>
            <w:r w:rsidRPr="00001625">
              <w:rPr>
                <w:rFonts w:ascii="Arial" w:hAnsi="Arial" w:cs="Arial"/>
                <w:b/>
                <w:spacing w:val="-10"/>
              </w:rPr>
              <w:t xml:space="preserve"> </w:t>
            </w:r>
            <w:r w:rsidRPr="00001625">
              <w:rPr>
                <w:rFonts w:ascii="Arial" w:hAnsi="Arial" w:cs="Arial"/>
                <w:b/>
              </w:rPr>
              <w:t>c</w:t>
            </w:r>
            <w:r w:rsidRPr="00001625">
              <w:rPr>
                <w:rFonts w:ascii="Arial" w:hAnsi="Arial" w:cs="Arial"/>
                <w:b/>
                <w:spacing w:val="1"/>
              </w:rPr>
              <w:t>o</w:t>
            </w:r>
            <w:r w:rsidRPr="00001625">
              <w:rPr>
                <w:rFonts w:ascii="Arial" w:hAnsi="Arial" w:cs="Arial"/>
                <w:b/>
              </w:rPr>
              <w:t>r</w:t>
            </w:r>
            <w:r w:rsidRPr="00001625">
              <w:rPr>
                <w:rFonts w:ascii="Arial" w:hAnsi="Arial" w:cs="Arial"/>
                <w:b/>
                <w:spacing w:val="1"/>
              </w:rPr>
              <w:t>r</w:t>
            </w:r>
            <w:r w:rsidRPr="00001625">
              <w:rPr>
                <w:rFonts w:ascii="Arial" w:hAnsi="Arial" w:cs="Arial"/>
                <w:b/>
              </w:rPr>
              <w:t>e</w:t>
            </w:r>
            <w:r w:rsidRPr="00001625">
              <w:rPr>
                <w:rFonts w:ascii="Arial" w:hAnsi="Arial" w:cs="Arial"/>
                <w:b/>
                <w:spacing w:val="1"/>
              </w:rPr>
              <w:t>ct</w:t>
            </w:r>
            <w:r w:rsidRPr="00001625">
              <w:rPr>
                <w:rFonts w:ascii="Arial" w:hAnsi="Arial" w:cs="Arial"/>
                <w:b/>
              </w:rPr>
              <w:t>?</w:t>
            </w:r>
            <w:r w:rsidRPr="00001625">
              <w:rPr>
                <w:rFonts w:ascii="Arial" w:hAnsi="Arial" w:cs="Arial"/>
                <w:b/>
                <w:spacing w:val="-8"/>
              </w:rPr>
              <w:t xml:space="preserve"> </w:t>
            </w:r>
            <w:r w:rsidRPr="00001625">
              <w:rPr>
                <w:rFonts w:ascii="Arial" w:hAnsi="Arial" w:cs="Arial"/>
                <w:b/>
              </w:rPr>
              <w:t>Ple</w:t>
            </w:r>
            <w:r w:rsidRPr="00001625">
              <w:rPr>
                <w:rFonts w:ascii="Arial" w:hAnsi="Arial" w:cs="Arial"/>
                <w:b/>
                <w:spacing w:val="1"/>
              </w:rPr>
              <w:t>a</w:t>
            </w:r>
            <w:r w:rsidRPr="00001625">
              <w:rPr>
                <w:rFonts w:ascii="Arial" w:hAnsi="Arial" w:cs="Arial"/>
                <w:b/>
                <w:spacing w:val="-1"/>
              </w:rPr>
              <w:t>s</w:t>
            </w:r>
            <w:r w:rsidRPr="00001625">
              <w:rPr>
                <w:rFonts w:ascii="Arial" w:hAnsi="Arial" w:cs="Arial"/>
                <w:b/>
              </w:rPr>
              <w:t>e</w:t>
            </w:r>
            <w:r w:rsidRPr="00001625">
              <w:rPr>
                <w:rFonts w:ascii="Arial" w:hAnsi="Arial" w:cs="Arial"/>
                <w:b/>
                <w:spacing w:val="-4"/>
              </w:rPr>
              <w:t xml:space="preserve"> </w:t>
            </w:r>
            <w:r w:rsidRPr="00001625">
              <w:rPr>
                <w:rFonts w:ascii="Arial" w:hAnsi="Arial" w:cs="Arial"/>
                <w:b/>
                <w:spacing w:val="2"/>
              </w:rPr>
              <w:t>w</w:t>
            </w:r>
            <w:r w:rsidRPr="00001625">
              <w:rPr>
                <w:rFonts w:ascii="Arial" w:hAnsi="Arial" w:cs="Arial"/>
                <w:b/>
              </w:rPr>
              <w:t>ri</w:t>
            </w:r>
            <w:r w:rsidRPr="00001625">
              <w:rPr>
                <w:rFonts w:ascii="Arial" w:hAnsi="Arial" w:cs="Arial"/>
                <w:b/>
                <w:spacing w:val="1"/>
              </w:rPr>
              <w:t>t</w:t>
            </w:r>
            <w:r w:rsidRPr="00001625">
              <w:rPr>
                <w:rFonts w:ascii="Arial" w:hAnsi="Arial" w:cs="Arial"/>
                <w:b/>
              </w:rPr>
              <w:t>e</w:t>
            </w:r>
          </w:p>
          <w:p w14:paraId="7BC52091" w14:textId="77777777" w:rsidR="00A859A0" w:rsidRPr="00001625" w:rsidRDefault="003A1E9A">
            <w:pPr>
              <w:ind w:left="460"/>
              <w:rPr>
                <w:rFonts w:ascii="Arial" w:hAnsi="Arial" w:cs="Arial"/>
              </w:rPr>
            </w:pPr>
            <w:r w:rsidRPr="00001625">
              <w:rPr>
                <w:rFonts w:ascii="Arial" w:hAnsi="Arial" w:cs="Arial"/>
                <w:b/>
              </w:rPr>
              <w:t>her</w:t>
            </w:r>
            <w:r w:rsidRPr="00001625">
              <w:rPr>
                <w:rFonts w:ascii="Arial" w:hAnsi="Arial" w:cs="Arial"/>
                <w:b/>
                <w:spacing w:val="1"/>
              </w:rPr>
              <w:t>e</w:t>
            </w:r>
            <w:r w:rsidRPr="00001625">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547F4DB1" w14:textId="77777777" w:rsidR="00A859A0" w:rsidRPr="00001625" w:rsidRDefault="003A1E9A">
            <w:pPr>
              <w:spacing w:line="260" w:lineRule="exact"/>
              <w:ind w:left="102"/>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w:t>
            </w:r>
            <w:r w:rsidRPr="00001625">
              <w:rPr>
                <w:rFonts w:ascii="Arial" w:hAnsi="Arial" w:cs="Arial"/>
                <w:b/>
              </w:rPr>
              <w:t>st</w:t>
            </w:r>
            <w:r w:rsidRPr="00001625">
              <w:rPr>
                <w:rFonts w:ascii="Arial" w:hAnsi="Arial" w:cs="Arial"/>
                <w:b/>
                <w:spacing w:val="-1"/>
              </w:rPr>
              <w:t>r</w:t>
            </w:r>
            <w:r w:rsidRPr="00001625">
              <w:rPr>
                <w:rFonts w:ascii="Arial" w:hAnsi="Arial" w:cs="Arial"/>
                <w:b/>
                <w:spacing w:val="1"/>
              </w:rPr>
              <w:t>u</w:t>
            </w:r>
            <w:r w:rsidRPr="00001625">
              <w:rPr>
                <w:rFonts w:ascii="Arial" w:hAnsi="Arial" w:cs="Arial"/>
                <w:b/>
                <w:spacing w:val="-1"/>
              </w:rPr>
              <w:t>c</w:t>
            </w:r>
            <w:r w:rsidRPr="00001625">
              <w:rPr>
                <w:rFonts w:ascii="Arial" w:hAnsi="Arial" w:cs="Arial"/>
                <w:b/>
              </w:rPr>
              <w:t>ture</w:t>
            </w:r>
            <w:r w:rsidRPr="00001625">
              <w:rPr>
                <w:rFonts w:ascii="Arial" w:hAnsi="Arial" w:cs="Arial"/>
                <w:b/>
                <w:spacing w:val="-2"/>
              </w:rPr>
              <w:t xml:space="preserve"> </w:t>
            </w:r>
            <w:r w:rsidRPr="00001625">
              <w:rPr>
                <w:rFonts w:ascii="Arial" w:hAnsi="Arial" w:cs="Arial"/>
                <w:b/>
              </w:rPr>
              <w:t>of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w:t>
            </w:r>
            <w:r w:rsidRPr="00001625">
              <w:rPr>
                <w:rFonts w:ascii="Arial" w:hAnsi="Arial" w:cs="Arial"/>
                <w:b/>
                <w:spacing w:val="-3"/>
              </w:rPr>
              <w:t>m</w:t>
            </w:r>
            <w:r w:rsidRPr="00001625">
              <w:rPr>
                <w:rFonts w:ascii="Arial" w:hAnsi="Arial" w:cs="Arial"/>
                <w:b/>
                <w:spacing w:val="2"/>
              </w:rPr>
              <w:t>a</w:t>
            </w:r>
            <w:r w:rsidRPr="00001625">
              <w:rPr>
                <w:rFonts w:ascii="Arial" w:hAnsi="Arial" w:cs="Arial"/>
                <w:b/>
                <w:spacing w:val="1"/>
              </w:rPr>
              <w:t>nu</w:t>
            </w:r>
            <w:r w:rsidRPr="00001625">
              <w:rPr>
                <w:rFonts w:ascii="Arial" w:hAnsi="Arial" w:cs="Arial"/>
                <w:b/>
              </w:rPr>
              <w:t>s</w:t>
            </w:r>
            <w:r w:rsidRPr="00001625">
              <w:rPr>
                <w:rFonts w:ascii="Arial" w:hAnsi="Arial" w:cs="Arial"/>
                <w:b/>
                <w:spacing w:val="-1"/>
              </w:rPr>
              <w:t>cr</w:t>
            </w:r>
            <w:r w:rsidRPr="00001625">
              <w:rPr>
                <w:rFonts w:ascii="Arial" w:hAnsi="Arial" w:cs="Arial"/>
                <w:b/>
              </w:rPr>
              <w:t>i</w:t>
            </w:r>
            <w:r w:rsidRPr="00001625">
              <w:rPr>
                <w:rFonts w:ascii="Arial" w:hAnsi="Arial" w:cs="Arial"/>
                <w:b/>
                <w:spacing w:val="1"/>
              </w:rPr>
              <w:t>p</w:t>
            </w:r>
            <w:r w:rsidRPr="00001625">
              <w:rPr>
                <w:rFonts w:ascii="Arial" w:hAnsi="Arial" w:cs="Arial"/>
                <w:b/>
              </w:rPr>
              <w:t>t is s</w:t>
            </w:r>
            <w:r w:rsidRPr="00001625">
              <w:rPr>
                <w:rFonts w:ascii="Arial" w:hAnsi="Arial" w:cs="Arial"/>
                <w:b/>
                <w:spacing w:val="-1"/>
              </w:rPr>
              <w:t>c</w:t>
            </w:r>
            <w:r w:rsidRPr="00001625">
              <w:rPr>
                <w:rFonts w:ascii="Arial" w:hAnsi="Arial" w:cs="Arial"/>
                <w:b/>
              </w:rPr>
              <w:t>ienti</w:t>
            </w:r>
            <w:r w:rsidRPr="00001625">
              <w:rPr>
                <w:rFonts w:ascii="Arial" w:hAnsi="Arial" w:cs="Arial"/>
                <w:b/>
                <w:spacing w:val="2"/>
              </w:rPr>
              <w:t>f</w:t>
            </w:r>
            <w:r w:rsidRPr="00001625">
              <w:rPr>
                <w:rFonts w:ascii="Arial" w:hAnsi="Arial" w:cs="Arial"/>
                <w:b/>
              </w:rPr>
              <w:t>ically</w:t>
            </w:r>
            <w:r w:rsidRPr="00001625">
              <w:rPr>
                <w:rFonts w:ascii="Arial" w:hAnsi="Arial" w:cs="Arial"/>
                <w:b/>
                <w:spacing w:val="2"/>
              </w:rPr>
              <w:t xml:space="preserve"> </w:t>
            </w:r>
            <w:r w:rsidRPr="00001625">
              <w:rPr>
                <w:rFonts w:ascii="Arial" w:hAnsi="Arial" w:cs="Arial"/>
                <w:b/>
              </w:rPr>
              <w:t>a</w:t>
            </w:r>
            <w:r w:rsidRPr="00001625">
              <w:rPr>
                <w:rFonts w:ascii="Arial" w:hAnsi="Arial" w:cs="Arial"/>
                <w:b/>
                <w:spacing w:val="1"/>
              </w:rPr>
              <w:t>pp</w:t>
            </w:r>
            <w:r w:rsidRPr="00001625">
              <w:rPr>
                <w:rFonts w:ascii="Arial" w:hAnsi="Arial" w:cs="Arial"/>
                <w:b/>
                <w:spacing w:val="-1"/>
              </w:rPr>
              <w:t>r</w:t>
            </w:r>
            <w:r w:rsidRPr="00001625">
              <w:rPr>
                <w:rFonts w:ascii="Arial" w:hAnsi="Arial" w:cs="Arial"/>
                <w:b/>
              </w:rPr>
              <w:t>o</w:t>
            </w:r>
            <w:r w:rsidRPr="00001625">
              <w:rPr>
                <w:rFonts w:ascii="Arial" w:hAnsi="Arial" w:cs="Arial"/>
                <w:b/>
                <w:spacing w:val="1"/>
              </w:rPr>
              <w:t>p</w:t>
            </w:r>
            <w:r w:rsidRPr="00001625">
              <w:rPr>
                <w:rFonts w:ascii="Arial" w:hAnsi="Arial" w:cs="Arial"/>
                <w:b/>
                <w:spacing w:val="-1"/>
              </w:rPr>
              <w:t>r</w:t>
            </w:r>
            <w:r w:rsidRPr="00001625">
              <w:rPr>
                <w:rFonts w:ascii="Arial" w:hAnsi="Arial" w:cs="Arial"/>
                <w:b/>
              </w:rPr>
              <w:t>iat</w:t>
            </w:r>
            <w:r w:rsidRPr="00001625">
              <w:rPr>
                <w:rFonts w:ascii="Arial" w:hAnsi="Arial" w:cs="Arial"/>
                <w:b/>
                <w:spacing w:val="-1"/>
              </w:rPr>
              <w:t>e</w:t>
            </w:r>
            <w:r w:rsidRPr="00001625">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32D4523F" w14:textId="77777777" w:rsidR="00A859A0" w:rsidRPr="00001625" w:rsidRDefault="00A859A0">
            <w:pPr>
              <w:rPr>
                <w:rFonts w:ascii="Arial" w:hAnsi="Arial" w:cs="Arial"/>
              </w:rPr>
            </w:pPr>
          </w:p>
        </w:tc>
      </w:tr>
      <w:tr w:rsidR="00A859A0" w:rsidRPr="00001625" w14:paraId="6549BF84" w14:textId="77777777" w:rsidTr="00F82644">
        <w:trPr>
          <w:trHeight w:hRule="exact" w:val="1604"/>
        </w:trPr>
        <w:tc>
          <w:tcPr>
            <w:tcW w:w="5351" w:type="dxa"/>
            <w:tcBorders>
              <w:top w:val="single" w:sz="5" w:space="0" w:color="000000"/>
              <w:left w:val="single" w:sz="5" w:space="0" w:color="000000"/>
              <w:bottom w:val="single" w:sz="5" w:space="0" w:color="000000"/>
              <w:right w:val="single" w:sz="5" w:space="0" w:color="000000"/>
            </w:tcBorders>
          </w:tcPr>
          <w:p w14:paraId="18EC1033" w14:textId="77777777" w:rsidR="00A859A0" w:rsidRPr="00001625" w:rsidRDefault="003A1E9A">
            <w:pPr>
              <w:spacing w:line="220" w:lineRule="exact"/>
              <w:ind w:left="460"/>
              <w:rPr>
                <w:rFonts w:ascii="Arial" w:hAnsi="Arial" w:cs="Arial"/>
              </w:rPr>
            </w:pPr>
            <w:r w:rsidRPr="00001625">
              <w:rPr>
                <w:rFonts w:ascii="Arial" w:hAnsi="Arial" w:cs="Arial"/>
                <w:b/>
              </w:rPr>
              <w:t>Are</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rPr>
              <w:t>r</w:t>
            </w:r>
            <w:r w:rsidRPr="00001625">
              <w:rPr>
                <w:rFonts w:ascii="Arial" w:hAnsi="Arial" w:cs="Arial"/>
                <w:b/>
                <w:spacing w:val="1"/>
              </w:rPr>
              <w:t>ef</w:t>
            </w:r>
            <w:r w:rsidRPr="00001625">
              <w:rPr>
                <w:rFonts w:ascii="Arial" w:hAnsi="Arial" w:cs="Arial"/>
                <w:b/>
              </w:rPr>
              <w:t>e</w:t>
            </w:r>
            <w:r w:rsidRPr="00001625">
              <w:rPr>
                <w:rFonts w:ascii="Arial" w:hAnsi="Arial" w:cs="Arial"/>
                <w:b/>
                <w:spacing w:val="1"/>
              </w:rPr>
              <w:t>r</w:t>
            </w:r>
            <w:r w:rsidRPr="00001625">
              <w:rPr>
                <w:rFonts w:ascii="Arial" w:hAnsi="Arial" w:cs="Arial"/>
                <w:b/>
              </w:rPr>
              <w:t>enc</w:t>
            </w:r>
            <w:r w:rsidRPr="00001625">
              <w:rPr>
                <w:rFonts w:ascii="Arial" w:hAnsi="Arial" w:cs="Arial"/>
                <w:b/>
                <w:spacing w:val="1"/>
              </w:rPr>
              <w:t>e</w:t>
            </w:r>
            <w:r w:rsidRPr="00001625">
              <w:rPr>
                <w:rFonts w:ascii="Arial" w:hAnsi="Arial" w:cs="Arial"/>
                <w:b/>
              </w:rPr>
              <w:t>s</w:t>
            </w:r>
            <w:r w:rsidRPr="00001625">
              <w:rPr>
                <w:rFonts w:ascii="Arial" w:hAnsi="Arial" w:cs="Arial"/>
                <w:b/>
                <w:spacing w:val="-9"/>
              </w:rPr>
              <w:t xml:space="preserve"> </w:t>
            </w:r>
            <w:r w:rsidRPr="00001625">
              <w:rPr>
                <w:rFonts w:ascii="Arial" w:hAnsi="Arial" w:cs="Arial"/>
                <w:b/>
                <w:spacing w:val="-1"/>
              </w:rPr>
              <w:t>s</w:t>
            </w:r>
            <w:r w:rsidRPr="00001625">
              <w:rPr>
                <w:rFonts w:ascii="Arial" w:hAnsi="Arial" w:cs="Arial"/>
                <w:b/>
              </w:rPr>
              <w:t>uf</w:t>
            </w:r>
            <w:r w:rsidRPr="00001625">
              <w:rPr>
                <w:rFonts w:ascii="Arial" w:hAnsi="Arial" w:cs="Arial"/>
                <w:b/>
                <w:spacing w:val="1"/>
              </w:rPr>
              <w:t>f</w:t>
            </w:r>
            <w:r w:rsidRPr="00001625">
              <w:rPr>
                <w:rFonts w:ascii="Arial" w:hAnsi="Arial" w:cs="Arial"/>
                <w:b/>
              </w:rPr>
              <w:t>icient</w:t>
            </w:r>
            <w:r w:rsidRPr="00001625">
              <w:rPr>
                <w:rFonts w:ascii="Arial" w:hAnsi="Arial" w:cs="Arial"/>
                <w:b/>
                <w:spacing w:val="-5"/>
              </w:rPr>
              <w:t xml:space="preserve"> </w:t>
            </w:r>
            <w:r w:rsidRPr="00001625">
              <w:rPr>
                <w:rFonts w:ascii="Arial" w:hAnsi="Arial" w:cs="Arial"/>
                <w:b/>
                <w:spacing w:val="1"/>
              </w:rPr>
              <w:t>a</w:t>
            </w:r>
            <w:r w:rsidRPr="00001625">
              <w:rPr>
                <w:rFonts w:ascii="Arial" w:hAnsi="Arial" w:cs="Arial"/>
                <w:b/>
              </w:rPr>
              <w:t>nd</w:t>
            </w:r>
            <w:r w:rsidRPr="00001625">
              <w:rPr>
                <w:rFonts w:ascii="Arial" w:hAnsi="Arial" w:cs="Arial"/>
                <w:b/>
                <w:spacing w:val="-4"/>
              </w:rPr>
              <w:t xml:space="preserve"> </w:t>
            </w:r>
            <w:r w:rsidRPr="00001625">
              <w:rPr>
                <w:rFonts w:ascii="Arial" w:hAnsi="Arial" w:cs="Arial"/>
                <w:b/>
              </w:rPr>
              <w:t>r</w:t>
            </w:r>
            <w:r w:rsidRPr="00001625">
              <w:rPr>
                <w:rFonts w:ascii="Arial" w:hAnsi="Arial" w:cs="Arial"/>
                <w:b/>
                <w:spacing w:val="1"/>
              </w:rPr>
              <w:t>e</w:t>
            </w:r>
            <w:r w:rsidRPr="00001625">
              <w:rPr>
                <w:rFonts w:ascii="Arial" w:hAnsi="Arial" w:cs="Arial"/>
                <w:b/>
              </w:rPr>
              <w:t>c</w:t>
            </w:r>
            <w:r w:rsidRPr="00001625">
              <w:rPr>
                <w:rFonts w:ascii="Arial" w:hAnsi="Arial" w:cs="Arial"/>
                <w:b/>
                <w:spacing w:val="1"/>
              </w:rPr>
              <w:t>e</w:t>
            </w:r>
            <w:r w:rsidRPr="00001625">
              <w:rPr>
                <w:rFonts w:ascii="Arial" w:hAnsi="Arial" w:cs="Arial"/>
                <w:b/>
              </w:rPr>
              <w:t>nt?</w:t>
            </w:r>
            <w:r w:rsidRPr="00001625">
              <w:rPr>
                <w:rFonts w:ascii="Arial" w:hAnsi="Arial" w:cs="Arial"/>
                <w:b/>
                <w:spacing w:val="-4"/>
              </w:rPr>
              <w:t xml:space="preserve"> </w:t>
            </w:r>
            <w:r w:rsidRPr="00001625">
              <w:rPr>
                <w:rFonts w:ascii="Arial" w:hAnsi="Arial" w:cs="Arial"/>
                <w:b/>
                <w:spacing w:val="-1"/>
              </w:rPr>
              <w:t>I</w:t>
            </w:r>
            <w:r w:rsidRPr="00001625">
              <w:rPr>
                <w:rFonts w:ascii="Arial" w:hAnsi="Arial" w:cs="Arial"/>
                <w:b/>
              </w:rPr>
              <w:t xml:space="preserve">f </w:t>
            </w:r>
            <w:r w:rsidRPr="00001625">
              <w:rPr>
                <w:rFonts w:ascii="Arial" w:hAnsi="Arial" w:cs="Arial"/>
                <w:b/>
                <w:spacing w:val="1"/>
              </w:rPr>
              <w:t>yo</w:t>
            </w:r>
            <w:r w:rsidRPr="00001625">
              <w:rPr>
                <w:rFonts w:ascii="Arial" w:hAnsi="Arial" w:cs="Arial"/>
                <w:b/>
              </w:rPr>
              <w:t>u</w:t>
            </w:r>
            <w:r w:rsidRPr="00001625">
              <w:rPr>
                <w:rFonts w:ascii="Arial" w:hAnsi="Arial" w:cs="Arial"/>
                <w:b/>
                <w:spacing w:val="-3"/>
              </w:rPr>
              <w:t xml:space="preserve"> </w:t>
            </w:r>
            <w:r w:rsidRPr="00001625">
              <w:rPr>
                <w:rFonts w:ascii="Arial" w:hAnsi="Arial" w:cs="Arial"/>
                <w:b/>
              </w:rPr>
              <w:t>h</w:t>
            </w:r>
            <w:r w:rsidRPr="00001625">
              <w:rPr>
                <w:rFonts w:ascii="Arial" w:hAnsi="Arial" w:cs="Arial"/>
                <w:b/>
                <w:spacing w:val="1"/>
              </w:rPr>
              <w:t>av</w:t>
            </w:r>
            <w:r w:rsidRPr="00001625">
              <w:rPr>
                <w:rFonts w:ascii="Arial" w:hAnsi="Arial" w:cs="Arial"/>
                <w:b/>
              </w:rPr>
              <w:t>e</w:t>
            </w:r>
          </w:p>
          <w:p w14:paraId="333646A6" w14:textId="77777777" w:rsidR="00A859A0" w:rsidRPr="00001625" w:rsidRDefault="003A1E9A">
            <w:pPr>
              <w:spacing w:before="1"/>
              <w:ind w:left="460" w:right="447"/>
              <w:rPr>
                <w:rFonts w:ascii="Arial" w:hAnsi="Arial" w:cs="Arial"/>
              </w:rPr>
            </w:pPr>
            <w:r w:rsidRPr="00001625">
              <w:rPr>
                <w:rFonts w:ascii="Arial" w:hAnsi="Arial" w:cs="Arial"/>
                <w:b/>
                <w:spacing w:val="-1"/>
              </w:rPr>
              <w:t>s</w:t>
            </w:r>
            <w:r w:rsidRPr="00001625">
              <w:rPr>
                <w:rFonts w:ascii="Arial" w:hAnsi="Arial" w:cs="Arial"/>
                <w:b/>
              </w:rPr>
              <w:t>u</w:t>
            </w:r>
            <w:r w:rsidRPr="00001625">
              <w:rPr>
                <w:rFonts w:ascii="Arial" w:hAnsi="Arial" w:cs="Arial"/>
                <w:b/>
                <w:spacing w:val="1"/>
              </w:rPr>
              <w:t>gg</w:t>
            </w:r>
            <w:r w:rsidRPr="00001625">
              <w:rPr>
                <w:rFonts w:ascii="Arial" w:hAnsi="Arial" w:cs="Arial"/>
                <w:b/>
              </w:rPr>
              <w:t>esti</w:t>
            </w:r>
            <w:r w:rsidRPr="00001625">
              <w:rPr>
                <w:rFonts w:ascii="Arial" w:hAnsi="Arial" w:cs="Arial"/>
                <w:b/>
                <w:spacing w:val="1"/>
              </w:rPr>
              <w:t>o</w:t>
            </w:r>
            <w:r w:rsidRPr="00001625">
              <w:rPr>
                <w:rFonts w:ascii="Arial" w:hAnsi="Arial" w:cs="Arial"/>
                <w:b/>
              </w:rPr>
              <w:t>ns</w:t>
            </w:r>
            <w:r w:rsidRPr="00001625">
              <w:rPr>
                <w:rFonts w:ascii="Arial" w:hAnsi="Arial" w:cs="Arial"/>
                <w:b/>
                <w:spacing w:val="-10"/>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1"/>
              </w:rPr>
              <w:t xml:space="preserve"> </w:t>
            </w:r>
            <w:r w:rsidRPr="00001625">
              <w:rPr>
                <w:rFonts w:ascii="Arial" w:hAnsi="Arial" w:cs="Arial"/>
                <w:b/>
                <w:spacing w:val="1"/>
              </w:rPr>
              <w:t>a</w:t>
            </w:r>
            <w:r w:rsidRPr="00001625">
              <w:rPr>
                <w:rFonts w:ascii="Arial" w:hAnsi="Arial" w:cs="Arial"/>
                <w:b/>
              </w:rPr>
              <w:t>d</w:t>
            </w:r>
            <w:r w:rsidRPr="00001625">
              <w:rPr>
                <w:rFonts w:ascii="Arial" w:hAnsi="Arial" w:cs="Arial"/>
                <w:b/>
                <w:spacing w:val="-1"/>
              </w:rPr>
              <w:t>d</w:t>
            </w:r>
            <w:r w:rsidRPr="00001625">
              <w:rPr>
                <w:rFonts w:ascii="Arial" w:hAnsi="Arial" w:cs="Arial"/>
                <w:b/>
              </w:rPr>
              <w:t>iti</w:t>
            </w:r>
            <w:r w:rsidRPr="00001625">
              <w:rPr>
                <w:rFonts w:ascii="Arial" w:hAnsi="Arial" w:cs="Arial"/>
                <w:b/>
                <w:spacing w:val="1"/>
              </w:rPr>
              <w:t>o</w:t>
            </w:r>
            <w:r w:rsidRPr="00001625">
              <w:rPr>
                <w:rFonts w:ascii="Arial" w:hAnsi="Arial" w:cs="Arial"/>
                <w:b/>
              </w:rPr>
              <w:t>n</w:t>
            </w:r>
            <w:r w:rsidRPr="00001625">
              <w:rPr>
                <w:rFonts w:ascii="Arial" w:hAnsi="Arial" w:cs="Arial"/>
                <w:b/>
                <w:spacing w:val="1"/>
              </w:rPr>
              <w:t>a</w:t>
            </w:r>
            <w:r w:rsidRPr="00001625">
              <w:rPr>
                <w:rFonts w:ascii="Arial" w:hAnsi="Arial" w:cs="Arial"/>
                <w:b/>
              </w:rPr>
              <w:t>l</w:t>
            </w:r>
            <w:r w:rsidRPr="00001625">
              <w:rPr>
                <w:rFonts w:ascii="Arial" w:hAnsi="Arial" w:cs="Arial"/>
                <w:b/>
                <w:spacing w:val="-9"/>
              </w:rPr>
              <w:t xml:space="preserve"> </w:t>
            </w:r>
            <w:r w:rsidRPr="00001625">
              <w:rPr>
                <w:rFonts w:ascii="Arial" w:hAnsi="Arial" w:cs="Arial"/>
                <w:b/>
                <w:spacing w:val="1"/>
              </w:rPr>
              <w:t>r</w:t>
            </w:r>
            <w:r w:rsidRPr="00001625">
              <w:rPr>
                <w:rFonts w:ascii="Arial" w:hAnsi="Arial" w:cs="Arial"/>
                <w:b/>
              </w:rPr>
              <w:t>e</w:t>
            </w:r>
            <w:r w:rsidRPr="00001625">
              <w:rPr>
                <w:rFonts w:ascii="Arial" w:hAnsi="Arial" w:cs="Arial"/>
                <w:b/>
                <w:spacing w:val="1"/>
              </w:rPr>
              <w:t>f</w:t>
            </w:r>
            <w:r w:rsidRPr="00001625">
              <w:rPr>
                <w:rFonts w:ascii="Arial" w:hAnsi="Arial" w:cs="Arial"/>
                <w:b/>
              </w:rPr>
              <w:t>e</w:t>
            </w:r>
            <w:r w:rsidRPr="00001625">
              <w:rPr>
                <w:rFonts w:ascii="Arial" w:hAnsi="Arial" w:cs="Arial"/>
                <w:b/>
                <w:spacing w:val="1"/>
              </w:rPr>
              <w:t>r</w:t>
            </w:r>
            <w:r w:rsidRPr="00001625">
              <w:rPr>
                <w:rFonts w:ascii="Arial" w:hAnsi="Arial" w:cs="Arial"/>
                <w:b/>
              </w:rPr>
              <w:t>enc</w:t>
            </w:r>
            <w:r w:rsidRPr="00001625">
              <w:rPr>
                <w:rFonts w:ascii="Arial" w:hAnsi="Arial" w:cs="Arial"/>
                <w:b/>
                <w:spacing w:val="1"/>
              </w:rPr>
              <w:t>e</w:t>
            </w:r>
            <w:r w:rsidRPr="00001625">
              <w:rPr>
                <w:rFonts w:ascii="Arial" w:hAnsi="Arial" w:cs="Arial"/>
                <w:b/>
                <w:spacing w:val="-1"/>
              </w:rPr>
              <w:t>s</w:t>
            </w:r>
            <w:r w:rsidRPr="00001625">
              <w:rPr>
                <w:rFonts w:ascii="Arial" w:hAnsi="Arial" w:cs="Arial"/>
                <w:b/>
              </w:rPr>
              <w:t>,</w:t>
            </w:r>
            <w:r w:rsidRPr="00001625">
              <w:rPr>
                <w:rFonts w:ascii="Arial" w:hAnsi="Arial" w:cs="Arial"/>
                <w:b/>
                <w:spacing w:val="-8"/>
              </w:rPr>
              <w:t xml:space="preserve"> </w:t>
            </w:r>
            <w:r w:rsidRPr="00001625">
              <w:rPr>
                <w:rFonts w:ascii="Arial" w:hAnsi="Arial" w:cs="Arial"/>
                <w:b/>
              </w:rPr>
              <w:t>ple</w:t>
            </w:r>
            <w:r w:rsidRPr="00001625">
              <w:rPr>
                <w:rFonts w:ascii="Arial" w:hAnsi="Arial" w:cs="Arial"/>
                <w:b/>
                <w:spacing w:val="1"/>
              </w:rPr>
              <w:t>a</w:t>
            </w:r>
            <w:r w:rsidRPr="00001625">
              <w:rPr>
                <w:rFonts w:ascii="Arial" w:hAnsi="Arial" w:cs="Arial"/>
                <w:b/>
                <w:spacing w:val="-1"/>
              </w:rPr>
              <w:t>s</w:t>
            </w:r>
            <w:r w:rsidRPr="00001625">
              <w:rPr>
                <w:rFonts w:ascii="Arial" w:hAnsi="Arial" w:cs="Arial"/>
                <w:b/>
              </w:rPr>
              <w:t>e</w:t>
            </w:r>
            <w:r w:rsidRPr="00001625">
              <w:rPr>
                <w:rFonts w:ascii="Arial" w:hAnsi="Arial" w:cs="Arial"/>
                <w:b/>
                <w:spacing w:val="-2"/>
              </w:rPr>
              <w:t xml:space="preserve"> </w:t>
            </w:r>
            <w:r w:rsidRPr="00001625">
              <w:rPr>
                <w:rFonts w:ascii="Arial" w:hAnsi="Arial" w:cs="Arial"/>
                <w:b/>
                <w:spacing w:val="-3"/>
              </w:rPr>
              <w:t>m</w:t>
            </w:r>
            <w:r w:rsidRPr="00001625">
              <w:rPr>
                <w:rFonts w:ascii="Arial" w:hAnsi="Arial" w:cs="Arial"/>
                <w:b/>
                <w:spacing w:val="3"/>
              </w:rPr>
              <w:t>e</w:t>
            </w:r>
            <w:r w:rsidRPr="00001625">
              <w:rPr>
                <w:rFonts w:ascii="Arial" w:hAnsi="Arial" w:cs="Arial"/>
                <w:b/>
              </w:rPr>
              <w:t>nti</w:t>
            </w:r>
            <w:r w:rsidRPr="00001625">
              <w:rPr>
                <w:rFonts w:ascii="Arial" w:hAnsi="Arial" w:cs="Arial"/>
                <w:b/>
                <w:spacing w:val="1"/>
              </w:rPr>
              <w:t>o</w:t>
            </w:r>
            <w:r w:rsidRPr="00001625">
              <w:rPr>
                <w:rFonts w:ascii="Arial" w:hAnsi="Arial" w:cs="Arial"/>
                <w:b/>
              </w:rPr>
              <w:t xml:space="preserve">n </w:t>
            </w:r>
            <w:r w:rsidRPr="00001625">
              <w:rPr>
                <w:rFonts w:ascii="Arial" w:hAnsi="Arial" w:cs="Arial"/>
                <w:b/>
                <w:spacing w:val="1"/>
              </w:rPr>
              <w:t>t</w:t>
            </w:r>
            <w:r w:rsidRPr="00001625">
              <w:rPr>
                <w:rFonts w:ascii="Arial" w:hAnsi="Arial" w:cs="Arial"/>
                <w:b/>
              </w:rPr>
              <w:t>h</w:t>
            </w:r>
            <w:r w:rsidRPr="00001625">
              <w:rPr>
                <w:rFonts w:ascii="Arial" w:hAnsi="Arial" w:cs="Arial"/>
                <w:b/>
                <w:spacing w:val="2"/>
              </w:rPr>
              <w:t>e</w:t>
            </w:r>
            <w:r w:rsidRPr="00001625">
              <w:rPr>
                <w:rFonts w:ascii="Arial" w:hAnsi="Arial" w:cs="Arial"/>
                <w:b/>
              </w:rPr>
              <w:t>m</w:t>
            </w:r>
            <w:r w:rsidRPr="00001625">
              <w:rPr>
                <w:rFonts w:ascii="Arial" w:hAnsi="Arial" w:cs="Arial"/>
                <w:b/>
                <w:spacing w:val="-6"/>
              </w:rPr>
              <w:t xml:space="preserve"> </w:t>
            </w:r>
            <w:r w:rsidRPr="00001625">
              <w:rPr>
                <w:rFonts w:ascii="Arial" w:hAnsi="Arial" w:cs="Arial"/>
                <w:b/>
              </w:rPr>
              <w:t>in</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rPr>
              <w:t>r</w:t>
            </w:r>
            <w:r w:rsidRPr="00001625">
              <w:rPr>
                <w:rFonts w:ascii="Arial" w:hAnsi="Arial" w:cs="Arial"/>
                <w:b/>
                <w:spacing w:val="1"/>
              </w:rPr>
              <w:t>ev</w:t>
            </w:r>
            <w:r w:rsidRPr="00001625">
              <w:rPr>
                <w:rFonts w:ascii="Arial" w:hAnsi="Arial" w:cs="Arial"/>
                <w:b/>
              </w:rPr>
              <w:t>iew</w:t>
            </w:r>
            <w:r w:rsidRPr="00001625">
              <w:rPr>
                <w:rFonts w:ascii="Arial" w:hAnsi="Arial" w:cs="Arial"/>
                <w:b/>
                <w:spacing w:val="-3"/>
              </w:rPr>
              <w:t xml:space="preserve"> </w:t>
            </w:r>
            <w:r w:rsidRPr="00001625">
              <w:rPr>
                <w:rFonts w:ascii="Arial" w:hAnsi="Arial" w:cs="Arial"/>
                <w:b/>
                <w:spacing w:val="1"/>
              </w:rPr>
              <w:t>fo</w:t>
            </w:r>
            <w:r w:rsidRPr="00001625">
              <w:rPr>
                <w:rFonts w:ascii="Arial" w:hAnsi="Arial" w:cs="Arial"/>
                <w:b/>
              </w:rPr>
              <w:t>r</w:t>
            </w:r>
            <w:r w:rsidRPr="00001625">
              <w:rPr>
                <w:rFonts w:ascii="Arial" w:hAnsi="Arial" w:cs="Arial"/>
                <w:b/>
                <w:spacing w:val="-5"/>
              </w:rPr>
              <w:t>m</w:t>
            </w:r>
            <w:r w:rsidRPr="00001625">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44412B24" w14:textId="77777777" w:rsidR="00A859A0" w:rsidRPr="00001625" w:rsidRDefault="003A1E9A">
            <w:pPr>
              <w:spacing w:line="260" w:lineRule="exact"/>
              <w:ind w:left="280"/>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re</w:t>
            </w:r>
            <w:r w:rsidRPr="00001625">
              <w:rPr>
                <w:rFonts w:ascii="Arial" w:hAnsi="Arial" w:cs="Arial"/>
                <w:b/>
              </w:rPr>
              <w:t>s</w:t>
            </w:r>
            <w:r w:rsidRPr="00001625">
              <w:rPr>
                <w:rFonts w:ascii="Arial" w:hAnsi="Arial" w:cs="Arial"/>
                <w:b/>
                <w:spacing w:val="-1"/>
              </w:rPr>
              <w:t>e</w:t>
            </w:r>
            <w:r w:rsidRPr="00001625">
              <w:rPr>
                <w:rFonts w:ascii="Arial" w:hAnsi="Arial" w:cs="Arial"/>
                <w:b/>
              </w:rPr>
              <w:t>a</w:t>
            </w:r>
            <w:r w:rsidRPr="00001625">
              <w:rPr>
                <w:rFonts w:ascii="Arial" w:hAnsi="Arial" w:cs="Arial"/>
                <w:b/>
                <w:spacing w:val="1"/>
              </w:rPr>
              <w:t>r</w:t>
            </w:r>
            <w:r w:rsidRPr="00001625">
              <w:rPr>
                <w:rFonts w:ascii="Arial" w:hAnsi="Arial" w:cs="Arial"/>
                <w:b/>
                <w:spacing w:val="-1"/>
              </w:rPr>
              <w:t>c</w:t>
            </w:r>
            <w:r w:rsidRPr="00001625">
              <w:rPr>
                <w:rFonts w:ascii="Arial" w:hAnsi="Arial" w:cs="Arial"/>
                <w:b/>
              </w:rPr>
              <w:t>h</w:t>
            </w:r>
            <w:r w:rsidRPr="00001625">
              <w:rPr>
                <w:rFonts w:ascii="Arial" w:hAnsi="Arial" w:cs="Arial"/>
                <w:b/>
                <w:spacing w:val="1"/>
              </w:rPr>
              <w:t xml:space="preserve"> </w:t>
            </w:r>
            <w:r w:rsidRPr="00001625">
              <w:rPr>
                <w:rFonts w:ascii="Arial" w:hAnsi="Arial" w:cs="Arial"/>
                <w:b/>
              </w:rPr>
              <w:t>is o</w:t>
            </w:r>
            <w:r w:rsidRPr="00001625">
              <w:rPr>
                <w:rFonts w:ascii="Arial" w:hAnsi="Arial" w:cs="Arial"/>
                <w:b/>
                <w:spacing w:val="1"/>
              </w:rPr>
              <w:t>k</w:t>
            </w:r>
            <w:r w:rsidRPr="00001625">
              <w:rPr>
                <w:rFonts w:ascii="Arial" w:hAnsi="Arial" w:cs="Arial"/>
                <w:b/>
              </w:rPr>
              <w:t>.  B</w:t>
            </w:r>
            <w:r w:rsidRPr="00001625">
              <w:rPr>
                <w:rFonts w:ascii="Arial" w:hAnsi="Arial" w:cs="Arial"/>
                <w:b/>
                <w:spacing w:val="1"/>
              </w:rPr>
              <w:t>u</w:t>
            </w:r>
            <w:r w:rsidRPr="00001625">
              <w:rPr>
                <w:rFonts w:ascii="Arial" w:hAnsi="Arial" w:cs="Arial"/>
                <w:b/>
              </w:rPr>
              <w:t>t</w:t>
            </w:r>
            <w:r w:rsidRPr="00001625">
              <w:rPr>
                <w:rFonts w:ascii="Arial" w:hAnsi="Arial" w:cs="Arial"/>
                <w:b/>
                <w:spacing w:val="-3"/>
              </w:rPr>
              <w:t xml:space="preserve"> </w:t>
            </w:r>
            <w:r w:rsidRPr="00001625">
              <w:rPr>
                <w:rFonts w:ascii="Arial" w:hAnsi="Arial" w:cs="Arial"/>
                <w:b/>
              </w:rPr>
              <w:t>it ne</w:t>
            </w:r>
            <w:r w:rsidRPr="00001625">
              <w:rPr>
                <w:rFonts w:ascii="Arial" w:hAnsi="Arial" w:cs="Arial"/>
                <w:b/>
                <w:spacing w:val="-1"/>
              </w:rPr>
              <w:t>e</w:t>
            </w:r>
            <w:r w:rsidRPr="00001625">
              <w:rPr>
                <w:rFonts w:ascii="Arial" w:hAnsi="Arial" w:cs="Arial"/>
                <w:b/>
                <w:spacing w:val="1"/>
              </w:rPr>
              <w:t>d</w:t>
            </w:r>
            <w:r w:rsidRPr="00001625">
              <w:rPr>
                <w:rFonts w:ascii="Arial" w:hAnsi="Arial" w:cs="Arial"/>
                <w:b/>
              </w:rPr>
              <w:t>s s</w:t>
            </w:r>
            <w:r w:rsidRPr="00001625">
              <w:rPr>
                <w:rFonts w:ascii="Arial" w:hAnsi="Arial" w:cs="Arial"/>
                <w:b/>
                <w:spacing w:val="3"/>
              </w:rPr>
              <w:t>o</w:t>
            </w:r>
            <w:r w:rsidRPr="00001625">
              <w:rPr>
                <w:rFonts w:ascii="Arial" w:hAnsi="Arial" w:cs="Arial"/>
                <w:b/>
                <w:spacing w:val="-1"/>
              </w:rPr>
              <w:t>m</w:t>
            </w:r>
            <w:r w:rsidRPr="00001625">
              <w:rPr>
                <w:rFonts w:ascii="Arial" w:hAnsi="Arial" w:cs="Arial"/>
                <w:b/>
              </w:rPr>
              <w:t>e</w:t>
            </w:r>
            <w:r w:rsidRPr="00001625">
              <w:rPr>
                <w:rFonts w:ascii="Arial" w:hAnsi="Arial" w:cs="Arial"/>
                <w:b/>
                <w:spacing w:val="-1"/>
              </w:rPr>
              <w:t xml:space="preserve"> </w:t>
            </w:r>
            <w:r w:rsidRPr="00001625">
              <w:rPr>
                <w:rFonts w:ascii="Arial" w:hAnsi="Arial" w:cs="Arial"/>
                <w:b/>
              </w:rPr>
              <w:t>st</w:t>
            </w:r>
            <w:r w:rsidRPr="00001625">
              <w:rPr>
                <w:rFonts w:ascii="Arial" w:hAnsi="Arial" w:cs="Arial"/>
                <w:b/>
                <w:spacing w:val="-1"/>
              </w:rPr>
              <w:t>r</w:t>
            </w:r>
            <w:r w:rsidRPr="00001625">
              <w:rPr>
                <w:rFonts w:ascii="Arial" w:hAnsi="Arial" w:cs="Arial"/>
                <w:b/>
              </w:rPr>
              <w:t>aig</w:t>
            </w:r>
            <w:r w:rsidRPr="00001625">
              <w:rPr>
                <w:rFonts w:ascii="Arial" w:hAnsi="Arial" w:cs="Arial"/>
                <w:b/>
                <w:spacing w:val="1"/>
              </w:rPr>
              <w:t>h</w:t>
            </w:r>
            <w:r w:rsidRPr="00001625">
              <w:rPr>
                <w:rFonts w:ascii="Arial" w:hAnsi="Arial" w:cs="Arial"/>
                <w:b/>
              </w:rPr>
              <w:t>t</w:t>
            </w:r>
            <w:r w:rsidRPr="00001625">
              <w:rPr>
                <w:rFonts w:ascii="Arial" w:hAnsi="Arial" w:cs="Arial"/>
                <w:b/>
                <w:spacing w:val="1"/>
              </w:rPr>
              <w:t>f</w:t>
            </w:r>
            <w:r w:rsidRPr="00001625">
              <w:rPr>
                <w:rFonts w:ascii="Arial" w:hAnsi="Arial" w:cs="Arial"/>
                <w:b/>
              </w:rPr>
              <w:t>o</w:t>
            </w:r>
            <w:r w:rsidRPr="00001625">
              <w:rPr>
                <w:rFonts w:ascii="Arial" w:hAnsi="Arial" w:cs="Arial"/>
                <w:b/>
                <w:spacing w:val="-1"/>
              </w:rPr>
              <w:t>r</w:t>
            </w:r>
            <w:r w:rsidRPr="00001625">
              <w:rPr>
                <w:rFonts w:ascii="Arial" w:hAnsi="Arial" w:cs="Arial"/>
                <w:b/>
                <w:spacing w:val="2"/>
              </w:rPr>
              <w:t>w</w:t>
            </w:r>
            <w:r w:rsidRPr="00001625">
              <w:rPr>
                <w:rFonts w:ascii="Arial" w:hAnsi="Arial" w:cs="Arial"/>
                <w:b/>
              </w:rPr>
              <w:t>a</w:t>
            </w:r>
            <w:r w:rsidRPr="00001625">
              <w:rPr>
                <w:rFonts w:ascii="Arial" w:hAnsi="Arial" w:cs="Arial"/>
                <w:b/>
                <w:spacing w:val="-1"/>
              </w:rPr>
              <w:t>r</w:t>
            </w:r>
            <w:r w:rsidRPr="00001625">
              <w:rPr>
                <w:rFonts w:ascii="Arial" w:hAnsi="Arial" w:cs="Arial"/>
                <w:b/>
              </w:rPr>
              <w:t>d</w:t>
            </w:r>
            <w:r w:rsidRPr="00001625">
              <w:rPr>
                <w:rFonts w:ascii="Arial" w:hAnsi="Arial" w:cs="Arial"/>
                <w:b/>
                <w:spacing w:val="1"/>
              </w:rPr>
              <w:t xml:space="preserve"> </w:t>
            </w:r>
            <w:r w:rsidRPr="00001625">
              <w:rPr>
                <w:rFonts w:ascii="Arial" w:hAnsi="Arial" w:cs="Arial"/>
                <w:b/>
                <w:spacing w:val="-1"/>
              </w:rPr>
              <w:t>c</w:t>
            </w:r>
            <w:r w:rsidRPr="00001625">
              <w:rPr>
                <w:rFonts w:ascii="Arial" w:hAnsi="Arial" w:cs="Arial"/>
                <w:b/>
              </w:rPr>
              <w:t>o</w:t>
            </w:r>
            <w:r w:rsidRPr="00001625">
              <w:rPr>
                <w:rFonts w:ascii="Arial" w:hAnsi="Arial" w:cs="Arial"/>
                <w:b/>
                <w:spacing w:val="-1"/>
              </w:rPr>
              <w:t>rr</w:t>
            </w:r>
            <w:r w:rsidRPr="00001625">
              <w:rPr>
                <w:rFonts w:ascii="Arial" w:hAnsi="Arial" w:cs="Arial"/>
                <w:b/>
                <w:spacing w:val="1"/>
              </w:rPr>
              <w:t>e</w:t>
            </w:r>
            <w:r w:rsidRPr="00001625">
              <w:rPr>
                <w:rFonts w:ascii="Arial" w:hAnsi="Arial" w:cs="Arial"/>
                <w:b/>
                <w:spacing w:val="-1"/>
              </w:rPr>
              <w:t>c</w:t>
            </w:r>
            <w:r w:rsidRPr="00001625">
              <w:rPr>
                <w:rFonts w:ascii="Arial" w:hAnsi="Arial" w:cs="Arial"/>
                <w:b/>
              </w:rPr>
              <w:t>tion</w:t>
            </w:r>
            <w:r w:rsidRPr="00001625">
              <w:rPr>
                <w:rFonts w:ascii="Arial" w:hAnsi="Arial" w:cs="Arial"/>
                <w:b/>
                <w:spacing w:val="1"/>
              </w:rPr>
              <w:t>s</w:t>
            </w:r>
            <w:r w:rsidRPr="00001625">
              <w:rPr>
                <w:rFonts w:ascii="Arial" w:hAnsi="Arial" w:cs="Arial"/>
                <w:b/>
              </w:rPr>
              <w:t>.</w:t>
            </w:r>
          </w:p>
          <w:p w14:paraId="1320DFF1" w14:textId="77777777" w:rsidR="00A859A0" w:rsidRPr="00001625" w:rsidRDefault="003A1E9A">
            <w:pPr>
              <w:ind w:left="280" w:right="230"/>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w:t>
            </w:r>
            <w:r w:rsidRPr="00001625">
              <w:rPr>
                <w:rFonts w:ascii="Arial" w:hAnsi="Arial" w:cs="Arial"/>
                <w:b/>
              </w:rPr>
              <w:t>la</w:t>
            </w:r>
            <w:r w:rsidRPr="00001625">
              <w:rPr>
                <w:rFonts w:ascii="Arial" w:hAnsi="Arial" w:cs="Arial"/>
                <w:b/>
                <w:spacing w:val="1"/>
              </w:rPr>
              <w:t>n</w:t>
            </w:r>
            <w:r w:rsidRPr="00001625">
              <w:rPr>
                <w:rFonts w:ascii="Arial" w:hAnsi="Arial" w:cs="Arial"/>
                <w:b/>
              </w:rPr>
              <w:t>g</w:t>
            </w:r>
            <w:r w:rsidRPr="00001625">
              <w:rPr>
                <w:rFonts w:ascii="Arial" w:hAnsi="Arial" w:cs="Arial"/>
                <w:b/>
                <w:spacing w:val="1"/>
              </w:rPr>
              <w:t>u</w:t>
            </w:r>
            <w:r w:rsidRPr="00001625">
              <w:rPr>
                <w:rFonts w:ascii="Arial" w:hAnsi="Arial" w:cs="Arial"/>
                <w:b/>
              </w:rPr>
              <w:t>age</w:t>
            </w:r>
            <w:r w:rsidRPr="00001625">
              <w:rPr>
                <w:rFonts w:ascii="Arial" w:hAnsi="Arial" w:cs="Arial"/>
                <w:b/>
                <w:spacing w:val="-1"/>
              </w:rPr>
              <w:t xml:space="preserve"> </w:t>
            </w:r>
            <w:r w:rsidRPr="00001625">
              <w:rPr>
                <w:rFonts w:ascii="Arial" w:hAnsi="Arial" w:cs="Arial"/>
                <w:b/>
                <w:spacing w:val="1"/>
              </w:rPr>
              <w:t>n</w:t>
            </w:r>
            <w:r w:rsidRPr="00001625">
              <w:rPr>
                <w:rFonts w:ascii="Arial" w:hAnsi="Arial" w:cs="Arial"/>
                <w:b/>
                <w:spacing w:val="-1"/>
              </w:rPr>
              <w:t>ee</w:t>
            </w:r>
            <w:r w:rsidRPr="00001625">
              <w:rPr>
                <w:rFonts w:ascii="Arial" w:hAnsi="Arial" w:cs="Arial"/>
                <w:b/>
                <w:spacing w:val="1"/>
              </w:rPr>
              <w:t>d</w:t>
            </w:r>
            <w:r w:rsidRPr="00001625">
              <w:rPr>
                <w:rFonts w:ascii="Arial" w:hAnsi="Arial" w:cs="Arial"/>
                <w:b/>
              </w:rPr>
              <w:t>s i</w:t>
            </w:r>
            <w:r w:rsidRPr="00001625">
              <w:rPr>
                <w:rFonts w:ascii="Arial" w:hAnsi="Arial" w:cs="Arial"/>
                <w:b/>
                <w:spacing w:val="-2"/>
              </w:rPr>
              <w:t>m</w:t>
            </w:r>
            <w:r w:rsidRPr="00001625">
              <w:rPr>
                <w:rFonts w:ascii="Arial" w:hAnsi="Arial" w:cs="Arial"/>
                <w:b/>
                <w:spacing w:val="1"/>
              </w:rPr>
              <w:t>p</w:t>
            </w:r>
            <w:r w:rsidRPr="00001625">
              <w:rPr>
                <w:rFonts w:ascii="Arial" w:hAnsi="Arial" w:cs="Arial"/>
                <w:b/>
                <w:spacing w:val="-1"/>
              </w:rPr>
              <w:t>r</w:t>
            </w:r>
            <w:r w:rsidRPr="00001625">
              <w:rPr>
                <w:rFonts w:ascii="Arial" w:hAnsi="Arial" w:cs="Arial"/>
                <w:b/>
              </w:rPr>
              <w:t>ov</w:t>
            </w:r>
            <w:r w:rsidRPr="00001625">
              <w:rPr>
                <w:rFonts w:ascii="Arial" w:hAnsi="Arial" w:cs="Arial"/>
                <w:b/>
                <w:spacing w:val="1"/>
              </w:rPr>
              <w:t>e</w:t>
            </w:r>
            <w:r w:rsidRPr="00001625">
              <w:rPr>
                <w:rFonts w:ascii="Arial" w:hAnsi="Arial" w:cs="Arial"/>
                <w:b/>
                <w:spacing w:val="-3"/>
              </w:rPr>
              <w:t>m</w:t>
            </w:r>
            <w:r w:rsidRPr="00001625">
              <w:rPr>
                <w:rFonts w:ascii="Arial" w:hAnsi="Arial" w:cs="Arial"/>
                <w:b/>
                <w:spacing w:val="-1"/>
              </w:rPr>
              <w:t>e</w:t>
            </w:r>
            <w:r w:rsidRPr="00001625">
              <w:rPr>
                <w:rFonts w:ascii="Arial" w:hAnsi="Arial" w:cs="Arial"/>
                <w:b/>
                <w:spacing w:val="1"/>
              </w:rPr>
              <w:t>n</w:t>
            </w:r>
            <w:r w:rsidRPr="00001625">
              <w:rPr>
                <w:rFonts w:ascii="Arial" w:hAnsi="Arial" w:cs="Arial"/>
                <w:b/>
              </w:rPr>
              <w:t xml:space="preserve">ts.  </w:t>
            </w:r>
            <w:r w:rsidRPr="00001625">
              <w:rPr>
                <w:rFonts w:ascii="Arial" w:hAnsi="Arial" w:cs="Arial"/>
                <w:b/>
                <w:spacing w:val="-1"/>
              </w:rPr>
              <w:t>M</w:t>
            </w:r>
            <w:r w:rsidRPr="00001625">
              <w:rPr>
                <w:rFonts w:ascii="Arial" w:hAnsi="Arial" w:cs="Arial"/>
                <w:b/>
              </w:rPr>
              <w:t>a</w:t>
            </w:r>
            <w:r w:rsidRPr="00001625">
              <w:rPr>
                <w:rFonts w:ascii="Arial" w:hAnsi="Arial" w:cs="Arial"/>
                <w:b/>
                <w:spacing w:val="1"/>
              </w:rPr>
              <w:t>n</w:t>
            </w:r>
            <w:r w:rsidRPr="00001625">
              <w:rPr>
                <w:rFonts w:ascii="Arial" w:hAnsi="Arial" w:cs="Arial"/>
                <w:b/>
              </w:rPr>
              <w:t>y sen</w:t>
            </w:r>
            <w:r w:rsidRPr="00001625">
              <w:rPr>
                <w:rFonts w:ascii="Arial" w:hAnsi="Arial" w:cs="Arial"/>
                <w:b/>
                <w:spacing w:val="2"/>
              </w:rPr>
              <w:t>t</w:t>
            </w:r>
            <w:r w:rsidRPr="00001625">
              <w:rPr>
                <w:rFonts w:ascii="Arial" w:hAnsi="Arial" w:cs="Arial"/>
                <w:b/>
                <w:spacing w:val="-1"/>
              </w:rPr>
              <w:t>e</w:t>
            </w:r>
            <w:r w:rsidRPr="00001625">
              <w:rPr>
                <w:rFonts w:ascii="Arial" w:hAnsi="Arial" w:cs="Arial"/>
                <w:b/>
                <w:spacing w:val="1"/>
              </w:rPr>
              <w:t>n</w:t>
            </w:r>
            <w:r w:rsidRPr="00001625">
              <w:rPr>
                <w:rFonts w:ascii="Arial" w:hAnsi="Arial" w:cs="Arial"/>
                <w:b/>
                <w:spacing w:val="-1"/>
              </w:rPr>
              <w:t>ce</w:t>
            </w:r>
            <w:r w:rsidRPr="00001625">
              <w:rPr>
                <w:rFonts w:ascii="Arial" w:hAnsi="Arial" w:cs="Arial"/>
                <w:b/>
              </w:rPr>
              <w:t xml:space="preserve">s </w:t>
            </w:r>
            <w:r w:rsidRPr="00001625">
              <w:rPr>
                <w:rFonts w:ascii="Arial" w:hAnsi="Arial" w:cs="Arial"/>
                <w:b/>
                <w:spacing w:val="1"/>
              </w:rPr>
              <w:t>h</w:t>
            </w:r>
            <w:r w:rsidRPr="00001625">
              <w:rPr>
                <w:rFonts w:ascii="Arial" w:hAnsi="Arial" w:cs="Arial"/>
                <w:b/>
              </w:rPr>
              <w:t>ave</w:t>
            </w:r>
            <w:r w:rsidRPr="00001625">
              <w:rPr>
                <w:rFonts w:ascii="Arial" w:hAnsi="Arial" w:cs="Arial"/>
                <w:b/>
                <w:spacing w:val="-1"/>
              </w:rPr>
              <w:t xml:space="preserve"> </w:t>
            </w:r>
            <w:r w:rsidRPr="00001625">
              <w:rPr>
                <w:rFonts w:ascii="Arial" w:hAnsi="Arial" w:cs="Arial"/>
                <w:b/>
              </w:rPr>
              <w:t>st</w:t>
            </w:r>
            <w:r w:rsidRPr="00001625">
              <w:rPr>
                <w:rFonts w:ascii="Arial" w:hAnsi="Arial" w:cs="Arial"/>
                <w:b/>
                <w:spacing w:val="-1"/>
              </w:rPr>
              <w:t>r</w:t>
            </w:r>
            <w:r w:rsidRPr="00001625">
              <w:rPr>
                <w:rFonts w:ascii="Arial" w:hAnsi="Arial" w:cs="Arial"/>
                <w:b/>
              </w:rPr>
              <w:t>a</w:t>
            </w:r>
            <w:r w:rsidRPr="00001625">
              <w:rPr>
                <w:rFonts w:ascii="Arial" w:hAnsi="Arial" w:cs="Arial"/>
                <w:b/>
                <w:spacing w:val="1"/>
              </w:rPr>
              <w:t>n</w:t>
            </w:r>
            <w:r w:rsidRPr="00001625">
              <w:rPr>
                <w:rFonts w:ascii="Arial" w:hAnsi="Arial" w:cs="Arial"/>
                <w:b/>
              </w:rPr>
              <w:t>ge</w:t>
            </w:r>
            <w:r w:rsidRPr="00001625">
              <w:rPr>
                <w:rFonts w:ascii="Arial" w:hAnsi="Arial" w:cs="Arial"/>
                <w:b/>
                <w:spacing w:val="-1"/>
              </w:rPr>
              <w:t xml:space="preserve"> </w:t>
            </w:r>
            <w:r w:rsidRPr="00001625">
              <w:rPr>
                <w:rFonts w:ascii="Arial" w:hAnsi="Arial" w:cs="Arial"/>
                <w:b/>
                <w:spacing w:val="2"/>
              </w:rPr>
              <w:t>w</w:t>
            </w:r>
            <w:r w:rsidRPr="00001625">
              <w:rPr>
                <w:rFonts w:ascii="Arial" w:hAnsi="Arial" w:cs="Arial"/>
                <w:b/>
              </w:rPr>
              <w:t>o</w:t>
            </w:r>
            <w:r w:rsidRPr="00001625">
              <w:rPr>
                <w:rFonts w:ascii="Arial" w:hAnsi="Arial" w:cs="Arial"/>
                <w:b/>
                <w:spacing w:val="1"/>
              </w:rPr>
              <w:t>rd</w:t>
            </w:r>
            <w:r w:rsidRPr="00001625">
              <w:rPr>
                <w:rFonts w:ascii="Arial" w:hAnsi="Arial" w:cs="Arial"/>
                <w:b/>
              </w:rPr>
              <w:t>i</w:t>
            </w:r>
            <w:r w:rsidRPr="00001625">
              <w:rPr>
                <w:rFonts w:ascii="Arial" w:hAnsi="Arial" w:cs="Arial"/>
                <w:b/>
                <w:spacing w:val="1"/>
              </w:rPr>
              <w:t>n</w:t>
            </w:r>
            <w:r w:rsidRPr="00001625">
              <w:rPr>
                <w:rFonts w:ascii="Arial" w:hAnsi="Arial" w:cs="Arial"/>
                <w:b/>
              </w:rPr>
              <w:t xml:space="preserve">g that </w:t>
            </w:r>
            <w:r w:rsidRPr="00001625">
              <w:rPr>
                <w:rFonts w:ascii="Arial" w:hAnsi="Arial" w:cs="Arial"/>
                <w:b/>
                <w:spacing w:val="-4"/>
              </w:rPr>
              <w:t>m</w:t>
            </w:r>
            <w:r w:rsidRPr="00001625">
              <w:rPr>
                <w:rFonts w:ascii="Arial" w:hAnsi="Arial" w:cs="Arial"/>
                <w:b/>
              </w:rPr>
              <w:t>a</w:t>
            </w:r>
            <w:r w:rsidRPr="00001625">
              <w:rPr>
                <w:rFonts w:ascii="Arial" w:hAnsi="Arial" w:cs="Arial"/>
                <w:b/>
                <w:spacing w:val="1"/>
              </w:rPr>
              <w:t>k</w:t>
            </w:r>
            <w:r w:rsidRPr="00001625">
              <w:rPr>
                <w:rFonts w:ascii="Arial" w:hAnsi="Arial" w:cs="Arial"/>
                <w:b/>
                <w:spacing w:val="-1"/>
              </w:rPr>
              <w:t>e</w:t>
            </w:r>
            <w:r w:rsidRPr="00001625">
              <w:rPr>
                <w:rFonts w:ascii="Arial" w:hAnsi="Arial" w:cs="Arial"/>
                <w:b/>
              </w:rPr>
              <w:t>s the</w:t>
            </w:r>
            <w:r w:rsidRPr="00001625">
              <w:rPr>
                <w:rFonts w:ascii="Arial" w:hAnsi="Arial" w:cs="Arial"/>
                <w:b/>
                <w:spacing w:val="1"/>
              </w:rPr>
              <w:t xml:space="preserve"> </w:t>
            </w:r>
            <w:r w:rsidRPr="00001625">
              <w:rPr>
                <w:rFonts w:ascii="Arial" w:hAnsi="Arial" w:cs="Arial"/>
                <w:b/>
                <w:spacing w:val="-3"/>
              </w:rPr>
              <w:t>m</w:t>
            </w:r>
            <w:r w:rsidRPr="00001625">
              <w:rPr>
                <w:rFonts w:ascii="Arial" w:hAnsi="Arial" w:cs="Arial"/>
                <w:b/>
              </w:rPr>
              <w:t>a</w:t>
            </w:r>
            <w:r w:rsidRPr="00001625">
              <w:rPr>
                <w:rFonts w:ascii="Arial" w:hAnsi="Arial" w:cs="Arial"/>
                <w:b/>
                <w:spacing w:val="1"/>
              </w:rPr>
              <w:t>nu</w:t>
            </w:r>
            <w:r w:rsidRPr="00001625">
              <w:rPr>
                <w:rFonts w:ascii="Arial" w:hAnsi="Arial" w:cs="Arial"/>
                <w:b/>
              </w:rPr>
              <w:t>s</w:t>
            </w:r>
            <w:r w:rsidRPr="00001625">
              <w:rPr>
                <w:rFonts w:ascii="Arial" w:hAnsi="Arial" w:cs="Arial"/>
                <w:b/>
                <w:spacing w:val="-1"/>
              </w:rPr>
              <w:t>cr</w:t>
            </w:r>
            <w:r w:rsidRPr="00001625">
              <w:rPr>
                <w:rFonts w:ascii="Arial" w:hAnsi="Arial" w:cs="Arial"/>
                <w:b/>
              </w:rPr>
              <w:t>i</w:t>
            </w:r>
            <w:r w:rsidRPr="00001625">
              <w:rPr>
                <w:rFonts w:ascii="Arial" w:hAnsi="Arial" w:cs="Arial"/>
                <w:b/>
                <w:spacing w:val="1"/>
              </w:rPr>
              <w:t>p</w:t>
            </w:r>
            <w:r w:rsidRPr="00001625">
              <w:rPr>
                <w:rFonts w:ascii="Arial" w:hAnsi="Arial" w:cs="Arial"/>
                <w:b/>
              </w:rPr>
              <w:t>t dif</w:t>
            </w:r>
            <w:r w:rsidRPr="00001625">
              <w:rPr>
                <w:rFonts w:ascii="Arial" w:hAnsi="Arial" w:cs="Arial"/>
                <w:b/>
                <w:spacing w:val="1"/>
              </w:rPr>
              <w:t>f</w:t>
            </w:r>
            <w:r w:rsidRPr="00001625">
              <w:rPr>
                <w:rFonts w:ascii="Arial" w:hAnsi="Arial" w:cs="Arial"/>
                <w:b/>
              </w:rPr>
              <w:t>icu</w:t>
            </w:r>
            <w:r w:rsidRPr="00001625">
              <w:rPr>
                <w:rFonts w:ascii="Arial" w:hAnsi="Arial" w:cs="Arial"/>
                <w:b/>
                <w:spacing w:val="1"/>
              </w:rPr>
              <w:t>l</w:t>
            </w:r>
            <w:r w:rsidRPr="00001625">
              <w:rPr>
                <w:rFonts w:ascii="Arial" w:hAnsi="Arial" w:cs="Arial"/>
                <w:b/>
              </w:rPr>
              <w:t>t</w:t>
            </w:r>
            <w:r w:rsidRPr="00001625">
              <w:rPr>
                <w:rFonts w:ascii="Arial" w:hAnsi="Arial" w:cs="Arial"/>
                <w:b/>
                <w:spacing w:val="-3"/>
              </w:rPr>
              <w:t xml:space="preserve"> </w:t>
            </w:r>
            <w:r w:rsidRPr="00001625">
              <w:rPr>
                <w:rFonts w:ascii="Arial" w:hAnsi="Arial" w:cs="Arial"/>
                <w:b/>
                <w:spacing w:val="-1"/>
              </w:rPr>
              <w:t>t</w:t>
            </w:r>
            <w:r w:rsidRPr="00001625">
              <w:rPr>
                <w:rFonts w:ascii="Arial" w:hAnsi="Arial" w:cs="Arial"/>
                <w:b/>
              </w:rPr>
              <w:t xml:space="preserve">o </w:t>
            </w:r>
            <w:r w:rsidRPr="00001625">
              <w:rPr>
                <w:rFonts w:ascii="Arial" w:hAnsi="Arial" w:cs="Arial"/>
                <w:b/>
                <w:spacing w:val="-1"/>
              </w:rPr>
              <w:t>re</w:t>
            </w:r>
            <w:r w:rsidRPr="00001625">
              <w:rPr>
                <w:rFonts w:ascii="Arial" w:hAnsi="Arial" w:cs="Arial"/>
                <w:b/>
              </w:rPr>
              <w:t>a</w:t>
            </w:r>
            <w:r w:rsidRPr="00001625">
              <w:rPr>
                <w:rFonts w:ascii="Arial" w:hAnsi="Arial" w:cs="Arial"/>
                <w:b/>
                <w:spacing w:val="1"/>
              </w:rPr>
              <w:t>d</w:t>
            </w:r>
            <w:r w:rsidRPr="00001625">
              <w:rPr>
                <w:rFonts w:ascii="Arial" w:hAnsi="Arial" w:cs="Arial"/>
                <w:b/>
              </w:rPr>
              <w:t>. 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M</w:t>
            </w:r>
            <w:r w:rsidRPr="00001625">
              <w:rPr>
                <w:rFonts w:ascii="Arial" w:hAnsi="Arial" w:cs="Arial"/>
                <w:b/>
              </w:rPr>
              <w:t>a</w:t>
            </w:r>
            <w:r w:rsidRPr="00001625">
              <w:rPr>
                <w:rFonts w:ascii="Arial" w:hAnsi="Arial" w:cs="Arial"/>
                <w:b/>
                <w:spacing w:val="1"/>
              </w:rPr>
              <w:t>t</w:t>
            </w:r>
            <w:r w:rsidRPr="00001625">
              <w:rPr>
                <w:rFonts w:ascii="Arial" w:hAnsi="Arial" w:cs="Arial"/>
                <w:b/>
                <w:spacing w:val="-1"/>
              </w:rPr>
              <w:t>er</w:t>
            </w:r>
            <w:r w:rsidRPr="00001625">
              <w:rPr>
                <w:rFonts w:ascii="Arial" w:hAnsi="Arial" w:cs="Arial"/>
                <w:b/>
              </w:rPr>
              <w:t>ial</w:t>
            </w:r>
            <w:r w:rsidRPr="00001625">
              <w:rPr>
                <w:rFonts w:ascii="Arial" w:hAnsi="Arial" w:cs="Arial"/>
                <w:b/>
                <w:spacing w:val="1"/>
              </w:rPr>
              <w:t xml:space="preserve"> </w:t>
            </w:r>
            <w:r w:rsidRPr="00001625">
              <w:rPr>
                <w:rFonts w:ascii="Arial" w:hAnsi="Arial" w:cs="Arial"/>
                <w:b/>
              </w:rPr>
              <w:t>a</w:t>
            </w:r>
            <w:r w:rsidRPr="00001625">
              <w:rPr>
                <w:rFonts w:ascii="Arial" w:hAnsi="Arial" w:cs="Arial"/>
                <w:b/>
                <w:spacing w:val="1"/>
              </w:rPr>
              <w:t>n</w:t>
            </w:r>
            <w:r w:rsidRPr="00001625">
              <w:rPr>
                <w:rFonts w:ascii="Arial" w:hAnsi="Arial" w:cs="Arial"/>
                <w:b/>
              </w:rPr>
              <w:t>d</w:t>
            </w:r>
            <w:r w:rsidRPr="00001625">
              <w:rPr>
                <w:rFonts w:ascii="Arial" w:hAnsi="Arial" w:cs="Arial"/>
                <w:b/>
                <w:spacing w:val="1"/>
              </w:rPr>
              <w:t xml:space="preserve"> </w:t>
            </w:r>
            <w:r w:rsidRPr="00001625">
              <w:rPr>
                <w:rFonts w:ascii="Arial" w:hAnsi="Arial" w:cs="Arial"/>
                <w:b/>
                <w:spacing w:val="-1"/>
              </w:rPr>
              <w:t>Me</w:t>
            </w:r>
            <w:r w:rsidRPr="00001625">
              <w:rPr>
                <w:rFonts w:ascii="Arial" w:hAnsi="Arial" w:cs="Arial"/>
                <w:b/>
              </w:rPr>
              <w:t>tho</w:t>
            </w:r>
            <w:r w:rsidRPr="00001625">
              <w:rPr>
                <w:rFonts w:ascii="Arial" w:hAnsi="Arial" w:cs="Arial"/>
                <w:b/>
                <w:spacing w:val="1"/>
              </w:rPr>
              <w:t>d</w:t>
            </w:r>
            <w:r w:rsidRPr="00001625">
              <w:rPr>
                <w:rFonts w:ascii="Arial" w:hAnsi="Arial" w:cs="Arial"/>
                <w:b/>
              </w:rPr>
              <w:t>s could</w:t>
            </w:r>
            <w:r w:rsidRPr="00001625">
              <w:rPr>
                <w:rFonts w:ascii="Arial" w:hAnsi="Arial" w:cs="Arial"/>
                <w:b/>
                <w:spacing w:val="1"/>
              </w:rPr>
              <w:t xml:space="preserve"> b</w:t>
            </w:r>
            <w:r w:rsidRPr="00001625">
              <w:rPr>
                <w:rFonts w:ascii="Arial" w:hAnsi="Arial" w:cs="Arial"/>
                <w:b/>
              </w:rPr>
              <w:t>e</w:t>
            </w:r>
            <w:r w:rsidRPr="00001625">
              <w:rPr>
                <w:rFonts w:ascii="Arial" w:hAnsi="Arial" w:cs="Arial"/>
                <w:b/>
                <w:spacing w:val="-1"/>
              </w:rPr>
              <w:t xml:space="preserve"> re</w:t>
            </w:r>
            <w:r w:rsidRPr="00001625">
              <w:rPr>
                <w:rFonts w:ascii="Arial" w:hAnsi="Arial" w:cs="Arial"/>
                <w:b/>
                <w:spacing w:val="2"/>
              </w:rPr>
              <w:t>w</w:t>
            </w:r>
            <w:r w:rsidRPr="00001625">
              <w:rPr>
                <w:rFonts w:ascii="Arial" w:hAnsi="Arial" w:cs="Arial"/>
                <w:b/>
                <w:spacing w:val="-1"/>
              </w:rPr>
              <w:t>r</w:t>
            </w:r>
            <w:r w:rsidRPr="00001625">
              <w:rPr>
                <w:rFonts w:ascii="Arial" w:hAnsi="Arial" w:cs="Arial"/>
                <w:b/>
              </w:rPr>
              <w:t>it</w:t>
            </w:r>
            <w:r w:rsidRPr="00001625">
              <w:rPr>
                <w:rFonts w:ascii="Arial" w:hAnsi="Arial" w:cs="Arial"/>
                <w:b/>
                <w:spacing w:val="-1"/>
              </w:rPr>
              <w:t>te</w:t>
            </w:r>
            <w:r w:rsidRPr="00001625">
              <w:rPr>
                <w:rFonts w:ascii="Arial" w:hAnsi="Arial" w:cs="Arial"/>
                <w:b/>
              </w:rPr>
              <w:t>n</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rPr>
              <w:t xml:space="preserve">o </w:t>
            </w:r>
            <w:r w:rsidRPr="00001625">
              <w:rPr>
                <w:rFonts w:ascii="Arial" w:hAnsi="Arial" w:cs="Arial"/>
                <w:b/>
                <w:spacing w:val="1"/>
              </w:rPr>
              <w:t>b</w:t>
            </w:r>
            <w:r w:rsidRPr="00001625">
              <w:rPr>
                <w:rFonts w:ascii="Arial" w:hAnsi="Arial" w:cs="Arial"/>
                <w:b/>
              </w:rPr>
              <w:t xml:space="preserve">e </w:t>
            </w:r>
            <w:r w:rsidRPr="00001625">
              <w:rPr>
                <w:rFonts w:ascii="Arial" w:hAnsi="Arial" w:cs="Arial"/>
                <w:b/>
                <w:spacing w:val="-1"/>
              </w:rPr>
              <w:t>c</w:t>
            </w:r>
            <w:r w:rsidRPr="00001625">
              <w:rPr>
                <w:rFonts w:ascii="Arial" w:hAnsi="Arial" w:cs="Arial"/>
                <w:b/>
              </w:rPr>
              <w:t>lea</w:t>
            </w:r>
            <w:r w:rsidRPr="00001625">
              <w:rPr>
                <w:rFonts w:ascii="Arial" w:hAnsi="Arial" w:cs="Arial"/>
                <w:b/>
                <w:spacing w:val="-1"/>
              </w:rPr>
              <w:t>r</w:t>
            </w:r>
            <w:r w:rsidRPr="00001625">
              <w:rPr>
                <w:rFonts w:ascii="Arial" w:hAnsi="Arial" w:cs="Arial"/>
                <w:b/>
              </w:rPr>
              <w:t>.</w:t>
            </w:r>
          </w:p>
          <w:p w14:paraId="6F3BEE8C" w14:textId="77777777" w:rsidR="00A859A0" w:rsidRPr="00001625" w:rsidRDefault="003A1E9A">
            <w:pPr>
              <w:ind w:left="280" w:right="1256"/>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M</w:t>
            </w:r>
            <w:r w:rsidRPr="00001625">
              <w:rPr>
                <w:rFonts w:ascii="Arial" w:hAnsi="Arial" w:cs="Arial"/>
                <w:b/>
              </w:rPr>
              <w:t>a</w:t>
            </w:r>
            <w:r w:rsidRPr="00001625">
              <w:rPr>
                <w:rFonts w:ascii="Arial" w:hAnsi="Arial" w:cs="Arial"/>
                <w:b/>
                <w:spacing w:val="-1"/>
              </w:rPr>
              <w:t>ter</w:t>
            </w:r>
            <w:r w:rsidRPr="00001625">
              <w:rPr>
                <w:rFonts w:ascii="Arial" w:hAnsi="Arial" w:cs="Arial"/>
                <w:b/>
              </w:rPr>
              <w:t>ial</w:t>
            </w:r>
            <w:r w:rsidRPr="00001625">
              <w:rPr>
                <w:rFonts w:ascii="Arial" w:hAnsi="Arial" w:cs="Arial"/>
                <w:b/>
                <w:spacing w:val="1"/>
              </w:rPr>
              <w:t xml:space="preserve"> </w:t>
            </w:r>
            <w:r w:rsidRPr="00001625">
              <w:rPr>
                <w:rFonts w:ascii="Arial" w:hAnsi="Arial" w:cs="Arial"/>
                <w:b/>
              </w:rPr>
              <w:t>a</w:t>
            </w:r>
            <w:r w:rsidRPr="00001625">
              <w:rPr>
                <w:rFonts w:ascii="Arial" w:hAnsi="Arial" w:cs="Arial"/>
                <w:b/>
                <w:spacing w:val="1"/>
              </w:rPr>
              <w:t>n</w:t>
            </w:r>
            <w:r w:rsidRPr="00001625">
              <w:rPr>
                <w:rFonts w:ascii="Arial" w:hAnsi="Arial" w:cs="Arial"/>
                <w:b/>
              </w:rPr>
              <w:t>d</w:t>
            </w:r>
            <w:r w:rsidRPr="00001625">
              <w:rPr>
                <w:rFonts w:ascii="Arial" w:hAnsi="Arial" w:cs="Arial"/>
                <w:b/>
                <w:spacing w:val="1"/>
              </w:rPr>
              <w:t xml:space="preserve"> </w:t>
            </w:r>
            <w:r w:rsidRPr="00001625">
              <w:rPr>
                <w:rFonts w:ascii="Arial" w:hAnsi="Arial" w:cs="Arial"/>
                <w:b/>
                <w:spacing w:val="-1"/>
              </w:rPr>
              <w:t>Me</w:t>
            </w:r>
            <w:r w:rsidRPr="00001625">
              <w:rPr>
                <w:rFonts w:ascii="Arial" w:hAnsi="Arial" w:cs="Arial"/>
                <w:b/>
              </w:rPr>
              <w:t>t</w:t>
            </w:r>
            <w:r w:rsidRPr="00001625">
              <w:rPr>
                <w:rFonts w:ascii="Arial" w:hAnsi="Arial" w:cs="Arial"/>
                <w:b/>
                <w:spacing w:val="2"/>
              </w:rPr>
              <w:t>h</w:t>
            </w:r>
            <w:r w:rsidRPr="00001625">
              <w:rPr>
                <w:rFonts w:ascii="Arial" w:hAnsi="Arial" w:cs="Arial"/>
                <w:b/>
              </w:rPr>
              <w:t>o</w:t>
            </w:r>
            <w:r w:rsidRPr="00001625">
              <w:rPr>
                <w:rFonts w:ascii="Arial" w:hAnsi="Arial" w:cs="Arial"/>
                <w:b/>
                <w:spacing w:val="1"/>
              </w:rPr>
              <w:t>d</w:t>
            </w:r>
            <w:r w:rsidRPr="00001625">
              <w:rPr>
                <w:rFonts w:ascii="Arial" w:hAnsi="Arial" w:cs="Arial"/>
                <w:b/>
              </w:rPr>
              <w:t>s lack s</w:t>
            </w:r>
            <w:r w:rsidRPr="00001625">
              <w:rPr>
                <w:rFonts w:ascii="Arial" w:hAnsi="Arial" w:cs="Arial"/>
                <w:b/>
                <w:spacing w:val="1"/>
              </w:rPr>
              <w:t>p</w:t>
            </w:r>
            <w:r w:rsidRPr="00001625">
              <w:rPr>
                <w:rFonts w:ascii="Arial" w:hAnsi="Arial" w:cs="Arial"/>
                <w:b/>
                <w:spacing w:val="-1"/>
              </w:rPr>
              <w:t>ec</w:t>
            </w:r>
            <w:r w:rsidRPr="00001625">
              <w:rPr>
                <w:rFonts w:ascii="Arial" w:hAnsi="Arial" w:cs="Arial"/>
                <w:b/>
              </w:rPr>
              <w:t>i</w:t>
            </w:r>
            <w:r w:rsidRPr="00001625">
              <w:rPr>
                <w:rFonts w:ascii="Arial" w:hAnsi="Arial" w:cs="Arial"/>
                <w:b/>
                <w:spacing w:val="2"/>
              </w:rPr>
              <w:t>f</w:t>
            </w:r>
            <w:r w:rsidRPr="00001625">
              <w:rPr>
                <w:rFonts w:ascii="Arial" w:hAnsi="Arial" w:cs="Arial"/>
                <w:b/>
              </w:rPr>
              <w:t>ic de</w:t>
            </w:r>
            <w:r w:rsidRPr="00001625">
              <w:rPr>
                <w:rFonts w:ascii="Arial" w:hAnsi="Arial" w:cs="Arial"/>
                <w:b/>
                <w:spacing w:val="-1"/>
              </w:rPr>
              <w:t>t</w:t>
            </w:r>
            <w:r w:rsidRPr="00001625">
              <w:rPr>
                <w:rFonts w:ascii="Arial" w:hAnsi="Arial" w:cs="Arial"/>
                <w:b/>
              </w:rPr>
              <w:t>ai</w:t>
            </w:r>
            <w:r w:rsidRPr="00001625">
              <w:rPr>
                <w:rFonts w:ascii="Arial" w:hAnsi="Arial" w:cs="Arial"/>
                <w:b/>
                <w:spacing w:val="1"/>
              </w:rPr>
              <w:t>l</w:t>
            </w:r>
            <w:r w:rsidRPr="00001625">
              <w:rPr>
                <w:rFonts w:ascii="Arial" w:hAnsi="Arial" w:cs="Arial"/>
                <w:b/>
              </w:rPr>
              <w:t>s</w:t>
            </w:r>
            <w:r w:rsidRPr="00001625">
              <w:rPr>
                <w:rFonts w:ascii="Arial" w:hAnsi="Arial" w:cs="Arial"/>
                <w:b/>
                <w:spacing w:val="-2"/>
              </w:rPr>
              <w:t xml:space="preserve"> </w:t>
            </w:r>
            <w:r w:rsidRPr="00001625">
              <w:rPr>
                <w:rFonts w:ascii="Arial" w:hAnsi="Arial" w:cs="Arial"/>
                <w:b/>
              </w:rPr>
              <w:t>a</w:t>
            </w:r>
            <w:r w:rsidRPr="00001625">
              <w:rPr>
                <w:rFonts w:ascii="Arial" w:hAnsi="Arial" w:cs="Arial"/>
                <w:b/>
                <w:spacing w:val="1"/>
              </w:rPr>
              <w:t>b</w:t>
            </w:r>
            <w:r w:rsidRPr="00001625">
              <w:rPr>
                <w:rFonts w:ascii="Arial" w:hAnsi="Arial" w:cs="Arial"/>
                <w:b/>
              </w:rPr>
              <w:t>o</w:t>
            </w:r>
            <w:r w:rsidRPr="00001625">
              <w:rPr>
                <w:rFonts w:ascii="Arial" w:hAnsi="Arial" w:cs="Arial"/>
                <w:b/>
                <w:spacing w:val="1"/>
              </w:rPr>
              <w:t>u</w:t>
            </w:r>
            <w:r w:rsidRPr="00001625">
              <w:rPr>
                <w:rFonts w:ascii="Arial" w:hAnsi="Arial" w:cs="Arial"/>
                <w:b/>
              </w:rPr>
              <w:t>t</w:t>
            </w:r>
            <w:r w:rsidRPr="00001625">
              <w:rPr>
                <w:rFonts w:ascii="Arial" w:hAnsi="Arial" w:cs="Arial"/>
                <w:b/>
                <w:spacing w:val="3"/>
              </w:rPr>
              <w:t xml:space="preserve"> </w:t>
            </w:r>
            <w:r w:rsidRPr="00001625">
              <w:rPr>
                <w:rFonts w:ascii="Arial" w:hAnsi="Arial" w:cs="Arial"/>
                <w:b/>
              </w:rPr>
              <w:t xml:space="preserve">the </w:t>
            </w:r>
            <w:r w:rsidRPr="00001625">
              <w:rPr>
                <w:rFonts w:ascii="Arial" w:hAnsi="Arial" w:cs="Arial"/>
                <w:b/>
                <w:spacing w:val="-2"/>
              </w:rPr>
              <w:t>M</w:t>
            </w:r>
            <w:r w:rsidRPr="00001625">
              <w:rPr>
                <w:rFonts w:ascii="Arial" w:hAnsi="Arial" w:cs="Arial"/>
                <w:b/>
                <w:spacing w:val="-1"/>
              </w:rPr>
              <w:t>e</w:t>
            </w:r>
            <w:r w:rsidRPr="00001625">
              <w:rPr>
                <w:rFonts w:ascii="Arial" w:hAnsi="Arial" w:cs="Arial"/>
                <w:b/>
              </w:rPr>
              <w:t>tho</w:t>
            </w:r>
            <w:r w:rsidRPr="00001625">
              <w:rPr>
                <w:rFonts w:ascii="Arial" w:hAnsi="Arial" w:cs="Arial"/>
                <w:b/>
                <w:spacing w:val="1"/>
              </w:rPr>
              <w:t>d</w:t>
            </w:r>
            <w:r w:rsidRPr="00001625">
              <w:rPr>
                <w:rFonts w:ascii="Arial" w:hAnsi="Arial" w:cs="Arial"/>
                <w:b/>
              </w:rPr>
              <w:t>s a</w:t>
            </w:r>
            <w:r w:rsidRPr="00001625">
              <w:rPr>
                <w:rFonts w:ascii="Arial" w:hAnsi="Arial" w:cs="Arial"/>
                <w:b/>
                <w:spacing w:val="1"/>
              </w:rPr>
              <w:t>n</w:t>
            </w:r>
            <w:r w:rsidRPr="00001625">
              <w:rPr>
                <w:rFonts w:ascii="Arial" w:hAnsi="Arial" w:cs="Arial"/>
                <w:b/>
              </w:rPr>
              <w:t>d</w:t>
            </w:r>
            <w:r w:rsidRPr="00001625">
              <w:rPr>
                <w:rFonts w:ascii="Arial" w:hAnsi="Arial" w:cs="Arial"/>
                <w:b/>
                <w:spacing w:val="-2"/>
              </w:rPr>
              <w:t xml:space="preserve"> </w:t>
            </w:r>
            <w:r w:rsidRPr="00001625">
              <w:rPr>
                <w:rFonts w:ascii="Arial" w:hAnsi="Arial" w:cs="Arial"/>
                <w:b/>
              </w:rPr>
              <w:t>their i</w:t>
            </w:r>
            <w:r w:rsidRPr="00001625">
              <w:rPr>
                <w:rFonts w:ascii="Arial" w:hAnsi="Arial" w:cs="Arial"/>
                <w:b/>
                <w:spacing w:val="-3"/>
              </w:rPr>
              <w:t>m</w:t>
            </w:r>
            <w:r w:rsidRPr="00001625">
              <w:rPr>
                <w:rFonts w:ascii="Arial" w:hAnsi="Arial" w:cs="Arial"/>
                <w:b/>
                <w:spacing w:val="1"/>
              </w:rPr>
              <w:t>p</w:t>
            </w:r>
            <w:r w:rsidRPr="00001625">
              <w:rPr>
                <w:rFonts w:ascii="Arial" w:hAnsi="Arial" w:cs="Arial"/>
                <w:b/>
              </w:rPr>
              <w:t>l</w:t>
            </w:r>
            <w:r w:rsidRPr="00001625">
              <w:rPr>
                <w:rFonts w:ascii="Arial" w:hAnsi="Arial" w:cs="Arial"/>
                <w:b/>
                <w:spacing w:val="1"/>
              </w:rPr>
              <w:t>i</w:t>
            </w:r>
            <w:r w:rsidRPr="00001625">
              <w:rPr>
                <w:rFonts w:ascii="Arial" w:hAnsi="Arial" w:cs="Arial"/>
                <w:b/>
                <w:spacing w:val="-1"/>
              </w:rPr>
              <w:t>c</w:t>
            </w:r>
            <w:r w:rsidRPr="00001625">
              <w:rPr>
                <w:rFonts w:ascii="Arial" w:hAnsi="Arial" w:cs="Arial"/>
                <w:b/>
              </w:rPr>
              <w:t>a</w:t>
            </w:r>
            <w:r w:rsidRPr="00001625">
              <w:rPr>
                <w:rFonts w:ascii="Arial" w:hAnsi="Arial" w:cs="Arial"/>
                <w:b/>
                <w:spacing w:val="-1"/>
              </w:rPr>
              <w:t>t</w:t>
            </w:r>
            <w:r w:rsidRPr="00001625">
              <w:rPr>
                <w:rFonts w:ascii="Arial" w:hAnsi="Arial" w:cs="Arial"/>
                <w:b/>
              </w:rPr>
              <w:t>io</w:t>
            </w:r>
            <w:r w:rsidRPr="00001625">
              <w:rPr>
                <w:rFonts w:ascii="Arial" w:hAnsi="Arial" w:cs="Arial"/>
                <w:b/>
                <w:spacing w:val="1"/>
              </w:rPr>
              <w:t>n</w:t>
            </w:r>
            <w:r w:rsidRPr="00001625">
              <w:rPr>
                <w:rFonts w:ascii="Arial" w:hAnsi="Arial" w:cs="Arial"/>
                <w:b/>
              </w:rPr>
              <w:t>s.</w:t>
            </w:r>
          </w:p>
          <w:p w14:paraId="693B746E" w14:textId="77777777" w:rsidR="00A859A0" w:rsidRPr="00001625" w:rsidRDefault="003A1E9A">
            <w:pPr>
              <w:ind w:left="64" w:right="2012"/>
              <w:jc w:val="center"/>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re</w:t>
            </w:r>
            <w:r w:rsidRPr="00001625">
              <w:rPr>
                <w:rFonts w:ascii="Arial" w:hAnsi="Arial" w:cs="Arial"/>
                <w:b/>
                <w:spacing w:val="1"/>
              </w:rPr>
              <w:t>f</w:t>
            </w:r>
            <w:r w:rsidRPr="00001625">
              <w:rPr>
                <w:rFonts w:ascii="Arial" w:hAnsi="Arial" w:cs="Arial"/>
                <w:b/>
                <w:spacing w:val="-1"/>
              </w:rPr>
              <w:t>ere</w:t>
            </w:r>
            <w:r w:rsidRPr="00001625">
              <w:rPr>
                <w:rFonts w:ascii="Arial" w:hAnsi="Arial" w:cs="Arial"/>
                <w:b/>
                <w:spacing w:val="1"/>
              </w:rPr>
              <w:t>n</w:t>
            </w:r>
            <w:r w:rsidRPr="00001625">
              <w:rPr>
                <w:rFonts w:ascii="Arial" w:hAnsi="Arial" w:cs="Arial"/>
                <w:b/>
                <w:spacing w:val="-1"/>
              </w:rPr>
              <w:t>ce</w:t>
            </w:r>
            <w:r w:rsidRPr="00001625">
              <w:rPr>
                <w:rFonts w:ascii="Arial" w:hAnsi="Arial" w:cs="Arial"/>
                <w:b/>
              </w:rPr>
              <w:t>s</w:t>
            </w:r>
            <w:r w:rsidRPr="00001625">
              <w:rPr>
                <w:rFonts w:ascii="Arial" w:hAnsi="Arial" w:cs="Arial"/>
                <w:b/>
                <w:spacing w:val="2"/>
              </w:rPr>
              <w:t xml:space="preserve"> </w:t>
            </w:r>
            <w:r w:rsidRPr="00001625">
              <w:rPr>
                <w:rFonts w:ascii="Arial" w:hAnsi="Arial" w:cs="Arial"/>
                <w:b/>
                <w:spacing w:val="-3"/>
              </w:rPr>
              <w:t>m</w:t>
            </w:r>
            <w:r w:rsidRPr="00001625">
              <w:rPr>
                <w:rFonts w:ascii="Arial" w:hAnsi="Arial" w:cs="Arial"/>
                <w:b/>
                <w:spacing w:val="1"/>
              </w:rPr>
              <w:t>u</w:t>
            </w:r>
            <w:r w:rsidRPr="00001625">
              <w:rPr>
                <w:rFonts w:ascii="Arial" w:hAnsi="Arial" w:cs="Arial"/>
                <w:b/>
              </w:rPr>
              <w:t>st be</w:t>
            </w:r>
            <w:r w:rsidRPr="00001625">
              <w:rPr>
                <w:rFonts w:ascii="Arial" w:hAnsi="Arial" w:cs="Arial"/>
                <w:b/>
                <w:spacing w:val="2"/>
              </w:rPr>
              <w:t xml:space="preserve"> </w:t>
            </w:r>
            <w:r w:rsidRPr="00001625">
              <w:rPr>
                <w:rFonts w:ascii="Arial" w:hAnsi="Arial" w:cs="Arial"/>
                <w:b/>
                <w:spacing w:val="1"/>
              </w:rPr>
              <w:t>un</w:t>
            </w:r>
            <w:r w:rsidRPr="00001625">
              <w:rPr>
                <w:rFonts w:ascii="Arial" w:hAnsi="Arial" w:cs="Arial"/>
                <w:b/>
                <w:spacing w:val="-2"/>
              </w:rPr>
              <w:t>i</w:t>
            </w:r>
            <w:r w:rsidRPr="00001625">
              <w:rPr>
                <w:rFonts w:ascii="Arial" w:hAnsi="Arial" w:cs="Arial"/>
                <w:b/>
                <w:spacing w:val="1"/>
              </w:rPr>
              <w:t>f</w:t>
            </w:r>
            <w:r w:rsidRPr="00001625">
              <w:rPr>
                <w:rFonts w:ascii="Arial" w:hAnsi="Arial" w:cs="Arial"/>
                <w:b/>
              </w:rPr>
              <w:t>ied ac</w:t>
            </w:r>
            <w:r w:rsidRPr="00001625">
              <w:rPr>
                <w:rFonts w:ascii="Arial" w:hAnsi="Arial" w:cs="Arial"/>
                <w:b/>
                <w:spacing w:val="-1"/>
              </w:rPr>
              <w:t>c</w:t>
            </w:r>
            <w:r w:rsidRPr="00001625">
              <w:rPr>
                <w:rFonts w:ascii="Arial" w:hAnsi="Arial" w:cs="Arial"/>
                <w:b/>
              </w:rPr>
              <w:t>o</w:t>
            </w:r>
            <w:r w:rsidRPr="00001625">
              <w:rPr>
                <w:rFonts w:ascii="Arial" w:hAnsi="Arial" w:cs="Arial"/>
                <w:b/>
                <w:spacing w:val="-1"/>
              </w:rPr>
              <w:t>r</w:t>
            </w:r>
            <w:r w:rsidRPr="00001625">
              <w:rPr>
                <w:rFonts w:ascii="Arial" w:hAnsi="Arial" w:cs="Arial"/>
                <w:b/>
                <w:spacing w:val="1"/>
              </w:rPr>
              <w:t>d</w:t>
            </w:r>
            <w:r w:rsidRPr="00001625">
              <w:rPr>
                <w:rFonts w:ascii="Arial" w:hAnsi="Arial" w:cs="Arial"/>
                <w:b/>
              </w:rPr>
              <w:t>i</w:t>
            </w:r>
            <w:r w:rsidRPr="00001625">
              <w:rPr>
                <w:rFonts w:ascii="Arial" w:hAnsi="Arial" w:cs="Arial"/>
                <w:b/>
                <w:spacing w:val="1"/>
              </w:rPr>
              <w:t>n</w:t>
            </w:r>
            <w:r w:rsidRPr="00001625">
              <w:rPr>
                <w:rFonts w:ascii="Arial" w:hAnsi="Arial" w:cs="Arial"/>
                <w:b/>
              </w:rPr>
              <w:t xml:space="preserve">g to </w:t>
            </w:r>
            <w:r w:rsidRPr="00001625">
              <w:rPr>
                <w:rFonts w:ascii="Arial" w:hAnsi="Arial" w:cs="Arial"/>
                <w:b/>
                <w:spacing w:val="-1"/>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c</w:t>
            </w:r>
            <w:r w:rsidRPr="00001625">
              <w:rPr>
                <w:rFonts w:ascii="Arial" w:hAnsi="Arial" w:cs="Arial"/>
                <w:b/>
              </w:rPr>
              <w:t>o</w:t>
            </w:r>
            <w:r w:rsidRPr="00001625">
              <w:rPr>
                <w:rFonts w:ascii="Arial" w:hAnsi="Arial" w:cs="Arial"/>
                <w:b/>
                <w:spacing w:val="1"/>
              </w:rPr>
              <w:t>n</w:t>
            </w:r>
            <w:r w:rsidRPr="00001625">
              <w:rPr>
                <w:rFonts w:ascii="Arial" w:hAnsi="Arial" w:cs="Arial"/>
                <w:b/>
              </w:rPr>
              <w:t>t</w:t>
            </w:r>
            <w:r w:rsidRPr="00001625">
              <w:rPr>
                <w:rFonts w:ascii="Arial" w:hAnsi="Arial" w:cs="Arial"/>
                <w:b/>
                <w:spacing w:val="-2"/>
              </w:rPr>
              <w:t>e</w:t>
            </w:r>
            <w:r w:rsidRPr="00001625">
              <w:rPr>
                <w:rFonts w:ascii="Arial" w:hAnsi="Arial" w:cs="Arial"/>
                <w:b/>
              </w:rPr>
              <w:t>xt</w:t>
            </w:r>
            <w:r w:rsidRPr="00001625">
              <w:rPr>
                <w:rFonts w:ascii="Arial" w:hAnsi="Arial" w:cs="Arial"/>
                <w:b/>
                <w:spacing w:val="-1"/>
              </w:rPr>
              <w:t xml:space="preserve"> </w:t>
            </w:r>
            <w:r w:rsidRPr="00001625">
              <w:rPr>
                <w:rFonts w:ascii="Arial" w:hAnsi="Arial" w:cs="Arial"/>
                <w:b/>
              </w:rPr>
              <w:t>of</w:t>
            </w:r>
            <w:r w:rsidRPr="00001625">
              <w:rPr>
                <w:rFonts w:ascii="Arial" w:hAnsi="Arial" w:cs="Arial"/>
                <w:b/>
                <w:spacing w:val="1"/>
              </w:rPr>
              <w:t xml:space="preserve"> </w:t>
            </w:r>
            <w:r w:rsidRPr="00001625">
              <w:rPr>
                <w:rFonts w:ascii="Arial" w:hAnsi="Arial" w:cs="Arial"/>
                <w:b/>
                <w:spacing w:val="-1"/>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j</w:t>
            </w:r>
            <w:r w:rsidRPr="00001625">
              <w:rPr>
                <w:rFonts w:ascii="Arial" w:hAnsi="Arial" w:cs="Arial"/>
                <w:b/>
              </w:rPr>
              <w:t>o</w:t>
            </w:r>
            <w:r w:rsidRPr="00001625">
              <w:rPr>
                <w:rFonts w:ascii="Arial" w:hAnsi="Arial" w:cs="Arial"/>
                <w:b/>
                <w:spacing w:val="1"/>
              </w:rPr>
              <w:t>u</w:t>
            </w:r>
            <w:r w:rsidRPr="00001625">
              <w:rPr>
                <w:rFonts w:ascii="Arial" w:hAnsi="Arial" w:cs="Arial"/>
                <w:b/>
                <w:spacing w:val="-1"/>
              </w:rPr>
              <w:t>r</w:t>
            </w:r>
            <w:r w:rsidRPr="00001625">
              <w:rPr>
                <w:rFonts w:ascii="Arial" w:hAnsi="Arial" w:cs="Arial"/>
                <w:b/>
                <w:spacing w:val="1"/>
              </w:rPr>
              <w:t>n</w:t>
            </w:r>
            <w:r w:rsidRPr="00001625">
              <w:rPr>
                <w:rFonts w:ascii="Arial" w:hAnsi="Arial" w:cs="Arial"/>
                <w:b/>
              </w:rPr>
              <w:t>al.</w:t>
            </w:r>
          </w:p>
        </w:tc>
        <w:tc>
          <w:tcPr>
            <w:tcW w:w="6246" w:type="dxa"/>
            <w:tcBorders>
              <w:top w:val="single" w:sz="5" w:space="0" w:color="000000"/>
              <w:left w:val="single" w:sz="5" w:space="0" w:color="000000"/>
              <w:bottom w:val="single" w:sz="5" w:space="0" w:color="000000"/>
              <w:right w:val="single" w:sz="5" w:space="0" w:color="000000"/>
            </w:tcBorders>
          </w:tcPr>
          <w:p w14:paraId="28EE9EAB" w14:textId="67985F16" w:rsidR="00A859A0" w:rsidRPr="00001625" w:rsidRDefault="000044C9">
            <w:pPr>
              <w:rPr>
                <w:rFonts w:ascii="Arial" w:hAnsi="Arial" w:cs="Arial"/>
              </w:rPr>
            </w:pPr>
            <w:r w:rsidRPr="00001625">
              <w:rPr>
                <w:rFonts w:ascii="Arial" w:hAnsi="Arial" w:cs="Arial"/>
                <w:color w:val="FF0000"/>
              </w:rPr>
              <w:t>Observations noted and effected</w:t>
            </w:r>
          </w:p>
        </w:tc>
      </w:tr>
      <w:tr w:rsidR="00A859A0" w:rsidRPr="00001625" w14:paraId="4AB6C464" w14:textId="77777777" w:rsidTr="0005141F">
        <w:trPr>
          <w:trHeight w:hRule="exact" w:val="698"/>
        </w:trPr>
        <w:tc>
          <w:tcPr>
            <w:tcW w:w="5351" w:type="dxa"/>
            <w:tcBorders>
              <w:top w:val="single" w:sz="5" w:space="0" w:color="000000"/>
              <w:left w:val="single" w:sz="5" w:space="0" w:color="000000"/>
              <w:bottom w:val="single" w:sz="5" w:space="0" w:color="000000"/>
              <w:right w:val="single" w:sz="5" w:space="0" w:color="000000"/>
            </w:tcBorders>
          </w:tcPr>
          <w:p w14:paraId="59450A09" w14:textId="77777777" w:rsidR="00A859A0" w:rsidRPr="00001625" w:rsidRDefault="003A1E9A">
            <w:pPr>
              <w:spacing w:line="220" w:lineRule="exact"/>
              <w:ind w:left="460"/>
              <w:rPr>
                <w:rFonts w:ascii="Arial" w:hAnsi="Arial" w:cs="Arial"/>
              </w:rPr>
            </w:pPr>
            <w:r w:rsidRPr="00001625">
              <w:rPr>
                <w:rFonts w:ascii="Arial" w:hAnsi="Arial" w:cs="Arial"/>
                <w:b/>
                <w:spacing w:val="-1"/>
              </w:rPr>
              <w:t>I</w:t>
            </w:r>
            <w:r w:rsidRPr="00001625">
              <w:rPr>
                <w:rFonts w:ascii="Arial" w:hAnsi="Arial" w:cs="Arial"/>
                <w:b/>
              </w:rPr>
              <w:t>s</w:t>
            </w:r>
            <w:r w:rsidRPr="00001625">
              <w:rPr>
                <w:rFonts w:ascii="Arial" w:hAnsi="Arial" w:cs="Arial"/>
                <w:b/>
                <w:spacing w:val="-2"/>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2"/>
              </w:rPr>
              <w:t xml:space="preserve"> </w:t>
            </w:r>
            <w:r w:rsidRPr="00001625">
              <w:rPr>
                <w:rFonts w:ascii="Arial" w:hAnsi="Arial" w:cs="Arial"/>
                <w:b/>
              </w:rPr>
              <w:t>l</w:t>
            </w:r>
            <w:r w:rsidRPr="00001625">
              <w:rPr>
                <w:rFonts w:ascii="Arial" w:hAnsi="Arial" w:cs="Arial"/>
                <w:b/>
                <w:spacing w:val="1"/>
              </w:rPr>
              <w:t>a</w:t>
            </w:r>
            <w:r w:rsidRPr="00001625">
              <w:rPr>
                <w:rFonts w:ascii="Arial" w:hAnsi="Arial" w:cs="Arial"/>
                <w:b/>
              </w:rPr>
              <w:t>n</w:t>
            </w:r>
            <w:r w:rsidRPr="00001625">
              <w:rPr>
                <w:rFonts w:ascii="Arial" w:hAnsi="Arial" w:cs="Arial"/>
                <w:b/>
                <w:spacing w:val="1"/>
              </w:rPr>
              <w:t>g</w:t>
            </w:r>
            <w:r w:rsidRPr="00001625">
              <w:rPr>
                <w:rFonts w:ascii="Arial" w:hAnsi="Arial" w:cs="Arial"/>
                <w:b/>
              </w:rPr>
              <w:t>u</w:t>
            </w:r>
            <w:r w:rsidRPr="00001625">
              <w:rPr>
                <w:rFonts w:ascii="Arial" w:hAnsi="Arial" w:cs="Arial"/>
                <w:b/>
                <w:spacing w:val="1"/>
              </w:rPr>
              <w:t>ag</w:t>
            </w:r>
            <w:r w:rsidRPr="00001625">
              <w:rPr>
                <w:rFonts w:ascii="Arial" w:hAnsi="Arial" w:cs="Arial"/>
                <w:b/>
              </w:rPr>
              <w:t>e/</w:t>
            </w:r>
            <w:r w:rsidRPr="00001625">
              <w:rPr>
                <w:rFonts w:ascii="Arial" w:hAnsi="Arial" w:cs="Arial"/>
                <w:b/>
                <w:spacing w:val="-1"/>
              </w:rPr>
              <w:t>E</w:t>
            </w:r>
            <w:r w:rsidRPr="00001625">
              <w:rPr>
                <w:rFonts w:ascii="Arial" w:hAnsi="Arial" w:cs="Arial"/>
                <w:b/>
              </w:rPr>
              <w:t>n</w:t>
            </w:r>
            <w:r w:rsidRPr="00001625">
              <w:rPr>
                <w:rFonts w:ascii="Arial" w:hAnsi="Arial" w:cs="Arial"/>
                <w:b/>
                <w:spacing w:val="1"/>
              </w:rPr>
              <w:t>g</w:t>
            </w:r>
            <w:r w:rsidRPr="00001625">
              <w:rPr>
                <w:rFonts w:ascii="Arial" w:hAnsi="Arial" w:cs="Arial"/>
                <w:b/>
              </w:rPr>
              <w:t>l</w:t>
            </w:r>
            <w:r w:rsidRPr="00001625">
              <w:rPr>
                <w:rFonts w:ascii="Arial" w:hAnsi="Arial" w:cs="Arial"/>
                <w:b/>
                <w:spacing w:val="2"/>
              </w:rPr>
              <w:t>i</w:t>
            </w:r>
            <w:r w:rsidRPr="00001625">
              <w:rPr>
                <w:rFonts w:ascii="Arial" w:hAnsi="Arial" w:cs="Arial"/>
                <w:b/>
                <w:spacing w:val="-1"/>
              </w:rPr>
              <w:t>s</w:t>
            </w:r>
            <w:r w:rsidRPr="00001625">
              <w:rPr>
                <w:rFonts w:ascii="Arial" w:hAnsi="Arial" w:cs="Arial"/>
                <w:b/>
              </w:rPr>
              <w:t>h</w:t>
            </w:r>
            <w:r w:rsidRPr="00001625">
              <w:rPr>
                <w:rFonts w:ascii="Arial" w:hAnsi="Arial" w:cs="Arial"/>
                <w:b/>
                <w:spacing w:val="-15"/>
              </w:rPr>
              <w:t xml:space="preserve"> </w:t>
            </w:r>
            <w:r w:rsidRPr="00001625">
              <w:rPr>
                <w:rFonts w:ascii="Arial" w:hAnsi="Arial" w:cs="Arial"/>
                <w:b/>
                <w:spacing w:val="2"/>
              </w:rPr>
              <w:t>q</w:t>
            </w:r>
            <w:r w:rsidRPr="00001625">
              <w:rPr>
                <w:rFonts w:ascii="Arial" w:hAnsi="Arial" w:cs="Arial"/>
                <w:b/>
              </w:rPr>
              <w:t>u</w:t>
            </w:r>
            <w:r w:rsidRPr="00001625">
              <w:rPr>
                <w:rFonts w:ascii="Arial" w:hAnsi="Arial" w:cs="Arial"/>
                <w:b/>
                <w:spacing w:val="1"/>
              </w:rPr>
              <w:t>a</w:t>
            </w:r>
            <w:r w:rsidRPr="00001625">
              <w:rPr>
                <w:rFonts w:ascii="Arial" w:hAnsi="Arial" w:cs="Arial"/>
                <w:b/>
              </w:rPr>
              <w:t>lity</w:t>
            </w:r>
            <w:r w:rsidRPr="00001625">
              <w:rPr>
                <w:rFonts w:ascii="Arial" w:hAnsi="Arial" w:cs="Arial"/>
                <w:b/>
                <w:spacing w:val="-4"/>
              </w:rPr>
              <w:t xml:space="preserve"> </w:t>
            </w:r>
            <w:r w:rsidRPr="00001625">
              <w:rPr>
                <w:rFonts w:ascii="Arial" w:hAnsi="Arial" w:cs="Arial"/>
                <w:b/>
                <w:spacing w:val="1"/>
              </w:rPr>
              <w:t>o</w:t>
            </w:r>
            <w:r w:rsidRPr="00001625">
              <w:rPr>
                <w:rFonts w:ascii="Arial" w:hAnsi="Arial" w:cs="Arial"/>
                <w:b/>
              </w:rPr>
              <w:t>f</w:t>
            </w:r>
            <w:r w:rsidRPr="00001625">
              <w:rPr>
                <w:rFonts w:ascii="Arial" w:hAnsi="Arial" w:cs="Arial"/>
                <w:b/>
                <w:spacing w:val="-3"/>
              </w:rPr>
              <w:t xml:space="preserve"> </w:t>
            </w: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r</w:t>
            </w:r>
            <w:r w:rsidRPr="00001625">
              <w:rPr>
                <w:rFonts w:ascii="Arial" w:hAnsi="Arial" w:cs="Arial"/>
                <w:b/>
                <w:spacing w:val="1"/>
              </w:rPr>
              <w:t>t</w:t>
            </w:r>
            <w:r w:rsidRPr="00001625">
              <w:rPr>
                <w:rFonts w:ascii="Arial" w:hAnsi="Arial" w:cs="Arial"/>
                <w:b/>
              </w:rPr>
              <w:t>icle</w:t>
            </w:r>
            <w:r w:rsidRPr="00001625">
              <w:rPr>
                <w:rFonts w:ascii="Arial" w:hAnsi="Arial" w:cs="Arial"/>
                <w:b/>
                <w:spacing w:val="-4"/>
              </w:rPr>
              <w:t xml:space="preserve"> </w:t>
            </w:r>
            <w:r w:rsidRPr="00001625">
              <w:rPr>
                <w:rFonts w:ascii="Arial" w:hAnsi="Arial" w:cs="Arial"/>
                <w:b/>
                <w:spacing w:val="-1"/>
              </w:rPr>
              <w:t>s</w:t>
            </w:r>
            <w:r w:rsidRPr="00001625">
              <w:rPr>
                <w:rFonts w:ascii="Arial" w:hAnsi="Arial" w:cs="Arial"/>
                <w:b/>
              </w:rPr>
              <w:t>uit</w:t>
            </w:r>
            <w:r w:rsidRPr="00001625">
              <w:rPr>
                <w:rFonts w:ascii="Arial" w:hAnsi="Arial" w:cs="Arial"/>
                <w:b/>
                <w:spacing w:val="1"/>
              </w:rPr>
              <w:t>a</w:t>
            </w:r>
            <w:r w:rsidRPr="00001625">
              <w:rPr>
                <w:rFonts w:ascii="Arial" w:hAnsi="Arial" w:cs="Arial"/>
                <w:b/>
              </w:rPr>
              <w:t>ble</w:t>
            </w:r>
          </w:p>
          <w:p w14:paraId="489EE85D" w14:textId="77777777" w:rsidR="00A859A0" w:rsidRPr="00001625" w:rsidRDefault="003A1E9A">
            <w:pPr>
              <w:ind w:left="460"/>
              <w:rPr>
                <w:rFonts w:ascii="Arial" w:hAnsi="Arial" w:cs="Arial"/>
              </w:rPr>
            </w:pPr>
            <w:r w:rsidRPr="00001625">
              <w:rPr>
                <w:rFonts w:ascii="Arial" w:hAnsi="Arial" w:cs="Arial"/>
                <w:b/>
                <w:spacing w:val="1"/>
              </w:rPr>
              <w:t>fo</w:t>
            </w:r>
            <w:r w:rsidRPr="00001625">
              <w:rPr>
                <w:rFonts w:ascii="Arial" w:hAnsi="Arial" w:cs="Arial"/>
                <w:b/>
              </w:rPr>
              <w:t>r</w:t>
            </w:r>
            <w:r w:rsidRPr="00001625">
              <w:rPr>
                <w:rFonts w:ascii="Arial" w:hAnsi="Arial" w:cs="Arial"/>
                <w:b/>
                <w:spacing w:val="-2"/>
              </w:rPr>
              <w:t xml:space="preserve"> </w:t>
            </w:r>
            <w:r w:rsidRPr="00001625">
              <w:rPr>
                <w:rFonts w:ascii="Arial" w:hAnsi="Arial" w:cs="Arial"/>
                <w:b/>
                <w:spacing w:val="-1"/>
              </w:rPr>
              <w:t>s</w:t>
            </w:r>
            <w:r w:rsidRPr="00001625">
              <w:rPr>
                <w:rFonts w:ascii="Arial" w:hAnsi="Arial" w:cs="Arial"/>
                <w:b/>
              </w:rPr>
              <w:t>ch</w:t>
            </w:r>
            <w:r w:rsidRPr="00001625">
              <w:rPr>
                <w:rFonts w:ascii="Arial" w:hAnsi="Arial" w:cs="Arial"/>
                <w:b/>
                <w:spacing w:val="1"/>
              </w:rPr>
              <w:t>o</w:t>
            </w:r>
            <w:r w:rsidRPr="00001625">
              <w:rPr>
                <w:rFonts w:ascii="Arial" w:hAnsi="Arial" w:cs="Arial"/>
                <w:b/>
              </w:rPr>
              <w:t>l</w:t>
            </w:r>
            <w:r w:rsidRPr="00001625">
              <w:rPr>
                <w:rFonts w:ascii="Arial" w:hAnsi="Arial" w:cs="Arial"/>
                <w:b/>
                <w:spacing w:val="1"/>
              </w:rPr>
              <w:t>a</w:t>
            </w:r>
            <w:r w:rsidRPr="00001625">
              <w:rPr>
                <w:rFonts w:ascii="Arial" w:hAnsi="Arial" w:cs="Arial"/>
                <w:b/>
              </w:rPr>
              <w:t>rly</w:t>
            </w:r>
            <w:r w:rsidRPr="00001625">
              <w:rPr>
                <w:rFonts w:ascii="Arial" w:hAnsi="Arial" w:cs="Arial"/>
                <w:b/>
                <w:spacing w:val="-7"/>
              </w:rPr>
              <w:t xml:space="preserve"> </w:t>
            </w:r>
            <w:r w:rsidRPr="00001625">
              <w:rPr>
                <w:rFonts w:ascii="Arial" w:hAnsi="Arial" w:cs="Arial"/>
                <w:b/>
              </w:rPr>
              <w:t>c</w:t>
            </w:r>
            <w:r w:rsidRPr="00001625">
              <w:rPr>
                <w:rFonts w:ascii="Arial" w:hAnsi="Arial" w:cs="Arial"/>
                <w:b/>
                <w:spacing w:val="1"/>
              </w:rPr>
              <w:t>o</w:t>
            </w:r>
            <w:r w:rsidRPr="00001625">
              <w:rPr>
                <w:rFonts w:ascii="Arial" w:hAnsi="Arial" w:cs="Arial"/>
                <w:b/>
              </w:rPr>
              <w:t>m</w:t>
            </w:r>
            <w:r w:rsidRPr="00001625">
              <w:rPr>
                <w:rFonts w:ascii="Arial" w:hAnsi="Arial" w:cs="Arial"/>
                <w:b/>
                <w:spacing w:val="-3"/>
              </w:rPr>
              <w:t>m</w:t>
            </w:r>
            <w:r w:rsidRPr="00001625">
              <w:rPr>
                <w:rFonts w:ascii="Arial" w:hAnsi="Arial" w:cs="Arial"/>
                <w:b/>
              </w:rPr>
              <w:t>u</w:t>
            </w:r>
            <w:r w:rsidRPr="00001625">
              <w:rPr>
                <w:rFonts w:ascii="Arial" w:hAnsi="Arial" w:cs="Arial"/>
                <w:b/>
                <w:spacing w:val="1"/>
              </w:rPr>
              <w:t>n</w:t>
            </w:r>
            <w:r w:rsidRPr="00001625">
              <w:rPr>
                <w:rFonts w:ascii="Arial" w:hAnsi="Arial" w:cs="Arial"/>
                <w:b/>
              </w:rPr>
              <w:t>ic</w:t>
            </w:r>
            <w:r w:rsidRPr="00001625">
              <w:rPr>
                <w:rFonts w:ascii="Arial" w:hAnsi="Arial" w:cs="Arial"/>
                <w:b/>
                <w:spacing w:val="1"/>
              </w:rPr>
              <w:t>at</w:t>
            </w:r>
            <w:r w:rsidRPr="00001625">
              <w:rPr>
                <w:rFonts w:ascii="Arial" w:hAnsi="Arial" w:cs="Arial"/>
                <w:b/>
              </w:rPr>
              <w:t>i</w:t>
            </w:r>
            <w:r w:rsidRPr="00001625">
              <w:rPr>
                <w:rFonts w:ascii="Arial" w:hAnsi="Arial" w:cs="Arial"/>
                <w:b/>
                <w:spacing w:val="1"/>
              </w:rPr>
              <w:t>o</w:t>
            </w:r>
            <w:r w:rsidRPr="00001625">
              <w:rPr>
                <w:rFonts w:ascii="Arial" w:hAnsi="Arial" w:cs="Arial"/>
                <w:b/>
              </w:rPr>
              <w:t>n</w:t>
            </w:r>
            <w:r w:rsidRPr="00001625">
              <w:rPr>
                <w:rFonts w:ascii="Arial" w:hAnsi="Arial" w:cs="Arial"/>
                <w:b/>
                <w:spacing w:val="-1"/>
              </w:rPr>
              <w:t>s</w:t>
            </w:r>
            <w:r w:rsidRPr="00001625">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1345239C" w14:textId="77777777" w:rsidR="00A859A0" w:rsidRPr="00001625" w:rsidRDefault="003A1E9A">
            <w:pPr>
              <w:spacing w:line="260" w:lineRule="exact"/>
              <w:ind w:left="102"/>
              <w:rPr>
                <w:rFonts w:ascii="Arial" w:hAnsi="Arial" w:cs="Arial"/>
              </w:rPr>
            </w:pPr>
            <w:r w:rsidRPr="00001625">
              <w:rPr>
                <w:rFonts w:ascii="Arial" w:hAnsi="Arial" w:cs="Arial"/>
                <w:b/>
              </w:rPr>
              <w:t>T</w:t>
            </w:r>
            <w:r w:rsidRPr="00001625">
              <w:rPr>
                <w:rFonts w:ascii="Arial" w:hAnsi="Arial" w:cs="Arial"/>
                <w:b/>
                <w:spacing w:val="1"/>
              </w:rPr>
              <w:t>h</w:t>
            </w:r>
            <w:r w:rsidRPr="00001625">
              <w:rPr>
                <w:rFonts w:ascii="Arial" w:hAnsi="Arial" w:cs="Arial"/>
                <w:b/>
              </w:rPr>
              <w:t>e</w:t>
            </w:r>
            <w:r w:rsidRPr="00001625">
              <w:rPr>
                <w:rFonts w:ascii="Arial" w:hAnsi="Arial" w:cs="Arial"/>
                <w:b/>
                <w:spacing w:val="-1"/>
              </w:rPr>
              <w:t xml:space="preserve"> </w:t>
            </w:r>
            <w:r w:rsidRPr="00001625">
              <w:rPr>
                <w:rFonts w:ascii="Arial" w:hAnsi="Arial" w:cs="Arial"/>
                <w:b/>
              </w:rPr>
              <w:t>la</w:t>
            </w:r>
            <w:r w:rsidRPr="00001625">
              <w:rPr>
                <w:rFonts w:ascii="Arial" w:hAnsi="Arial" w:cs="Arial"/>
                <w:b/>
                <w:spacing w:val="1"/>
              </w:rPr>
              <w:t>n</w:t>
            </w:r>
            <w:r w:rsidRPr="00001625">
              <w:rPr>
                <w:rFonts w:ascii="Arial" w:hAnsi="Arial" w:cs="Arial"/>
                <w:b/>
              </w:rPr>
              <w:t>g</w:t>
            </w:r>
            <w:r w:rsidRPr="00001625">
              <w:rPr>
                <w:rFonts w:ascii="Arial" w:hAnsi="Arial" w:cs="Arial"/>
                <w:b/>
                <w:spacing w:val="1"/>
              </w:rPr>
              <w:t>u</w:t>
            </w:r>
            <w:r w:rsidRPr="00001625">
              <w:rPr>
                <w:rFonts w:ascii="Arial" w:hAnsi="Arial" w:cs="Arial"/>
                <w:b/>
              </w:rPr>
              <w:t>age</w:t>
            </w:r>
            <w:r w:rsidRPr="00001625">
              <w:rPr>
                <w:rFonts w:ascii="Arial" w:hAnsi="Arial" w:cs="Arial"/>
                <w:b/>
                <w:spacing w:val="-1"/>
              </w:rPr>
              <w:t xml:space="preserve"> </w:t>
            </w:r>
            <w:r w:rsidRPr="00001625">
              <w:rPr>
                <w:rFonts w:ascii="Arial" w:hAnsi="Arial" w:cs="Arial"/>
                <w:b/>
                <w:spacing w:val="1"/>
              </w:rPr>
              <w:t>n</w:t>
            </w:r>
            <w:r w:rsidRPr="00001625">
              <w:rPr>
                <w:rFonts w:ascii="Arial" w:hAnsi="Arial" w:cs="Arial"/>
                <w:b/>
                <w:spacing w:val="-1"/>
              </w:rPr>
              <w:t>ee</w:t>
            </w:r>
            <w:r w:rsidRPr="00001625">
              <w:rPr>
                <w:rFonts w:ascii="Arial" w:hAnsi="Arial" w:cs="Arial"/>
                <w:b/>
                <w:spacing w:val="1"/>
              </w:rPr>
              <w:t>d</w:t>
            </w:r>
            <w:r w:rsidRPr="00001625">
              <w:rPr>
                <w:rFonts w:ascii="Arial" w:hAnsi="Arial" w:cs="Arial"/>
                <w:b/>
              </w:rPr>
              <w:t>s i</w:t>
            </w:r>
            <w:r w:rsidRPr="00001625">
              <w:rPr>
                <w:rFonts w:ascii="Arial" w:hAnsi="Arial" w:cs="Arial"/>
                <w:b/>
                <w:spacing w:val="-2"/>
              </w:rPr>
              <w:t>m</w:t>
            </w:r>
            <w:r w:rsidRPr="00001625">
              <w:rPr>
                <w:rFonts w:ascii="Arial" w:hAnsi="Arial" w:cs="Arial"/>
                <w:b/>
                <w:spacing w:val="1"/>
              </w:rPr>
              <w:t>p</w:t>
            </w:r>
            <w:r w:rsidRPr="00001625">
              <w:rPr>
                <w:rFonts w:ascii="Arial" w:hAnsi="Arial" w:cs="Arial"/>
                <w:b/>
                <w:spacing w:val="-1"/>
              </w:rPr>
              <w:t>r</w:t>
            </w:r>
            <w:r w:rsidRPr="00001625">
              <w:rPr>
                <w:rFonts w:ascii="Arial" w:hAnsi="Arial" w:cs="Arial"/>
                <w:b/>
              </w:rPr>
              <w:t>ov</w:t>
            </w:r>
            <w:r w:rsidRPr="00001625">
              <w:rPr>
                <w:rFonts w:ascii="Arial" w:hAnsi="Arial" w:cs="Arial"/>
                <w:b/>
                <w:spacing w:val="1"/>
              </w:rPr>
              <w:t>e</w:t>
            </w:r>
            <w:r w:rsidRPr="00001625">
              <w:rPr>
                <w:rFonts w:ascii="Arial" w:hAnsi="Arial" w:cs="Arial"/>
                <w:b/>
                <w:spacing w:val="-3"/>
              </w:rPr>
              <w:t>m</w:t>
            </w:r>
            <w:r w:rsidRPr="00001625">
              <w:rPr>
                <w:rFonts w:ascii="Arial" w:hAnsi="Arial" w:cs="Arial"/>
                <w:b/>
                <w:spacing w:val="-1"/>
              </w:rPr>
              <w:t>e</w:t>
            </w:r>
            <w:r w:rsidRPr="00001625">
              <w:rPr>
                <w:rFonts w:ascii="Arial" w:hAnsi="Arial" w:cs="Arial"/>
                <w:b/>
                <w:spacing w:val="1"/>
              </w:rPr>
              <w:t>n</w:t>
            </w:r>
            <w:r w:rsidRPr="00001625">
              <w:rPr>
                <w:rFonts w:ascii="Arial" w:hAnsi="Arial" w:cs="Arial"/>
                <w:b/>
              </w:rPr>
              <w:t xml:space="preserve">ts.  </w:t>
            </w:r>
            <w:r w:rsidRPr="00001625">
              <w:rPr>
                <w:rFonts w:ascii="Arial" w:hAnsi="Arial" w:cs="Arial"/>
                <w:b/>
                <w:spacing w:val="-1"/>
              </w:rPr>
              <w:t>M</w:t>
            </w:r>
            <w:r w:rsidRPr="00001625">
              <w:rPr>
                <w:rFonts w:ascii="Arial" w:hAnsi="Arial" w:cs="Arial"/>
                <w:b/>
              </w:rPr>
              <w:t>a</w:t>
            </w:r>
            <w:r w:rsidRPr="00001625">
              <w:rPr>
                <w:rFonts w:ascii="Arial" w:hAnsi="Arial" w:cs="Arial"/>
                <w:b/>
                <w:spacing w:val="1"/>
              </w:rPr>
              <w:t>n</w:t>
            </w:r>
            <w:r w:rsidRPr="00001625">
              <w:rPr>
                <w:rFonts w:ascii="Arial" w:hAnsi="Arial" w:cs="Arial"/>
                <w:b/>
              </w:rPr>
              <w:t>y sen</w:t>
            </w:r>
            <w:r w:rsidRPr="00001625">
              <w:rPr>
                <w:rFonts w:ascii="Arial" w:hAnsi="Arial" w:cs="Arial"/>
                <w:b/>
                <w:spacing w:val="2"/>
              </w:rPr>
              <w:t>t</w:t>
            </w:r>
            <w:r w:rsidRPr="00001625">
              <w:rPr>
                <w:rFonts w:ascii="Arial" w:hAnsi="Arial" w:cs="Arial"/>
                <w:b/>
                <w:spacing w:val="-1"/>
              </w:rPr>
              <w:t>e</w:t>
            </w:r>
            <w:r w:rsidRPr="00001625">
              <w:rPr>
                <w:rFonts w:ascii="Arial" w:hAnsi="Arial" w:cs="Arial"/>
                <w:b/>
                <w:spacing w:val="1"/>
              </w:rPr>
              <w:t>n</w:t>
            </w:r>
            <w:r w:rsidRPr="00001625">
              <w:rPr>
                <w:rFonts w:ascii="Arial" w:hAnsi="Arial" w:cs="Arial"/>
                <w:b/>
                <w:spacing w:val="-1"/>
              </w:rPr>
              <w:t>ce</w:t>
            </w:r>
            <w:r w:rsidRPr="00001625">
              <w:rPr>
                <w:rFonts w:ascii="Arial" w:hAnsi="Arial" w:cs="Arial"/>
                <w:b/>
              </w:rPr>
              <w:t xml:space="preserve">s </w:t>
            </w:r>
            <w:r w:rsidRPr="00001625">
              <w:rPr>
                <w:rFonts w:ascii="Arial" w:hAnsi="Arial" w:cs="Arial"/>
                <w:b/>
                <w:spacing w:val="1"/>
              </w:rPr>
              <w:t>h</w:t>
            </w:r>
            <w:r w:rsidRPr="00001625">
              <w:rPr>
                <w:rFonts w:ascii="Arial" w:hAnsi="Arial" w:cs="Arial"/>
                <w:b/>
              </w:rPr>
              <w:t>ave</w:t>
            </w:r>
            <w:r w:rsidRPr="00001625">
              <w:rPr>
                <w:rFonts w:ascii="Arial" w:hAnsi="Arial" w:cs="Arial"/>
                <w:b/>
                <w:spacing w:val="-1"/>
              </w:rPr>
              <w:t xml:space="preserve"> </w:t>
            </w:r>
            <w:r w:rsidRPr="00001625">
              <w:rPr>
                <w:rFonts w:ascii="Arial" w:hAnsi="Arial" w:cs="Arial"/>
                <w:b/>
              </w:rPr>
              <w:t>st</w:t>
            </w:r>
            <w:r w:rsidRPr="00001625">
              <w:rPr>
                <w:rFonts w:ascii="Arial" w:hAnsi="Arial" w:cs="Arial"/>
                <w:b/>
                <w:spacing w:val="-1"/>
              </w:rPr>
              <w:t>r</w:t>
            </w:r>
            <w:r w:rsidRPr="00001625">
              <w:rPr>
                <w:rFonts w:ascii="Arial" w:hAnsi="Arial" w:cs="Arial"/>
                <w:b/>
                <w:spacing w:val="4"/>
              </w:rPr>
              <w:t>a</w:t>
            </w:r>
            <w:r w:rsidRPr="00001625">
              <w:rPr>
                <w:rFonts w:ascii="Arial" w:hAnsi="Arial" w:cs="Arial"/>
                <w:b/>
                <w:spacing w:val="1"/>
              </w:rPr>
              <w:t>n</w:t>
            </w:r>
            <w:r w:rsidRPr="00001625">
              <w:rPr>
                <w:rFonts w:ascii="Arial" w:hAnsi="Arial" w:cs="Arial"/>
                <w:b/>
              </w:rPr>
              <w:t>ge</w:t>
            </w:r>
            <w:r w:rsidRPr="00001625">
              <w:rPr>
                <w:rFonts w:ascii="Arial" w:hAnsi="Arial" w:cs="Arial"/>
                <w:b/>
                <w:spacing w:val="-1"/>
              </w:rPr>
              <w:t xml:space="preserve"> </w:t>
            </w:r>
            <w:r w:rsidRPr="00001625">
              <w:rPr>
                <w:rFonts w:ascii="Arial" w:hAnsi="Arial" w:cs="Arial"/>
                <w:b/>
                <w:spacing w:val="2"/>
              </w:rPr>
              <w:t>w</w:t>
            </w:r>
            <w:r w:rsidRPr="00001625">
              <w:rPr>
                <w:rFonts w:ascii="Arial" w:hAnsi="Arial" w:cs="Arial"/>
                <w:b/>
              </w:rPr>
              <w:t>o</w:t>
            </w:r>
            <w:r w:rsidRPr="00001625">
              <w:rPr>
                <w:rFonts w:ascii="Arial" w:hAnsi="Arial" w:cs="Arial"/>
                <w:b/>
                <w:spacing w:val="1"/>
              </w:rPr>
              <w:t>rd</w:t>
            </w:r>
            <w:r w:rsidRPr="00001625">
              <w:rPr>
                <w:rFonts w:ascii="Arial" w:hAnsi="Arial" w:cs="Arial"/>
                <w:b/>
              </w:rPr>
              <w:t>i</w:t>
            </w:r>
            <w:r w:rsidRPr="00001625">
              <w:rPr>
                <w:rFonts w:ascii="Arial" w:hAnsi="Arial" w:cs="Arial"/>
                <w:b/>
                <w:spacing w:val="1"/>
              </w:rPr>
              <w:t>n</w:t>
            </w:r>
            <w:r w:rsidRPr="00001625">
              <w:rPr>
                <w:rFonts w:ascii="Arial" w:hAnsi="Arial" w:cs="Arial"/>
                <w:b/>
              </w:rPr>
              <w:t xml:space="preserve">g that </w:t>
            </w:r>
            <w:r w:rsidRPr="00001625">
              <w:rPr>
                <w:rFonts w:ascii="Arial" w:hAnsi="Arial" w:cs="Arial"/>
                <w:b/>
                <w:spacing w:val="-4"/>
              </w:rPr>
              <w:t>m</w:t>
            </w:r>
            <w:r w:rsidRPr="00001625">
              <w:rPr>
                <w:rFonts w:ascii="Arial" w:hAnsi="Arial" w:cs="Arial"/>
                <w:b/>
              </w:rPr>
              <w:t>a</w:t>
            </w:r>
            <w:r w:rsidRPr="00001625">
              <w:rPr>
                <w:rFonts w:ascii="Arial" w:hAnsi="Arial" w:cs="Arial"/>
                <w:b/>
                <w:spacing w:val="1"/>
              </w:rPr>
              <w:t>k</w:t>
            </w:r>
            <w:r w:rsidRPr="00001625">
              <w:rPr>
                <w:rFonts w:ascii="Arial" w:hAnsi="Arial" w:cs="Arial"/>
                <w:b/>
                <w:spacing w:val="-1"/>
              </w:rPr>
              <w:t>e</w:t>
            </w:r>
            <w:r w:rsidRPr="00001625">
              <w:rPr>
                <w:rFonts w:ascii="Arial" w:hAnsi="Arial" w:cs="Arial"/>
                <w:b/>
              </w:rPr>
              <w:t>s</w:t>
            </w:r>
          </w:p>
          <w:p w14:paraId="5E73D9C2" w14:textId="77777777" w:rsidR="00A859A0" w:rsidRPr="00001625" w:rsidRDefault="003A1E9A">
            <w:pPr>
              <w:ind w:left="102"/>
              <w:rPr>
                <w:rFonts w:ascii="Arial" w:hAnsi="Arial" w:cs="Arial"/>
              </w:rPr>
            </w:pPr>
            <w:r w:rsidRPr="00001625">
              <w:rPr>
                <w:rFonts w:ascii="Arial" w:hAnsi="Arial" w:cs="Arial"/>
                <w:b/>
              </w:rPr>
              <w:t>the</w:t>
            </w:r>
            <w:r w:rsidRPr="00001625">
              <w:rPr>
                <w:rFonts w:ascii="Arial" w:hAnsi="Arial" w:cs="Arial"/>
                <w:b/>
                <w:spacing w:val="1"/>
              </w:rPr>
              <w:t xml:space="preserve"> </w:t>
            </w:r>
            <w:r w:rsidRPr="00001625">
              <w:rPr>
                <w:rFonts w:ascii="Arial" w:hAnsi="Arial" w:cs="Arial"/>
                <w:b/>
                <w:spacing w:val="-3"/>
              </w:rPr>
              <w:t>m</w:t>
            </w:r>
            <w:r w:rsidRPr="00001625">
              <w:rPr>
                <w:rFonts w:ascii="Arial" w:hAnsi="Arial" w:cs="Arial"/>
                <w:b/>
              </w:rPr>
              <w:t>a</w:t>
            </w:r>
            <w:r w:rsidRPr="00001625">
              <w:rPr>
                <w:rFonts w:ascii="Arial" w:hAnsi="Arial" w:cs="Arial"/>
                <w:b/>
                <w:spacing w:val="1"/>
              </w:rPr>
              <w:t>nu</w:t>
            </w:r>
            <w:r w:rsidRPr="00001625">
              <w:rPr>
                <w:rFonts w:ascii="Arial" w:hAnsi="Arial" w:cs="Arial"/>
                <w:b/>
              </w:rPr>
              <w:t>s</w:t>
            </w:r>
            <w:r w:rsidRPr="00001625">
              <w:rPr>
                <w:rFonts w:ascii="Arial" w:hAnsi="Arial" w:cs="Arial"/>
                <w:b/>
                <w:spacing w:val="-1"/>
              </w:rPr>
              <w:t>cr</w:t>
            </w:r>
            <w:r w:rsidRPr="00001625">
              <w:rPr>
                <w:rFonts w:ascii="Arial" w:hAnsi="Arial" w:cs="Arial"/>
                <w:b/>
              </w:rPr>
              <w:t>i</w:t>
            </w:r>
            <w:r w:rsidRPr="00001625">
              <w:rPr>
                <w:rFonts w:ascii="Arial" w:hAnsi="Arial" w:cs="Arial"/>
                <w:b/>
                <w:spacing w:val="1"/>
              </w:rPr>
              <w:t>p</w:t>
            </w:r>
            <w:r w:rsidRPr="00001625">
              <w:rPr>
                <w:rFonts w:ascii="Arial" w:hAnsi="Arial" w:cs="Arial"/>
                <w:b/>
              </w:rPr>
              <w:t>t dif</w:t>
            </w:r>
            <w:r w:rsidRPr="00001625">
              <w:rPr>
                <w:rFonts w:ascii="Arial" w:hAnsi="Arial" w:cs="Arial"/>
                <w:b/>
                <w:spacing w:val="1"/>
              </w:rPr>
              <w:t>f</w:t>
            </w:r>
            <w:r w:rsidRPr="00001625">
              <w:rPr>
                <w:rFonts w:ascii="Arial" w:hAnsi="Arial" w:cs="Arial"/>
                <w:b/>
              </w:rPr>
              <w:t>icu</w:t>
            </w:r>
            <w:r w:rsidRPr="00001625">
              <w:rPr>
                <w:rFonts w:ascii="Arial" w:hAnsi="Arial" w:cs="Arial"/>
                <w:b/>
                <w:spacing w:val="1"/>
              </w:rPr>
              <w:t>l</w:t>
            </w:r>
            <w:r w:rsidRPr="00001625">
              <w:rPr>
                <w:rFonts w:ascii="Arial" w:hAnsi="Arial" w:cs="Arial"/>
                <w:b/>
              </w:rPr>
              <w:t>t</w:t>
            </w:r>
            <w:r w:rsidRPr="00001625">
              <w:rPr>
                <w:rFonts w:ascii="Arial" w:hAnsi="Arial" w:cs="Arial"/>
                <w:b/>
                <w:spacing w:val="-3"/>
              </w:rPr>
              <w:t xml:space="preserve"> </w:t>
            </w:r>
            <w:r w:rsidRPr="00001625">
              <w:rPr>
                <w:rFonts w:ascii="Arial" w:hAnsi="Arial" w:cs="Arial"/>
                <w:b/>
                <w:spacing w:val="-1"/>
              </w:rPr>
              <w:t>t</w:t>
            </w:r>
            <w:r w:rsidRPr="00001625">
              <w:rPr>
                <w:rFonts w:ascii="Arial" w:hAnsi="Arial" w:cs="Arial"/>
                <w:b/>
              </w:rPr>
              <w:t xml:space="preserve">o </w:t>
            </w:r>
            <w:r w:rsidRPr="00001625">
              <w:rPr>
                <w:rFonts w:ascii="Arial" w:hAnsi="Arial" w:cs="Arial"/>
                <w:b/>
                <w:spacing w:val="-1"/>
              </w:rPr>
              <w:t>re</w:t>
            </w:r>
            <w:r w:rsidRPr="00001625">
              <w:rPr>
                <w:rFonts w:ascii="Arial" w:hAnsi="Arial" w:cs="Arial"/>
                <w:b/>
              </w:rPr>
              <w:t>a</w:t>
            </w:r>
            <w:r w:rsidRPr="00001625">
              <w:rPr>
                <w:rFonts w:ascii="Arial" w:hAnsi="Arial" w:cs="Arial"/>
                <w:b/>
                <w:spacing w:val="3"/>
              </w:rPr>
              <w:t>d</w:t>
            </w:r>
            <w:r w:rsidRPr="00001625">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1D75C943" w14:textId="46DF05A4" w:rsidR="00A859A0" w:rsidRPr="00001625" w:rsidRDefault="000044C9">
            <w:pPr>
              <w:rPr>
                <w:rFonts w:ascii="Arial" w:hAnsi="Arial" w:cs="Arial"/>
              </w:rPr>
            </w:pPr>
            <w:r w:rsidRPr="00001625">
              <w:rPr>
                <w:rFonts w:ascii="Arial" w:hAnsi="Arial" w:cs="Arial"/>
                <w:color w:val="FF0000"/>
              </w:rPr>
              <w:t>Observations noted and effected</w:t>
            </w:r>
          </w:p>
        </w:tc>
      </w:tr>
      <w:tr w:rsidR="00A859A0" w:rsidRPr="00001625" w14:paraId="0DBD1D14" w14:textId="77777777" w:rsidTr="00F82644">
        <w:trPr>
          <w:trHeight w:hRule="exact" w:val="767"/>
        </w:trPr>
        <w:tc>
          <w:tcPr>
            <w:tcW w:w="5351" w:type="dxa"/>
            <w:tcBorders>
              <w:top w:val="single" w:sz="5" w:space="0" w:color="000000"/>
              <w:left w:val="single" w:sz="5" w:space="0" w:color="000000"/>
              <w:bottom w:val="single" w:sz="5" w:space="0" w:color="000000"/>
              <w:right w:val="single" w:sz="5" w:space="0" w:color="000000"/>
            </w:tcBorders>
          </w:tcPr>
          <w:p w14:paraId="6098FAE1" w14:textId="77777777" w:rsidR="00A859A0" w:rsidRPr="00001625" w:rsidRDefault="003A1E9A">
            <w:pPr>
              <w:spacing w:line="220" w:lineRule="exact"/>
              <w:ind w:left="100"/>
              <w:rPr>
                <w:rFonts w:ascii="Arial" w:hAnsi="Arial" w:cs="Arial"/>
              </w:rPr>
            </w:pPr>
            <w:r w:rsidRPr="00001625">
              <w:rPr>
                <w:rFonts w:ascii="Arial" w:hAnsi="Arial" w:cs="Arial"/>
                <w:b/>
                <w:spacing w:val="1"/>
                <w:u w:val="thick" w:color="000000"/>
              </w:rPr>
              <w:t>O</w:t>
            </w:r>
            <w:r w:rsidRPr="00001625">
              <w:rPr>
                <w:rFonts w:ascii="Arial" w:hAnsi="Arial" w:cs="Arial"/>
                <w:b/>
                <w:u w:val="thick" w:color="000000"/>
              </w:rPr>
              <w:t>pti</w:t>
            </w:r>
            <w:r w:rsidRPr="00001625">
              <w:rPr>
                <w:rFonts w:ascii="Arial" w:hAnsi="Arial" w:cs="Arial"/>
                <w:b/>
                <w:spacing w:val="1"/>
                <w:u w:val="thick" w:color="000000"/>
              </w:rPr>
              <w:t>o</w:t>
            </w:r>
            <w:r w:rsidRPr="00001625">
              <w:rPr>
                <w:rFonts w:ascii="Arial" w:hAnsi="Arial" w:cs="Arial"/>
                <w:b/>
                <w:u w:val="thick" w:color="000000"/>
              </w:rPr>
              <w:t>n</w:t>
            </w:r>
            <w:r w:rsidRPr="00001625">
              <w:rPr>
                <w:rFonts w:ascii="Arial" w:hAnsi="Arial" w:cs="Arial"/>
                <w:b/>
                <w:spacing w:val="1"/>
                <w:u w:val="thick" w:color="000000"/>
              </w:rPr>
              <w:t>a</w:t>
            </w:r>
            <w:r w:rsidRPr="00001625">
              <w:rPr>
                <w:rFonts w:ascii="Arial" w:hAnsi="Arial" w:cs="Arial"/>
                <w:b/>
                <w:u w:val="thick" w:color="000000"/>
              </w:rPr>
              <w:t>l/</w:t>
            </w:r>
            <w:r w:rsidRPr="00001625">
              <w:rPr>
                <w:rFonts w:ascii="Arial" w:hAnsi="Arial" w:cs="Arial"/>
                <w:b/>
                <w:spacing w:val="-2"/>
                <w:u w:val="thick" w:color="000000"/>
              </w:rPr>
              <w:t>G</w:t>
            </w:r>
            <w:r w:rsidRPr="00001625">
              <w:rPr>
                <w:rFonts w:ascii="Arial" w:hAnsi="Arial" w:cs="Arial"/>
                <w:b/>
                <w:u w:val="thick" w:color="000000"/>
              </w:rPr>
              <w:t>ene</w:t>
            </w:r>
            <w:r w:rsidRPr="00001625">
              <w:rPr>
                <w:rFonts w:ascii="Arial" w:hAnsi="Arial" w:cs="Arial"/>
                <w:b/>
                <w:spacing w:val="1"/>
                <w:u w:val="thick" w:color="000000"/>
              </w:rPr>
              <w:t>ra</w:t>
            </w:r>
            <w:r w:rsidRPr="00001625">
              <w:rPr>
                <w:rFonts w:ascii="Arial" w:hAnsi="Arial" w:cs="Arial"/>
                <w:b/>
                <w:u w:val="thick" w:color="000000"/>
              </w:rPr>
              <w:t>l</w:t>
            </w:r>
            <w:r w:rsidRPr="00001625">
              <w:rPr>
                <w:rFonts w:ascii="Arial" w:hAnsi="Arial" w:cs="Arial"/>
                <w:b/>
                <w:spacing w:val="-13"/>
              </w:rPr>
              <w:t xml:space="preserve"> </w:t>
            </w:r>
            <w:r w:rsidRPr="00001625">
              <w:rPr>
                <w:rFonts w:ascii="Arial" w:hAnsi="Arial" w:cs="Arial"/>
              </w:rPr>
              <w:t>c</w:t>
            </w:r>
            <w:r w:rsidRPr="00001625">
              <w:rPr>
                <w:rFonts w:ascii="Arial" w:hAnsi="Arial" w:cs="Arial"/>
                <w:spacing w:val="4"/>
              </w:rPr>
              <w:t>o</w:t>
            </w:r>
            <w:r w:rsidRPr="00001625">
              <w:rPr>
                <w:rFonts w:ascii="Arial" w:hAnsi="Arial" w:cs="Arial"/>
                <w:spacing w:val="-1"/>
              </w:rPr>
              <w:t>mm</w:t>
            </w:r>
            <w:r w:rsidRPr="00001625">
              <w:rPr>
                <w:rFonts w:ascii="Arial" w:hAnsi="Arial" w:cs="Arial"/>
                <w:spacing w:val="3"/>
              </w:rPr>
              <w:t>e</w:t>
            </w:r>
            <w:r w:rsidRPr="00001625">
              <w:rPr>
                <w:rFonts w:ascii="Arial" w:hAnsi="Arial" w:cs="Arial"/>
                <w:spacing w:val="-1"/>
              </w:rPr>
              <w:t>n</w:t>
            </w:r>
            <w:r w:rsidRPr="00001625">
              <w:rPr>
                <w:rFonts w:ascii="Arial" w:hAnsi="Arial" w:cs="Arial"/>
              </w:rPr>
              <w:t>ts</w:t>
            </w:r>
          </w:p>
        </w:tc>
        <w:tc>
          <w:tcPr>
            <w:tcW w:w="9356" w:type="dxa"/>
            <w:tcBorders>
              <w:top w:val="single" w:sz="5" w:space="0" w:color="000000"/>
              <w:left w:val="single" w:sz="5" w:space="0" w:color="000000"/>
              <w:bottom w:val="single" w:sz="5" w:space="0" w:color="000000"/>
              <w:right w:val="single" w:sz="5" w:space="0" w:color="000000"/>
            </w:tcBorders>
          </w:tcPr>
          <w:p w14:paraId="67DD7FAC" w14:textId="77777777" w:rsidR="00A859A0" w:rsidRPr="00001625" w:rsidRDefault="003A1E9A">
            <w:pPr>
              <w:spacing w:before="3" w:line="220" w:lineRule="exact"/>
              <w:ind w:left="102" w:right="484"/>
              <w:rPr>
                <w:rFonts w:ascii="Arial" w:hAnsi="Arial" w:cs="Arial"/>
              </w:rPr>
            </w:pPr>
            <w:r w:rsidRPr="00001625">
              <w:rPr>
                <w:rFonts w:ascii="Arial" w:hAnsi="Arial" w:cs="Arial"/>
                <w:b/>
                <w:spacing w:val="-1"/>
              </w:rPr>
              <w:t>T</w:t>
            </w:r>
            <w:r w:rsidRPr="00001625">
              <w:rPr>
                <w:rFonts w:ascii="Arial" w:hAnsi="Arial" w:cs="Arial"/>
                <w:b/>
              </w:rPr>
              <w:t>he</w:t>
            </w:r>
            <w:r w:rsidRPr="00001625">
              <w:rPr>
                <w:rFonts w:ascii="Arial" w:hAnsi="Arial" w:cs="Arial"/>
                <w:b/>
                <w:spacing w:val="-3"/>
              </w:rPr>
              <w:t xml:space="preserve"> </w:t>
            </w:r>
            <w:r w:rsidRPr="00001625">
              <w:rPr>
                <w:rFonts w:ascii="Arial" w:hAnsi="Arial" w:cs="Arial"/>
                <w:b/>
              </w:rPr>
              <w:t>l</w:t>
            </w:r>
            <w:r w:rsidRPr="00001625">
              <w:rPr>
                <w:rFonts w:ascii="Arial" w:hAnsi="Arial" w:cs="Arial"/>
                <w:b/>
                <w:spacing w:val="1"/>
              </w:rPr>
              <w:t>a</w:t>
            </w:r>
            <w:r w:rsidRPr="00001625">
              <w:rPr>
                <w:rFonts w:ascii="Arial" w:hAnsi="Arial" w:cs="Arial"/>
                <w:b/>
              </w:rPr>
              <w:t>n</w:t>
            </w:r>
            <w:r w:rsidRPr="00001625">
              <w:rPr>
                <w:rFonts w:ascii="Arial" w:hAnsi="Arial" w:cs="Arial"/>
                <w:b/>
                <w:spacing w:val="1"/>
              </w:rPr>
              <w:t>g</w:t>
            </w:r>
            <w:r w:rsidRPr="00001625">
              <w:rPr>
                <w:rFonts w:ascii="Arial" w:hAnsi="Arial" w:cs="Arial"/>
                <w:b/>
              </w:rPr>
              <w:t>u</w:t>
            </w:r>
            <w:r w:rsidRPr="00001625">
              <w:rPr>
                <w:rFonts w:ascii="Arial" w:hAnsi="Arial" w:cs="Arial"/>
                <w:b/>
                <w:spacing w:val="1"/>
              </w:rPr>
              <w:t>ag</w:t>
            </w:r>
            <w:r w:rsidRPr="00001625">
              <w:rPr>
                <w:rFonts w:ascii="Arial" w:hAnsi="Arial" w:cs="Arial"/>
                <w:b/>
              </w:rPr>
              <w:t>e</w:t>
            </w:r>
            <w:r w:rsidRPr="00001625">
              <w:rPr>
                <w:rFonts w:ascii="Arial" w:hAnsi="Arial" w:cs="Arial"/>
                <w:b/>
                <w:spacing w:val="-7"/>
              </w:rPr>
              <w:t xml:space="preserve"> </w:t>
            </w:r>
            <w:r w:rsidRPr="00001625">
              <w:rPr>
                <w:rFonts w:ascii="Arial" w:hAnsi="Arial" w:cs="Arial"/>
                <w:b/>
              </w:rPr>
              <w:t>needs</w:t>
            </w:r>
            <w:r w:rsidRPr="00001625">
              <w:rPr>
                <w:rFonts w:ascii="Arial" w:hAnsi="Arial" w:cs="Arial"/>
                <w:b/>
                <w:spacing w:val="-5"/>
              </w:rPr>
              <w:t xml:space="preserve"> </w:t>
            </w:r>
            <w:r w:rsidRPr="00001625">
              <w:rPr>
                <w:rFonts w:ascii="Arial" w:hAnsi="Arial" w:cs="Arial"/>
                <w:b/>
                <w:spacing w:val="4"/>
              </w:rPr>
              <w:t>i</w:t>
            </w:r>
            <w:r w:rsidRPr="00001625">
              <w:rPr>
                <w:rFonts w:ascii="Arial" w:hAnsi="Arial" w:cs="Arial"/>
                <w:b/>
                <w:spacing w:val="-3"/>
              </w:rPr>
              <w:t>m</w:t>
            </w:r>
            <w:r w:rsidRPr="00001625">
              <w:rPr>
                <w:rFonts w:ascii="Arial" w:hAnsi="Arial" w:cs="Arial"/>
                <w:b/>
              </w:rPr>
              <w:t>pr</w:t>
            </w:r>
            <w:r w:rsidRPr="00001625">
              <w:rPr>
                <w:rFonts w:ascii="Arial" w:hAnsi="Arial" w:cs="Arial"/>
                <w:b/>
                <w:spacing w:val="1"/>
              </w:rPr>
              <w:t>ov</w:t>
            </w:r>
            <w:r w:rsidRPr="00001625">
              <w:rPr>
                <w:rFonts w:ascii="Arial" w:hAnsi="Arial" w:cs="Arial"/>
                <w:b/>
              </w:rPr>
              <w:t>e</w:t>
            </w:r>
            <w:r w:rsidRPr="00001625">
              <w:rPr>
                <w:rFonts w:ascii="Arial" w:hAnsi="Arial" w:cs="Arial"/>
                <w:b/>
                <w:spacing w:val="-2"/>
              </w:rPr>
              <w:t>m</w:t>
            </w:r>
            <w:r w:rsidRPr="00001625">
              <w:rPr>
                <w:rFonts w:ascii="Arial" w:hAnsi="Arial" w:cs="Arial"/>
                <w:b/>
                <w:spacing w:val="3"/>
              </w:rPr>
              <w:t>e</w:t>
            </w:r>
            <w:r w:rsidRPr="00001625">
              <w:rPr>
                <w:rFonts w:ascii="Arial" w:hAnsi="Arial" w:cs="Arial"/>
                <w:b/>
              </w:rPr>
              <w:t>nts.</w:t>
            </w:r>
            <w:r w:rsidRPr="00001625">
              <w:rPr>
                <w:rFonts w:ascii="Arial" w:hAnsi="Arial" w:cs="Arial"/>
                <w:b/>
                <w:spacing w:val="38"/>
              </w:rPr>
              <w:t xml:space="preserve"> </w:t>
            </w:r>
            <w:r w:rsidRPr="00001625">
              <w:rPr>
                <w:rFonts w:ascii="Arial" w:hAnsi="Arial" w:cs="Arial"/>
                <w:b/>
                <w:spacing w:val="4"/>
              </w:rPr>
              <w:t>M</w:t>
            </w:r>
            <w:r w:rsidRPr="00001625">
              <w:rPr>
                <w:rFonts w:ascii="Arial" w:hAnsi="Arial" w:cs="Arial"/>
                <w:b/>
                <w:spacing w:val="1"/>
              </w:rPr>
              <w:t>at</w:t>
            </w:r>
            <w:r w:rsidRPr="00001625">
              <w:rPr>
                <w:rFonts w:ascii="Arial" w:hAnsi="Arial" w:cs="Arial"/>
                <w:b/>
              </w:rPr>
              <w:t>e</w:t>
            </w:r>
            <w:r w:rsidRPr="00001625">
              <w:rPr>
                <w:rFonts w:ascii="Arial" w:hAnsi="Arial" w:cs="Arial"/>
                <w:b/>
                <w:spacing w:val="1"/>
              </w:rPr>
              <w:t>r</w:t>
            </w:r>
            <w:r w:rsidRPr="00001625">
              <w:rPr>
                <w:rFonts w:ascii="Arial" w:hAnsi="Arial" w:cs="Arial"/>
                <w:b/>
                <w:spacing w:val="-3"/>
              </w:rPr>
              <w:t>i</w:t>
            </w:r>
            <w:r w:rsidRPr="00001625">
              <w:rPr>
                <w:rFonts w:ascii="Arial" w:hAnsi="Arial" w:cs="Arial"/>
                <w:b/>
                <w:spacing w:val="1"/>
              </w:rPr>
              <w:t>a</w:t>
            </w:r>
            <w:r w:rsidRPr="00001625">
              <w:rPr>
                <w:rFonts w:ascii="Arial" w:hAnsi="Arial" w:cs="Arial"/>
                <w:b/>
              </w:rPr>
              <w:t>l</w:t>
            </w:r>
            <w:r w:rsidRPr="00001625">
              <w:rPr>
                <w:rFonts w:ascii="Arial" w:hAnsi="Arial" w:cs="Arial"/>
                <w:b/>
                <w:spacing w:val="43"/>
              </w:rPr>
              <w:t xml:space="preserve"> </w:t>
            </w:r>
            <w:r w:rsidRPr="00001625">
              <w:rPr>
                <w:rFonts w:ascii="Arial" w:hAnsi="Arial" w:cs="Arial"/>
                <w:b/>
                <w:spacing w:val="1"/>
              </w:rPr>
              <w:t>a</w:t>
            </w:r>
            <w:r w:rsidRPr="00001625">
              <w:rPr>
                <w:rFonts w:ascii="Arial" w:hAnsi="Arial" w:cs="Arial"/>
                <w:b/>
              </w:rPr>
              <w:t>nd</w:t>
            </w:r>
            <w:r w:rsidRPr="00001625">
              <w:rPr>
                <w:rFonts w:ascii="Arial" w:hAnsi="Arial" w:cs="Arial"/>
                <w:b/>
                <w:spacing w:val="-6"/>
              </w:rPr>
              <w:t xml:space="preserve"> </w:t>
            </w:r>
            <w:r w:rsidRPr="00001625">
              <w:rPr>
                <w:rFonts w:ascii="Arial" w:hAnsi="Arial" w:cs="Arial"/>
                <w:b/>
                <w:spacing w:val="4"/>
              </w:rPr>
              <w:t>M</w:t>
            </w:r>
            <w:r w:rsidRPr="00001625">
              <w:rPr>
                <w:rFonts w:ascii="Arial" w:hAnsi="Arial" w:cs="Arial"/>
                <w:b/>
              </w:rPr>
              <w:t>e</w:t>
            </w:r>
            <w:r w:rsidRPr="00001625">
              <w:rPr>
                <w:rFonts w:ascii="Arial" w:hAnsi="Arial" w:cs="Arial"/>
                <w:b/>
                <w:spacing w:val="1"/>
              </w:rPr>
              <w:t>t</w:t>
            </w:r>
            <w:r w:rsidRPr="00001625">
              <w:rPr>
                <w:rFonts w:ascii="Arial" w:hAnsi="Arial" w:cs="Arial"/>
                <w:b/>
              </w:rPr>
              <w:t>h</w:t>
            </w:r>
            <w:r w:rsidRPr="00001625">
              <w:rPr>
                <w:rFonts w:ascii="Arial" w:hAnsi="Arial" w:cs="Arial"/>
                <w:b/>
                <w:spacing w:val="-2"/>
              </w:rPr>
              <w:t>o</w:t>
            </w:r>
            <w:r w:rsidRPr="00001625">
              <w:rPr>
                <w:rFonts w:ascii="Arial" w:hAnsi="Arial" w:cs="Arial"/>
                <w:b/>
              </w:rPr>
              <w:t>ds</w:t>
            </w:r>
            <w:r w:rsidRPr="00001625">
              <w:rPr>
                <w:rFonts w:ascii="Arial" w:hAnsi="Arial" w:cs="Arial"/>
                <w:b/>
                <w:spacing w:val="42"/>
              </w:rPr>
              <w:t xml:space="preserve"> </w:t>
            </w:r>
            <w:r w:rsidRPr="00001625">
              <w:rPr>
                <w:rFonts w:ascii="Arial" w:hAnsi="Arial" w:cs="Arial"/>
                <w:b/>
              </w:rPr>
              <w:t>n</w:t>
            </w:r>
            <w:r w:rsidRPr="00001625">
              <w:rPr>
                <w:rFonts w:ascii="Arial" w:hAnsi="Arial" w:cs="Arial"/>
                <w:b/>
                <w:spacing w:val="1"/>
              </w:rPr>
              <w:t>o</w:t>
            </w:r>
            <w:r w:rsidRPr="00001625">
              <w:rPr>
                <w:rFonts w:ascii="Arial" w:hAnsi="Arial" w:cs="Arial"/>
                <w:b/>
              </w:rPr>
              <w:t>t</w:t>
            </w:r>
            <w:r w:rsidRPr="00001625">
              <w:rPr>
                <w:rFonts w:ascii="Arial" w:hAnsi="Arial" w:cs="Arial"/>
                <w:b/>
                <w:spacing w:val="-2"/>
              </w:rPr>
              <w:t xml:space="preserve"> </w:t>
            </w:r>
            <w:r w:rsidRPr="00001625">
              <w:rPr>
                <w:rFonts w:ascii="Arial" w:hAnsi="Arial" w:cs="Arial"/>
                <w:b/>
              </w:rPr>
              <w:t>cle</w:t>
            </w:r>
            <w:r w:rsidRPr="00001625">
              <w:rPr>
                <w:rFonts w:ascii="Arial" w:hAnsi="Arial" w:cs="Arial"/>
                <w:b/>
                <w:spacing w:val="2"/>
              </w:rPr>
              <w:t>a</w:t>
            </w:r>
            <w:r w:rsidRPr="00001625">
              <w:rPr>
                <w:rFonts w:ascii="Arial" w:hAnsi="Arial" w:cs="Arial"/>
                <w:b/>
              </w:rPr>
              <w:t>r</w:t>
            </w:r>
            <w:r w:rsidRPr="00001625">
              <w:rPr>
                <w:rFonts w:ascii="Arial" w:hAnsi="Arial" w:cs="Arial"/>
                <w:b/>
                <w:spacing w:val="-3"/>
              </w:rPr>
              <w:t xml:space="preserve"> </w:t>
            </w:r>
            <w:r w:rsidRPr="00001625">
              <w:rPr>
                <w:rFonts w:ascii="Arial" w:hAnsi="Arial" w:cs="Arial"/>
                <w:b/>
              </w:rPr>
              <w:t>c</w:t>
            </w:r>
            <w:r w:rsidRPr="00001625">
              <w:rPr>
                <w:rFonts w:ascii="Arial" w:hAnsi="Arial" w:cs="Arial"/>
                <w:b/>
                <w:spacing w:val="1"/>
              </w:rPr>
              <w:t>o</w:t>
            </w:r>
            <w:r w:rsidRPr="00001625">
              <w:rPr>
                <w:rFonts w:ascii="Arial" w:hAnsi="Arial" w:cs="Arial"/>
                <w:b/>
              </w:rPr>
              <w:t>uld</w:t>
            </w:r>
            <w:r w:rsidRPr="00001625">
              <w:rPr>
                <w:rFonts w:ascii="Arial" w:hAnsi="Arial" w:cs="Arial"/>
                <w:b/>
                <w:spacing w:val="-6"/>
              </w:rPr>
              <w:t xml:space="preserve"> </w:t>
            </w:r>
            <w:r w:rsidRPr="00001625">
              <w:rPr>
                <w:rFonts w:ascii="Arial" w:hAnsi="Arial" w:cs="Arial"/>
                <w:b/>
              </w:rPr>
              <w:t>be</w:t>
            </w:r>
            <w:r w:rsidRPr="00001625">
              <w:rPr>
                <w:rFonts w:ascii="Arial" w:hAnsi="Arial" w:cs="Arial"/>
                <w:b/>
                <w:spacing w:val="-2"/>
              </w:rPr>
              <w:t xml:space="preserve"> </w:t>
            </w:r>
            <w:r w:rsidRPr="00001625">
              <w:rPr>
                <w:rFonts w:ascii="Arial" w:hAnsi="Arial" w:cs="Arial"/>
                <w:b/>
              </w:rPr>
              <w:t>r</w:t>
            </w:r>
            <w:r w:rsidRPr="00001625">
              <w:rPr>
                <w:rFonts w:ascii="Arial" w:hAnsi="Arial" w:cs="Arial"/>
                <w:b/>
                <w:spacing w:val="1"/>
              </w:rPr>
              <w:t>e</w:t>
            </w:r>
            <w:r w:rsidRPr="00001625">
              <w:rPr>
                <w:rFonts w:ascii="Arial" w:hAnsi="Arial" w:cs="Arial"/>
                <w:b/>
                <w:spacing w:val="2"/>
              </w:rPr>
              <w:t>w</w:t>
            </w:r>
            <w:r w:rsidRPr="00001625">
              <w:rPr>
                <w:rFonts w:ascii="Arial" w:hAnsi="Arial" w:cs="Arial"/>
                <w:b/>
              </w:rPr>
              <w:t>ri</w:t>
            </w:r>
            <w:r w:rsidRPr="00001625">
              <w:rPr>
                <w:rFonts w:ascii="Arial" w:hAnsi="Arial" w:cs="Arial"/>
                <w:b/>
                <w:spacing w:val="1"/>
              </w:rPr>
              <w:t>t</w:t>
            </w:r>
            <w:r w:rsidRPr="00001625">
              <w:rPr>
                <w:rFonts w:ascii="Arial" w:hAnsi="Arial" w:cs="Arial"/>
                <w:b/>
                <w:spacing w:val="-2"/>
              </w:rPr>
              <w:t>t</w:t>
            </w:r>
            <w:r w:rsidRPr="00001625">
              <w:rPr>
                <w:rFonts w:ascii="Arial" w:hAnsi="Arial" w:cs="Arial"/>
                <w:b/>
              </w:rPr>
              <w:t>en</w:t>
            </w:r>
            <w:r w:rsidRPr="00001625">
              <w:rPr>
                <w:rFonts w:ascii="Arial" w:hAnsi="Arial" w:cs="Arial"/>
                <w:b/>
                <w:spacing w:val="-8"/>
              </w:rPr>
              <w:t xml:space="preserve"> </w:t>
            </w:r>
            <w:r w:rsidRPr="00001625">
              <w:rPr>
                <w:rFonts w:ascii="Arial" w:hAnsi="Arial" w:cs="Arial"/>
                <w:b/>
                <w:spacing w:val="1"/>
              </w:rPr>
              <w:t>t</w:t>
            </w:r>
            <w:r w:rsidRPr="00001625">
              <w:rPr>
                <w:rFonts w:ascii="Arial" w:hAnsi="Arial" w:cs="Arial"/>
                <w:b/>
              </w:rPr>
              <w:t>o</w:t>
            </w:r>
            <w:r w:rsidRPr="00001625">
              <w:rPr>
                <w:rFonts w:ascii="Arial" w:hAnsi="Arial" w:cs="Arial"/>
                <w:b/>
                <w:spacing w:val="-1"/>
              </w:rPr>
              <w:t xml:space="preserve"> </w:t>
            </w:r>
            <w:r w:rsidRPr="00001625">
              <w:rPr>
                <w:rFonts w:ascii="Arial" w:hAnsi="Arial" w:cs="Arial"/>
                <w:b/>
              </w:rPr>
              <w:t>be</w:t>
            </w:r>
            <w:r w:rsidRPr="00001625">
              <w:rPr>
                <w:rFonts w:ascii="Arial" w:hAnsi="Arial" w:cs="Arial"/>
                <w:b/>
                <w:spacing w:val="-2"/>
              </w:rPr>
              <w:t xml:space="preserve"> </w:t>
            </w:r>
            <w:r w:rsidRPr="00001625">
              <w:rPr>
                <w:rFonts w:ascii="Arial" w:hAnsi="Arial" w:cs="Arial"/>
                <w:b/>
              </w:rPr>
              <w:t>cle</w:t>
            </w:r>
            <w:r w:rsidRPr="00001625">
              <w:rPr>
                <w:rFonts w:ascii="Arial" w:hAnsi="Arial" w:cs="Arial"/>
                <w:b/>
                <w:spacing w:val="2"/>
              </w:rPr>
              <w:t>a</w:t>
            </w:r>
            <w:r w:rsidRPr="00001625">
              <w:rPr>
                <w:rFonts w:ascii="Arial" w:hAnsi="Arial" w:cs="Arial"/>
                <w:b/>
              </w:rPr>
              <w:t>r</w:t>
            </w:r>
            <w:r w:rsidRPr="00001625">
              <w:rPr>
                <w:rFonts w:ascii="Arial" w:hAnsi="Arial" w:cs="Arial"/>
                <w:b/>
                <w:spacing w:val="47"/>
              </w:rPr>
              <w:t xml:space="preserve"> </w:t>
            </w:r>
            <w:r w:rsidRPr="00001625">
              <w:rPr>
                <w:rFonts w:ascii="Arial" w:hAnsi="Arial" w:cs="Arial"/>
                <w:b/>
                <w:spacing w:val="-1"/>
              </w:rPr>
              <w:t>o</w:t>
            </w:r>
            <w:r w:rsidRPr="00001625">
              <w:rPr>
                <w:rFonts w:ascii="Arial" w:hAnsi="Arial" w:cs="Arial"/>
                <w:b/>
              </w:rPr>
              <w:t>f e</w:t>
            </w:r>
            <w:r w:rsidRPr="00001625">
              <w:rPr>
                <w:rFonts w:ascii="Arial" w:hAnsi="Arial" w:cs="Arial"/>
                <w:b/>
                <w:spacing w:val="-1"/>
              </w:rPr>
              <w:t>x</w:t>
            </w:r>
            <w:r w:rsidRPr="00001625">
              <w:rPr>
                <w:rFonts w:ascii="Arial" w:hAnsi="Arial" w:cs="Arial"/>
                <w:b/>
              </w:rPr>
              <w:t>per</w:t>
            </w:r>
            <w:r w:rsidRPr="00001625">
              <w:rPr>
                <w:rFonts w:ascii="Arial" w:hAnsi="Arial" w:cs="Arial"/>
                <w:b/>
                <w:spacing w:val="5"/>
              </w:rPr>
              <w:t>i</w:t>
            </w:r>
            <w:r w:rsidRPr="00001625">
              <w:rPr>
                <w:rFonts w:ascii="Arial" w:hAnsi="Arial" w:cs="Arial"/>
                <w:b/>
                <w:spacing w:val="-3"/>
              </w:rPr>
              <w:t>m</w:t>
            </w:r>
            <w:r w:rsidRPr="00001625">
              <w:rPr>
                <w:rFonts w:ascii="Arial" w:hAnsi="Arial" w:cs="Arial"/>
                <w:b/>
              </w:rPr>
              <w:t>en</w:t>
            </w:r>
            <w:r w:rsidRPr="00001625">
              <w:rPr>
                <w:rFonts w:ascii="Arial" w:hAnsi="Arial" w:cs="Arial"/>
                <w:b/>
                <w:spacing w:val="1"/>
              </w:rPr>
              <w:t>t</w:t>
            </w:r>
            <w:r w:rsidRPr="00001625">
              <w:rPr>
                <w:rFonts w:ascii="Arial" w:hAnsi="Arial" w:cs="Arial"/>
                <w:b/>
              </w:rPr>
              <w:t>.</w:t>
            </w:r>
            <w:r w:rsidRPr="00001625">
              <w:rPr>
                <w:rFonts w:ascii="Arial" w:hAnsi="Arial" w:cs="Arial"/>
                <w:b/>
                <w:spacing w:val="41"/>
              </w:rPr>
              <w:t xml:space="preserve"> </w:t>
            </w:r>
            <w:r w:rsidRPr="00001625">
              <w:rPr>
                <w:rFonts w:ascii="Arial" w:hAnsi="Arial" w:cs="Arial"/>
                <w:b/>
              </w:rPr>
              <w:t>Ne</w:t>
            </w:r>
            <w:r w:rsidRPr="00001625">
              <w:rPr>
                <w:rFonts w:ascii="Arial" w:hAnsi="Arial" w:cs="Arial"/>
                <w:b/>
                <w:spacing w:val="1"/>
              </w:rPr>
              <w:t>e</w:t>
            </w:r>
            <w:r w:rsidRPr="00001625">
              <w:rPr>
                <w:rFonts w:ascii="Arial" w:hAnsi="Arial" w:cs="Arial"/>
                <w:b/>
              </w:rPr>
              <w:t>d</w:t>
            </w:r>
            <w:r w:rsidRPr="00001625">
              <w:rPr>
                <w:rFonts w:ascii="Arial" w:hAnsi="Arial" w:cs="Arial"/>
                <w:b/>
                <w:spacing w:val="-4"/>
              </w:rPr>
              <w:t xml:space="preserve"> </w:t>
            </w:r>
            <w:r w:rsidRPr="00001625">
              <w:rPr>
                <w:rFonts w:ascii="Arial" w:hAnsi="Arial" w:cs="Arial"/>
                <w:b/>
              </w:rPr>
              <w:t>be</w:t>
            </w:r>
            <w:r w:rsidRPr="00001625">
              <w:rPr>
                <w:rFonts w:ascii="Arial" w:hAnsi="Arial" w:cs="Arial"/>
                <w:b/>
                <w:spacing w:val="-2"/>
              </w:rPr>
              <w:t xml:space="preserve"> </w:t>
            </w:r>
            <w:r w:rsidRPr="00001625">
              <w:rPr>
                <w:rFonts w:ascii="Arial" w:hAnsi="Arial" w:cs="Arial"/>
                <w:b/>
              </w:rPr>
              <w:t>cle</w:t>
            </w:r>
            <w:r w:rsidRPr="00001625">
              <w:rPr>
                <w:rFonts w:ascii="Arial" w:hAnsi="Arial" w:cs="Arial"/>
                <w:b/>
                <w:spacing w:val="2"/>
              </w:rPr>
              <w:t>a</w:t>
            </w:r>
            <w:r w:rsidRPr="00001625">
              <w:rPr>
                <w:rFonts w:ascii="Arial" w:hAnsi="Arial" w:cs="Arial"/>
                <w:b/>
              </w:rPr>
              <w:t>r</w:t>
            </w:r>
            <w:r w:rsidRPr="00001625">
              <w:rPr>
                <w:rFonts w:ascii="Arial" w:hAnsi="Arial" w:cs="Arial"/>
                <w:b/>
                <w:spacing w:val="-3"/>
              </w:rPr>
              <w:t xml:space="preserve"> </w:t>
            </w:r>
            <w:r w:rsidRPr="00001625">
              <w:rPr>
                <w:rFonts w:ascii="Arial" w:hAnsi="Arial" w:cs="Arial"/>
                <w:b/>
                <w:spacing w:val="1"/>
              </w:rPr>
              <w:t>a</w:t>
            </w:r>
            <w:r w:rsidRPr="00001625">
              <w:rPr>
                <w:rFonts w:ascii="Arial" w:hAnsi="Arial" w:cs="Arial"/>
                <w:b/>
              </w:rPr>
              <w:t>nd</w:t>
            </w:r>
            <w:r w:rsidRPr="00001625">
              <w:rPr>
                <w:rFonts w:ascii="Arial" w:hAnsi="Arial" w:cs="Arial"/>
                <w:b/>
                <w:spacing w:val="-4"/>
              </w:rPr>
              <w:t xml:space="preserve"> </w:t>
            </w:r>
            <w:r w:rsidRPr="00001625">
              <w:rPr>
                <w:rFonts w:ascii="Arial" w:hAnsi="Arial" w:cs="Arial"/>
                <w:b/>
              </w:rPr>
              <w:t>de</w:t>
            </w:r>
            <w:r w:rsidRPr="00001625">
              <w:rPr>
                <w:rFonts w:ascii="Arial" w:hAnsi="Arial" w:cs="Arial"/>
                <w:b/>
                <w:spacing w:val="1"/>
              </w:rPr>
              <w:t>ta</w:t>
            </w:r>
            <w:r w:rsidRPr="00001625">
              <w:rPr>
                <w:rFonts w:ascii="Arial" w:hAnsi="Arial" w:cs="Arial"/>
                <w:b/>
              </w:rPr>
              <w:t>iled</w:t>
            </w:r>
            <w:r w:rsidRPr="00001625">
              <w:rPr>
                <w:rFonts w:ascii="Arial" w:hAnsi="Arial" w:cs="Arial"/>
                <w:b/>
                <w:spacing w:val="-7"/>
              </w:rPr>
              <w:t xml:space="preserve"> </w:t>
            </w:r>
            <w:r w:rsidRPr="00001625">
              <w:rPr>
                <w:rFonts w:ascii="Arial" w:hAnsi="Arial" w:cs="Arial"/>
                <w:b/>
              </w:rPr>
              <w:t>en</w:t>
            </w:r>
            <w:r w:rsidRPr="00001625">
              <w:rPr>
                <w:rFonts w:ascii="Arial" w:hAnsi="Arial" w:cs="Arial"/>
                <w:b/>
                <w:spacing w:val="1"/>
              </w:rPr>
              <w:t>o</w:t>
            </w:r>
            <w:r w:rsidRPr="00001625">
              <w:rPr>
                <w:rFonts w:ascii="Arial" w:hAnsi="Arial" w:cs="Arial"/>
                <w:b/>
              </w:rPr>
              <w:t>u</w:t>
            </w:r>
            <w:r w:rsidRPr="00001625">
              <w:rPr>
                <w:rFonts w:ascii="Arial" w:hAnsi="Arial" w:cs="Arial"/>
                <w:b/>
                <w:spacing w:val="1"/>
              </w:rPr>
              <w:t>g</w:t>
            </w:r>
            <w:r w:rsidRPr="00001625">
              <w:rPr>
                <w:rFonts w:ascii="Arial" w:hAnsi="Arial" w:cs="Arial"/>
                <w:b/>
              </w:rPr>
              <w:t>h</w:t>
            </w:r>
            <w:r w:rsidRPr="00001625">
              <w:rPr>
                <w:rFonts w:ascii="Arial" w:hAnsi="Arial" w:cs="Arial"/>
                <w:b/>
                <w:spacing w:val="-6"/>
              </w:rPr>
              <w:t xml:space="preserve"> </w:t>
            </w:r>
            <w:r w:rsidRPr="00001625">
              <w:rPr>
                <w:rFonts w:ascii="Arial" w:hAnsi="Arial" w:cs="Arial"/>
                <w:b/>
                <w:spacing w:val="1"/>
              </w:rPr>
              <w:t>t</w:t>
            </w:r>
            <w:r w:rsidRPr="00001625">
              <w:rPr>
                <w:rFonts w:ascii="Arial" w:hAnsi="Arial" w:cs="Arial"/>
                <w:b/>
              </w:rPr>
              <w:t>o</w:t>
            </w:r>
            <w:r w:rsidRPr="00001625">
              <w:rPr>
                <w:rFonts w:ascii="Arial" w:hAnsi="Arial" w:cs="Arial"/>
                <w:b/>
                <w:spacing w:val="-1"/>
              </w:rPr>
              <w:t xml:space="preserve"> </w:t>
            </w:r>
            <w:r w:rsidRPr="00001625">
              <w:rPr>
                <w:rFonts w:ascii="Arial" w:hAnsi="Arial" w:cs="Arial"/>
                <w:b/>
              </w:rPr>
              <w:t>let</w:t>
            </w:r>
            <w:r w:rsidRPr="00001625">
              <w:rPr>
                <w:rFonts w:ascii="Arial" w:hAnsi="Arial" w:cs="Arial"/>
                <w:b/>
                <w:spacing w:val="-1"/>
              </w:rPr>
              <w:t xml:space="preserve"> </w:t>
            </w:r>
            <w:r w:rsidRPr="00001625">
              <w:rPr>
                <w:rFonts w:ascii="Arial" w:hAnsi="Arial" w:cs="Arial"/>
                <w:b/>
                <w:spacing w:val="1"/>
              </w:rPr>
              <w:t>a</w:t>
            </w:r>
            <w:r w:rsidRPr="00001625">
              <w:rPr>
                <w:rFonts w:ascii="Arial" w:hAnsi="Arial" w:cs="Arial"/>
                <w:b/>
              </w:rPr>
              <w:t>n</w:t>
            </w:r>
            <w:r w:rsidRPr="00001625">
              <w:rPr>
                <w:rFonts w:ascii="Arial" w:hAnsi="Arial" w:cs="Arial"/>
                <w:b/>
                <w:spacing w:val="1"/>
              </w:rPr>
              <w:t>ot</w:t>
            </w:r>
            <w:r w:rsidRPr="00001625">
              <w:rPr>
                <w:rFonts w:ascii="Arial" w:hAnsi="Arial" w:cs="Arial"/>
                <w:b/>
              </w:rPr>
              <w:t>her</w:t>
            </w:r>
            <w:r w:rsidRPr="00001625">
              <w:rPr>
                <w:rFonts w:ascii="Arial" w:hAnsi="Arial" w:cs="Arial"/>
                <w:b/>
                <w:spacing w:val="-6"/>
              </w:rPr>
              <w:t xml:space="preserve"> </w:t>
            </w:r>
            <w:r w:rsidRPr="00001625">
              <w:rPr>
                <w:rFonts w:ascii="Arial" w:hAnsi="Arial" w:cs="Arial"/>
                <w:b/>
              </w:rPr>
              <w:t>r</w:t>
            </w:r>
            <w:r w:rsidRPr="00001625">
              <w:rPr>
                <w:rFonts w:ascii="Arial" w:hAnsi="Arial" w:cs="Arial"/>
                <w:b/>
                <w:spacing w:val="1"/>
              </w:rPr>
              <w:t>e</w:t>
            </w:r>
            <w:r w:rsidRPr="00001625">
              <w:rPr>
                <w:rFonts w:ascii="Arial" w:hAnsi="Arial" w:cs="Arial"/>
                <w:b/>
                <w:spacing w:val="-1"/>
              </w:rPr>
              <w:t>s</w:t>
            </w:r>
            <w:r w:rsidRPr="00001625">
              <w:rPr>
                <w:rFonts w:ascii="Arial" w:hAnsi="Arial" w:cs="Arial"/>
                <w:b/>
              </w:rPr>
              <w:t>e</w:t>
            </w:r>
            <w:r w:rsidRPr="00001625">
              <w:rPr>
                <w:rFonts w:ascii="Arial" w:hAnsi="Arial" w:cs="Arial"/>
                <w:b/>
                <w:spacing w:val="8"/>
              </w:rPr>
              <w:t>a</w:t>
            </w:r>
            <w:r w:rsidRPr="00001625">
              <w:rPr>
                <w:rFonts w:ascii="Arial" w:hAnsi="Arial" w:cs="Arial"/>
                <w:b/>
              </w:rPr>
              <w:t>r</w:t>
            </w:r>
            <w:r w:rsidRPr="00001625">
              <w:rPr>
                <w:rFonts w:ascii="Arial" w:hAnsi="Arial" w:cs="Arial"/>
                <w:b/>
                <w:spacing w:val="1"/>
              </w:rPr>
              <w:t>c</w:t>
            </w:r>
            <w:r w:rsidRPr="00001625">
              <w:rPr>
                <w:rFonts w:ascii="Arial" w:hAnsi="Arial" w:cs="Arial"/>
                <w:b/>
              </w:rPr>
              <w:t>her</w:t>
            </w:r>
            <w:r w:rsidRPr="00001625">
              <w:rPr>
                <w:rFonts w:ascii="Arial" w:hAnsi="Arial" w:cs="Arial"/>
                <w:b/>
                <w:spacing w:val="-8"/>
              </w:rPr>
              <w:t xml:space="preserve"> </w:t>
            </w:r>
            <w:r w:rsidRPr="00001625">
              <w:rPr>
                <w:rFonts w:ascii="Arial" w:hAnsi="Arial" w:cs="Arial"/>
                <w:b/>
                <w:spacing w:val="1"/>
              </w:rPr>
              <w:t>fo</w:t>
            </w:r>
            <w:r w:rsidRPr="00001625">
              <w:rPr>
                <w:rFonts w:ascii="Arial" w:hAnsi="Arial" w:cs="Arial"/>
                <w:b/>
              </w:rPr>
              <w:t>ll</w:t>
            </w:r>
            <w:r w:rsidRPr="00001625">
              <w:rPr>
                <w:rFonts w:ascii="Arial" w:hAnsi="Arial" w:cs="Arial"/>
                <w:b/>
                <w:spacing w:val="-2"/>
              </w:rPr>
              <w:t>o</w:t>
            </w:r>
            <w:r w:rsidRPr="00001625">
              <w:rPr>
                <w:rFonts w:ascii="Arial" w:hAnsi="Arial" w:cs="Arial"/>
                <w:b/>
              </w:rPr>
              <w:t>w</w:t>
            </w:r>
            <w:r w:rsidRPr="00001625">
              <w:rPr>
                <w:rFonts w:ascii="Arial" w:hAnsi="Arial" w:cs="Arial"/>
                <w:b/>
                <w:spacing w:val="-2"/>
              </w:rPr>
              <w:t xml:space="preserve"> </w:t>
            </w:r>
            <w:r w:rsidRPr="00001625">
              <w:rPr>
                <w:rFonts w:ascii="Arial" w:hAnsi="Arial" w:cs="Arial"/>
                <w:b/>
              </w:rPr>
              <w:t xml:space="preserve">it </w:t>
            </w:r>
            <w:r w:rsidRPr="00001625">
              <w:rPr>
                <w:rFonts w:ascii="Arial" w:hAnsi="Arial" w:cs="Arial"/>
                <w:b/>
                <w:spacing w:val="1"/>
              </w:rPr>
              <w:t>a</w:t>
            </w:r>
            <w:r w:rsidRPr="00001625">
              <w:rPr>
                <w:rFonts w:ascii="Arial" w:hAnsi="Arial" w:cs="Arial"/>
                <w:b/>
                <w:spacing w:val="-3"/>
              </w:rPr>
              <w:t>n</w:t>
            </w:r>
            <w:r w:rsidRPr="00001625">
              <w:rPr>
                <w:rFonts w:ascii="Arial" w:hAnsi="Arial" w:cs="Arial"/>
                <w:b/>
              </w:rPr>
              <w:t>d</w:t>
            </w:r>
            <w:r w:rsidRPr="00001625">
              <w:rPr>
                <w:rFonts w:ascii="Arial" w:hAnsi="Arial" w:cs="Arial"/>
                <w:b/>
                <w:spacing w:val="-3"/>
              </w:rPr>
              <w:t xml:space="preserve"> </w:t>
            </w:r>
            <w:r w:rsidRPr="00001625">
              <w:rPr>
                <w:rFonts w:ascii="Arial" w:hAnsi="Arial" w:cs="Arial"/>
                <w:b/>
              </w:rPr>
              <w:t>repr</w:t>
            </w:r>
            <w:r w:rsidRPr="00001625">
              <w:rPr>
                <w:rFonts w:ascii="Arial" w:hAnsi="Arial" w:cs="Arial"/>
                <w:b/>
                <w:spacing w:val="1"/>
              </w:rPr>
              <w:t>o</w:t>
            </w:r>
            <w:r w:rsidRPr="00001625">
              <w:rPr>
                <w:rFonts w:ascii="Arial" w:hAnsi="Arial" w:cs="Arial"/>
                <w:b/>
              </w:rPr>
              <w:t>d</w:t>
            </w:r>
            <w:r w:rsidRPr="00001625">
              <w:rPr>
                <w:rFonts w:ascii="Arial" w:hAnsi="Arial" w:cs="Arial"/>
                <w:b/>
                <w:spacing w:val="-1"/>
              </w:rPr>
              <w:t>u</w:t>
            </w:r>
            <w:r w:rsidRPr="00001625">
              <w:rPr>
                <w:rFonts w:ascii="Arial" w:hAnsi="Arial" w:cs="Arial"/>
                <w:b/>
              </w:rPr>
              <w:t>ce</w:t>
            </w:r>
          </w:p>
        </w:tc>
        <w:tc>
          <w:tcPr>
            <w:tcW w:w="6246" w:type="dxa"/>
            <w:tcBorders>
              <w:top w:val="single" w:sz="5" w:space="0" w:color="000000"/>
              <w:left w:val="single" w:sz="5" w:space="0" w:color="000000"/>
              <w:bottom w:val="single" w:sz="5" w:space="0" w:color="000000"/>
              <w:right w:val="single" w:sz="5" w:space="0" w:color="000000"/>
            </w:tcBorders>
          </w:tcPr>
          <w:p w14:paraId="3777E5F1" w14:textId="48F7599A" w:rsidR="00A859A0" w:rsidRPr="00001625" w:rsidRDefault="000044C9">
            <w:pPr>
              <w:rPr>
                <w:rFonts w:ascii="Arial" w:hAnsi="Arial" w:cs="Arial"/>
              </w:rPr>
            </w:pPr>
            <w:r w:rsidRPr="00001625">
              <w:rPr>
                <w:rFonts w:ascii="Arial" w:hAnsi="Arial" w:cs="Arial"/>
                <w:color w:val="FF0000"/>
              </w:rPr>
              <w:t>Observations noted and effected</w:t>
            </w:r>
          </w:p>
        </w:tc>
      </w:tr>
    </w:tbl>
    <w:p w14:paraId="2B114988" w14:textId="77777777" w:rsidR="00A859A0" w:rsidRPr="00001625" w:rsidRDefault="00A859A0">
      <w:pPr>
        <w:spacing w:before="7" w:line="140" w:lineRule="exact"/>
        <w:rPr>
          <w:rFonts w:ascii="Arial" w:hAnsi="Arial" w:cs="Arial"/>
        </w:rPr>
      </w:pPr>
    </w:p>
    <w:p w14:paraId="513EA1E6" w14:textId="77777777" w:rsidR="00A859A0" w:rsidRPr="00001625" w:rsidRDefault="00A859A0">
      <w:pPr>
        <w:spacing w:line="200" w:lineRule="exact"/>
        <w:rPr>
          <w:rFonts w:ascii="Arial" w:hAnsi="Arial" w:cs="Arial"/>
        </w:rPr>
      </w:pPr>
    </w:p>
    <w:tbl>
      <w:tblPr>
        <w:tblW w:w="4904"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402"/>
        <w:gridCol w:w="8656"/>
        <w:gridCol w:w="6912"/>
      </w:tblGrid>
      <w:tr w:rsidR="005044DF" w:rsidRPr="00001625" w14:paraId="46AEC7D5" w14:textId="77777777" w:rsidTr="00F13D7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053F84B" w14:textId="77777777" w:rsidR="005044DF" w:rsidRPr="00001625" w:rsidRDefault="005044DF" w:rsidP="005044DF">
            <w:pPr>
              <w:rPr>
                <w:rFonts w:ascii="Arial" w:eastAsia="Arial Unicode MS" w:hAnsi="Arial" w:cs="Arial"/>
                <w:b/>
                <w:u w:val="single"/>
                <w:lang w:val="en-GB"/>
              </w:rPr>
            </w:pPr>
            <w:bookmarkStart w:id="0" w:name="_Hlk156057704"/>
            <w:bookmarkStart w:id="1" w:name="_Hlk156057883"/>
            <w:r w:rsidRPr="00001625">
              <w:rPr>
                <w:rFonts w:ascii="Arial" w:eastAsia="Arial Unicode MS" w:hAnsi="Arial" w:cs="Arial"/>
                <w:b/>
                <w:highlight w:val="yellow"/>
                <w:u w:val="single"/>
                <w:lang w:val="en-GB"/>
              </w:rPr>
              <w:t>PART  2:</w:t>
            </w:r>
            <w:r w:rsidRPr="00001625">
              <w:rPr>
                <w:rFonts w:ascii="Arial" w:eastAsia="Arial Unicode MS" w:hAnsi="Arial" w:cs="Arial"/>
                <w:b/>
                <w:u w:val="single"/>
                <w:lang w:val="en-GB"/>
              </w:rPr>
              <w:t xml:space="preserve"> </w:t>
            </w:r>
          </w:p>
          <w:p w14:paraId="3068FC96" w14:textId="77777777" w:rsidR="005044DF" w:rsidRPr="00001625" w:rsidRDefault="005044DF" w:rsidP="005044DF">
            <w:pPr>
              <w:rPr>
                <w:rFonts w:ascii="Arial" w:eastAsia="Arial Unicode MS" w:hAnsi="Arial" w:cs="Arial"/>
                <w:b/>
                <w:u w:val="single"/>
                <w:lang w:val="en-GB"/>
              </w:rPr>
            </w:pPr>
          </w:p>
        </w:tc>
      </w:tr>
      <w:tr w:rsidR="005044DF" w:rsidRPr="00001625" w14:paraId="6044B45C" w14:textId="77777777" w:rsidTr="00F13D71">
        <w:tc>
          <w:tcPr>
            <w:tcW w:w="1288" w:type="pct"/>
            <w:shd w:val="clear" w:color="auto" w:fill="auto"/>
            <w:noWrap/>
            <w:tcMar>
              <w:top w:w="0" w:type="dxa"/>
              <w:left w:w="108" w:type="dxa"/>
              <w:bottom w:w="0" w:type="dxa"/>
              <w:right w:w="108" w:type="dxa"/>
            </w:tcMar>
            <w:vAlign w:val="center"/>
          </w:tcPr>
          <w:p w14:paraId="3A35073A" w14:textId="77777777" w:rsidR="005044DF" w:rsidRPr="00001625" w:rsidRDefault="005044DF" w:rsidP="005044DF">
            <w:pPr>
              <w:rPr>
                <w:rFonts w:ascii="Arial" w:eastAsia="Arial Unicode MS" w:hAnsi="Arial" w:cs="Arial"/>
                <w:lang w:val="en-GB"/>
              </w:rPr>
            </w:pPr>
          </w:p>
        </w:tc>
        <w:tc>
          <w:tcPr>
            <w:tcW w:w="2064" w:type="pct"/>
            <w:shd w:val="clear" w:color="auto" w:fill="auto"/>
            <w:tcMar>
              <w:top w:w="0" w:type="dxa"/>
              <w:left w:w="108" w:type="dxa"/>
              <w:bottom w:w="0" w:type="dxa"/>
              <w:right w:w="108" w:type="dxa"/>
            </w:tcMar>
          </w:tcPr>
          <w:p w14:paraId="1F631589" w14:textId="77777777" w:rsidR="005044DF" w:rsidRPr="00001625" w:rsidRDefault="005044DF" w:rsidP="005044DF">
            <w:pPr>
              <w:keepNext/>
              <w:outlineLvl w:val="1"/>
              <w:rPr>
                <w:rFonts w:ascii="Arial" w:eastAsia="MS Mincho" w:hAnsi="Arial" w:cs="Arial"/>
                <w:b/>
                <w:bCs/>
                <w:lang w:val="en-GB"/>
              </w:rPr>
            </w:pPr>
            <w:r w:rsidRPr="00001625">
              <w:rPr>
                <w:rFonts w:ascii="Arial" w:eastAsia="MS Mincho" w:hAnsi="Arial" w:cs="Arial"/>
                <w:b/>
                <w:bCs/>
                <w:lang w:val="en-GB"/>
              </w:rPr>
              <w:t>Reviewer’s comment</w:t>
            </w:r>
          </w:p>
        </w:tc>
        <w:tc>
          <w:tcPr>
            <w:tcW w:w="1648" w:type="pct"/>
            <w:shd w:val="clear" w:color="auto" w:fill="auto"/>
          </w:tcPr>
          <w:p w14:paraId="373DFDF7" w14:textId="77777777" w:rsidR="005044DF" w:rsidRPr="00001625" w:rsidRDefault="005044DF" w:rsidP="005044DF">
            <w:pPr>
              <w:keepNext/>
              <w:outlineLvl w:val="1"/>
              <w:rPr>
                <w:rFonts w:ascii="Arial" w:eastAsia="MS Mincho" w:hAnsi="Arial" w:cs="Arial"/>
                <w:bCs/>
                <w:lang w:val="en-GB"/>
              </w:rPr>
            </w:pPr>
            <w:r w:rsidRPr="00001625">
              <w:rPr>
                <w:rFonts w:ascii="Arial" w:eastAsia="MS Mincho" w:hAnsi="Arial" w:cs="Arial"/>
                <w:b/>
                <w:bCs/>
                <w:lang w:val="en-GB"/>
              </w:rPr>
              <w:t>Author’s comment</w:t>
            </w:r>
            <w:r w:rsidRPr="00001625">
              <w:rPr>
                <w:rFonts w:ascii="Arial" w:eastAsia="MS Mincho" w:hAnsi="Arial" w:cs="Arial"/>
                <w:bCs/>
                <w:lang w:val="en-GB"/>
              </w:rPr>
              <w:t xml:space="preserve"> </w:t>
            </w:r>
            <w:r w:rsidRPr="00001625">
              <w:rPr>
                <w:rFonts w:ascii="Arial" w:eastAsia="MS Mincho" w:hAnsi="Arial" w:cs="Arial"/>
                <w:bCs/>
                <w:i/>
                <w:lang w:val="en-GB"/>
              </w:rPr>
              <w:t>(if agreed with reviewer, correct the manuscript and highlight that part in the manuscript. It is mandatory that authors should write his/her feedback here)</w:t>
            </w:r>
          </w:p>
        </w:tc>
      </w:tr>
      <w:tr w:rsidR="005044DF" w:rsidRPr="00001625" w14:paraId="73BCE270" w14:textId="77777777" w:rsidTr="00F13D71">
        <w:trPr>
          <w:trHeight w:val="592"/>
        </w:trPr>
        <w:tc>
          <w:tcPr>
            <w:tcW w:w="1288" w:type="pct"/>
            <w:shd w:val="clear" w:color="auto" w:fill="auto"/>
            <w:noWrap/>
            <w:tcMar>
              <w:top w:w="0" w:type="dxa"/>
              <w:left w:w="108" w:type="dxa"/>
              <w:bottom w:w="0" w:type="dxa"/>
              <w:right w:w="108" w:type="dxa"/>
            </w:tcMar>
            <w:vAlign w:val="center"/>
          </w:tcPr>
          <w:p w14:paraId="46C82023" w14:textId="77777777" w:rsidR="005044DF" w:rsidRPr="00001625" w:rsidRDefault="005044DF" w:rsidP="005044DF">
            <w:pPr>
              <w:rPr>
                <w:rFonts w:ascii="Arial" w:eastAsia="Arial Unicode MS" w:hAnsi="Arial" w:cs="Arial"/>
                <w:b/>
                <w:lang w:val="en-GB"/>
              </w:rPr>
            </w:pPr>
            <w:r w:rsidRPr="00001625">
              <w:rPr>
                <w:rFonts w:ascii="Arial" w:eastAsia="Arial Unicode MS" w:hAnsi="Arial" w:cs="Arial"/>
                <w:b/>
                <w:lang w:val="en-GB"/>
              </w:rPr>
              <w:t xml:space="preserve">Are there ethical issues in this manuscript? </w:t>
            </w:r>
          </w:p>
          <w:p w14:paraId="0685BC14" w14:textId="77777777" w:rsidR="005044DF" w:rsidRPr="00001625" w:rsidRDefault="005044DF" w:rsidP="005044DF">
            <w:pPr>
              <w:rPr>
                <w:rFonts w:ascii="Arial" w:eastAsia="Arial Unicode MS" w:hAnsi="Arial" w:cs="Arial"/>
                <w:lang w:val="en-GB"/>
              </w:rPr>
            </w:pPr>
          </w:p>
        </w:tc>
        <w:tc>
          <w:tcPr>
            <w:tcW w:w="2064" w:type="pct"/>
            <w:shd w:val="clear" w:color="auto" w:fill="auto"/>
            <w:tcMar>
              <w:top w:w="0" w:type="dxa"/>
              <w:left w:w="108" w:type="dxa"/>
              <w:bottom w:w="0" w:type="dxa"/>
              <w:right w:w="108" w:type="dxa"/>
            </w:tcMar>
            <w:vAlign w:val="center"/>
          </w:tcPr>
          <w:p w14:paraId="538D0B2E" w14:textId="77777777" w:rsidR="005044DF" w:rsidRPr="00001625" w:rsidRDefault="005044DF" w:rsidP="005044DF">
            <w:pPr>
              <w:rPr>
                <w:rFonts w:ascii="Arial" w:eastAsia="Arial Unicode MS" w:hAnsi="Arial" w:cs="Arial"/>
                <w:i/>
                <w:iCs/>
                <w:u w:val="single"/>
                <w:lang w:val="en-GB"/>
              </w:rPr>
            </w:pPr>
            <w:r w:rsidRPr="00001625">
              <w:rPr>
                <w:rFonts w:ascii="Arial" w:eastAsia="Arial Unicode MS" w:hAnsi="Arial" w:cs="Arial"/>
                <w:i/>
                <w:iCs/>
                <w:u w:val="single"/>
                <w:lang w:val="en-GB"/>
              </w:rPr>
              <w:t xml:space="preserve">(If yes, </w:t>
            </w:r>
            <w:proofErr w:type="gramStart"/>
            <w:r w:rsidRPr="00001625">
              <w:rPr>
                <w:rFonts w:ascii="Arial" w:eastAsia="Arial Unicode MS" w:hAnsi="Arial" w:cs="Arial"/>
                <w:i/>
                <w:iCs/>
                <w:u w:val="single"/>
                <w:lang w:val="en-GB"/>
              </w:rPr>
              <w:t>Kindly</w:t>
            </w:r>
            <w:proofErr w:type="gramEnd"/>
            <w:r w:rsidRPr="00001625">
              <w:rPr>
                <w:rFonts w:ascii="Arial" w:eastAsia="Arial Unicode MS" w:hAnsi="Arial" w:cs="Arial"/>
                <w:i/>
                <w:iCs/>
                <w:u w:val="single"/>
                <w:lang w:val="en-GB"/>
              </w:rPr>
              <w:t xml:space="preserve"> please write down the ethical issues here in details)</w:t>
            </w:r>
          </w:p>
          <w:p w14:paraId="64F2BB3A" w14:textId="77777777" w:rsidR="005044DF" w:rsidRPr="00001625" w:rsidRDefault="005044DF" w:rsidP="005044DF">
            <w:pPr>
              <w:rPr>
                <w:rFonts w:ascii="Arial" w:eastAsia="Arial Unicode MS" w:hAnsi="Arial" w:cs="Arial"/>
                <w:lang w:val="en-GB"/>
              </w:rPr>
            </w:pPr>
          </w:p>
          <w:p w14:paraId="4F057FE7" w14:textId="77777777" w:rsidR="005044DF" w:rsidRPr="00001625" w:rsidRDefault="005044DF" w:rsidP="005044DF">
            <w:pPr>
              <w:rPr>
                <w:rFonts w:ascii="Arial" w:eastAsia="Arial Unicode MS" w:hAnsi="Arial" w:cs="Arial"/>
                <w:lang w:val="en-GB"/>
              </w:rPr>
            </w:pPr>
          </w:p>
        </w:tc>
        <w:tc>
          <w:tcPr>
            <w:tcW w:w="1648" w:type="pct"/>
            <w:shd w:val="clear" w:color="auto" w:fill="auto"/>
            <w:vAlign w:val="center"/>
          </w:tcPr>
          <w:p w14:paraId="2108A6F9" w14:textId="77777777" w:rsidR="005044DF" w:rsidRPr="00001625" w:rsidRDefault="005044DF" w:rsidP="005044DF">
            <w:pPr>
              <w:rPr>
                <w:rFonts w:ascii="Arial" w:eastAsia="Arial Unicode MS" w:hAnsi="Arial" w:cs="Arial"/>
                <w:lang w:val="en-GB"/>
              </w:rPr>
            </w:pPr>
          </w:p>
          <w:p w14:paraId="63FA6111" w14:textId="77777777" w:rsidR="005044DF" w:rsidRPr="00001625" w:rsidRDefault="005044DF" w:rsidP="005044DF">
            <w:pPr>
              <w:rPr>
                <w:rFonts w:ascii="Arial" w:eastAsia="Arial Unicode MS" w:hAnsi="Arial" w:cs="Arial"/>
                <w:lang w:val="en-GB"/>
              </w:rPr>
            </w:pPr>
          </w:p>
          <w:p w14:paraId="176AB560" w14:textId="77777777" w:rsidR="005044DF" w:rsidRPr="00001625" w:rsidRDefault="005044DF" w:rsidP="005044DF">
            <w:pPr>
              <w:rPr>
                <w:rFonts w:ascii="Arial" w:eastAsia="Arial Unicode MS" w:hAnsi="Arial" w:cs="Arial"/>
                <w:lang w:val="en-GB"/>
              </w:rPr>
            </w:pPr>
          </w:p>
        </w:tc>
      </w:tr>
      <w:bookmarkEnd w:id="1"/>
    </w:tbl>
    <w:p w14:paraId="3047D63A" w14:textId="77777777" w:rsidR="005044DF" w:rsidRPr="00001625" w:rsidRDefault="005044DF" w:rsidP="005044DF">
      <w:pPr>
        <w:rPr>
          <w:rFonts w:ascii="Arial" w:hAnsi="Arial" w:cs="Arial"/>
        </w:rPr>
      </w:pPr>
    </w:p>
    <w:bookmarkEnd w:id="0"/>
    <w:p w14:paraId="75B97F97" w14:textId="77777777" w:rsidR="005044DF" w:rsidRPr="00001625" w:rsidRDefault="005044DF">
      <w:pPr>
        <w:spacing w:line="200" w:lineRule="exact"/>
        <w:rPr>
          <w:rFonts w:ascii="Arial" w:hAnsi="Arial" w:cs="Arial"/>
        </w:rPr>
      </w:pPr>
    </w:p>
    <w:sectPr w:rsidR="005044DF" w:rsidRPr="00001625" w:rsidSect="005044DF">
      <w:headerReference w:type="default" r:id="rId8"/>
      <w:footerReference w:type="default" r:id="rId9"/>
      <w:pgSz w:w="23820" w:h="16840" w:orient="landscape"/>
      <w:pgMar w:top="1540" w:right="1220" w:bottom="280" w:left="1220" w:header="1303"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99146" w14:textId="77777777" w:rsidR="00D44C81" w:rsidRDefault="00D44C81">
      <w:r>
        <w:separator/>
      </w:r>
    </w:p>
  </w:endnote>
  <w:endnote w:type="continuationSeparator" w:id="0">
    <w:p w14:paraId="6086AE7F" w14:textId="77777777" w:rsidR="00D44C81" w:rsidRDefault="00D4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2097" w14:textId="77777777" w:rsidR="00A859A0" w:rsidRDefault="00000000">
    <w:pPr>
      <w:spacing w:line="200" w:lineRule="exact"/>
    </w:pPr>
    <w:r>
      <w:pict w14:anchorId="138FC807">
        <v:shapetype id="_x0000_t202" coordsize="21600,21600" o:spt="202" path="m,l,21600r21600,l21600,xe">
          <v:stroke joinstyle="miter"/>
          <v:path gradientshapeok="t" o:connecttype="rect"/>
        </v:shapetype>
        <v:shape id="_x0000_s1028" type="#_x0000_t202" style="position:absolute;margin-left:71pt;margin-top:796.65pt;width:52.1pt;height:10.05pt;z-index:-251659776;mso-position-horizontal-relative:page;mso-position-vertical-relative:page" filled="f" stroked="f">
          <v:textbox inset="0,0,0,0">
            <w:txbxContent>
              <w:p w14:paraId="7F1F35C4" w14:textId="77777777" w:rsidR="00A859A0" w:rsidRDefault="003A1E9A">
                <w:pPr>
                  <w:ind w:left="20" w:right="-24"/>
                  <w:rPr>
                    <w:sz w:val="16"/>
                    <w:szCs w:val="16"/>
                  </w:rPr>
                </w:pPr>
                <w:r>
                  <w:rPr>
                    <w:spacing w:val="1"/>
                    <w:sz w:val="16"/>
                    <w:szCs w:val="16"/>
                  </w:rPr>
                  <w:t>C</w:t>
                </w:r>
                <w:r>
                  <w:rPr>
                    <w:spacing w:val="-1"/>
                    <w:sz w:val="16"/>
                    <w:szCs w:val="16"/>
                  </w:rPr>
                  <w:t>r</w:t>
                </w:r>
                <w:r>
                  <w:rPr>
                    <w:spacing w:val="-2"/>
                    <w:sz w:val="16"/>
                    <w:szCs w:val="16"/>
                  </w:rPr>
                  <w:t>e</w:t>
                </w:r>
                <w:r>
                  <w:rPr>
                    <w:sz w:val="16"/>
                    <w:szCs w:val="16"/>
                  </w:rPr>
                  <w:t>a</w:t>
                </w:r>
                <w:r>
                  <w:rPr>
                    <w:spacing w:val="1"/>
                    <w:sz w:val="16"/>
                    <w:szCs w:val="16"/>
                  </w:rPr>
                  <w:t>t</w:t>
                </w:r>
                <w:r>
                  <w:rPr>
                    <w:spacing w:val="-2"/>
                    <w:sz w:val="16"/>
                    <w:szCs w:val="16"/>
                  </w:rPr>
                  <w:t>e</w:t>
                </w:r>
                <w:r>
                  <w:rPr>
                    <w:sz w:val="16"/>
                    <w:szCs w:val="16"/>
                  </w:rPr>
                  <w:t>d</w:t>
                </w:r>
                <w:r>
                  <w:rPr>
                    <w:spacing w:val="-1"/>
                    <w:sz w:val="16"/>
                    <w:szCs w:val="16"/>
                  </w:rPr>
                  <w:t xml:space="preserve"> </w:t>
                </w:r>
                <w:r>
                  <w:rPr>
                    <w:spacing w:val="1"/>
                    <w:sz w:val="16"/>
                    <w:szCs w:val="16"/>
                  </w:rPr>
                  <w:t>b</w:t>
                </w:r>
                <w:r>
                  <w:rPr>
                    <w:spacing w:val="-4"/>
                    <w:sz w:val="16"/>
                    <w:szCs w:val="16"/>
                  </w:rPr>
                  <w:t>y</w:t>
                </w:r>
                <w:r>
                  <w:rPr>
                    <w:sz w:val="16"/>
                    <w:szCs w:val="16"/>
                  </w:rPr>
                  <w:t>:</w:t>
                </w:r>
                <w:r>
                  <w:rPr>
                    <w:spacing w:val="-1"/>
                    <w:sz w:val="16"/>
                    <w:szCs w:val="16"/>
                  </w:rPr>
                  <w:t xml:space="preserve"> D</w:t>
                </w:r>
                <w:r>
                  <w:rPr>
                    <w:sz w:val="16"/>
                    <w:szCs w:val="16"/>
                  </w:rPr>
                  <w:t>R</w:t>
                </w:r>
              </w:p>
            </w:txbxContent>
          </v:textbox>
          <w10:wrap anchorx="page" anchory="page"/>
        </v:shape>
      </w:pict>
    </w:r>
    <w:r>
      <w:pict w14:anchorId="0DF978BB">
        <v:shape id="_x0000_s1027" type="#_x0000_t202" style="position:absolute;margin-left:207.95pt;margin-top:796.65pt;width:55.65pt;height:10.05pt;z-index:-251658752;mso-position-horizontal-relative:page;mso-position-vertical-relative:page" filled="f" stroked="f">
          <v:textbox inset="0,0,0,0">
            <w:txbxContent>
              <w:p w14:paraId="28A6E2AB" w14:textId="77777777" w:rsidR="00A859A0" w:rsidRDefault="003A1E9A">
                <w:pPr>
                  <w:ind w:left="20" w:right="-24"/>
                  <w:rPr>
                    <w:sz w:val="16"/>
                    <w:szCs w:val="16"/>
                  </w:rPr>
                </w:pPr>
                <w:r>
                  <w:rPr>
                    <w:spacing w:val="-2"/>
                    <w:sz w:val="16"/>
                    <w:szCs w:val="16"/>
                  </w:rPr>
                  <w:t>C</w:t>
                </w:r>
                <w:r>
                  <w:rPr>
                    <w:spacing w:val="1"/>
                    <w:sz w:val="16"/>
                    <w:szCs w:val="16"/>
                  </w:rPr>
                  <w:t>h</w:t>
                </w:r>
                <w:r>
                  <w:rPr>
                    <w:spacing w:val="-2"/>
                    <w:sz w:val="16"/>
                    <w:szCs w:val="16"/>
                  </w:rPr>
                  <w:t>e</w:t>
                </w:r>
                <w:r>
                  <w:rPr>
                    <w:sz w:val="16"/>
                    <w:szCs w:val="16"/>
                  </w:rPr>
                  <w:t>c</w:t>
                </w:r>
                <w:r>
                  <w:rPr>
                    <w:spacing w:val="1"/>
                    <w:sz w:val="16"/>
                    <w:szCs w:val="16"/>
                  </w:rPr>
                  <w:t>k</w:t>
                </w:r>
                <w:r>
                  <w:rPr>
                    <w:spacing w:val="-2"/>
                    <w:sz w:val="16"/>
                    <w:szCs w:val="16"/>
                  </w:rPr>
                  <w:t>e</w:t>
                </w:r>
                <w:r>
                  <w:rPr>
                    <w:sz w:val="16"/>
                    <w:szCs w:val="16"/>
                  </w:rPr>
                  <w:t xml:space="preserve">d </w:t>
                </w:r>
                <w:r>
                  <w:rPr>
                    <w:spacing w:val="1"/>
                    <w:sz w:val="16"/>
                    <w:szCs w:val="16"/>
                  </w:rPr>
                  <w:t>b</w:t>
                </w:r>
                <w:r>
                  <w:rPr>
                    <w:spacing w:val="-4"/>
                    <w:sz w:val="16"/>
                    <w:szCs w:val="16"/>
                  </w:rPr>
                  <w:t>y</w:t>
                </w:r>
                <w:r>
                  <w:rPr>
                    <w:sz w:val="16"/>
                    <w:szCs w:val="16"/>
                  </w:rPr>
                  <w:t>:</w:t>
                </w:r>
                <w:r>
                  <w:rPr>
                    <w:spacing w:val="-1"/>
                    <w:sz w:val="16"/>
                    <w:szCs w:val="16"/>
                  </w:rPr>
                  <w:t xml:space="preserve"> P</w:t>
                </w:r>
                <w:r>
                  <w:rPr>
                    <w:sz w:val="16"/>
                    <w:szCs w:val="16"/>
                  </w:rPr>
                  <w:t>M</w:t>
                </w:r>
              </w:p>
            </w:txbxContent>
          </v:textbox>
          <w10:wrap anchorx="page" anchory="page"/>
        </v:shape>
      </w:pict>
    </w:r>
    <w:r>
      <w:pict w14:anchorId="36995CA6">
        <v:shape id="_x0000_s1026" type="#_x0000_t202" style="position:absolute;margin-left:347.75pt;margin-top:796.65pt;width:67.75pt;height:10.05pt;z-index:-251657728;mso-position-horizontal-relative:page;mso-position-vertical-relative:page" filled="f" stroked="f">
          <v:textbox inset="0,0,0,0">
            <w:txbxContent>
              <w:p w14:paraId="6C1A1501" w14:textId="77777777" w:rsidR="00A859A0" w:rsidRDefault="003A1E9A">
                <w:pPr>
                  <w:ind w:left="20" w:right="-24"/>
                  <w:rPr>
                    <w:sz w:val="16"/>
                    <w:szCs w:val="16"/>
                  </w:rPr>
                </w:pPr>
                <w:r>
                  <w:rPr>
                    <w:spacing w:val="-3"/>
                    <w:sz w:val="16"/>
                    <w:szCs w:val="16"/>
                  </w:rPr>
                  <w:t>A</w:t>
                </w:r>
                <w:r>
                  <w:rPr>
                    <w:spacing w:val="1"/>
                    <w:sz w:val="16"/>
                    <w:szCs w:val="16"/>
                  </w:rPr>
                  <w:t>pp</w:t>
                </w:r>
                <w:r>
                  <w:rPr>
                    <w:spacing w:val="-1"/>
                    <w:sz w:val="16"/>
                    <w:szCs w:val="16"/>
                  </w:rPr>
                  <w:t>rov</w:t>
                </w:r>
                <w:r>
                  <w:rPr>
                    <w:spacing w:val="-2"/>
                    <w:sz w:val="16"/>
                    <w:szCs w:val="16"/>
                  </w:rPr>
                  <w:t>e</w:t>
                </w:r>
                <w:r>
                  <w:rPr>
                    <w:sz w:val="16"/>
                    <w:szCs w:val="16"/>
                  </w:rPr>
                  <w:t>d</w:t>
                </w:r>
                <w:r>
                  <w:rPr>
                    <w:spacing w:val="2"/>
                    <w:sz w:val="16"/>
                    <w:szCs w:val="16"/>
                  </w:rPr>
                  <w:t xml:space="preserve"> </w:t>
                </w:r>
                <w:r>
                  <w:rPr>
                    <w:spacing w:val="1"/>
                    <w:sz w:val="16"/>
                    <w:szCs w:val="16"/>
                  </w:rPr>
                  <w:t>b</w:t>
                </w:r>
                <w:r>
                  <w:rPr>
                    <w:spacing w:val="-4"/>
                    <w:sz w:val="16"/>
                    <w:szCs w:val="16"/>
                  </w:rPr>
                  <w:t>y</w:t>
                </w:r>
                <w:r>
                  <w:rPr>
                    <w:sz w:val="16"/>
                    <w:szCs w:val="16"/>
                  </w:rPr>
                  <w:t>:</w:t>
                </w:r>
                <w:r>
                  <w:rPr>
                    <w:spacing w:val="-1"/>
                    <w:sz w:val="16"/>
                    <w:szCs w:val="16"/>
                  </w:rPr>
                  <w:t xml:space="preserve"> </w:t>
                </w:r>
                <w:r>
                  <w:rPr>
                    <w:spacing w:val="1"/>
                    <w:sz w:val="16"/>
                    <w:szCs w:val="16"/>
                  </w:rPr>
                  <w:t>MB</w:t>
                </w:r>
                <w:r>
                  <w:rPr>
                    <w:sz w:val="16"/>
                    <w:szCs w:val="16"/>
                  </w:rPr>
                  <w:t>M</w:t>
                </w:r>
              </w:p>
            </w:txbxContent>
          </v:textbox>
          <w10:wrap anchorx="page" anchory="page"/>
        </v:shape>
      </w:pict>
    </w:r>
    <w:r>
      <w:pict w14:anchorId="3484276B">
        <v:shape id="_x0000_s1025" type="#_x0000_t202" style="position:absolute;margin-left:539.05pt;margin-top:796.65pt;width:80.4pt;height:10.05pt;z-index:-251656704;mso-position-horizontal-relative:page;mso-position-vertical-relative:page" filled="f" stroked="f">
          <v:textbox inset="0,0,0,0">
            <w:txbxContent>
              <w:p w14:paraId="2A86D11B" w14:textId="77777777" w:rsidR="00A859A0" w:rsidRDefault="003A1E9A">
                <w:pPr>
                  <w:ind w:left="20" w:right="-24"/>
                  <w:rPr>
                    <w:sz w:val="16"/>
                    <w:szCs w:val="16"/>
                  </w:rPr>
                </w:pPr>
                <w:r>
                  <w:rPr>
                    <w:spacing w:val="-1"/>
                    <w:sz w:val="16"/>
                    <w:szCs w:val="16"/>
                  </w:rPr>
                  <w:t>V</w:t>
                </w:r>
                <w:r>
                  <w:rPr>
                    <w:spacing w:val="-2"/>
                    <w:sz w:val="16"/>
                    <w:szCs w:val="16"/>
                  </w:rPr>
                  <w:t>e</w:t>
                </w:r>
                <w:r>
                  <w:rPr>
                    <w:spacing w:val="-1"/>
                    <w:sz w:val="16"/>
                    <w:szCs w:val="16"/>
                  </w:rPr>
                  <w:t>r</w:t>
                </w:r>
                <w:r>
                  <w:rPr>
                    <w:sz w:val="16"/>
                    <w:szCs w:val="16"/>
                  </w:rPr>
                  <w:t>s</w:t>
                </w:r>
                <w:r>
                  <w:rPr>
                    <w:spacing w:val="1"/>
                    <w:sz w:val="16"/>
                    <w:szCs w:val="16"/>
                  </w:rPr>
                  <w:t>i</w:t>
                </w:r>
                <w:r>
                  <w:rPr>
                    <w:spacing w:val="-1"/>
                    <w:sz w:val="16"/>
                    <w:szCs w:val="16"/>
                  </w:rPr>
                  <w:t>o</w:t>
                </w:r>
                <w:r>
                  <w:rPr>
                    <w:spacing w:val="1"/>
                    <w:sz w:val="16"/>
                    <w:szCs w:val="16"/>
                  </w:rPr>
                  <w:t>n</w:t>
                </w:r>
                <w:r>
                  <w:rPr>
                    <w:sz w:val="16"/>
                    <w:szCs w:val="16"/>
                  </w:rPr>
                  <w:t>: 3</w:t>
                </w:r>
                <w:r>
                  <w:rPr>
                    <w:spacing w:val="2"/>
                    <w:sz w:val="16"/>
                    <w:szCs w:val="16"/>
                  </w:rPr>
                  <w:t xml:space="preserve"> </w:t>
                </w:r>
                <w:r>
                  <w:rPr>
                    <w:spacing w:val="-1"/>
                    <w:sz w:val="16"/>
                    <w:szCs w:val="16"/>
                  </w:rPr>
                  <w:t>(0</w:t>
                </w:r>
                <w:r>
                  <w:rPr>
                    <w:spacing w:val="2"/>
                    <w:sz w:val="16"/>
                    <w:szCs w:val="16"/>
                  </w:rPr>
                  <w:t>7</w:t>
                </w:r>
                <w:r>
                  <w:rPr>
                    <w:spacing w:val="-1"/>
                    <w:sz w:val="16"/>
                    <w:szCs w:val="16"/>
                  </w:rPr>
                  <w:t>-0</w:t>
                </w:r>
                <w:r>
                  <w:rPr>
                    <w:spacing w:val="1"/>
                    <w:sz w:val="16"/>
                    <w:szCs w:val="16"/>
                  </w:rPr>
                  <w:t>7</w:t>
                </w:r>
                <w:r>
                  <w:rPr>
                    <w:spacing w:val="-1"/>
                    <w:sz w:val="16"/>
                    <w:szCs w:val="16"/>
                  </w:rPr>
                  <w:t>-20</w:t>
                </w:r>
                <w:r>
                  <w:rPr>
                    <w:spacing w:val="1"/>
                    <w:sz w:val="16"/>
                    <w:szCs w:val="16"/>
                  </w:rPr>
                  <w:t>24</w:t>
                </w:r>
                <w:r>
                  <w:rPr>
                    <w:sz w:val="16"/>
                    <w:szCs w:val="16"/>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9B111" w14:textId="77777777" w:rsidR="00D44C81" w:rsidRDefault="00D44C81">
      <w:r>
        <w:separator/>
      </w:r>
    </w:p>
  </w:footnote>
  <w:footnote w:type="continuationSeparator" w:id="0">
    <w:p w14:paraId="7E8B224A" w14:textId="77777777" w:rsidR="00D44C81" w:rsidRDefault="00D44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A657C" w14:textId="77777777" w:rsidR="00A859A0" w:rsidRDefault="00000000">
    <w:pPr>
      <w:spacing w:line="200" w:lineRule="exact"/>
    </w:pPr>
    <w:r>
      <w:pict w14:anchorId="0B9FFBE9">
        <v:shapetype id="_x0000_t202" coordsize="21600,21600" o:spt="202" path="m,l,21600r21600,l21600,xe">
          <v:stroke joinstyle="miter"/>
          <v:path gradientshapeok="t" o:connecttype="rect"/>
        </v:shapetype>
        <v:shape id="_x0000_s1029" type="#_x0000_t202" style="position:absolute;margin-left:71pt;margin-top:64.15pt;width:86.8pt;height:14pt;z-index:-251660800;mso-position-horizontal-relative:page;mso-position-vertical-relative:page" filled="f" stroked="f">
          <v:textbox inset="0,0,0,0">
            <w:txbxContent>
              <w:p w14:paraId="4CE908EA" w14:textId="77777777" w:rsidR="00A859A0" w:rsidRDefault="003A1E9A">
                <w:pPr>
                  <w:spacing w:line="260" w:lineRule="exact"/>
                  <w:ind w:left="20" w:right="-36"/>
                  <w:rPr>
                    <w:rFonts w:ascii="Arial" w:eastAsia="Arial" w:hAnsi="Arial" w:cs="Arial"/>
                    <w:sz w:val="24"/>
                    <w:szCs w:val="24"/>
                  </w:rPr>
                </w:pPr>
                <w:r>
                  <w:rPr>
                    <w:rFonts w:ascii="Arial" w:eastAsia="Arial" w:hAnsi="Arial" w:cs="Arial"/>
                    <w:b/>
                    <w:color w:val="003399"/>
                    <w:sz w:val="24"/>
                    <w:szCs w:val="24"/>
                    <w:u w:val="thick" w:color="003399"/>
                  </w:rPr>
                  <w:t>Re</w:t>
                </w:r>
                <w:r>
                  <w:rPr>
                    <w:rFonts w:ascii="Arial" w:eastAsia="Arial" w:hAnsi="Arial" w:cs="Arial"/>
                    <w:b/>
                    <w:color w:val="003399"/>
                    <w:spacing w:val="-3"/>
                    <w:sz w:val="24"/>
                    <w:szCs w:val="24"/>
                    <w:u w:val="thick" w:color="003399"/>
                  </w:rPr>
                  <w:t>v</w:t>
                </w:r>
                <w:r>
                  <w:rPr>
                    <w:rFonts w:ascii="Arial" w:eastAsia="Arial" w:hAnsi="Arial" w:cs="Arial"/>
                    <w:b/>
                    <w:color w:val="003399"/>
                    <w:sz w:val="24"/>
                    <w:szCs w:val="24"/>
                    <w:u w:val="thick" w:color="003399"/>
                  </w:rPr>
                  <w:t>i</w:t>
                </w:r>
                <w:r>
                  <w:rPr>
                    <w:rFonts w:ascii="Arial" w:eastAsia="Arial" w:hAnsi="Arial" w:cs="Arial"/>
                    <w:b/>
                    <w:color w:val="003399"/>
                    <w:spacing w:val="1"/>
                    <w:sz w:val="24"/>
                    <w:szCs w:val="24"/>
                    <w:u w:val="thick" w:color="003399"/>
                  </w:rPr>
                  <w:t>e</w:t>
                </w:r>
                <w:r>
                  <w:rPr>
                    <w:rFonts w:ascii="Arial" w:eastAsia="Arial" w:hAnsi="Arial" w:cs="Arial"/>
                    <w:b/>
                    <w:color w:val="003399"/>
                    <w:sz w:val="24"/>
                    <w:szCs w:val="24"/>
                    <w:u w:val="thick" w:color="003399"/>
                  </w:rPr>
                  <w:t>w</w:t>
                </w:r>
                <w:r>
                  <w:rPr>
                    <w:rFonts w:ascii="Arial" w:eastAsia="Arial" w:hAnsi="Arial" w:cs="Arial"/>
                    <w:b/>
                    <w:color w:val="003399"/>
                    <w:spacing w:val="3"/>
                    <w:sz w:val="24"/>
                    <w:szCs w:val="24"/>
                    <w:u w:val="thick" w:color="003399"/>
                  </w:rPr>
                  <w:t xml:space="preserve"> </w:t>
                </w:r>
                <w:r>
                  <w:rPr>
                    <w:rFonts w:ascii="Arial" w:eastAsia="Arial" w:hAnsi="Arial" w:cs="Arial"/>
                    <w:b/>
                    <w:color w:val="003399"/>
                    <w:sz w:val="24"/>
                    <w:szCs w:val="24"/>
                    <w:u w:val="thick" w:color="003399"/>
                  </w:rPr>
                  <w:t>Form</w:t>
                </w:r>
                <w:r>
                  <w:rPr>
                    <w:rFonts w:ascii="Arial" w:eastAsia="Arial" w:hAnsi="Arial" w:cs="Arial"/>
                    <w:b/>
                    <w:color w:val="003399"/>
                    <w:spacing w:val="2"/>
                    <w:sz w:val="24"/>
                    <w:szCs w:val="24"/>
                    <w:u w:val="thick" w:color="003399"/>
                  </w:rPr>
                  <w:t xml:space="preserve"> </w:t>
                </w:r>
                <w:r>
                  <w:rPr>
                    <w:rFonts w:ascii="Arial" w:eastAsia="Arial" w:hAnsi="Arial" w:cs="Arial"/>
                    <w:b/>
                    <w:color w:val="003399"/>
                    <w:sz w:val="24"/>
                    <w:szCs w:val="24"/>
                    <w:u w:val="thick" w:color="003399"/>
                  </w:rPr>
                  <w:t>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26489"/>
    <w:multiLevelType w:val="multilevel"/>
    <w:tmpl w:val="46B27A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30707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72"/>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A0"/>
    <w:rsid w:val="00001625"/>
    <w:rsid w:val="000044C9"/>
    <w:rsid w:val="0005141F"/>
    <w:rsid w:val="003A1E9A"/>
    <w:rsid w:val="003C7CCE"/>
    <w:rsid w:val="005044DF"/>
    <w:rsid w:val="005161CB"/>
    <w:rsid w:val="0053471A"/>
    <w:rsid w:val="00885F44"/>
    <w:rsid w:val="00A74E6D"/>
    <w:rsid w:val="00A859A0"/>
    <w:rsid w:val="00BF15E1"/>
    <w:rsid w:val="00C51704"/>
    <w:rsid w:val="00CB0107"/>
    <w:rsid w:val="00D44C81"/>
    <w:rsid w:val="00D524E2"/>
    <w:rsid w:val="00F13D71"/>
    <w:rsid w:val="00F82644"/>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257D7957"/>
  <w15:docId w15:val="{8B32040F-BFDA-4880-AD34-45891AD0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3680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rm.com/index.php/SAJ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Editor-24</cp:lastModifiedBy>
  <cp:revision>9</cp:revision>
  <dcterms:created xsi:type="dcterms:W3CDTF">2025-02-10T08:45:00Z</dcterms:created>
  <dcterms:modified xsi:type="dcterms:W3CDTF">2025-02-19T11:41:00Z</dcterms:modified>
</cp:coreProperties>
</file>