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F0B43" w14:textId="77777777" w:rsidR="004D7D41" w:rsidRPr="00C501AB" w:rsidRDefault="004D7D41">
      <w:pPr>
        <w:spacing w:before="2" w:line="160" w:lineRule="exact"/>
        <w:rPr>
          <w:rFonts w:ascii="Arial" w:hAnsi="Arial" w:cs="Arial"/>
        </w:rPr>
      </w:pPr>
    </w:p>
    <w:p w14:paraId="709005DE" w14:textId="77777777" w:rsidR="004D7D41" w:rsidRPr="00C501AB" w:rsidRDefault="004D7D41">
      <w:pPr>
        <w:spacing w:line="200" w:lineRule="exact"/>
        <w:rPr>
          <w:rFonts w:ascii="Arial" w:hAnsi="Arial" w:cs="Arial"/>
        </w:rPr>
      </w:pPr>
    </w:p>
    <w:p w14:paraId="603E1181" w14:textId="77777777" w:rsidR="004D7D41" w:rsidRPr="00C501AB" w:rsidRDefault="004D7D41">
      <w:pPr>
        <w:spacing w:line="200" w:lineRule="exact"/>
        <w:rPr>
          <w:rFonts w:ascii="Arial" w:hAnsi="Arial" w:cs="Arial"/>
        </w:rPr>
      </w:pPr>
    </w:p>
    <w:p w14:paraId="48326571" w14:textId="77777777" w:rsidR="004D7D41" w:rsidRPr="00C501AB" w:rsidRDefault="004D7D41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0"/>
        <w:gridCol w:w="15760"/>
      </w:tblGrid>
      <w:tr w:rsidR="004D7D41" w:rsidRPr="00C501AB" w14:paraId="48EA607A" w14:textId="77777777">
        <w:trPr>
          <w:trHeight w:hRule="exact" w:val="300"/>
        </w:trPr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6A8940" w14:textId="77777777" w:rsidR="004D7D41" w:rsidRPr="00C501AB" w:rsidRDefault="008916F9">
            <w:pPr>
              <w:ind w:left="85"/>
              <w:rPr>
                <w:rFonts w:ascii="Arial" w:eastAsia="Arial" w:hAnsi="Arial" w:cs="Arial"/>
              </w:rPr>
            </w:pPr>
            <w:r w:rsidRPr="00C501AB">
              <w:rPr>
                <w:rFonts w:ascii="Arial" w:eastAsia="Arial" w:hAnsi="Arial" w:cs="Arial"/>
              </w:rPr>
              <w:t>Journal Name:</w:t>
            </w:r>
          </w:p>
        </w:tc>
        <w:tc>
          <w:tcPr>
            <w:tcW w:w="15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036FE" w14:textId="77777777" w:rsidR="004D7D41" w:rsidRPr="00C501AB" w:rsidRDefault="008916F9">
            <w:pPr>
              <w:spacing w:before="27"/>
              <w:ind w:left="80"/>
              <w:rPr>
                <w:rFonts w:ascii="Arial" w:eastAsia="Arial" w:hAnsi="Arial" w:cs="Arial"/>
              </w:rPr>
            </w:pPr>
            <w:r w:rsidRPr="00C501AB">
              <w:rPr>
                <w:rFonts w:ascii="Arial" w:eastAsia="Arial" w:hAnsi="Arial" w:cs="Arial"/>
                <w:b/>
                <w:color w:val="0000FF"/>
                <w:spacing w:val="5"/>
                <w:u w:val="thick" w:color="0000FF"/>
              </w:rPr>
              <w:t xml:space="preserve"> </w:t>
            </w:r>
            <w:hyperlink r:id="rId7">
              <w:proofErr w:type="gramStart"/>
              <w:r w:rsidRPr="00C501A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Asian  Journal</w:t>
              </w:r>
              <w:proofErr w:type="gramEnd"/>
              <w:r w:rsidRPr="00C501AB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 xml:space="preserve">  of  Research  in  Computer  Science</w:t>
              </w:r>
              <w:r w:rsidRPr="00C501AB">
                <w:rPr>
                  <w:rFonts w:ascii="Arial" w:eastAsia="Arial" w:hAnsi="Arial" w:cs="Arial"/>
                  <w:b/>
                  <w:color w:val="0000FF"/>
                  <w:spacing w:val="9"/>
                  <w:u w:val="thick" w:color="0000FF"/>
                </w:rPr>
                <w:t xml:space="preserve"> </w:t>
              </w:r>
            </w:hyperlink>
          </w:p>
        </w:tc>
      </w:tr>
      <w:tr w:rsidR="004D7D41" w:rsidRPr="00C501AB" w14:paraId="384DD0E7" w14:textId="77777777">
        <w:trPr>
          <w:trHeight w:hRule="exact" w:val="300"/>
        </w:trPr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83F69E" w14:textId="77777777" w:rsidR="004D7D41" w:rsidRPr="00C501AB" w:rsidRDefault="008916F9">
            <w:pPr>
              <w:ind w:left="85"/>
              <w:rPr>
                <w:rFonts w:ascii="Arial" w:eastAsia="Arial" w:hAnsi="Arial" w:cs="Arial"/>
              </w:rPr>
            </w:pPr>
            <w:r w:rsidRPr="00C501AB">
              <w:rPr>
                <w:rFonts w:ascii="Arial" w:eastAsia="Arial" w:hAnsi="Arial" w:cs="Arial"/>
              </w:rPr>
              <w:t>Manuscript Number:</w:t>
            </w:r>
          </w:p>
        </w:tc>
        <w:tc>
          <w:tcPr>
            <w:tcW w:w="15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99047B" w14:textId="77777777" w:rsidR="004D7D41" w:rsidRPr="00C501AB" w:rsidRDefault="008916F9">
            <w:pPr>
              <w:spacing w:before="27"/>
              <w:ind w:left="85"/>
              <w:rPr>
                <w:rFonts w:ascii="Arial" w:eastAsia="Arial" w:hAnsi="Arial" w:cs="Arial"/>
              </w:rPr>
            </w:pPr>
            <w:r w:rsidRPr="00C501AB">
              <w:rPr>
                <w:rFonts w:ascii="Arial" w:eastAsia="Arial" w:hAnsi="Arial" w:cs="Arial"/>
                <w:b/>
              </w:rPr>
              <w:t>Ms_AJRCOS_131401</w:t>
            </w:r>
          </w:p>
        </w:tc>
      </w:tr>
      <w:tr w:rsidR="004D7D41" w:rsidRPr="00C501AB" w14:paraId="509646AA" w14:textId="77777777">
        <w:trPr>
          <w:trHeight w:hRule="exact" w:val="660"/>
        </w:trPr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40F41" w14:textId="77777777" w:rsidR="004D7D41" w:rsidRPr="00C501AB" w:rsidRDefault="008916F9">
            <w:pPr>
              <w:ind w:left="85"/>
              <w:rPr>
                <w:rFonts w:ascii="Arial" w:eastAsia="Arial" w:hAnsi="Arial" w:cs="Arial"/>
              </w:rPr>
            </w:pPr>
            <w:r w:rsidRPr="00C501AB">
              <w:rPr>
                <w:rFonts w:ascii="Arial" w:eastAsia="Arial" w:hAnsi="Arial" w:cs="Arial"/>
                <w:spacing w:val="-7"/>
              </w:rPr>
              <w:t>T</w:t>
            </w:r>
            <w:r w:rsidRPr="00C501AB">
              <w:rPr>
                <w:rFonts w:ascii="Arial" w:eastAsia="Arial" w:hAnsi="Arial" w:cs="Arial"/>
              </w:rPr>
              <w:t>itle of the Manuscript:</w:t>
            </w:r>
          </w:p>
        </w:tc>
        <w:tc>
          <w:tcPr>
            <w:tcW w:w="15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9E237" w14:textId="77777777" w:rsidR="004D7D41" w:rsidRPr="00C501AB" w:rsidRDefault="004D7D41">
            <w:pPr>
              <w:spacing w:before="7" w:line="200" w:lineRule="exact"/>
              <w:rPr>
                <w:rFonts w:ascii="Arial" w:hAnsi="Arial" w:cs="Arial"/>
              </w:rPr>
            </w:pPr>
          </w:p>
          <w:p w14:paraId="44C83B43" w14:textId="77777777" w:rsidR="004D7D41" w:rsidRPr="00C501AB" w:rsidRDefault="008916F9">
            <w:pPr>
              <w:ind w:left="85"/>
              <w:rPr>
                <w:rFonts w:ascii="Arial" w:eastAsia="Arial" w:hAnsi="Arial" w:cs="Arial"/>
              </w:rPr>
            </w:pPr>
            <w:r w:rsidRPr="00C501AB">
              <w:rPr>
                <w:rFonts w:ascii="Arial" w:eastAsia="Arial" w:hAnsi="Arial" w:cs="Arial"/>
                <w:b/>
              </w:rPr>
              <w:t xml:space="preserve">Continuous </w:t>
            </w:r>
            <w:r w:rsidRPr="00C501AB">
              <w:rPr>
                <w:rFonts w:ascii="Arial" w:eastAsia="Arial" w:hAnsi="Arial" w:cs="Arial"/>
                <w:b/>
                <w:spacing w:val="-15"/>
              </w:rPr>
              <w:t>T</w:t>
            </w:r>
            <w:r w:rsidRPr="00C501AB">
              <w:rPr>
                <w:rFonts w:ascii="Arial" w:eastAsia="Arial" w:hAnsi="Arial" w:cs="Arial"/>
                <w:b/>
              </w:rPr>
              <w:t>esting in DevOps for Cloud Migration: A Game-Changer for P&amp;C Insurers</w:t>
            </w:r>
          </w:p>
        </w:tc>
      </w:tr>
      <w:tr w:rsidR="004D7D41" w:rsidRPr="00C501AB" w14:paraId="6A3A79A2" w14:textId="77777777">
        <w:trPr>
          <w:trHeight w:hRule="exact" w:val="340"/>
        </w:trPr>
        <w:tc>
          <w:tcPr>
            <w:tcW w:w="5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21D2FB" w14:textId="77777777" w:rsidR="004D7D41" w:rsidRPr="00C501AB" w:rsidRDefault="008916F9">
            <w:pPr>
              <w:ind w:left="85"/>
              <w:rPr>
                <w:rFonts w:ascii="Arial" w:eastAsia="Arial" w:hAnsi="Arial" w:cs="Arial"/>
              </w:rPr>
            </w:pPr>
            <w:r w:rsidRPr="00C501AB">
              <w:rPr>
                <w:rFonts w:ascii="Arial" w:eastAsia="Arial" w:hAnsi="Arial" w:cs="Arial"/>
                <w:spacing w:val="-11"/>
              </w:rPr>
              <w:t>T</w:t>
            </w:r>
            <w:r w:rsidRPr="00C501AB">
              <w:rPr>
                <w:rFonts w:ascii="Arial" w:eastAsia="Arial" w:hAnsi="Arial" w:cs="Arial"/>
              </w:rPr>
              <w:t>ype of the Article</w:t>
            </w:r>
          </w:p>
        </w:tc>
        <w:tc>
          <w:tcPr>
            <w:tcW w:w="15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7BE41" w14:textId="77777777" w:rsidR="004D7D41" w:rsidRPr="00C501AB" w:rsidRDefault="004D7D41">
            <w:pPr>
              <w:rPr>
                <w:rFonts w:ascii="Arial" w:hAnsi="Arial" w:cs="Arial"/>
              </w:rPr>
            </w:pPr>
          </w:p>
        </w:tc>
      </w:tr>
    </w:tbl>
    <w:p w14:paraId="39981A2D" w14:textId="77777777" w:rsidR="004D7D41" w:rsidRPr="00C501AB" w:rsidRDefault="004D7D41">
      <w:pPr>
        <w:spacing w:before="4" w:line="160" w:lineRule="exact"/>
        <w:rPr>
          <w:rFonts w:ascii="Arial" w:hAnsi="Arial" w:cs="Arial"/>
        </w:rPr>
      </w:pPr>
    </w:p>
    <w:p w14:paraId="1B310F0F" w14:textId="77777777" w:rsidR="004D7D41" w:rsidRPr="00C501AB" w:rsidRDefault="00471730">
      <w:pPr>
        <w:spacing w:line="220" w:lineRule="exact"/>
        <w:ind w:left="220"/>
        <w:rPr>
          <w:rFonts w:ascii="Arial" w:hAnsi="Arial" w:cs="Arial"/>
        </w:rPr>
      </w:pPr>
      <w:r w:rsidRPr="00C501AB">
        <w:rPr>
          <w:rFonts w:ascii="Arial" w:hAnsi="Arial" w:cs="Arial"/>
        </w:rPr>
        <w:pict w14:anchorId="1BB89EC8">
          <v:group id="_x0000_s1044" style="position:absolute;left:0;text-align:left;margin-left:339.4pt;margin-top:34.85pt;width:428.85pt;height:23.75pt;z-index:-251661312;mso-position-horizontal-relative:page" coordorigin="6788,697" coordsize="8577,475">
            <v:shape id="_x0000_s1046" style="position:absolute;left:6795;top:705;width:8562;height:230" coordorigin="6795,705" coordsize="8562,230" path="m6795,705r8562,l15357,935r-8562,l6795,705xe" fillcolor="yellow" stroked="f">
              <v:path arrowok="t"/>
            </v:shape>
            <v:shape id="_x0000_s1045" style="position:absolute;left:6795;top:935;width:601;height:230" coordorigin="6795,935" coordsize="601,230" path="m6795,935r601,l7396,1165r-601,l6795,935xe" fillcolor="yellow" stroked="f">
              <v:path arrowok="t"/>
            </v:shape>
            <w10:wrap anchorx="page"/>
          </v:group>
        </w:pict>
      </w:r>
      <w:r w:rsidR="008916F9" w:rsidRPr="00C501AB">
        <w:rPr>
          <w:rFonts w:ascii="Arial" w:hAnsi="Arial" w:cs="Arial"/>
          <w:b/>
          <w:position w:val="-1"/>
          <w:highlight w:val="yellow"/>
        </w:rPr>
        <w:t xml:space="preserve"> </w:t>
      </w:r>
      <w:r w:rsidR="008916F9" w:rsidRPr="00C501AB">
        <w:rPr>
          <w:rFonts w:ascii="Arial" w:hAnsi="Arial" w:cs="Arial"/>
          <w:b/>
          <w:spacing w:val="-15"/>
          <w:position w:val="-1"/>
          <w:highlight w:val="yellow"/>
        </w:rPr>
        <w:t>P</w:t>
      </w:r>
      <w:r w:rsidR="008916F9" w:rsidRPr="00C501AB">
        <w:rPr>
          <w:rFonts w:ascii="Arial" w:hAnsi="Arial" w:cs="Arial"/>
          <w:b/>
          <w:position w:val="-1"/>
          <w:highlight w:val="yellow"/>
        </w:rPr>
        <w:t>A</w:t>
      </w:r>
      <w:r w:rsidR="008916F9" w:rsidRPr="00C501AB">
        <w:rPr>
          <w:rFonts w:ascii="Arial" w:hAnsi="Arial" w:cs="Arial"/>
          <w:b/>
          <w:spacing w:val="-7"/>
          <w:position w:val="-1"/>
          <w:highlight w:val="yellow"/>
        </w:rPr>
        <w:t>R</w:t>
      </w:r>
      <w:r w:rsidR="008916F9" w:rsidRPr="00C501AB">
        <w:rPr>
          <w:rFonts w:ascii="Arial" w:hAnsi="Arial" w:cs="Arial"/>
          <w:b/>
          <w:position w:val="-1"/>
          <w:highlight w:val="yellow"/>
        </w:rPr>
        <w:t xml:space="preserve">T   1: </w:t>
      </w:r>
      <w:r w:rsidR="008916F9" w:rsidRPr="00C501AB">
        <w:rPr>
          <w:rFonts w:ascii="Arial" w:hAnsi="Arial" w:cs="Arial"/>
          <w:b/>
          <w:position w:val="-1"/>
        </w:rPr>
        <w:t xml:space="preserve"> Comments</w:t>
      </w:r>
    </w:p>
    <w:p w14:paraId="441B7CB4" w14:textId="77777777" w:rsidR="004D7D41" w:rsidRPr="00C501AB" w:rsidRDefault="004D7D41">
      <w:pPr>
        <w:spacing w:before="12" w:line="200" w:lineRule="exact"/>
        <w:rPr>
          <w:rFonts w:ascii="Arial" w:hAnsi="Arial" w:cs="Arial"/>
        </w:rPr>
      </w:pPr>
    </w:p>
    <w:tbl>
      <w:tblPr>
        <w:tblW w:w="0" w:type="auto"/>
        <w:tblInd w:w="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60"/>
        <w:gridCol w:w="9360"/>
        <w:gridCol w:w="6440"/>
      </w:tblGrid>
      <w:tr w:rsidR="004D7D41" w:rsidRPr="00C501AB" w14:paraId="655F3ADD" w14:textId="77777777">
        <w:trPr>
          <w:trHeight w:hRule="exact" w:val="980"/>
        </w:trPr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BDF74" w14:textId="77777777" w:rsidR="004D7D41" w:rsidRPr="00C501AB" w:rsidRDefault="004D7D41">
            <w:pPr>
              <w:rPr>
                <w:rFonts w:ascii="Arial" w:hAnsi="Arial" w:cs="Arial"/>
              </w:rPr>
            </w:pPr>
          </w:p>
        </w:tc>
        <w:tc>
          <w:tcPr>
            <w:tcW w:w="9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84BB8" w14:textId="77777777" w:rsidR="004D7D41" w:rsidRPr="00C501AB" w:rsidRDefault="008916F9">
            <w:pPr>
              <w:spacing w:before="7"/>
              <w:ind w:left="95"/>
              <w:rPr>
                <w:rFonts w:ascii="Arial" w:hAnsi="Arial" w:cs="Arial"/>
              </w:rPr>
            </w:pPr>
            <w:r w:rsidRPr="00C501AB">
              <w:rPr>
                <w:rFonts w:ascii="Arial" w:hAnsi="Arial" w:cs="Arial"/>
                <w:b/>
              </w:rPr>
              <w:t>Reviewe</w:t>
            </w:r>
            <w:r w:rsidRPr="00C501AB">
              <w:rPr>
                <w:rFonts w:ascii="Arial" w:hAnsi="Arial" w:cs="Arial"/>
                <w:b/>
                <w:spacing w:val="4"/>
              </w:rPr>
              <w:t>r</w:t>
            </w:r>
            <w:r w:rsidRPr="00C501AB">
              <w:rPr>
                <w:rFonts w:ascii="Arial" w:hAnsi="Arial" w:cs="Arial"/>
                <w:b/>
                <w:spacing w:val="-7"/>
              </w:rPr>
              <w:t>’</w:t>
            </w:r>
            <w:r w:rsidRPr="00C501AB">
              <w:rPr>
                <w:rFonts w:ascii="Arial" w:hAnsi="Arial" w:cs="Arial"/>
                <w:b/>
              </w:rPr>
              <w:t>s comment</w:t>
            </w:r>
          </w:p>
          <w:p w14:paraId="1B4D9EF3" w14:textId="77777777" w:rsidR="004D7D41" w:rsidRPr="00C501AB" w:rsidRDefault="008916F9">
            <w:pPr>
              <w:ind w:left="95" w:right="649"/>
              <w:rPr>
                <w:rFonts w:ascii="Arial" w:hAnsi="Arial" w:cs="Arial"/>
              </w:rPr>
            </w:pPr>
            <w:r w:rsidRPr="00C501AB">
              <w:rPr>
                <w:rFonts w:ascii="Arial" w:hAnsi="Arial" w:cs="Arial"/>
                <w:b/>
              </w:rPr>
              <w:t xml:space="preserve">Artificial Intelligence (AI) generated or assisted </w:t>
            </w:r>
            <w:r w:rsidRPr="00C501AB">
              <w:rPr>
                <w:rFonts w:ascii="Arial" w:hAnsi="Arial" w:cs="Arial"/>
                <w:b/>
                <w:spacing w:val="-4"/>
              </w:rPr>
              <w:t>r</w:t>
            </w:r>
            <w:r w:rsidRPr="00C501AB">
              <w:rPr>
                <w:rFonts w:ascii="Arial" w:hAnsi="Arial" w:cs="Arial"/>
                <w:b/>
              </w:rPr>
              <w:t>eview comments a</w:t>
            </w:r>
            <w:r w:rsidRPr="00C501AB">
              <w:rPr>
                <w:rFonts w:ascii="Arial" w:hAnsi="Arial" w:cs="Arial"/>
                <w:b/>
                <w:spacing w:val="-4"/>
              </w:rPr>
              <w:t>r</w:t>
            </w:r>
            <w:r w:rsidRPr="00C501AB">
              <w:rPr>
                <w:rFonts w:ascii="Arial" w:hAnsi="Arial" w:cs="Arial"/>
                <w:b/>
              </w:rPr>
              <w:t>e strictly p</w:t>
            </w:r>
            <w:r w:rsidRPr="00C501AB">
              <w:rPr>
                <w:rFonts w:ascii="Arial" w:hAnsi="Arial" w:cs="Arial"/>
                <w:b/>
                <w:spacing w:val="-4"/>
              </w:rPr>
              <w:t>r</w:t>
            </w:r>
            <w:r w:rsidRPr="00C501AB">
              <w:rPr>
                <w:rFonts w:ascii="Arial" w:hAnsi="Arial" w:cs="Arial"/>
                <w:b/>
              </w:rPr>
              <w:t xml:space="preserve">ohibited during peer </w:t>
            </w:r>
            <w:r w:rsidRPr="00C501AB">
              <w:rPr>
                <w:rFonts w:ascii="Arial" w:hAnsi="Arial" w:cs="Arial"/>
                <w:b/>
                <w:spacing w:val="-4"/>
              </w:rPr>
              <w:t>r</w:t>
            </w:r>
            <w:r w:rsidRPr="00C501AB">
              <w:rPr>
                <w:rFonts w:ascii="Arial" w:hAnsi="Arial" w:cs="Arial"/>
                <w:b/>
              </w:rPr>
              <w:t>evie</w:t>
            </w:r>
            <w:r w:rsidRPr="00C501AB">
              <w:rPr>
                <w:rFonts w:ascii="Arial" w:hAnsi="Arial" w:cs="Arial"/>
                <w:b/>
                <w:spacing w:val="-11"/>
              </w:rPr>
              <w:t>w</w:t>
            </w:r>
            <w:r w:rsidRPr="00C501A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D7803C" w14:textId="77777777" w:rsidR="004D7D41" w:rsidRPr="00C501AB" w:rsidRDefault="008916F9">
            <w:pPr>
              <w:spacing w:before="7"/>
              <w:ind w:left="95" w:right="71"/>
              <w:rPr>
                <w:rFonts w:ascii="Arial" w:hAnsi="Arial" w:cs="Arial"/>
              </w:rPr>
            </w:pPr>
            <w:r w:rsidRPr="00C501AB">
              <w:rPr>
                <w:rFonts w:ascii="Arial" w:hAnsi="Arial" w:cs="Arial"/>
                <w:b/>
              </w:rPr>
              <w:t>Autho</w:t>
            </w:r>
            <w:r w:rsidRPr="00C501AB">
              <w:rPr>
                <w:rFonts w:ascii="Arial" w:hAnsi="Arial" w:cs="Arial"/>
                <w:b/>
                <w:spacing w:val="4"/>
              </w:rPr>
              <w:t>r</w:t>
            </w:r>
            <w:r w:rsidRPr="00C501AB">
              <w:rPr>
                <w:rFonts w:ascii="Arial" w:hAnsi="Arial" w:cs="Arial"/>
                <w:b/>
                <w:spacing w:val="-7"/>
              </w:rPr>
              <w:t>’</w:t>
            </w:r>
            <w:r w:rsidRPr="00C501AB">
              <w:rPr>
                <w:rFonts w:ascii="Arial" w:hAnsi="Arial" w:cs="Arial"/>
                <w:b/>
              </w:rPr>
              <w:t xml:space="preserve">s Feedback </w:t>
            </w:r>
            <w:r w:rsidRPr="00C501AB">
              <w:rPr>
                <w:rFonts w:ascii="Arial" w:hAnsi="Arial" w:cs="Arial"/>
                <w:i/>
              </w:rPr>
              <w:t>(Please cor</w:t>
            </w:r>
            <w:r w:rsidRPr="00C501AB">
              <w:rPr>
                <w:rFonts w:ascii="Arial" w:hAnsi="Arial" w:cs="Arial"/>
                <w:i/>
                <w:spacing w:val="-7"/>
              </w:rPr>
              <w:t>r</w:t>
            </w:r>
            <w:r w:rsidRPr="00C501AB">
              <w:rPr>
                <w:rFonts w:ascii="Arial" w:hAnsi="Arial" w:cs="Arial"/>
                <w:i/>
              </w:rPr>
              <w:t>ect the manuscript and highlight that part in the manuscript. It is mandatory that authors should write his/her feedback he</w:t>
            </w:r>
            <w:r w:rsidRPr="00C501AB">
              <w:rPr>
                <w:rFonts w:ascii="Arial" w:hAnsi="Arial" w:cs="Arial"/>
                <w:i/>
                <w:spacing w:val="-7"/>
              </w:rPr>
              <w:t>r</w:t>
            </w:r>
            <w:r w:rsidRPr="00C501AB">
              <w:rPr>
                <w:rFonts w:ascii="Arial" w:hAnsi="Arial" w:cs="Arial"/>
                <w:i/>
              </w:rPr>
              <w:t>e)</w:t>
            </w:r>
          </w:p>
        </w:tc>
      </w:tr>
      <w:tr w:rsidR="004D7D41" w:rsidRPr="00C501AB" w14:paraId="5C0A6214" w14:textId="77777777">
        <w:trPr>
          <w:trHeight w:hRule="exact" w:val="1280"/>
        </w:trPr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620B8D" w14:textId="77777777" w:rsidR="004D7D41" w:rsidRPr="00C501AB" w:rsidRDefault="008916F9">
            <w:pPr>
              <w:spacing w:before="8"/>
              <w:ind w:left="460" w:right="236"/>
              <w:rPr>
                <w:rFonts w:ascii="Arial" w:hAnsi="Arial" w:cs="Arial"/>
              </w:rPr>
            </w:pPr>
            <w:r w:rsidRPr="00C501AB">
              <w:rPr>
                <w:rFonts w:ascii="Arial" w:hAnsi="Arial" w:cs="Arial"/>
                <w:b/>
              </w:rPr>
              <w:t xml:space="preserve">Please write a few sentences </w:t>
            </w:r>
            <w:r w:rsidRPr="00C501AB">
              <w:rPr>
                <w:rFonts w:ascii="Arial" w:hAnsi="Arial" w:cs="Arial"/>
                <w:b/>
                <w:spacing w:val="-4"/>
              </w:rPr>
              <w:t>r</w:t>
            </w:r>
            <w:r w:rsidRPr="00C501AB">
              <w:rPr>
                <w:rFonts w:ascii="Arial" w:hAnsi="Arial" w:cs="Arial"/>
                <w:b/>
              </w:rPr>
              <w:t>egarding the importance of this manuscript for the scientific communit</w:t>
            </w:r>
            <w:r w:rsidRPr="00C501AB">
              <w:rPr>
                <w:rFonts w:ascii="Arial" w:hAnsi="Arial" w:cs="Arial"/>
                <w:b/>
                <w:spacing w:val="-11"/>
              </w:rPr>
              <w:t>y</w:t>
            </w:r>
            <w:r w:rsidRPr="00C501AB">
              <w:rPr>
                <w:rFonts w:ascii="Arial" w:hAnsi="Arial" w:cs="Arial"/>
                <w:b/>
              </w:rPr>
              <w:t xml:space="preserve">. A minimum of 3-4 sentences may be </w:t>
            </w:r>
            <w:r w:rsidRPr="00C501AB">
              <w:rPr>
                <w:rFonts w:ascii="Arial" w:hAnsi="Arial" w:cs="Arial"/>
                <w:b/>
                <w:spacing w:val="-4"/>
              </w:rPr>
              <w:t>r</w:t>
            </w:r>
            <w:r w:rsidRPr="00C501AB">
              <w:rPr>
                <w:rFonts w:ascii="Arial" w:hAnsi="Arial" w:cs="Arial"/>
                <w:b/>
              </w:rPr>
              <w:t>equi</w:t>
            </w:r>
            <w:r w:rsidRPr="00C501AB">
              <w:rPr>
                <w:rFonts w:ascii="Arial" w:hAnsi="Arial" w:cs="Arial"/>
                <w:b/>
                <w:spacing w:val="-4"/>
              </w:rPr>
              <w:t>r</w:t>
            </w:r>
            <w:r w:rsidRPr="00C501AB">
              <w:rPr>
                <w:rFonts w:ascii="Arial" w:hAnsi="Arial" w:cs="Arial"/>
                <w:b/>
              </w:rPr>
              <w:t>ed for this part.</w:t>
            </w:r>
          </w:p>
        </w:tc>
        <w:tc>
          <w:tcPr>
            <w:tcW w:w="9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61DCD6" w14:textId="77777777" w:rsidR="004D7D41" w:rsidRPr="00C501AB" w:rsidRDefault="008916F9">
            <w:pPr>
              <w:spacing w:before="8"/>
              <w:ind w:left="95" w:right="472"/>
              <w:rPr>
                <w:rFonts w:ascii="Arial" w:hAnsi="Arial" w:cs="Arial"/>
              </w:rPr>
            </w:pPr>
            <w:r w:rsidRPr="00C501AB">
              <w:rPr>
                <w:rFonts w:ascii="Arial" w:hAnsi="Arial" w:cs="Arial"/>
              </w:rPr>
              <w:t xml:space="preserve">A comprehensive analysis on the role of Continuous </w:t>
            </w:r>
            <w:r w:rsidRPr="00C501AB">
              <w:rPr>
                <w:rFonts w:ascii="Arial" w:hAnsi="Arial" w:cs="Arial"/>
                <w:spacing w:val="-14"/>
              </w:rPr>
              <w:t>T</w:t>
            </w:r>
            <w:r w:rsidRPr="00C501AB">
              <w:rPr>
                <w:rFonts w:ascii="Arial" w:hAnsi="Arial" w:cs="Arial"/>
              </w:rPr>
              <w:t>esting in DevOps for cloud migration particularly in Property and Casualty insurance sector is covered in this manuscript. It also talks about software qualit</w:t>
            </w:r>
            <w:r w:rsidRPr="00C501AB">
              <w:rPr>
                <w:rFonts w:ascii="Arial" w:hAnsi="Arial" w:cs="Arial"/>
                <w:spacing w:val="-13"/>
              </w:rPr>
              <w:t>y</w:t>
            </w:r>
            <w:r w:rsidRPr="00C501AB">
              <w:rPr>
                <w:rFonts w:ascii="Arial" w:hAnsi="Arial" w:cs="Arial"/>
              </w:rPr>
              <w:t>, deployment cycles, risk mitigation which o</w:t>
            </w:r>
            <w:r w:rsidRPr="00C501AB">
              <w:rPr>
                <w:rFonts w:ascii="Arial" w:hAnsi="Arial" w:cs="Arial"/>
                <w:spacing w:val="-4"/>
              </w:rPr>
              <w:t>f</w:t>
            </w:r>
            <w:r w:rsidRPr="00C501AB">
              <w:rPr>
                <w:rFonts w:ascii="Arial" w:hAnsi="Arial" w:cs="Arial"/>
              </w:rPr>
              <w:t>fers valuable insights to the research and practitioner communit</w:t>
            </w:r>
            <w:r w:rsidRPr="00C501AB">
              <w:rPr>
                <w:rFonts w:ascii="Arial" w:hAnsi="Arial" w:cs="Arial"/>
                <w:spacing w:val="-13"/>
              </w:rPr>
              <w:t>y</w:t>
            </w:r>
            <w:r w:rsidRPr="00C501AB">
              <w:rPr>
                <w:rFonts w:ascii="Arial" w:hAnsi="Arial" w:cs="Arial"/>
              </w:rPr>
              <w:t>.</w:t>
            </w:r>
          </w:p>
        </w:tc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1FBEC" w14:textId="7E0838E1" w:rsidR="004D7D41" w:rsidRPr="00C501AB" w:rsidRDefault="004D48D7">
            <w:pPr>
              <w:rPr>
                <w:rFonts w:ascii="Arial" w:hAnsi="Arial" w:cs="Arial"/>
                <w:bCs/>
              </w:rPr>
            </w:pPr>
            <w:r w:rsidRPr="00C501AB">
              <w:rPr>
                <w:rFonts w:ascii="Arial" w:hAnsi="Arial" w:cs="Arial"/>
                <w:bCs/>
                <w:lang w:val="en-GB"/>
              </w:rPr>
              <w:t>Appreciate your review and feedback.</w:t>
            </w:r>
          </w:p>
        </w:tc>
      </w:tr>
      <w:tr w:rsidR="004D7D41" w:rsidRPr="00C501AB" w14:paraId="494330C8" w14:textId="77777777" w:rsidTr="00B31B61">
        <w:trPr>
          <w:trHeight w:hRule="exact" w:val="586"/>
        </w:trPr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16ED6" w14:textId="77777777" w:rsidR="004D7D41" w:rsidRPr="00C501AB" w:rsidRDefault="008916F9">
            <w:pPr>
              <w:spacing w:before="3"/>
              <w:ind w:left="460"/>
              <w:rPr>
                <w:rFonts w:ascii="Arial" w:hAnsi="Arial" w:cs="Arial"/>
              </w:rPr>
            </w:pPr>
            <w:r w:rsidRPr="00C501AB">
              <w:rPr>
                <w:rFonts w:ascii="Arial" w:hAnsi="Arial" w:cs="Arial"/>
                <w:b/>
              </w:rPr>
              <w:t>Is the title of the article suitable?</w:t>
            </w:r>
          </w:p>
          <w:p w14:paraId="55E5CBDA" w14:textId="77777777" w:rsidR="004D7D41" w:rsidRPr="00C501AB" w:rsidRDefault="008916F9">
            <w:pPr>
              <w:ind w:left="460"/>
              <w:rPr>
                <w:rFonts w:ascii="Arial" w:hAnsi="Arial" w:cs="Arial"/>
              </w:rPr>
            </w:pPr>
            <w:r w:rsidRPr="00C501AB">
              <w:rPr>
                <w:rFonts w:ascii="Arial" w:hAnsi="Arial" w:cs="Arial"/>
                <w:b/>
              </w:rPr>
              <w:t>(If not please suggest an alternative title)</w:t>
            </w:r>
          </w:p>
        </w:tc>
        <w:tc>
          <w:tcPr>
            <w:tcW w:w="9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A484E" w14:textId="77777777" w:rsidR="004D7D41" w:rsidRPr="00C501AB" w:rsidRDefault="008916F9">
            <w:pPr>
              <w:spacing w:before="3"/>
              <w:ind w:left="95"/>
              <w:rPr>
                <w:rFonts w:ascii="Arial" w:hAnsi="Arial" w:cs="Arial"/>
              </w:rPr>
            </w:pPr>
            <w:proofErr w:type="gramStart"/>
            <w:r w:rsidRPr="00C501AB">
              <w:rPr>
                <w:rFonts w:ascii="Arial" w:hAnsi="Arial" w:cs="Arial"/>
                <w:spacing w:val="-20"/>
              </w:rPr>
              <w:t>Y</w:t>
            </w:r>
            <w:r w:rsidRPr="00C501AB">
              <w:rPr>
                <w:rFonts w:ascii="Arial" w:hAnsi="Arial" w:cs="Arial"/>
              </w:rPr>
              <w:t>es</w:t>
            </w:r>
            <w:proofErr w:type="gramEnd"/>
            <w:r w:rsidRPr="00C501AB">
              <w:rPr>
                <w:rFonts w:ascii="Arial" w:hAnsi="Arial" w:cs="Arial"/>
              </w:rPr>
              <w:t xml:space="preserve"> the title is suitable.</w:t>
            </w:r>
          </w:p>
        </w:tc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4B792" w14:textId="4ED0776A" w:rsidR="004D7D41" w:rsidRPr="00C501AB" w:rsidRDefault="002321AC">
            <w:pPr>
              <w:rPr>
                <w:rFonts w:ascii="Arial" w:hAnsi="Arial" w:cs="Arial"/>
                <w:bCs/>
              </w:rPr>
            </w:pPr>
            <w:r w:rsidRPr="00C501AB">
              <w:rPr>
                <w:rFonts w:ascii="Arial" w:hAnsi="Arial" w:cs="Arial"/>
              </w:rPr>
              <w:t xml:space="preserve"> </w:t>
            </w:r>
            <w:r w:rsidR="00C50BAF" w:rsidRPr="00C501AB">
              <w:rPr>
                <w:rFonts w:ascii="Arial" w:hAnsi="Arial" w:cs="Arial"/>
                <w:bCs/>
                <w:lang w:val="en-GB"/>
              </w:rPr>
              <w:t>Appreciate your review and feedback.</w:t>
            </w:r>
          </w:p>
        </w:tc>
      </w:tr>
      <w:tr w:rsidR="004D7D41" w:rsidRPr="00C501AB" w14:paraId="7CC79D4B" w14:textId="77777777" w:rsidTr="00777E2D">
        <w:trPr>
          <w:trHeight w:hRule="exact" w:val="2359"/>
        </w:trPr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35335" w14:textId="77777777" w:rsidR="004D7D41" w:rsidRPr="00C501AB" w:rsidRDefault="008916F9">
            <w:pPr>
              <w:spacing w:line="220" w:lineRule="exact"/>
              <w:ind w:left="460" w:right="197"/>
              <w:rPr>
                <w:rFonts w:ascii="Arial" w:hAnsi="Arial" w:cs="Arial"/>
              </w:rPr>
            </w:pPr>
            <w:r w:rsidRPr="00C501AB">
              <w:rPr>
                <w:rFonts w:ascii="Arial" w:hAnsi="Arial" w:cs="Arial"/>
                <w:b/>
              </w:rPr>
              <w:t>Is the abstract of the article comp</w:t>
            </w:r>
            <w:r w:rsidRPr="00C501AB">
              <w:rPr>
                <w:rFonts w:ascii="Arial" w:hAnsi="Arial" w:cs="Arial"/>
                <w:b/>
                <w:spacing w:val="-4"/>
              </w:rPr>
              <w:t>r</w:t>
            </w:r>
            <w:r w:rsidRPr="00C501AB">
              <w:rPr>
                <w:rFonts w:ascii="Arial" w:hAnsi="Arial" w:cs="Arial"/>
                <w:b/>
              </w:rPr>
              <w:t>ehensive? Do you suggest the addition (or deletion) of some points in this section? Please write your suggestions he</w:t>
            </w:r>
            <w:r w:rsidRPr="00C501AB">
              <w:rPr>
                <w:rFonts w:ascii="Arial" w:hAnsi="Arial" w:cs="Arial"/>
                <w:b/>
                <w:spacing w:val="-4"/>
              </w:rPr>
              <w:t>r</w:t>
            </w:r>
            <w:r w:rsidRPr="00C501AB">
              <w:rPr>
                <w:rFonts w:ascii="Arial" w:hAnsi="Arial" w:cs="Arial"/>
                <w:b/>
              </w:rPr>
              <w:t>e.</w:t>
            </w:r>
          </w:p>
        </w:tc>
        <w:tc>
          <w:tcPr>
            <w:tcW w:w="9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BD6F8" w14:textId="77777777" w:rsidR="004D7D41" w:rsidRPr="00C501AB" w:rsidRDefault="008916F9">
            <w:pPr>
              <w:spacing w:line="220" w:lineRule="exact"/>
              <w:ind w:left="95" w:right="329"/>
              <w:rPr>
                <w:rFonts w:ascii="Arial" w:hAnsi="Arial" w:cs="Arial"/>
              </w:rPr>
            </w:pPr>
            <w:r w:rsidRPr="00C501AB">
              <w:rPr>
                <w:rFonts w:ascii="Arial" w:hAnsi="Arial" w:cs="Arial"/>
              </w:rPr>
              <w:t>It will be beneficial if the author can mention about the specific tools and frameworks used in this stud</w:t>
            </w:r>
            <w:r w:rsidRPr="00C501AB">
              <w:rPr>
                <w:rFonts w:ascii="Arial" w:hAnsi="Arial" w:cs="Arial"/>
                <w:spacing w:val="-13"/>
              </w:rPr>
              <w:t>y</w:t>
            </w:r>
            <w:r w:rsidRPr="00C501AB">
              <w:rPr>
                <w:rFonts w:ascii="Arial" w:hAnsi="Arial" w:cs="Arial"/>
              </w:rPr>
              <w:t>, which gives a better understanding of the technical aspects covered.</w:t>
            </w:r>
          </w:p>
        </w:tc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4787E" w14:textId="02E7E050" w:rsidR="004D7D41" w:rsidRPr="00C501AB" w:rsidRDefault="00E70907">
            <w:pPr>
              <w:rPr>
                <w:rFonts w:ascii="Arial" w:hAnsi="Arial" w:cs="Arial"/>
                <w:bCs/>
                <w:lang w:val="en-GB"/>
              </w:rPr>
            </w:pPr>
            <w:r w:rsidRPr="00C501AB">
              <w:rPr>
                <w:rFonts w:ascii="Arial" w:hAnsi="Arial" w:cs="Arial"/>
              </w:rPr>
              <w:t xml:space="preserve"> </w:t>
            </w:r>
            <w:r w:rsidR="002C3A30" w:rsidRPr="00C501AB">
              <w:rPr>
                <w:rFonts w:ascii="Arial" w:hAnsi="Arial" w:cs="Arial"/>
                <w:bCs/>
                <w:lang w:val="en-GB"/>
              </w:rPr>
              <w:t>Appreciate your review and feedback.</w:t>
            </w:r>
          </w:p>
          <w:p w14:paraId="3699C4F2" w14:textId="77777777" w:rsidR="002C3A30" w:rsidRPr="00C501AB" w:rsidRDefault="002C3A30">
            <w:pPr>
              <w:rPr>
                <w:rFonts w:ascii="Arial" w:hAnsi="Arial" w:cs="Arial"/>
                <w:bCs/>
                <w:lang w:val="en-GB"/>
              </w:rPr>
            </w:pPr>
          </w:p>
          <w:p w14:paraId="39D3C620" w14:textId="1F7A67E0" w:rsidR="00705124" w:rsidRPr="00C501AB" w:rsidRDefault="00A138F1">
            <w:pPr>
              <w:rPr>
                <w:rFonts w:ascii="Arial" w:hAnsi="Arial" w:cs="Arial"/>
              </w:rPr>
            </w:pPr>
            <w:r w:rsidRPr="00C501AB">
              <w:rPr>
                <w:rFonts w:ascii="Arial" w:hAnsi="Arial" w:cs="Arial"/>
                <w:bCs/>
                <w:lang w:val="en-GB"/>
              </w:rPr>
              <w:t xml:space="preserve">Abstract included with tools and framework. </w:t>
            </w:r>
          </w:p>
          <w:p w14:paraId="5F283003" w14:textId="77777777" w:rsidR="00DB4A33" w:rsidRPr="00C501AB" w:rsidRDefault="00DB4A33" w:rsidP="00DB4A33">
            <w:pPr>
              <w:pStyle w:val="Body"/>
              <w:spacing w:after="0"/>
              <w:rPr>
                <w:rFonts w:ascii="Arial" w:hAnsi="Arial" w:cs="Arial"/>
              </w:rPr>
            </w:pPr>
            <w:r w:rsidRPr="00C501AB">
              <w:rPr>
                <w:rFonts w:ascii="Arial" w:hAnsi="Arial" w:cs="Arial"/>
                <w:highlight w:val="yellow"/>
              </w:rPr>
              <w:t>The study evaluates the impact of AI/ML-driven test automation, security testing, and performance validation using tools like Selenium like Selenium, JUnit, and TestNG; CI/CD pipelines such as Jenkins, GitHub Actions, and Azure DevOps. Experimental testing with comparative evaluations shows that a CT structured approach simplifies any cloud migration project and improves defect propagation and compliance ratios in regulated industries.</w:t>
            </w:r>
          </w:p>
          <w:p w14:paraId="5AC2C335" w14:textId="1A65434E" w:rsidR="00D24A3D" w:rsidRPr="00C501AB" w:rsidRDefault="004B1885">
            <w:pPr>
              <w:rPr>
                <w:rFonts w:ascii="Arial" w:hAnsi="Arial" w:cs="Arial"/>
                <w:highlight w:val="green"/>
              </w:rPr>
            </w:pPr>
            <w:r w:rsidRPr="00C501AB">
              <w:rPr>
                <w:rFonts w:ascii="Arial" w:hAnsi="Arial" w:cs="Arial"/>
              </w:rPr>
              <w:t xml:space="preserve"> </w:t>
            </w:r>
          </w:p>
        </w:tc>
      </w:tr>
      <w:tr w:rsidR="004D7D41" w:rsidRPr="00C501AB" w14:paraId="14DE4876" w14:textId="77777777">
        <w:trPr>
          <w:trHeight w:hRule="exact" w:val="720"/>
        </w:trPr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A4CAC" w14:textId="77777777" w:rsidR="004D7D41" w:rsidRPr="00C501AB" w:rsidRDefault="008916F9">
            <w:pPr>
              <w:spacing w:before="13"/>
              <w:ind w:left="460" w:right="358"/>
              <w:rPr>
                <w:rFonts w:ascii="Arial" w:hAnsi="Arial" w:cs="Arial"/>
              </w:rPr>
            </w:pPr>
            <w:r w:rsidRPr="00C501AB">
              <w:rPr>
                <w:rFonts w:ascii="Arial" w:hAnsi="Arial" w:cs="Arial"/>
                <w:b/>
              </w:rPr>
              <w:t>Is the manuscript scientificall</w:t>
            </w:r>
            <w:r w:rsidRPr="00C501AB">
              <w:rPr>
                <w:rFonts w:ascii="Arial" w:hAnsi="Arial" w:cs="Arial"/>
                <w:b/>
                <w:spacing w:val="-11"/>
              </w:rPr>
              <w:t>y</w:t>
            </w:r>
            <w:r w:rsidRPr="00C501AB">
              <w:rPr>
                <w:rFonts w:ascii="Arial" w:hAnsi="Arial" w:cs="Arial"/>
                <w:b/>
              </w:rPr>
              <w:t>, cor</w:t>
            </w:r>
            <w:r w:rsidRPr="00C501AB">
              <w:rPr>
                <w:rFonts w:ascii="Arial" w:hAnsi="Arial" w:cs="Arial"/>
                <w:b/>
                <w:spacing w:val="-4"/>
              </w:rPr>
              <w:t>r</w:t>
            </w:r>
            <w:r w:rsidRPr="00C501AB">
              <w:rPr>
                <w:rFonts w:ascii="Arial" w:hAnsi="Arial" w:cs="Arial"/>
                <w:b/>
              </w:rPr>
              <w:t>ect? Please write he</w:t>
            </w:r>
            <w:r w:rsidRPr="00C501AB">
              <w:rPr>
                <w:rFonts w:ascii="Arial" w:hAnsi="Arial" w:cs="Arial"/>
                <w:b/>
                <w:spacing w:val="-4"/>
              </w:rPr>
              <w:t>r</w:t>
            </w:r>
            <w:r w:rsidRPr="00C501AB">
              <w:rPr>
                <w:rFonts w:ascii="Arial" w:hAnsi="Arial" w:cs="Arial"/>
                <w:b/>
              </w:rPr>
              <w:t>e.</w:t>
            </w:r>
          </w:p>
        </w:tc>
        <w:tc>
          <w:tcPr>
            <w:tcW w:w="9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C10DE" w14:textId="77777777" w:rsidR="004D7D41" w:rsidRPr="00C501AB" w:rsidRDefault="008916F9">
            <w:pPr>
              <w:spacing w:before="13"/>
              <w:ind w:left="95" w:right="1110"/>
              <w:rPr>
                <w:rFonts w:ascii="Arial" w:hAnsi="Arial" w:cs="Arial"/>
              </w:rPr>
            </w:pPr>
            <w:proofErr w:type="gramStart"/>
            <w:r w:rsidRPr="00C501AB">
              <w:rPr>
                <w:rFonts w:ascii="Arial" w:hAnsi="Arial" w:cs="Arial"/>
                <w:spacing w:val="-20"/>
              </w:rPr>
              <w:t>Y</w:t>
            </w:r>
            <w:r w:rsidRPr="00C501AB">
              <w:rPr>
                <w:rFonts w:ascii="Arial" w:hAnsi="Arial" w:cs="Arial"/>
              </w:rPr>
              <w:t>es</w:t>
            </w:r>
            <w:proofErr w:type="gramEnd"/>
            <w:r w:rsidRPr="00C501AB">
              <w:rPr>
                <w:rFonts w:ascii="Arial" w:hAnsi="Arial" w:cs="Arial"/>
              </w:rPr>
              <w:t xml:space="preserve"> the manuscript is scientifically correct, it follows detailed literature revie</w:t>
            </w:r>
            <w:r w:rsidRPr="00C501AB">
              <w:rPr>
                <w:rFonts w:ascii="Arial" w:hAnsi="Arial" w:cs="Arial"/>
                <w:spacing w:val="-13"/>
              </w:rPr>
              <w:t>w</w:t>
            </w:r>
            <w:r w:rsidRPr="00C501AB">
              <w:rPr>
                <w:rFonts w:ascii="Arial" w:hAnsi="Arial" w:cs="Arial"/>
              </w:rPr>
              <w:t>, case studies, surveys, experimentation and results along with supported data and clear evidence.</w:t>
            </w:r>
          </w:p>
        </w:tc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6FD8D6" w14:textId="584CA918" w:rsidR="004D7D41" w:rsidRPr="00C501AB" w:rsidRDefault="00C32F8F">
            <w:pPr>
              <w:rPr>
                <w:rFonts w:ascii="Arial" w:hAnsi="Arial" w:cs="Arial"/>
              </w:rPr>
            </w:pPr>
            <w:r w:rsidRPr="00C501AB">
              <w:rPr>
                <w:rFonts w:ascii="Arial" w:hAnsi="Arial" w:cs="Arial"/>
                <w:bCs/>
                <w:lang w:val="en-GB"/>
              </w:rPr>
              <w:t>Appreciate your review and feedback.</w:t>
            </w:r>
          </w:p>
        </w:tc>
      </w:tr>
      <w:tr w:rsidR="004D7D41" w:rsidRPr="00C501AB" w14:paraId="79A402C3" w14:textId="77777777">
        <w:trPr>
          <w:trHeight w:hRule="exact" w:val="720"/>
        </w:trPr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8E8B9E" w14:textId="77777777" w:rsidR="004D7D41" w:rsidRPr="00C501AB" w:rsidRDefault="008916F9">
            <w:pPr>
              <w:spacing w:before="13"/>
              <w:ind w:left="460" w:right="396"/>
              <w:rPr>
                <w:rFonts w:ascii="Arial" w:hAnsi="Arial" w:cs="Arial"/>
              </w:rPr>
            </w:pPr>
            <w:r w:rsidRPr="00C501AB">
              <w:rPr>
                <w:rFonts w:ascii="Arial" w:hAnsi="Arial" w:cs="Arial"/>
                <w:b/>
              </w:rPr>
              <w:t>A</w:t>
            </w:r>
            <w:r w:rsidRPr="00C501AB">
              <w:rPr>
                <w:rFonts w:ascii="Arial" w:hAnsi="Arial" w:cs="Arial"/>
                <w:b/>
                <w:spacing w:val="-4"/>
              </w:rPr>
              <w:t>r</w:t>
            </w:r>
            <w:r w:rsidRPr="00C501AB">
              <w:rPr>
                <w:rFonts w:ascii="Arial" w:hAnsi="Arial" w:cs="Arial"/>
                <w:b/>
              </w:rPr>
              <w:t xml:space="preserve">e the </w:t>
            </w:r>
            <w:r w:rsidRPr="00C501AB">
              <w:rPr>
                <w:rFonts w:ascii="Arial" w:hAnsi="Arial" w:cs="Arial"/>
                <w:b/>
                <w:spacing w:val="-4"/>
              </w:rPr>
              <w:t>r</w:t>
            </w:r>
            <w:r w:rsidRPr="00C501AB">
              <w:rPr>
                <w:rFonts w:ascii="Arial" w:hAnsi="Arial" w:cs="Arial"/>
                <w:b/>
              </w:rPr>
              <w:t>efe</w:t>
            </w:r>
            <w:r w:rsidRPr="00C501AB">
              <w:rPr>
                <w:rFonts w:ascii="Arial" w:hAnsi="Arial" w:cs="Arial"/>
                <w:b/>
                <w:spacing w:val="-4"/>
              </w:rPr>
              <w:t>r</w:t>
            </w:r>
            <w:r w:rsidRPr="00C501AB">
              <w:rPr>
                <w:rFonts w:ascii="Arial" w:hAnsi="Arial" w:cs="Arial"/>
                <w:b/>
              </w:rPr>
              <w:t xml:space="preserve">ences sufficient and </w:t>
            </w:r>
            <w:r w:rsidRPr="00C501AB">
              <w:rPr>
                <w:rFonts w:ascii="Arial" w:hAnsi="Arial" w:cs="Arial"/>
                <w:b/>
                <w:spacing w:val="-4"/>
              </w:rPr>
              <w:t>r</w:t>
            </w:r>
            <w:r w:rsidRPr="00C501AB">
              <w:rPr>
                <w:rFonts w:ascii="Arial" w:hAnsi="Arial" w:cs="Arial"/>
                <w:b/>
              </w:rPr>
              <w:t xml:space="preserve">ecent? If you have suggestions of additional </w:t>
            </w:r>
            <w:r w:rsidRPr="00C501AB">
              <w:rPr>
                <w:rFonts w:ascii="Arial" w:hAnsi="Arial" w:cs="Arial"/>
                <w:b/>
                <w:spacing w:val="-4"/>
              </w:rPr>
              <w:t>r</w:t>
            </w:r>
            <w:r w:rsidRPr="00C501AB">
              <w:rPr>
                <w:rFonts w:ascii="Arial" w:hAnsi="Arial" w:cs="Arial"/>
                <w:b/>
              </w:rPr>
              <w:t>efe</w:t>
            </w:r>
            <w:r w:rsidRPr="00C501AB">
              <w:rPr>
                <w:rFonts w:ascii="Arial" w:hAnsi="Arial" w:cs="Arial"/>
                <w:b/>
                <w:spacing w:val="-4"/>
              </w:rPr>
              <w:t>r</w:t>
            </w:r>
            <w:r w:rsidRPr="00C501AB">
              <w:rPr>
                <w:rFonts w:ascii="Arial" w:hAnsi="Arial" w:cs="Arial"/>
                <w:b/>
              </w:rPr>
              <w:t xml:space="preserve">ences, please mention them in the </w:t>
            </w:r>
            <w:r w:rsidRPr="00C501AB">
              <w:rPr>
                <w:rFonts w:ascii="Arial" w:hAnsi="Arial" w:cs="Arial"/>
                <w:b/>
                <w:spacing w:val="-4"/>
              </w:rPr>
              <w:t>r</w:t>
            </w:r>
            <w:r w:rsidRPr="00C501AB">
              <w:rPr>
                <w:rFonts w:ascii="Arial" w:hAnsi="Arial" w:cs="Arial"/>
                <w:b/>
              </w:rPr>
              <w:t>eview form.</w:t>
            </w:r>
          </w:p>
        </w:tc>
        <w:tc>
          <w:tcPr>
            <w:tcW w:w="9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F0172" w14:textId="77777777" w:rsidR="004D7D41" w:rsidRPr="00C501AB" w:rsidRDefault="008916F9">
            <w:pPr>
              <w:spacing w:before="13"/>
              <w:ind w:left="95"/>
              <w:rPr>
                <w:rFonts w:ascii="Arial" w:hAnsi="Arial" w:cs="Arial"/>
              </w:rPr>
            </w:pPr>
            <w:proofErr w:type="gramStart"/>
            <w:r w:rsidRPr="00C501AB">
              <w:rPr>
                <w:rFonts w:ascii="Arial" w:hAnsi="Arial" w:cs="Arial"/>
                <w:spacing w:val="-20"/>
              </w:rPr>
              <w:t>Y</w:t>
            </w:r>
            <w:r w:rsidRPr="00C501AB">
              <w:rPr>
                <w:rFonts w:ascii="Arial" w:hAnsi="Arial" w:cs="Arial"/>
              </w:rPr>
              <w:t>es</w:t>
            </w:r>
            <w:proofErr w:type="gramEnd"/>
            <w:r w:rsidRPr="00C501AB">
              <w:rPr>
                <w:rFonts w:ascii="Arial" w:hAnsi="Arial" w:cs="Arial"/>
              </w:rPr>
              <w:t xml:space="preserve"> the references are su</w:t>
            </w:r>
            <w:r w:rsidRPr="00C501AB">
              <w:rPr>
                <w:rFonts w:ascii="Arial" w:hAnsi="Arial" w:cs="Arial"/>
                <w:spacing w:val="-4"/>
              </w:rPr>
              <w:t>f</w:t>
            </w:r>
            <w:r w:rsidRPr="00C501AB">
              <w:rPr>
                <w:rFonts w:ascii="Arial" w:hAnsi="Arial" w:cs="Arial"/>
              </w:rPr>
              <w:t>ficient and recent ranging sources from 2021 to 2024.</w:t>
            </w:r>
          </w:p>
        </w:tc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372C1B" w14:textId="671F8D83" w:rsidR="004D7D41" w:rsidRPr="00C501AB" w:rsidRDefault="00C32F8F">
            <w:pPr>
              <w:rPr>
                <w:rFonts w:ascii="Arial" w:hAnsi="Arial" w:cs="Arial"/>
              </w:rPr>
            </w:pPr>
            <w:r w:rsidRPr="00C501AB">
              <w:rPr>
                <w:rFonts w:ascii="Arial" w:hAnsi="Arial" w:cs="Arial"/>
                <w:bCs/>
                <w:lang w:val="en-GB"/>
              </w:rPr>
              <w:t>Appreciate your review and feedback.</w:t>
            </w:r>
          </w:p>
        </w:tc>
      </w:tr>
      <w:tr w:rsidR="004D7D41" w:rsidRPr="00C501AB" w14:paraId="685D2A51" w14:textId="77777777">
        <w:trPr>
          <w:trHeight w:hRule="exact" w:val="720"/>
        </w:trPr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AF5D1" w14:textId="77777777" w:rsidR="004D7D41" w:rsidRPr="00C501AB" w:rsidRDefault="008916F9">
            <w:pPr>
              <w:spacing w:before="13"/>
              <w:ind w:left="460" w:right="364"/>
              <w:rPr>
                <w:rFonts w:ascii="Arial" w:hAnsi="Arial" w:cs="Arial"/>
              </w:rPr>
            </w:pPr>
            <w:r w:rsidRPr="00C501AB">
              <w:rPr>
                <w:rFonts w:ascii="Arial" w:hAnsi="Arial" w:cs="Arial"/>
                <w:b/>
              </w:rPr>
              <w:t>Is the language/English quality of the article suitable for scholarly communications?</w:t>
            </w:r>
          </w:p>
        </w:tc>
        <w:tc>
          <w:tcPr>
            <w:tcW w:w="9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8519E2" w14:textId="77777777" w:rsidR="004D7D41" w:rsidRPr="00C501AB" w:rsidRDefault="008916F9">
            <w:pPr>
              <w:spacing w:before="13"/>
              <w:ind w:left="95"/>
              <w:rPr>
                <w:rFonts w:ascii="Arial" w:hAnsi="Arial" w:cs="Arial"/>
              </w:rPr>
            </w:pPr>
            <w:r w:rsidRPr="00C501AB">
              <w:rPr>
                <w:rFonts w:ascii="Arial" w:hAnsi="Arial" w:cs="Arial"/>
              </w:rPr>
              <w:t>The English quality is apt and suitable for scholarly communications.</w:t>
            </w:r>
          </w:p>
        </w:tc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ECD77" w14:textId="4029F931" w:rsidR="004D7D41" w:rsidRPr="00C501AB" w:rsidRDefault="00C32F8F">
            <w:pPr>
              <w:rPr>
                <w:rFonts w:ascii="Arial" w:hAnsi="Arial" w:cs="Arial"/>
              </w:rPr>
            </w:pPr>
            <w:r w:rsidRPr="00C501AB">
              <w:rPr>
                <w:rFonts w:ascii="Arial" w:hAnsi="Arial" w:cs="Arial"/>
                <w:bCs/>
                <w:lang w:val="en-GB"/>
              </w:rPr>
              <w:t>Appreciate your review and feedback.</w:t>
            </w:r>
          </w:p>
        </w:tc>
      </w:tr>
      <w:tr w:rsidR="004D7D41" w:rsidRPr="00C501AB" w14:paraId="519A8076" w14:textId="77777777" w:rsidTr="00FE65DA">
        <w:trPr>
          <w:trHeight w:hRule="exact" w:val="457"/>
        </w:trPr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D4854" w14:textId="77777777" w:rsidR="004D7D41" w:rsidRPr="00C501AB" w:rsidRDefault="008916F9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C501AB">
              <w:rPr>
                <w:rFonts w:ascii="Arial" w:hAnsi="Arial" w:cs="Arial"/>
                <w:b/>
                <w:u w:val="thick" w:color="000000"/>
              </w:rPr>
              <w:t xml:space="preserve"> Optional/</w:t>
            </w:r>
            <w:proofErr w:type="gramStart"/>
            <w:r w:rsidRPr="00C501AB">
              <w:rPr>
                <w:rFonts w:ascii="Arial" w:hAnsi="Arial" w:cs="Arial"/>
                <w:b/>
                <w:u w:val="thick" w:color="000000"/>
              </w:rPr>
              <w:t xml:space="preserve">General </w:t>
            </w:r>
            <w:r w:rsidRPr="00C501AB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C501AB">
              <w:rPr>
                <w:rFonts w:ascii="Arial" w:hAnsi="Arial" w:cs="Arial"/>
              </w:rPr>
              <w:t>comments</w:t>
            </w:r>
            <w:proofErr w:type="gramEnd"/>
          </w:p>
        </w:tc>
        <w:tc>
          <w:tcPr>
            <w:tcW w:w="9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CB5BA" w14:textId="77777777" w:rsidR="004D7D41" w:rsidRPr="00C501AB" w:rsidRDefault="004D7D41">
            <w:pPr>
              <w:rPr>
                <w:rFonts w:ascii="Arial" w:hAnsi="Arial" w:cs="Arial"/>
              </w:rPr>
            </w:pPr>
          </w:p>
        </w:tc>
        <w:tc>
          <w:tcPr>
            <w:tcW w:w="6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47A08" w14:textId="77777777" w:rsidR="004D7D41" w:rsidRPr="00C501AB" w:rsidRDefault="004D7D41">
            <w:pPr>
              <w:rPr>
                <w:rFonts w:ascii="Arial" w:hAnsi="Arial" w:cs="Arial"/>
              </w:rPr>
            </w:pPr>
          </w:p>
        </w:tc>
      </w:tr>
    </w:tbl>
    <w:p w14:paraId="1FB55336" w14:textId="77777777" w:rsidR="004D7D41" w:rsidRPr="00C501AB" w:rsidRDefault="004D7D41">
      <w:pPr>
        <w:spacing w:line="200" w:lineRule="exac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5"/>
        <w:gridCol w:w="7244"/>
        <w:gridCol w:w="7231"/>
      </w:tblGrid>
      <w:tr w:rsidR="00D1534B" w:rsidRPr="00C501AB" w14:paraId="5CA1AE80" w14:textId="77777777" w:rsidTr="00D1534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F9A15" w14:textId="77777777" w:rsidR="00D1534B" w:rsidRPr="00C501AB" w:rsidRDefault="00D1534B" w:rsidP="00D1534B">
            <w:pPr>
              <w:spacing w:line="200" w:lineRule="exact"/>
              <w:rPr>
                <w:rFonts w:ascii="Arial" w:hAnsi="Arial" w:cs="Arial"/>
                <w:b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C501AB">
              <w:rPr>
                <w:rFonts w:ascii="Arial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C501AB">
              <w:rPr>
                <w:rFonts w:ascii="Arial" w:hAnsi="Arial" w:cs="Arial"/>
                <w:b/>
                <w:u w:val="single"/>
                <w:lang w:val="en-GB"/>
              </w:rPr>
              <w:t xml:space="preserve"> </w:t>
            </w:r>
          </w:p>
          <w:p w14:paraId="29271D74" w14:textId="77777777" w:rsidR="00D1534B" w:rsidRPr="00C501AB" w:rsidRDefault="00D1534B" w:rsidP="00D1534B">
            <w:pPr>
              <w:spacing w:line="200" w:lineRule="exact"/>
              <w:rPr>
                <w:rFonts w:ascii="Arial" w:hAnsi="Arial" w:cs="Arial"/>
                <w:b/>
                <w:u w:val="single"/>
                <w:lang w:val="en-GB"/>
              </w:rPr>
            </w:pPr>
          </w:p>
        </w:tc>
      </w:tr>
      <w:tr w:rsidR="00D1534B" w:rsidRPr="00C501AB" w14:paraId="370AB9EB" w14:textId="77777777" w:rsidTr="00D1534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049A7" w14:textId="77777777" w:rsidR="00D1534B" w:rsidRPr="00C501AB" w:rsidRDefault="00D1534B" w:rsidP="00D1534B">
            <w:pPr>
              <w:spacing w:line="200" w:lineRule="exact"/>
              <w:rPr>
                <w:rFonts w:ascii="Arial" w:hAnsi="Arial" w:cs="Arial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66DC0" w14:textId="77777777" w:rsidR="00D1534B" w:rsidRPr="00C501AB" w:rsidRDefault="00D1534B" w:rsidP="00D1534B">
            <w:pPr>
              <w:spacing w:line="200" w:lineRule="exact"/>
              <w:rPr>
                <w:rFonts w:ascii="Arial" w:hAnsi="Arial" w:cs="Arial"/>
                <w:b/>
                <w:bCs/>
                <w:lang w:val="en-GB"/>
              </w:rPr>
            </w:pPr>
            <w:r w:rsidRPr="00C501AB">
              <w:rPr>
                <w:rFonts w:ascii="Arial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D2FAC" w14:textId="77777777" w:rsidR="00D1534B" w:rsidRPr="00C501AB" w:rsidRDefault="00D1534B" w:rsidP="00D1534B">
            <w:pPr>
              <w:spacing w:line="200" w:lineRule="exact"/>
              <w:rPr>
                <w:rFonts w:ascii="Arial" w:hAnsi="Arial" w:cs="Arial"/>
                <w:bCs/>
                <w:lang w:val="en-GB"/>
              </w:rPr>
            </w:pPr>
            <w:r w:rsidRPr="00C501AB">
              <w:rPr>
                <w:rFonts w:ascii="Arial" w:hAnsi="Arial" w:cs="Arial"/>
                <w:b/>
                <w:bCs/>
                <w:lang w:val="en-GB"/>
              </w:rPr>
              <w:t>Author’s comment</w:t>
            </w:r>
            <w:r w:rsidRPr="00C501AB">
              <w:rPr>
                <w:rFonts w:ascii="Arial" w:hAnsi="Arial" w:cs="Arial"/>
                <w:bCs/>
                <w:lang w:val="en-GB"/>
              </w:rPr>
              <w:t xml:space="preserve"> </w:t>
            </w:r>
            <w:r w:rsidRPr="00C501AB">
              <w:rPr>
                <w:rFonts w:ascii="Arial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1534B" w:rsidRPr="00C501AB" w14:paraId="028573AD" w14:textId="77777777" w:rsidTr="00D1534B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B3D72" w14:textId="77777777" w:rsidR="00D1534B" w:rsidRPr="00C501AB" w:rsidRDefault="00D1534B" w:rsidP="00D1534B">
            <w:pPr>
              <w:spacing w:line="200" w:lineRule="exact"/>
              <w:rPr>
                <w:rFonts w:ascii="Arial" w:hAnsi="Arial" w:cs="Arial"/>
                <w:b/>
                <w:lang w:val="en-GB"/>
              </w:rPr>
            </w:pPr>
            <w:r w:rsidRPr="00C501AB">
              <w:rPr>
                <w:rFonts w:ascii="Arial" w:hAnsi="Arial" w:cs="Arial"/>
                <w:b/>
                <w:lang w:val="en-GB"/>
              </w:rPr>
              <w:t xml:space="preserve">Are there ethical issues in this manuscript? </w:t>
            </w:r>
          </w:p>
          <w:p w14:paraId="45C1066C" w14:textId="77777777" w:rsidR="00D1534B" w:rsidRPr="00C501AB" w:rsidRDefault="00D1534B" w:rsidP="00D1534B">
            <w:pPr>
              <w:spacing w:line="200" w:lineRule="exact"/>
              <w:rPr>
                <w:rFonts w:ascii="Arial" w:hAnsi="Arial" w:cs="Arial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02611" w14:textId="77777777" w:rsidR="00D1534B" w:rsidRPr="00C501AB" w:rsidRDefault="00D1534B" w:rsidP="00D1534B">
            <w:pPr>
              <w:spacing w:line="200" w:lineRule="exact"/>
              <w:rPr>
                <w:rFonts w:ascii="Arial" w:hAnsi="Arial" w:cs="Arial"/>
                <w:i/>
                <w:iCs/>
                <w:u w:val="single"/>
                <w:lang w:val="en-GB"/>
              </w:rPr>
            </w:pPr>
            <w:r w:rsidRPr="00C501AB">
              <w:rPr>
                <w:rFonts w:ascii="Arial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C501AB">
              <w:rPr>
                <w:rFonts w:ascii="Arial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C501AB">
              <w:rPr>
                <w:rFonts w:ascii="Arial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14:paraId="016122EF" w14:textId="77777777" w:rsidR="00D1534B" w:rsidRPr="00C501AB" w:rsidRDefault="00D1534B" w:rsidP="00D1534B">
            <w:pPr>
              <w:spacing w:line="200" w:lineRule="exact"/>
              <w:rPr>
                <w:rFonts w:ascii="Arial" w:hAnsi="Arial" w:cs="Arial"/>
                <w:lang w:val="en-GB"/>
              </w:rPr>
            </w:pPr>
          </w:p>
          <w:p w14:paraId="0685EC9D" w14:textId="77777777" w:rsidR="00D1534B" w:rsidRPr="00C501AB" w:rsidRDefault="00D1534B" w:rsidP="00D1534B">
            <w:pPr>
              <w:spacing w:line="200" w:lineRule="exact"/>
              <w:rPr>
                <w:rFonts w:ascii="Arial" w:hAnsi="Arial" w:cs="Arial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308F1" w14:textId="77777777" w:rsidR="00D1534B" w:rsidRPr="00C501AB" w:rsidRDefault="00D1534B" w:rsidP="00D1534B">
            <w:pPr>
              <w:spacing w:line="200" w:lineRule="exact"/>
              <w:rPr>
                <w:rFonts w:ascii="Arial" w:hAnsi="Arial" w:cs="Arial"/>
                <w:lang w:val="en-GB"/>
              </w:rPr>
            </w:pPr>
          </w:p>
          <w:p w14:paraId="6D0AFCF1" w14:textId="77777777" w:rsidR="00D1534B" w:rsidRPr="00C501AB" w:rsidRDefault="00D1534B" w:rsidP="00D1534B">
            <w:pPr>
              <w:spacing w:line="200" w:lineRule="exact"/>
              <w:rPr>
                <w:rFonts w:ascii="Arial" w:hAnsi="Arial" w:cs="Arial"/>
                <w:lang w:val="en-GB"/>
              </w:rPr>
            </w:pPr>
          </w:p>
          <w:p w14:paraId="5996A003" w14:textId="77777777" w:rsidR="00D1534B" w:rsidRPr="00C501AB" w:rsidRDefault="00D1534B" w:rsidP="00D1534B">
            <w:pPr>
              <w:spacing w:line="200" w:lineRule="exact"/>
              <w:rPr>
                <w:rFonts w:ascii="Arial" w:hAnsi="Arial" w:cs="Arial"/>
                <w:lang w:val="en-GB"/>
              </w:rPr>
            </w:pPr>
          </w:p>
        </w:tc>
      </w:tr>
    </w:tbl>
    <w:p w14:paraId="54B36C7E" w14:textId="77777777" w:rsidR="00D1534B" w:rsidRPr="00C501AB" w:rsidRDefault="00D1534B" w:rsidP="00D1534B">
      <w:pPr>
        <w:spacing w:line="200" w:lineRule="exact"/>
        <w:rPr>
          <w:rFonts w:ascii="Arial" w:hAnsi="Arial" w:cs="Arial"/>
        </w:rPr>
      </w:pPr>
      <w:bookmarkStart w:id="2" w:name="_GoBack"/>
      <w:bookmarkEnd w:id="0"/>
      <w:bookmarkEnd w:id="1"/>
      <w:bookmarkEnd w:id="2"/>
    </w:p>
    <w:sectPr w:rsidR="00D1534B" w:rsidRPr="00C501AB" w:rsidSect="00D1534B">
      <w:headerReference w:type="default" r:id="rId8"/>
      <w:pgSz w:w="23800" w:h="16840" w:orient="landscape"/>
      <w:pgMar w:top="1360" w:right="1200" w:bottom="280" w:left="1220" w:header="1178" w:footer="6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6F0647" w14:textId="77777777" w:rsidR="00471730" w:rsidRDefault="00471730">
      <w:r>
        <w:separator/>
      </w:r>
    </w:p>
  </w:endnote>
  <w:endnote w:type="continuationSeparator" w:id="0">
    <w:p w14:paraId="2FFD1EB2" w14:textId="77777777" w:rsidR="00471730" w:rsidRDefault="00471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DE89C" w14:textId="77777777" w:rsidR="00471730" w:rsidRDefault="00471730">
      <w:r>
        <w:separator/>
      </w:r>
    </w:p>
  </w:footnote>
  <w:footnote w:type="continuationSeparator" w:id="0">
    <w:p w14:paraId="155514F4" w14:textId="77777777" w:rsidR="00471730" w:rsidRDefault="00471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492C5" w14:textId="77777777" w:rsidR="004D7D41" w:rsidRDefault="004D7D41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B16DD9"/>
    <w:multiLevelType w:val="multilevel"/>
    <w:tmpl w:val="FBD47C7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D41"/>
    <w:rsid w:val="00217389"/>
    <w:rsid w:val="002321AC"/>
    <w:rsid w:val="002373B1"/>
    <w:rsid w:val="002A1313"/>
    <w:rsid w:val="002C3A30"/>
    <w:rsid w:val="0031537C"/>
    <w:rsid w:val="00323350"/>
    <w:rsid w:val="00386141"/>
    <w:rsid w:val="00471730"/>
    <w:rsid w:val="004B1885"/>
    <w:rsid w:val="004D0171"/>
    <w:rsid w:val="004D19A1"/>
    <w:rsid w:val="004D48D7"/>
    <w:rsid w:val="004D7D41"/>
    <w:rsid w:val="005F4895"/>
    <w:rsid w:val="0063635E"/>
    <w:rsid w:val="00681E73"/>
    <w:rsid w:val="006936C5"/>
    <w:rsid w:val="006A6D2A"/>
    <w:rsid w:val="00705124"/>
    <w:rsid w:val="00777E2D"/>
    <w:rsid w:val="008640AC"/>
    <w:rsid w:val="008916F9"/>
    <w:rsid w:val="008D57DC"/>
    <w:rsid w:val="009A4A7B"/>
    <w:rsid w:val="00A138F1"/>
    <w:rsid w:val="00A9593C"/>
    <w:rsid w:val="00B31B61"/>
    <w:rsid w:val="00B51134"/>
    <w:rsid w:val="00B75072"/>
    <w:rsid w:val="00C01089"/>
    <w:rsid w:val="00C32F8F"/>
    <w:rsid w:val="00C501AB"/>
    <w:rsid w:val="00C50BAF"/>
    <w:rsid w:val="00C87DCC"/>
    <w:rsid w:val="00D1534B"/>
    <w:rsid w:val="00D24A3D"/>
    <w:rsid w:val="00DA1F5E"/>
    <w:rsid w:val="00DB4A33"/>
    <w:rsid w:val="00E003AA"/>
    <w:rsid w:val="00E70907"/>
    <w:rsid w:val="00EC6908"/>
    <w:rsid w:val="00F10EBE"/>
    <w:rsid w:val="00F311F6"/>
    <w:rsid w:val="00FB52C4"/>
    <w:rsid w:val="00FE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0D5DA6"/>
  <w15:docId w15:val="{5DA4213A-C898-45D9-BCEE-82E72CFD4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customStyle="1" w:styleId="Body">
    <w:name w:val="Body"/>
    <w:basedOn w:val="Normal"/>
    <w:rsid w:val="00386141"/>
    <w:pPr>
      <w:spacing w:after="240"/>
      <w:jc w:val="both"/>
    </w:pPr>
    <w:rPr>
      <w:rFonts w:ascii="Helvetica" w:hAnsi="Helveti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1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rcos.com/index.php/AJRCO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482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1172</cp:lastModifiedBy>
  <cp:revision>43</cp:revision>
  <dcterms:created xsi:type="dcterms:W3CDTF">2025-02-10T11:57:00Z</dcterms:created>
  <dcterms:modified xsi:type="dcterms:W3CDTF">2025-02-18T10:53:00Z</dcterms:modified>
</cp:coreProperties>
</file>