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92E" w:rsidRPr="00984799" w:rsidRDefault="009A292E">
      <w:pPr>
        <w:spacing w:line="200" w:lineRule="exact"/>
        <w:rPr>
          <w:rFonts w:ascii="Arial" w:hAnsi="Arial" w:cs="Arial"/>
        </w:rPr>
      </w:pPr>
    </w:p>
    <w:p w:rsidR="009A292E" w:rsidRPr="00984799" w:rsidRDefault="009A292E">
      <w:pPr>
        <w:spacing w:line="200" w:lineRule="exact"/>
        <w:rPr>
          <w:rFonts w:ascii="Arial" w:hAnsi="Arial" w:cs="Arial"/>
        </w:rPr>
      </w:pPr>
    </w:p>
    <w:p w:rsidR="009A292E" w:rsidRPr="00984799" w:rsidRDefault="009A292E">
      <w:pPr>
        <w:spacing w:before="4"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9A292E" w:rsidRPr="00984799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984799">
              <w:rPr>
                <w:rFonts w:ascii="Arial" w:eastAsia="Arial" w:hAnsi="Arial" w:cs="Arial"/>
                <w:spacing w:val="1"/>
              </w:rPr>
              <w:t>J</w:t>
            </w:r>
            <w:r w:rsidRPr="00984799">
              <w:rPr>
                <w:rFonts w:ascii="Arial" w:eastAsia="Arial" w:hAnsi="Arial" w:cs="Arial"/>
              </w:rPr>
              <w:t>o</w:t>
            </w:r>
            <w:r w:rsidRPr="00984799">
              <w:rPr>
                <w:rFonts w:ascii="Arial" w:eastAsia="Arial" w:hAnsi="Arial" w:cs="Arial"/>
                <w:spacing w:val="-1"/>
              </w:rPr>
              <w:t>u</w:t>
            </w:r>
            <w:r w:rsidRPr="00984799">
              <w:rPr>
                <w:rFonts w:ascii="Arial" w:eastAsia="Arial" w:hAnsi="Arial" w:cs="Arial"/>
                <w:spacing w:val="1"/>
              </w:rPr>
              <w:t>r</w:t>
            </w:r>
            <w:r w:rsidRPr="00984799">
              <w:rPr>
                <w:rFonts w:ascii="Arial" w:eastAsia="Arial" w:hAnsi="Arial" w:cs="Arial"/>
              </w:rPr>
              <w:t>n</w:t>
            </w:r>
            <w:r w:rsidRPr="00984799">
              <w:rPr>
                <w:rFonts w:ascii="Arial" w:eastAsia="Arial" w:hAnsi="Arial" w:cs="Arial"/>
                <w:spacing w:val="-1"/>
              </w:rPr>
              <w:t>a</w:t>
            </w:r>
            <w:r w:rsidRPr="00984799">
              <w:rPr>
                <w:rFonts w:ascii="Arial" w:eastAsia="Arial" w:hAnsi="Arial" w:cs="Arial"/>
              </w:rPr>
              <w:t>l</w:t>
            </w:r>
            <w:r w:rsidRPr="00984799">
              <w:rPr>
                <w:rFonts w:ascii="Arial" w:eastAsia="Arial" w:hAnsi="Arial" w:cs="Arial"/>
                <w:spacing w:val="-6"/>
              </w:rPr>
              <w:t xml:space="preserve"> </w:t>
            </w:r>
            <w:r w:rsidRPr="00984799">
              <w:rPr>
                <w:rFonts w:ascii="Arial" w:eastAsia="Arial" w:hAnsi="Arial" w:cs="Arial"/>
              </w:rPr>
              <w:t>Na</w:t>
            </w:r>
            <w:r w:rsidRPr="00984799">
              <w:rPr>
                <w:rFonts w:ascii="Arial" w:eastAsia="Arial" w:hAnsi="Arial" w:cs="Arial"/>
                <w:spacing w:val="4"/>
              </w:rPr>
              <w:t>m</w:t>
            </w:r>
            <w:r w:rsidRPr="00984799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before="25"/>
              <w:ind w:left="102"/>
              <w:rPr>
                <w:rFonts w:ascii="Arial" w:eastAsia="Arial" w:hAnsi="Arial" w:cs="Arial"/>
              </w:rPr>
            </w:pPr>
            <w:hyperlink r:id="rId7">
              <w:r w:rsidRPr="0098479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Pr="00984799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s</w:t>
              </w:r>
              <w:r w:rsidRPr="0098479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ian</w:t>
              </w:r>
              <w:r w:rsidRPr="00984799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Pr="0098479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Pr="00984799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98479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98479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Pr="00984799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98479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Pr="00984799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98479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Pr</w:t>
              </w:r>
              <w:r w:rsidRPr="0098479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obabi</w:t>
              </w:r>
              <w:r w:rsidRPr="00984799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l</w:t>
              </w:r>
              <w:r w:rsidRPr="0098479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ity</w:t>
              </w:r>
              <w:r w:rsidRPr="00984799"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 w:rsidRPr="0098479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and</w:t>
              </w:r>
              <w:r w:rsidRPr="00984799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Pr="0098479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984799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98479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at</w:t>
              </w:r>
              <w:r w:rsidRPr="00984799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i</w:t>
              </w:r>
              <w:r w:rsidRPr="0098479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stics</w:t>
              </w:r>
            </w:hyperlink>
          </w:p>
        </w:tc>
      </w:tr>
      <w:tr w:rsidR="009A292E" w:rsidRPr="00984799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984799">
              <w:rPr>
                <w:rFonts w:ascii="Arial" w:eastAsia="Arial" w:hAnsi="Arial" w:cs="Arial"/>
              </w:rPr>
              <w:t>M</w:t>
            </w:r>
            <w:r w:rsidRPr="00984799">
              <w:rPr>
                <w:rFonts w:ascii="Arial" w:eastAsia="Arial" w:hAnsi="Arial" w:cs="Arial"/>
                <w:spacing w:val="-1"/>
              </w:rPr>
              <w:t>a</w:t>
            </w:r>
            <w:r w:rsidRPr="00984799">
              <w:rPr>
                <w:rFonts w:ascii="Arial" w:eastAsia="Arial" w:hAnsi="Arial" w:cs="Arial"/>
              </w:rPr>
              <w:t>n</w:t>
            </w:r>
            <w:r w:rsidRPr="00984799">
              <w:rPr>
                <w:rFonts w:ascii="Arial" w:eastAsia="Arial" w:hAnsi="Arial" w:cs="Arial"/>
                <w:spacing w:val="-1"/>
              </w:rPr>
              <w:t>u</w:t>
            </w:r>
            <w:r w:rsidRPr="00984799">
              <w:rPr>
                <w:rFonts w:ascii="Arial" w:eastAsia="Arial" w:hAnsi="Arial" w:cs="Arial"/>
                <w:spacing w:val="1"/>
              </w:rPr>
              <w:t>scr</w:t>
            </w:r>
            <w:r w:rsidRPr="00984799">
              <w:rPr>
                <w:rFonts w:ascii="Arial" w:eastAsia="Arial" w:hAnsi="Arial" w:cs="Arial"/>
                <w:spacing w:val="-1"/>
              </w:rPr>
              <w:t>i</w:t>
            </w:r>
            <w:r w:rsidRPr="00984799">
              <w:rPr>
                <w:rFonts w:ascii="Arial" w:eastAsia="Arial" w:hAnsi="Arial" w:cs="Arial"/>
                <w:spacing w:val="2"/>
              </w:rPr>
              <w:t>p</w:t>
            </w:r>
            <w:r w:rsidRPr="00984799">
              <w:rPr>
                <w:rFonts w:ascii="Arial" w:eastAsia="Arial" w:hAnsi="Arial" w:cs="Arial"/>
              </w:rPr>
              <w:t>t</w:t>
            </w:r>
            <w:r w:rsidRPr="00984799">
              <w:rPr>
                <w:rFonts w:ascii="Arial" w:eastAsia="Arial" w:hAnsi="Arial" w:cs="Arial"/>
                <w:spacing w:val="-10"/>
              </w:rPr>
              <w:t xml:space="preserve"> </w:t>
            </w:r>
            <w:r w:rsidRPr="00984799">
              <w:rPr>
                <w:rFonts w:ascii="Arial" w:eastAsia="Arial" w:hAnsi="Arial" w:cs="Arial"/>
              </w:rPr>
              <w:t>Nu</w:t>
            </w:r>
            <w:r w:rsidRPr="00984799">
              <w:rPr>
                <w:rFonts w:ascii="Arial" w:eastAsia="Arial" w:hAnsi="Arial" w:cs="Arial"/>
                <w:spacing w:val="4"/>
              </w:rPr>
              <w:t>m</w:t>
            </w:r>
            <w:r w:rsidRPr="00984799">
              <w:rPr>
                <w:rFonts w:ascii="Arial" w:eastAsia="Arial" w:hAnsi="Arial" w:cs="Arial"/>
              </w:rPr>
              <w:t>b</w:t>
            </w:r>
            <w:r w:rsidRPr="00984799">
              <w:rPr>
                <w:rFonts w:ascii="Arial" w:eastAsia="Arial" w:hAnsi="Arial" w:cs="Arial"/>
                <w:spacing w:val="-1"/>
              </w:rPr>
              <w:t>e</w:t>
            </w:r>
            <w:r w:rsidRPr="00984799">
              <w:rPr>
                <w:rFonts w:ascii="Arial" w:eastAsia="Arial" w:hAnsi="Arial" w:cs="Arial"/>
                <w:spacing w:val="1"/>
              </w:rPr>
              <w:t>r</w:t>
            </w:r>
            <w:r w:rsidRPr="00984799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before="25"/>
              <w:ind w:left="102"/>
              <w:rPr>
                <w:rFonts w:ascii="Arial" w:eastAsia="Arial" w:hAnsi="Arial" w:cs="Arial"/>
              </w:rPr>
            </w:pPr>
            <w:r w:rsidRPr="00984799">
              <w:rPr>
                <w:rFonts w:ascii="Arial" w:eastAsia="Arial" w:hAnsi="Arial" w:cs="Arial"/>
                <w:b/>
                <w:spacing w:val="4"/>
              </w:rPr>
              <w:t>M</w:t>
            </w:r>
            <w:r w:rsidRPr="00984799">
              <w:rPr>
                <w:rFonts w:ascii="Arial" w:eastAsia="Arial" w:hAnsi="Arial" w:cs="Arial"/>
                <w:b/>
              </w:rPr>
              <w:t>s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_</w:t>
            </w:r>
            <w:r w:rsidRPr="00984799">
              <w:rPr>
                <w:rFonts w:ascii="Arial" w:eastAsia="Arial" w:hAnsi="Arial" w:cs="Arial"/>
                <w:b/>
                <w:spacing w:val="-5"/>
              </w:rPr>
              <w:t>A</w:t>
            </w:r>
            <w:r w:rsidRPr="00984799">
              <w:rPr>
                <w:rFonts w:ascii="Arial" w:eastAsia="Arial" w:hAnsi="Arial" w:cs="Arial"/>
                <w:b/>
              </w:rPr>
              <w:t>J</w:t>
            </w:r>
            <w:r w:rsidRPr="00984799">
              <w:rPr>
                <w:rFonts w:ascii="Arial" w:eastAsia="Arial" w:hAnsi="Arial" w:cs="Arial"/>
                <w:b/>
                <w:spacing w:val="3"/>
              </w:rPr>
              <w:t>P</w:t>
            </w:r>
            <w:r w:rsidRPr="00984799">
              <w:rPr>
                <w:rFonts w:ascii="Arial" w:eastAsia="Arial" w:hAnsi="Arial" w:cs="Arial"/>
                <w:b/>
                <w:spacing w:val="-5"/>
              </w:rPr>
              <w:t>A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S</w:t>
            </w:r>
            <w:r w:rsidRPr="00984799">
              <w:rPr>
                <w:rFonts w:ascii="Arial" w:eastAsia="Arial" w:hAnsi="Arial" w:cs="Arial"/>
                <w:b/>
                <w:spacing w:val="2"/>
              </w:rPr>
              <w:t>_</w:t>
            </w:r>
            <w:r w:rsidRPr="00984799">
              <w:rPr>
                <w:rFonts w:ascii="Arial" w:eastAsia="Arial" w:hAnsi="Arial" w:cs="Arial"/>
                <w:b/>
              </w:rPr>
              <w:t>1</w:t>
            </w:r>
            <w:r w:rsidRPr="00984799">
              <w:rPr>
                <w:rFonts w:ascii="Arial" w:eastAsia="Arial" w:hAnsi="Arial" w:cs="Arial"/>
                <w:b/>
                <w:spacing w:val="-1"/>
              </w:rPr>
              <w:t>3</w:t>
            </w:r>
            <w:r w:rsidRPr="00984799">
              <w:rPr>
                <w:rFonts w:ascii="Arial" w:eastAsia="Arial" w:hAnsi="Arial" w:cs="Arial"/>
                <w:b/>
                <w:spacing w:val="2"/>
              </w:rPr>
              <w:t>1</w:t>
            </w:r>
            <w:r w:rsidRPr="00984799">
              <w:rPr>
                <w:rFonts w:ascii="Arial" w:eastAsia="Arial" w:hAnsi="Arial" w:cs="Arial"/>
                <w:b/>
              </w:rPr>
              <w:t>7</w:t>
            </w:r>
            <w:r w:rsidRPr="00984799">
              <w:rPr>
                <w:rFonts w:ascii="Arial" w:eastAsia="Arial" w:hAnsi="Arial" w:cs="Arial"/>
                <w:b/>
                <w:spacing w:val="-1"/>
              </w:rPr>
              <w:t>3</w:t>
            </w:r>
            <w:r w:rsidRPr="00984799">
              <w:rPr>
                <w:rFonts w:ascii="Arial" w:eastAsia="Arial" w:hAnsi="Arial" w:cs="Arial"/>
                <w:b/>
              </w:rPr>
              <w:t>0</w:t>
            </w:r>
          </w:p>
        </w:tc>
      </w:tr>
      <w:tr w:rsidR="009A292E" w:rsidRPr="00984799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984799">
              <w:rPr>
                <w:rFonts w:ascii="Arial" w:eastAsia="Arial" w:hAnsi="Arial" w:cs="Arial"/>
                <w:spacing w:val="3"/>
              </w:rPr>
              <w:t>T</w:t>
            </w:r>
            <w:r w:rsidRPr="00984799">
              <w:rPr>
                <w:rFonts w:ascii="Arial" w:eastAsia="Arial" w:hAnsi="Arial" w:cs="Arial"/>
                <w:spacing w:val="-1"/>
              </w:rPr>
              <w:t>i</w:t>
            </w:r>
            <w:r w:rsidRPr="00984799">
              <w:rPr>
                <w:rFonts w:ascii="Arial" w:eastAsia="Arial" w:hAnsi="Arial" w:cs="Arial"/>
              </w:rPr>
              <w:t>t</w:t>
            </w:r>
            <w:r w:rsidRPr="00984799">
              <w:rPr>
                <w:rFonts w:ascii="Arial" w:eastAsia="Arial" w:hAnsi="Arial" w:cs="Arial"/>
                <w:spacing w:val="-1"/>
              </w:rPr>
              <w:t>l</w:t>
            </w:r>
            <w:r w:rsidRPr="00984799">
              <w:rPr>
                <w:rFonts w:ascii="Arial" w:eastAsia="Arial" w:hAnsi="Arial" w:cs="Arial"/>
              </w:rPr>
              <w:t>e</w:t>
            </w:r>
            <w:r w:rsidRPr="00984799">
              <w:rPr>
                <w:rFonts w:ascii="Arial" w:eastAsia="Arial" w:hAnsi="Arial" w:cs="Arial"/>
                <w:spacing w:val="-4"/>
              </w:rPr>
              <w:t xml:space="preserve"> </w:t>
            </w:r>
            <w:r w:rsidRPr="00984799">
              <w:rPr>
                <w:rFonts w:ascii="Arial" w:eastAsia="Arial" w:hAnsi="Arial" w:cs="Arial"/>
                <w:spacing w:val="-1"/>
              </w:rPr>
              <w:t>o</w:t>
            </w:r>
            <w:r w:rsidRPr="00984799">
              <w:rPr>
                <w:rFonts w:ascii="Arial" w:eastAsia="Arial" w:hAnsi="Arial" w:cs="Arial"/>
              </w:rPr>
              <w:t>f t</w:t>
            </w:r>
            <w:r w:rsidRPr="00984799">
              <w:rPr>
                <w:rFonts w:ascii="Arial" w:eastAsia="Arial" w:hAnsi="Arial" w:cs="Arial"/>
                <w:spacing w:val="-1"/>
              </w:rPr>
              <w:t>h</w:t>
            </w:r>
            <w:r w:rsidRPr="00984799">
              <w:rPr>
                <w:rFonts w:ascii="Arial" w:eastAsia="Arial" w:hAnsi="Arial" w:cs="Arial"/>
              </w:rPr>
              <w:t>e</w:t>
            </w:r>
            <w:r w:rsidRPr="00984799">
              <w:rPr>
                <w:rFonts w:ascii="Arial" w:eastAsia="Arial" w:hAnsi="Arial" w:cs="Arial"/>
                <w:spacing w:val="-1"/>
              </w:rPr>
              <w:t xml:space="preserve"> </w:t>
            </w:r>
            <w:r w:rsidRPr="00984799">
              <w:rPr>
                <w:rFonts w:ascii="Arial" w:eastAsia="Arial" w:hAnsi="Arial" w:cs="Arial"/>
              </w:rPr>
              <w:t>M</w:t>
            </w:r>
            <w:r w:rsidRPr="00984799">
              <w:rPr>
                <w:rFonts w:ascii="Arial" w:eastAsia="Arial" w:hAnsi="Arial" w:cs="Arial"/>
                <w:spacing w:val="-1"/>
              </w:rPr>
              <w:t>a</w:t>
            </w:r>
            <w:r w:rsidRPr="00984799">
              <w:rPr>
                <w:rFonts w:ascii="Arial" w:eastAsia="Arial" w:hAnsi="Arial" w:cs="Arial"/>
                <w:spacing w:val="2"/>
              </w:rPr>
              <w:t>n</w:t>
            </w:r>
            <w:r w:rsidRPr="00984799">
              <w:rPr>
                <w:rFonts w:ascii="Arial" w:eastAsia="Arial" w:hAnsi="Arial" w:cs="Arial"/>
              </w:rPr>
              <w:t>u</w:t>
            </w:r>
            <w:r w:rsidRPr="00984799">
              <w:rPr>
                <w:rFonts w:ascii="Arial" w:eastAsia="Arial" w:hAnsi="Arial" w:cs="Arial"/>
                <w:spacing w:val="1"/>
              </w:rPr>
              <w:t>scr</w:t>
            </w:r>
            <w:r w:rsidRPr="00984799">
              <w:rPr>
                <w:rFonts w:ascii="Arial" w:eastAsia="Arial" w:hAnsi="Arial" w:cs="Arial"/>
                <w:spacing w:val="-1"/>
              </w:rPr>
              <w:t>i</w:t>
            </w:r>
            <w:r w:rsidRPr="00984799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9A292E">
            <w:pPr>
              <w:spacing w:before="5" w:line="200" w:lineRule="exact"/>
              <w:rPr>
                <w:rFonts w:ascii="Arial" w:hAnsi="Arial" w:cs="Arial"/>
              </w:rPr>
            </w:pPr>
          </w:p>
          <w:p w:rsidR="009A292E" w:rsidRPr="00984799" w:rsidRDefault="00D36818">
            <w:pPr>
              <w:ind w:left="102"/>
              <w:rPr>
                <w:rFonts w:ascii="Arial" w:eastAsia="Arial" w:hAnsi="Arial" w:cs="Arial"/>
              </w:rPr>
            </w:pPr>
            <w:r w:rsidRPr="00984799">
              <w:rPr>
                <w:rFonts w:ascii="Arial" w:eastAsia="Arial" w:hAnsi="Arial" w:cs="Arial"/>
                <w:b/>
              </w:rPr>
              <w:t>Best</w:t>
            </w:r>
            <w:r w:rsidRPr="00984799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  <w:spacing w:val="4"/>
              </w:rPr>
              <w:t>M</w:t>
            </w:r>
            <w:r w:rsidRPr="00984799">
              <w:rPr>
                <w:rFonts w:ascii="Arial" w:eastAsia="Arial" w:hAnsi="Arial" w:cs="Arial"/>
                <w:b/>
              </w:rPr>
              <w:t>et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h</w:t>
            </w:r>
            <w:r w:rsidRPr="00984799">
              <w:rPr>
                <w:rFonts w:ascii="Arial" w:eastAsia="Arial" w:hAnsi="Arial" w:cs="Arial"/>
                <w:b/>
              </w:rPr>
              <w:t>od</w:t>
            </w:r>
            <w:r w:rsidRPr="00984799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  <w:spacing w:val="-7"/>
              </w:rPr>
              <w:t>A</w:t>
            </w:r>
            <w:r w:rsidRPr="00984799">
              <w:rPr>
                <w:rFonts w:ascii="Arial" w:eastAsia="Arial" w:hAnsi="Arial" w:cs="Arial"/>
                <w:b/>
              </w:rPr>
              <w:t>m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o</w:t>
            </w:r>
            <w:r w:rsidRPr="00984799">
              <w:rPr>
                <w:rFonts w:ascii="Arial" w:eastAsia="Arial" w:hAnsi="Arial" w:cs="Arial"/>
                <w:b/>
              </w:rPr>
              <w:t>ng</w:t>
            </w:r>
            <w:r w:rsidRPr="00984799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  <w:spacing w:val="3"/>
              </w:rPr>
              <w:t>T</w:t>
            </w:r>
            <w:r w:rsidRPr="00984799">
              <w:rPr>
                <w:rFonts w:ascii="Arial" w:eastAsia="Arial" w:hAnsi="Arial" w:cs="Arial"/>
                <w:b/>
              </w:rPr>
              <w:t>h</w:t>
            </w:r>
            <w:r w:rsidRPr="00984799">
              <w:rPr>
                <w:rFonts w:ascii="Arial" w:eastAsia="Arial" w:hAnsi="Arial" w:cs="Arial"/>
                <w:b/>
                <w:spacing w:val="-1"/>
              </w:rPr>
              <w:t>r</w:t>
            </w:r>
            <w:r w:rsidRPr="00984799">
              <w:rPr>
                <w:rFonts w:ascii="Arial" w:eastAsia="Arial" w:hAnsi="Arial" w:cs="Arial"/>
                <w:b/>
                <w:spacing w:val="2"/>
              </w:rPr>
              <w:t>e</w:t>
            </w:r>
            <w:r w:rsidRPr="00984799">
              <w:rPr>
                <w:rFonts w:ascii="Arial" w:eastAsia="Arial" w:hAnsi="Arial" w:cs="Arial"/>
                <w:b/>
              </w:rPr>
              <w:t>e</w:t>
            </w:r>
            <w:r w:rsidRPr="00984799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  <w:spacing w:val="3"/>
              </w:rPr>
              <w:t>T</w:t>
            </w:r>
            <w:r w:rsidRPr="00984799">
              <w:rPr>
                <w:rFonts w:ascii="Arial" w:eastAsia="Arial" w:hAnsi="Arial" w:cs="Arial"/>
                <w:b/>
                <w:spacing w:val="-1"/>
              </w:rPr>
              <w:t>r</w:t>
            </w:r>
            <w:r w:rsidRPr="00984799">
              <w:rPr>
                <w:rFonts w:ascii="Arial" w:eastAsia="Arial" w:hAnsi="Arial" w:cs="Arial"/>
                <w:b/>
              </w:rPr>
              <w:t>end</w:t>
            </w:r>
            <w:r w:rsidRPr="00984799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  <w:spacing w:val="-5"/>
              </w:rPr>
              <w:t>A</w:t>
            </w:r>
            <w:r w:rsidRPr="00984799">
              <w:rPr>
                <w:rFonts w:ascii="Arial" w:eastAsia="Arial" w:hAnsi="Arial" w:cs="Arial"/>
                <w:b/>
                <w:spacing w:val="3"/>
              </w:rPr>
              <w:t>n</w:t>
            </w:r>
            <w:r w:rsidRPr="00984799">
              <w:rPr>
                <w:rFonts w:ascii="Arial" w:eastAsia="Arial" w:hAnsi="Arial" w:cs="Arial"/>
                <w:b/>
              </w:rPr>
              <w:t>a</w:t>
            </w:r>
            <w:r w:rsidRPr="00984799">
              <w:rPr>
                <w:rFonts w:ascii="Arial" w:eastAsia="Arial" w:hAnsi="Arial" w:cs="Arial"/>
                <w:b/>
                <w:spacing w:val="2"/>
              </w:rPr>
              <w:t>l</w:t>
            </w:r>
            <w:r w:rsidRPr="00984799">
              <w:rPr>
                <w:rFonts w:ascii="Arial" w:eastAsia="Arial" w:hAnsi="Arial" w:cs="Arial"/>
                <w:b/>
                <w:spacing w:val="-3"/>
              </w:rPr>
              <w:t>y</w:t>
            </w:r>
            <w:r w:rsidRPr="00984799">
              <w:rPr>
                <w:rFonts w:ascii="Arial" w:eastAsia="Arial" w:hAnsi="Arial" w:cs="Arial"/>
                <w:b/>
                <w:spacing w:val="2"/>
              </w:rPr>
              <w:t>s</w:t>
            </w:r>
            <w:r w:rsidRPr="00984799">
              <w:rPr>
                <w:rFonts w:ascii="Arial" w:eastAsia="Arial" w:hAnsi="Arial" w:cs="Arial"/>
                <w:b/>
              </w:rPr>
              <w:t>is</w:t>
            </w:r>
            <w:r w:rsidRPr="00984799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  <w:spacing w:val="4"/>
              </w:rPr>
              <w:t>M</w:t>
            </w:r>
            <w:r w:rsidRPr="00984799">
              <w:rPr>
                <w:rFonts w:ascii="Arial" w:eastAsia="Arial" w:hAnsi="Arial" w:cs="Arial"/>
                <w:b/>
              </w:rPr>
              <w:t>et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h</w:t>
            </w:r>
            <w:r w:rsidRPr="00984799">
              <w:rPr>
                <w:rFonts w:ascii="Arial" w:eastAsia="Arial" w:hAnsi="Arial" w:cs="Arial"/>
                <w:b/>
              </w:rPr>
              <w:t>o</w:t>
            </w:r>
            <w:r w:rsidRPr="00984799">
              <w:rPr>
                <w:rFonts w:ascii="Arial" w:eastAsia="Arial" w:hAnsi="Arial" w:cs="Arial"/>
                <w:b/>
                <w:spacing w:val="-2"/>
              </w:rPr>
              <w:t>d</w:t>
            </w:r>
            <w:r w:rsidRPr="00984799">
              <w:rPr>
                <w:rFonts w:ascii="Arial" w:eastAsia="Arial" w:hAnsi="Arial" w:cs="Arial"/>
                <w:b/>
              </w:rPr>
              <w:t>s</w:t>
            </w:r>
            <w:r w:rsidRPr="00984799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  <w:spacing w:val="-1"/>
              </w:rPr>
              <w:t>a</w:t>
            </w:r>
            <w:r w:rsidRPr="00984799">
              <w:rPr>
                <w:rFonts w:ascii="Arial" w:eastAsia="Arial" w:hAnsi="Arial" w:cs="Arial"/>
                <w:b/>
              </w:rPr>
              <w:t>nd</w:t>
            </w:r>
            <w:r w:rsidRPr="00984799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</w:rPr>
              <w:t>Its</w:t>
            </w:r>
            <w:r w:rsidRPr="00984799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</w:rPr>
              <w:t>Fo</w:t>
            </w:r>
            <w:r w:rsidRPr="00984799">
              <w:rPr>
                <w:rFonts w:ascii="Arial" w:eastAsia="Arial" w:hAnsi="Arial" w:cs="Arial"/>
                <w:b/>
                <w:spacing w:val="2"/>
              </w:rPr>
              <w:t>r</w:t>
            </w:r>
            <w:r w:rsidRPr="00984799">
              <w:rPr>
                <w:rFonts w:ascii="Arial" w:eastAsia="Arial" w:hAnsi="Arial" w:cs="Arial"/>
                <w:b/>
              </w:rPr>
              <w:t>e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c</w:t>
            </w:r>
            <w:r w:rsidRPr="00984799">
              <w:rPr>
                <w:rFonts w:ascii="Arial" w:eastAsia="Arial" w:hAnsi="Arial" w:cs="Arial"/>
                <w:b/>
              </w:rPr>
              <w:t>a</w:t>
            </w:r>
            <w:r w:rsidRPr="00984799">
              <w:rPr>
                <w:rFonts w:ascii="Arial" w:eastAsia="Arial" w:hAnsi="Arial" w:cs="Arial"/>
                <w:b/>
                <w:spacing w:val="-1"/>
              </w:rPr>
              <w:t>s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t</w:t>
            </w:r>
            <w:r w:rsidRPr="00984799">
              <w:rPr>
                <w:rFonts w:ascii="Arial" w:eastAsia="Arial" w:hAnsi="Arial" w:cs="Arial"/>
                <w:b/>
              </w:rPr>
              <w:t>ing</w:t>
            </w:r>
          </w:p>
        </w:tc>
      </w:tr>
      <w:tr w:rsidR="009A292E" w:rsidRPr="00984799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984799">
              <w:rPr>
                <w:rFonts w:ascii="Arial" w:eastAsia="Arial" w:hAnsi="Arial" w:cs="Arial"/>
                <w:spacing w:val="5"/>
              </w:rPr>
              <w:t>T</w:t>
            </w:r>
            <w:r w:rsidRPr="00984799">
              <w:rPr>
                <w:rFonts w:ascii="Arial" w:eastAsia="Arial" w:hAnsi="Arial" w:cs="Arial"/>
                <w:spacing w:val="-6"/>
              </w:rPr>
              <w:t>y</w:t>
            </w:r>
            <w:r w:rsidRPr="00984799">
              <w:rPr>
                <w:rFonts w:ascii="Arial" w:eastAsia="Arial" w:hAnsi="Arial" w:cs="Arial"/>
              </w:rPr>
              <w:t>pe</w:t>
            </w:r>
            <w:r w:rsidRPr="00984799">
              <w:rPr>
                <w:rFonts w:ascii="Arial" w:eastAsia="Arial" w:hAnsi="Arial" w:cs="Arial"/>
                <w:spacing w:val="-3"/>
              </w:rPr>
              <w:t xml:space="preserve"> </w:t>
            </w:r>
            <w:r w:rsidRPr="00984799">
              <w:rPr>
                <w:rFonts w:ascii="Arial" w:eastAsia="Arial" w:hAnsi="Arial" w:cs="Arial"/>
              </w:rPr>
              <w:t>of the</w:t>
            </w:r>
            <w:r w:rsidRPr="00984799">
              <w:rPr>
                <w:rFonts w:ascii="Arial" w:eastAsia="Arial" w:hAnsi="Arial" w:cs="Arial"/>
                <w:spacing w:val="-2"/>
              </w:rPr>
              <w:t xml:space="preserve"> </w:t>
            </w:r>
            <w:r w:rsidRPr="00984799">
              <w:rPr>
                <w:rFonts w:ascii="Arial" w:eastAsia="Arial" w:hAnsi="Arial" w:cs="Arial"/>
                <w:spacing w:val="-1"/>
              </w:rPr>
              <w:t>A</w:t>
            </w:r>
            <w:r w:rsidRPr="00984799">
              <w:rPr>
                <w:rFonts w:ascii="Arial" w:eastAsia="Arial" w:hAnsi="Arial" w:cs="Arial"/>
                <w:spacing w:val="1"/>
              </w:rPr>
              <w:t>r</w:t>
            </w:r>
            <w:r w:rsidRPr="00984799">
              <w:rPr>
                <w:rFonts w:ascii="Arial" w:eastAsia="Arial" w:hAnsi="Arial" w:cs="Arial"/>
              </w:rPr>
              <w:t>t</w:t>
            </w:r>
            <w:r w:rsidRPr="00984799">
              <w:rPr>
                <w:rFonts w:ascii="Arial" w:eastAsia="Arial" w:hAnsi="Arial" w:cs="Arial"/>
                <w:spacing w:val="-1"/>
              </w:rPr>
              <w:t>i</w:t>
            </w:r>
            <w:r w:rsidRPr="00984799">
              <w:rPr>
                <w:rFonts w:ascii="Arial" w:eastAsia="Arial" w:hAnsi="Arial" w:cs="Arial"/>
                <w:spacing w:val="1"/>
              </w:rPr>
              <w:t>cl</w:t>
            </w:r>
            <w:r w:rsidRPr="00984799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before="46"/>
              <w:ind w:left="102"/>
              <w:rPr>
                <w:rFonts w:ascii="Arial" w:eastAsia="Arial" w:hAnsi="Arial" w:cs="Arial"/>
              </w:rPr>
            </w:pPr>
            <w:r w:rsidRPr="00984799">
              <w:rPr>
                <w:rFonts w:ascii="Arial" w:eastAsia="Arial" w:hAnsi="Arial" w:cs="Arial"/>
                <w:b/>
              </w:rPr>
              <w:t>Res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e</w:t>
            </w:r>
            <w:r w:rsidRPr="00984799">
              <w:rPr>
                <w:rFonts w:ascii="Arial" w:eastAsia="Arial" w:hAnsi="Arial" w:cs="Arial"/>
                <w:b/>
              </w:rPr>
              <w:t>a</w:t>
            </w:r>
            <w:r w:rsidRPr="00984799">
              <w:rPr>
                <w:rFonts w:ascii="Arial" w:eastAsia="Arial" w:hAnsi="Arial" w:cs="Arial"/>
                <w:b/>
                <w:spacing w:val="-1"/>
              </w:rPr>
              <w:t>r</w:t>
            </w:r>
            <w:r w:rsidRPr="00984799">
              <w:rPr>
                <w:rFonts w:ascii="Arial" w:eastAsia="Arial" w:hAnsi="Arial" w:cs="Arial"/>
                <w:b/>
              </w:rPr>
              <w:t>ch</w:t>
            </w:r>
          </w:p>
        </w:tc>
      </w:tr>
    </w:tbl>
    <w:p w:rsidR="009A292E" w:rsidRPr="00984799" w:rsidRDefault="009A292E">
      <w:pPr>
        <w:spacing w:before="3" w:line="280" w:lineRule="exact"/>
        <w:rPr>
          <w:rFonts w:ascii="Arial" w:hAnsi="Arial" w:cs="Arial"/>
        </w:rPr>
      </w:pPr>
    </w:p>
    <w:p w:rsidR="009A292E" w:rsidRPr="00984799" w:rsidRDefault="00D36818">
      <w:pPr>
        <w:spacing w:before="33"/>
        <w:ind w:left="220"/>
        <w:rPr>
          <w:rFonts w:ascii="Arial" w:hAnsi="Arial" w:cs="Arial"/>
        </w:rPr>
      </w:pPr>
      <w:r w:rsidRPr="00984799">
        <w:rPr>
          <w:rFonts w:ascii="Arial" w:hAnsi="Arial" w:cs="Arial"/>
        </w:rPr>
        <w:pict>
          <v:group id="_x0000_s1029" style="position:absolute;left:0;text-align:left;margin-left:339.1pt;margin-top:36.3pt;width:429.7pt;height:23.9pt;z-index:-251658752;mso-position-horizontal-relative:page" coordorigin="6782,726" coordsize="8594,478">
            <v:shape id="_x0000_s1031" style="position:absolute;left:6792;top:736;width:8574;height:230" coordorigin="6792,736" coordsize="8574,230" path="m6792,966r8574,l15366,736r-8574,l6792,966xe" fillcolor="yellow" stroked="f">
              <v:path arrowok="t"/>
            </v:shape>
            <v:shape id="_x0000_s1030" style="position:absolute;left:6792;top:966;width:617;height:228" coordorigin="6792,966" coordsize="617,228" path="m6792,1194r618,l7410,966r-618,l6792,1194xe" fillcolor="yellow" stroked="f">
              <v:path arrowok="t"/>
            </v:shape>
            <w10:wrap anchorx="page"/>
          </v:group>
        </w:pict>
      </w:r>
      <w:r w:rsidRPr="00984799">
        <w:rPr>
          <w:rFonts w:ascii="Arial" w:hAnsi="Arial" w:cs="Arial"/>
          <w:b/>
          <w:highlight w:val="yellow"/>
        </w:rPr>
        <w:t>PART</w:t>
      </w:r>
      <w:r w:rsidRPr="00984799">
        <w:rPr>
          <w:rFonts w:ascii="Arial" w:hAnsi="Arial" w:cs="Arial"/>
          <w:b/>
          <w:spacing w:val="44"/>
          <w:highlight w:val="yellow"/>
        </w:rPr>
        <w:t xml:space="preserve"> </w:t>
      </w:r>
      <w:r w:rsidRPr="00984799">
        <w:rPr>
          <w:rFonts w:ascii="Arial" w:hAnsi="Arial" w:cs="Arial"/>
          <w:b/>
          <w:spacing w:val="1"/>
          <w:highlight w:val="yellow"/>
        </w:rPr>
        <w:t>1</w:t>
      </w:r>
      <w:r w:rsidRPr="00984799">
        <w:rPr>
          <w:rFonts w:ascii="Arial" w:hAnsi="Arial" w:cs="Arial"/>
          <w:b/>
          <w:highlight w:val="yellow"/>
        </w:rPr>
        <w:t>:</w:t>
      </w:r>
      <w:r w:rsidRPr="00984799">
        <w:rPr>
          <w:rFonts w:ascii="Arial" w:hAnsi="Arial" w:cs="Arial"/>
          <w:b/>
        </w:rPr>
        <w:t xml:space="preserve"> C</w:t>
      </w:r>
      <w:r w:rsidRPr="00984799">
        <w:rPr>
          <w:rFonts w:ascii="Arial" w:hAnsi="Arial" w:cs="Arial"/>
          <w:b/>
          <w:spacing w:val="4"/>
        </w:rPr>
        <w:t>o</w:t>
      </w:r>
      <w:r w:rsidRPr="00984799">
        <w:rPr>
          <w:rFonts w:ascii="Arial" w:hAnsi="Arial" w:cs="Arial"/>
          <w:b/>
          <w:spacing w:val="-3"/>
        </w:rPr>
        <w:t>mm</w:t>
      </w:r>
      <w:r w:rsidRPr="00984799">
        <w:rPr>
          <w:rFonts w:ascii="Arial" w:hAnsi="Arial" w:cs="Arial"/>
          <w:b/>
          <w:spacing w:val="3"/>
        </w:rPr>
        <w:t>e</w:t>
      </w:r>
      <w:r w:rsidRPr="00984799">
        <w:rPr>
          <w:rFonts w:ascii="Arial" w:hAnsi="Arial" w:cs="Arial"/>
          <w:b/>
        </w:rPr>
        <w:t>nts</w:t>
      </w:r>
    </w:p>
    <w:p w:rsidR="009A292E" w:rsidRPr="00984799" w:rsidRDefault="009A292E">
      <w:pPr>
        <w:spacing w:before="7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9A292E" w:rsidRPr="00984799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9A292E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</w:rPr>
              <w:t>Re</w:t>
            </w:r>
            <w:r w:rsidRPr="00984799">
              <w:rPr>
                <w:rFonts w:ascii="Arial" w:hAnsi="Arial" w:cs="Arial"/>
                <w:b/>
                <w:spacing w:val="2"/>
              </w:rPr>
              <w:t>v</w:t>
            </w:r>
            <w:r w:rsidRPr="00984799">
              <w:rPr>
                <w:rFonts w:ascii="Arial" w:hAnsi="Arial" w:cs="Arial"/>
                <w:b/>
              </w:rPr>
              <w:t>ie</w:t>
            </w:r>
            <w:r w:rsidRPr="00984799">
              <w:rPr>
                <w:rFonts w:ascii="Arial" w:hAnsi="Arial" w:cs="Arial"/>
                <w:b/>
                <w:spacing w:val="3"/>
              </w:rPr>
              <w:t>w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1"/>
              </w:rPr>
              <w:t>r’</w:t>
            </w:r>
            <w:r w:rsidRPr="00984799">
              <w:rPr>
                <w:rFonts w:ascii="Arial" w:hAnsi="Arial" w:cs="Arial"/>
                <w:b/>
              </w:rPr>
              <w:t>s</w:t>
            </w:r>
            <w:r w:rsidRPr="0098479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c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m</w:t>
            </w:r>
            <w:r w:rsidRPr="00984799">
              <w:rPr>
                <w:rFonts w:ascii="Arial" w:hAnsi="Arial" w:cs="Arial"/>
                <w:b/>
                <w:spacing w:val="-3"/>
              </w:rPr>
              <w:t>m</w:t>
            </w:r>
            <w:r w:rsidRPr="00984799">
              <w:rPr>
                <w:rFonts w:ascii="Arial" w:hAnsi="Arial" w:cs="Arial"/>
                <w:b/>
              </w:rPr>
              <w:t>ent</w:t>
            </w:r>
          </w:p>
          <w:p w:rsidR="009A292E" w:rsidRPr="00984799" w:rsidRDefault="00D36818">
            <w:pPr>
              <w:ind w:left="102" w:right="642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</w:rPr>
              <w:t>Ar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if</w:t>
            </w:r>
            <w:r w:rsidRPr="00984799">
              <w:rPr>
                <w:rFonts w:ascii="Arial" w:hAnsi="Arial" w:cs="Arial"/>
                <w:b/>
                <w:spacing w:val="1"/>
              </w:rPr>
              <w:t>i</w:t>
            </w:r>
            <w:r w:rsidRPr="00984799">
              <w:rPr>
                <w:rFonts w:ascii="Arial" w:hAnsi="Arial" w:cs="Arial"/>
                <w:b/>
              </w:rPr>
              <w:t>ci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l</w:t>
            </w:r>
            <w:r w:rsidRPr="0098479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I</w:t>
            </w:r>
            <w:r w:rsidRPr="00984799">
              <w:rPr>
                <w:rFonts w:ascii="Arial" w:hAnsi="Arial" w:cs="Arial"/>
                <w:b/>
                <w:spacing w:val="-1"/>
              </w:rPr>
              <w:t>n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elli</w:t>
            </w:r>
            <w:r w:rsidRPr="00984799">
              <w:rPr>
                <w:rFonts w:ascii="Arial" w:hAnsi="Arial" w:cs="Arial"/>
                <w:b/>
                <w:spacing w:val="1"/>
              </w:rPr>
              <w:t>g</w:t>
            </w:r>
            <w:r w:rsidRPr="00984799">
              <w:rPr>
                <w:rFonts w:ascii="Arial" w:hAnsi="Arial" w:cs="Arial"/>
                <w:b/>
              </w:rPr>
              <w:t>ence</w:t>
            </w:r>
            <w:r w:rsidRPr="0098479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(</w:t>
            </w:r>
            <w:r w:rsidRPr="00984799">
              <w:rPr>
                <w:rFonts w:ascii="Arial" w:hAnsi="Arial" w:cs="Arial"/>
                <w:b/>
              </w:rPr>
              <w:t>AI)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g</w:t>
            </w:r>
            <w:r w:rsidRPr="00984799">
              <w:rPr>
                <w:rFonts w:ascii="Arial" w:hAnsi="Arial" w:cs="Arial"/>
                <w:b/>
              </w:rPr>
              <w:t>ene</w:t>
            </w:r>
            <w:r w:rsidRPr="00984799">
              <w:rPr>
                <w:rFonts w:ascii="Arial" w:hAnsi="Arial" w:cs="Arial"/>
                <w:b/>
                <w:spacing w:val="1"/>
              </w:rPr>
              <w:t>rat</w:t>
            </w:r>
            <w:r w:rsidRPr="00984799">
              <w:rPr>
                <w:rFonts w:ascii="Arial" w:hAnsi="Arial" w:cs="Arial"/>
                <w:b/>
              </w:rPr>
              <w:t>ed</w:t>
            </w:r>
            <w:r w:rsidRPr="0098479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  <w:spacing w:val="-1"/>
              </w:rPr>
              <w:t>ss</w:t>
            </w:r>
            <w:r w:rsidRPr="00984799">
              <w:rPr>
                <w:rFonts w:ascii="Arial" w:hAnsi="Arial" w:cs="Arial"/>
                <w:b/>
              </w:rPr>
              <w:t>i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ed</w:t>
            </w:r>
            <w:r w:rsidRPr="00984799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ev</w:t>
            </w:r>
            <w:r w:rsidRPr="00984799">
              <w:rPr>
                <w:rFonts w:ascii="Arial" w:hAnsi="Arial" w:cs="Arial"/>
                <w:b/>
              </w:rPr>
              <w:t>iew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2"/>
              </w:rPr>
              <w:t>c</w:t>
            </w:r>
            <w:r w:rsidRPr="00984799">
              <w:rPr>
                <w:rFonts w:ascii="Arial" w:hAnsi="Arial" w:cs="Arial"/>
                <w:b/>
                <w:spacing w:val="3"/>
              </w:rPr>
              <w:t>o</w:t>
            </w:r>
            <w:r w:rsidRPr="00984799">
              <w:rPr>
                <w:rFonts w:ascii="Arial" w:hAnsi="Arial" w:cs="Arial"/>
                <w:b/>
              </w:rPr>
              <w:t>m</w:t>
            </w:r>
            <w:r w:rsidRPr="00984799">
              <w:rPr>
                <w:rFonts w:ascii="Arial" w:hAnsi="Arial" w:cs="Arial"/>
                <w:b/>
                <w:spacing w:val="-3"/>
              </w:rPr>
              <w:t>m</w:t>
            </w:r>
            <w:r w:rsidRPr="00984799">
              <w:rPr>
                <w:rFonts w:ascii="Arial" w:hAnsi="Arial" w:cs="Arial"/>
                <w:b/>
              </w:rPr>
              <w:t>en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s</w:t>
            </w:r>
            <w:r w:rsidRPr="0098479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re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ric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ly</w:t>
            </w:r>
            <w:r w:rsidRPr="0098479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pr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hi</w:t>
            </w:r>
            <w:r w:rsidRPr="00984799">
              <w:rPr>
                <w:rFonts w:ascii="Arial" w:hAnsi="Arial" w:cs="Arial"/>
                <w:b/>
                <w:spacing w:val="-1"/>
              </w:rPr>
              <w:t>b</w:t>
            </w:r>
            <w:r w:rsidRPr="00984799">
              <w:rPr>
                <w:rFonts w:ascii="Arial" w:hAnsi="Arial" w:cs="Arial"/>
                <w:b/>
                <w:spacing w:val="2"/>
              </w:rPr>
              <w:t>i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ed</w:t>
            </w:r>
            <w:r w:rsidRPr="0098479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d</w:t>
            </w:r>
            <w:r w:rsidRPr="00984799">
              <w:rPr>
                <w:rFonts w:ascii="Arial" w:hAnsi="Arial" w:cs="Arial"/>
                <w:b/>
                <w:spacing w:val="-1"/>
              </w:rPr>
              <w:t>u</w:t>
            </w:r>
            <w:r w:rsidRPr="00984799">
              <w:rPr>
                <w:rFonts w:ascii="Arial" w:hAnsi="Arial" w:cs="Arial"/>
                <w:b/>
              </w:rPr>
              <w:t>ring</w:t>
            </w:r>
            <w:r w:rsidRPr="0098479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peer r</w:t>
            </w:r>
            <w:r w:rsidRPr="00984799">
              <w:rPr>
                <w:rFonts w:ascii="Arial" w:hAnsi="Arial" w:cs="Arial"/>
                <w:b/>
                <w:spacing w:val="1"/>
              </w:rPr>
              <w:t>ev</w:t>
            </w:r>
            <w:r w:rsidRPr="00984799">
              <w:rPr>
                <w:rFonts w:ascii="Arial" w:hAnsi="Arial" w:cs="Arial"/>
                <w:b/>
              </w:rPr>
              <w:t>ie</w:t>
            </w:r>
            <w:r w:rsidRPr="00984799">
              <w:rPr>
                <w:rFonts w:ascii="Arial" w:hAnsi="Arial" w:cs="Arial"/>
                <w:b/>
                <w:spacing w:val="3"/>
              </w:rPr>
              <w:t>w</w:t>
            </w:r>
            <w:r w:rsidRPr="0098479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</w:rPr>
              <w:t>Auth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’</w:t>
            </w:r>
            <w:r w:rsidRPr="00984799">
              <w:rPr>
                <w:rFonts w:ascii="Arial" w:hAnsi="Arial" w:cs="Arial"/>
                <w:b/>
              </w:rPr>
              <w:t>s</w:t>
            </w:r>
            <w:r w:rsidRPr="0098479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Fe</w:t>
            </w:r>
            <w:r w:rsidRPr="00984799">
              <w:rPr>
                <w:rFonts w:ascii="Arial" w:hAnsi="Arial" w:cs="Arial"/>
                <w:b/>
                <w:spacing w:val="1"/>
              </w:rPr>
              <w:t>e</w:t>
            </w:r>
            <w:r w:rsidRPr="00984799">
              <w:rPr>
                <w:rFonts w:ascii="Arial" w:hAnsi="Arial" w:cs="Arial"/>
                <w:b/>
              </w:rPr>
              <w:t>d</w:t>
            </w:r>
            <w:r w:rsidRPr="00984799">
              <w:rPr>
                <w:rFonts w:ascii="Arial" w:hAnsi="Arial" w:cs="Arial"/>
                <w:b/>
                <w:spacing w:val="-1"/>
              </w:rPr>
              <w:t>b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  <w:spacing w:val="3"/>
              </w:rPr>
              <w:t>c</w:t>
            </w:r>
            <w:r w:rsidRPr="00984799">
              <w:rPr>
                <w:rFonts w:ascii="Arial" w:hAnsi="Arial" w:cs="Arial"/>
                <w:b/>
              </w:rPr>
              <w:t>k</w:t>
            </w:r>
            <w:r w:rsidRPr="00984799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984799">
              <w:rPr>
                <w:rFonts w:ascii="Arial" w:hAnsi="Arial" w:cs="Arial"/>
                <w:i/>
                <w:spacing w:val="-2"/>
              </w:rPr>
              <w:t>(</w:t>
            </w:r>
            <w:r w:rsidRPr="00984799">
              <w:rPr>
                <w:rFonts w:ascii="Arial" w:hAnsi="Arial" w:cs="Arial"/>
                <w:i/>
              </w:rPr>
              <w:t>Ple</w:t>
            </w:r>
            <w:r w:rsidRPr="00984799">
              <w:rPr>
                <w:rFonts w:ascii="Arial" w:hAnsi="Arial" w:cs="Arial"/>
                <w:i/>
                <w:spacing w:val="1"/>
              </w:rPr>
              <w:t>a</w:t>
            </w:r>
            <w:r w:rsidRPr="00984799">
              <w:rPr>
                <w:rFonts w:ascii="Arial" w:hAnsi="Arial" w:cs="Arial"/>
                <w:i/>
                <w:spacing w:val="-1"/>
              </w:rPr>
              <w:t>s</w:t>
            </w:r>
            <w:r w:rsidRPr="00984799">
              <w:rPr>
                <w:rFonts w:ascii="Arial" w:hAnsi="Arial" w:cs="Arial"/>
                <w:i/>
              </w:rPr>
              <w:t>e</w:t>
            </w:r>
            <w:r w:rsidRPr="00984799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984799">
              <w:rPr>
                <w:rFonts w:ascii="Arial" w:hAnsi="Arial" w:cs="Arial"/>
                <w:i/>
              </w:rPr>
              <w:t>c</w:t>
            </w:r>
            <w:r w:rsidRPr="00984799">
              <w:rPr>
                <w:rFonts w:ascii="Arial" w:hAnsi="Arial" w:cs="Arial"/>
                <w:i/>
                <w:spacing w:val="1"/>
              </w:rPr>
              <w:t>o</w:t>
            </w:r>
            <w:r w:rsidRPr="00984799">
              <w:rPr>
                <w:rFonts w:ascii="Arial" w:hAnsi="Arial" w:cs="Arial"/>
                <w:i/>
                <w:spacing w:val="-1"/>
              </w:rPr>
              <w:t>rr</w:t>
            </w:r>
            <w:r w:rsidRPr="00984799">
              <w:rPr>
                <w:rFonts w:ascii="Arial" w:hAnsi="Arial" w:cs="Arial"/>
                <w:i/>
              </w:rPr>
              <w:t>e</w:t>
            </w:r>
            <w:r w:rsidRPr="00984799">
              <w:rPr>
                <w:rFonts w:ascii="Arial" w:hAnsi="Arial" w:cs="Arial"/>
                <w:i/>
                <w:spacing w:val="1"/>
              </w:rPr>
              <w:t>c</w:t>
            </w:r>
            <w:r w:rsidRPr="00984799">
              <w:rPr>
                <w:rFonts w:ascii="Arial" w:hAnsi="Arial" w:cs="Arial"/>
                <w:i/>
              </w:rPr>
              <w:t>t</w:t>
            </w:r>
            <w:r w:rsidRPr="00984799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984799">
              <w:rPr>
                <w:rFonts w:ascii="Arial" w:hAnsi="Arial" w:cs="Arial"/>
                <w:i/>
              </w:rPr>
              <w:t>t</w:t>
            </w:r>
            <w:r w:rsidRPr="00984799">
              <w:rPr>
                <w:rFonts w:ascii="Arial" w:hAnsi="Arial" w:cs="Arial"/>
                <w:i/>
                <w:spacing w:val="1"/>
              </w:rPr>
              <w:t>h</w:t>
            </w:r>
            <w:r w:rsidRPr="00984799">
              <w:rPr>
                <w:rFonts w:ascii="Arial" w:hAnsi="Arial" w:cs="Arial"/>
                <w:i/>
              </w:rPr>
              <w:t>e</w:t>
            </w:r>
            <w:r w:rsidRPr="00984799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  <w:i/>
              </w:rPr>
              <w:t>m</w:t>
            </w:r>
            <w:r w:rsidRPr="00984799">
              <w:rPr>
                <w:rFonts w:ascii="Arial" w:hAnsi="Arial" w:cs="Arial"/>
                <w:i/>
                <w:spacing w:val="1"/>
              </w:rPr>
              <w:t>anu</w:t>
            </w:r>
            <w:r w:rsidRPr="00984799">
              <w:rPr>
                <w:rFonts w:ascii="Arial" w:hAnsi="Arial" w:cs="Arial"/>
                <w:i/>
                <w:spacing w:val="-1"/>
              </w:rPr>
              <w:t>s</w:t>
            </w:r>
            <w:r w:rsidRPr="00984799">
              <w:rPr>
                <w:rFonts w:ascii="Arial" w:hAnsi="Arial" w:cs="Arial"/>
                <w:i/>
              </w:rPr>
              <w:t>cript</w:t>
            </w:r>
            <w:r w:rsidRPr="00984799">
              <w:rPr>
                <w:rFonts w:ascii="Arial" w:hAnsi="Arial" w:cs="Arial"/>
                <w:i/>
                <w:spacing w:val="-9"/>
              </w:rPr>
              <w:t xml:space="preserve"> </w:t>
            </w:r>
            <w:r w:rsidRPr="00984799">
              <w:rPr>
                <w:rFonts w:ascii="Arial" w:hAnsi="Arial" w:cs="Arial"/>
                <w:i/>
                <w:spacing w:val="1"/>
              </w:rPr>
              <w:t>an</w:t>
            </w:r>
            <w:r w:rsidRPr="00984799">
              <w:rPr>
                <w:rFonts w:ascii="Arial" w:hAnsi="Arial" w:cs="Arial"/>
                <w:i/>
              </w:rPr>
              <w:t>d</w:t>
            </w:r>
            <w:r w:rsidRPr="00984799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i/>
                <w:spacing w:val="1"/>
              </w:rPr>
              <w:t>h</w:t>
            </w:r>
            <w:r w:rsidRPr="00984799">
              <w:rPr>
                <w:rFonts w:ascii="Arial" w:hAnsi="Arial" w:cs="Arial"/>
                <w:i/>
                <w:spacing w:val="-3"/>
              </w:rPr>
              <w:t>i</w:t>
            </w:r>
            <w:r w:rsidRPr="00984799">
              <w:rPr>
                <w:rFonts w:ascii="Arial" w:hAnsi="Arial" w:cs="Arial"/>
                <w:i/>
                <w:spacing w:val="-1"/>
              </w:rPr>
              <w:t>g</w:t>
            </w:r>
            <w:r w:rsidRPr="00984799">
              <w:rPr>
                <w:rFonts w:ascii="Arial" w:hAnsi="Arial" w:cs="Arial"/>
                <w:i/>
                <w:spacing w:val="1"/>
              </w:rPr>
              <w:t>h</w:t>
            </w:r>
            <w:r w:rsidRPr="00984799">
              <w:rPr>
                <w:rFonts w:ascii="Arial" w:hAnsi="Arial" w:cs="Arial"/>
                <w:i/>
              </w:rPr>
              <w:t>li</w:t>
            </w:r>
            <w:r w:rsidRPr="00984799">
              <w:rPr>
                <w:rFonts w:ascii="Arial" w:hAnsi="Arial" w:cs="Arial"/>
                <w:i/>
                <w:spacing w:val="1"/>
              </w:rPr>
              <w:t>gh</w:t>
            </w:r>
            <w:r w:rsidRPr="00984799">
              <w:rPr>
                <w:rFonts w:ascii="Arial" w:hAnsi="Arial" w:cs="Arial"/>
                <w:i/>
              </w:rPr>
              <w:t>t</w:t>
            </w:r>
            <w:r w:rsidRPr="00984799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984799">
              <w:rPr>
                <w:rFonts w:ascii="Arial" w:hAnsi="Arial" w:cs="Arial"/>
                <w:i/>
              </w:rPr>
              <w:t>t</w:t>
            </w:r>
            <w:r w:rsidRPr="00984799">
              <w:rPr>
                <w:rFonts w:ascii="Arial" w:hAnsi="Arial" w:cs="Arial"/>
                <w:i/>
                <w:spacing w:val="1"/>
              </w:rPr>
              <w:t>ha</w:t>
            </w:r>
            <w:r w:rsidRPr="00984799">
              <w:rPr>
                <w:rFonts w:ascii="Arial" w:hAnsi="Arial" w:cs="Arial"/>
                <w:i/>
              </w:rPr>
              <w:t>t</w:t>
            </w:r>
            <w:r w:rsidRPr="00984799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984799">
              <w:rPr>
                <w:rFonts w:ascii="Arial" w:hAnsi="Arial" w:cs="Arial"/>
                <w:i/>
                <w:spacing w:val="1"/>
              </w:rPr>
              <w:t>pa</w:t>
            </w:r>
            <w:r w:rsidRPr="00984799">
              <w:rPr>
                <w:rFonts w:ascii="Arial" w:hAnsi="Arial" w:cs="Arial"/>
                <w:i/>
                <w:spacing w:val="-1"/>
              </w:rPr>
              <w:t>r</w:t>
            </w:r>
            <w:r w:rsidRPr="00984799">
              <w:rPr>
                <w:rFonts w:ascii="Arial" w:hAnsi="Arial" w:cs="Arial"/>
                <w:i/>
              </w:rPr>
              <w:t>t</w:t>
            </w:r>
          </w:p>
          <w:p w:rsidR="009A292E" w:rsidRPr="00984799" w:rsidRDefault="00D36818">
            <w:pPr>
              <w:ind w:left="102" w:right="148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i/>
              </w:rPr>
              <w:t>in</w:t>
            </w:r>
            <w:r w:rsidRPr="00984799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  <w:i/>
              </w:rPr>
              <w:t>t</w:t>
            </w:r>
            <w:r w:rsidRPr="00984799">
              <w:rPr>
                <w:rFonts w:ascii="Arial" w:hAnsi="Arial" w:cs="Arial"/>
                <w:i/>
                <w:spacing w:val="1"/>
              </w:rPr>
              <w:t>h</w:t>
            </w:r>
            <w:r w:rsidRPr="00984799">
              <w:rPr>
                <w:rFonts w:ascii="Arial" w:hAnsi="Arial" w:cs="Arial"/>
                <w:i/>
              </w:rPr>
              <w:t>e</w:t>
            </w:r>
            <w:r w:rsidRPr="00984799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  <w:i/>
              </w:rPr>
              <w:t>m</w:t>
            </w:r>
            <w:r w:rsidRPr="00984799">
              <w:rPr>
                <w:rFonts w:ascii="Arial" w:hAnsi="Arial" w:cs="Arial"/>
                <w:i/>
                <w:spacing w:val="1"/>
              </w:rPr>
              <w:t>anu</w:t>
            </w:r>
            <w:r w:rsidRPr="00984799">
              <w:rPr>
                <w:rFonts w:ascii="Arial" w:hAnsi="Arial" w:cs="Arial"/>
                <w:i/>
                <w:spacing w:val="-1"/>
              </w:rPr>
              <w:t>s</w:t>
            </w:r>
            <w:r w:rsidRPr="00984799">
              <w:rPr>
                <w:rFonts w:ascii="Arial" w:hAnsi="Arial" w:cs="Arial"/>
                <w:i/>
              </w:rPr>
              <w:t>cript.</w:t>
            </w:r>
            <w:r w:rsidRPr="00984799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984799">
              <w:rPr>
                <w:rFonts w:ascii="Arial" w:hAnsi="Arial" w:cs="Arial"/>
                <w:i/>
                <w:spacing w:val="1"/>
              </w:rPr>
              <w:t>I</w:t>
            </w:r>
            <w:r w:rsidRPr="00984799">
              <w:rPr>
                <w:rFonts w:ascii="Arial" w:hAnsi="Arial" w:cs="Arial"/>
                <w:i/>
              </w:rPr>
              <w:t>t</w:t>
            </w:r>
            <w:r w:rsidRPr="00984799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  <w:i/>
              </w:rPr>
              <w:t>is</w:t>
            </w:r>
            <w:r w:rsidRPr="00984799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  <w:i/>
              </w:rPr>
              <w:t>m</w:t>
            </w:r>
            <w:r w:rsidRPr="00984799">
              <w:rPr>
                <w:rFonts w:ascii="Arial" w:hAnsi="Arial" w:cs="Arial"/>
                <w:i/>
                <w:spacing w:val="1"/>
              </w:rPr>
              <w:t>a</w:t>
            </w:r>
            <w:r w:rsidRPr="00984799">
              <w:rPr>
                <w:rFonts w:ascii="Arial" w:hAnsi="Arial" w:cs="Arial"/>
                <w:i/>
                <w:spacing w:val="-1"/>
              </w:rPr>
              <w:t>n</w:t>
            </w:r>
            <w:r w:rsidRPr="00984799">
              <w:rPr>
                <w:rFonts w:ascii="Arial" w:hAnsi="Arial" w:cs="Arial"/>
                <w:i/>
                <w:spacing w:val="1"/>
              </w:rPr>
              <w:t>da</w:t>
            </w:r>
            <w:r w:rsidRPr="00984799">
              <w:rPr>
                <w:rFonts w:ascii="Arial" w:hAnsi="Arial" w:cs="Arial"/>
                <w:i/>
                <w:spacing w:val="-3"/>
              </w:rPr>
              <w:t>t</w:t>
            </w:r>
            <w:r w:rsidRPr="00984799">
              <w:rPr>
                <w:rFonts w:ascii="Arial" w:hAnsi="Arial" w:cs="Arial"/>
                <w:i/>
                <w:spacing w:val="1"/>
              </w:rPr>
              <w:t>o</w:t>
            </w:r>
            <w:r w:rsidRPr="00984799">
              <w:rPr>
                <w:rFonts w:ascii="Arial" w:hAnsi="Arial" w:cs="Arial"/>
                <w:i/>
                <w:spacing w:val="-1"/>
              </w:rPr>
              <w:t>r</w:t>
            </w:r>
            <w:r w:rsidRPr="00984799">
              <w:rPr>
                <w:rFonts w:ascii="Arial" w:hAnsi="Arial" w:cs="Arial"/>
                <w:i/>
              </w:rPr>
              <w:t>y</w:t>
            </w:r>
            <w:r w:rsidRPr="00984799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984799">
              <w:rPr>
                <w:rFonts w:ascii="Arial" w:hAnsi="Arial" w:cs="Arial"/>
                <w:i/>
              </w:rPr>
              <w:t>t</w:t>
            </w:r>
            <w:r w:rsidRPr="00984799">
              <w:rPr>
                <w:rFonts w:ascii="Arial" w:hAnsi="Arial" w:cs="Arial"/>
                <w:i/>
                <w:spacing w:val="1"/>
              </w:rPr>
              <w:t>ha</w:t>
            </w:r>
            <w:r w:rsidRPr="00984799">
              <w:rPr>
                <w:rFonts w:ascii="Arial" w:hAnsi="Arial" w:cs="Arial"/>
                <w:i/>
              </w:rPr>
              <w:t>t</w:t>
            </w:r>
            <w:r w:rsidRPr="00984799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i/>
                <w:spacing w:val="1"/>
              </w:rPr>
              <w:t>au</w:t>
            </w:r>
            <w:r w:rsidRPr="00984799">
              <w:rPr>
                <w:rFonts w:ascii="Arial" w:hAnsi="Arial" w:cs="Arial"/>
                <w:i/>
              </w:rPr>
              <w:t>t</w:t>
            </w:r>
            <w:r w:rsidRPr="00984799">
              <w:rPr>
                <w:rFonts w:ascii="Arial" w:hAnsi="Arial" w:cs="Arial"/>
                <w:i/>
                <w:spacing w:val="-1"/>
              </w:rPr>
              <w:t>h</w:t>
            </w:r>
            <w:r w:rsidRPr="00984799">
              <w:rPr>
                <w:rFonts w:ascii="Arial" w:hAnsi="Arial" w:cs="Arial"/>
                <w:i/>
                <w:spacing w:val="1"/>
              </w:rPr>
              <w:t>o</w:t>
            </w:r>
            <w:r w:rsidRPr="00984799">
              <w:rPr>
                <w:rFonts w:ascii="Arial" w:hAnsi="Arial" w:cs="Arial"/>
                <w:i/>
                <w:spacing w:val="-1"/>
              </w:rPr>
              <w:t>r</w:t>
            </w:r>
            <w:r w:rsidRPr="00984799">
              <w:rPr>
                <w:rFonts w:ascii="Arial" w:hAnsi="Arial" w:cs="Arial"/>
                <w:i/>
              </w:rPr>
              <w:t>s</w:t>
            </w:r>
            <w:r w:rsidRPr="00984799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984799">
              <w:rPr>
                <w:rFonts w:ascii="Arial" w:hAnsi="Arial" w:cs="Arial"/>
                <w:i/>
                <w:spacing w:val="-1"/>
              </w:rPr>
              <w:t>s</w:t>
            </w:r>
            <w:r w:rsidRPr="00984799">
              <w:rPr>
                <w:rFonts w:ascii="Arial" w:hAnsi="Arial" w:cs="Arial"/>
                <w:i/>
                <w:spacing w:val="1"/>
              </w:rPr>
              <w:t>hou</w:t>
            </w:r>
            <w:r w:rsidRPr="00984799">
              <w:rPr>
                <w:rFonts w:ascii="Arial" w:hAnsi="Arial" w:cs="Arial"/>
                <w:i/>
              </w:rPr>
              <w:t>ld</w:t>
            </w:r>
            <w:r w:rsidRPr="00984799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i/>
                <w:spacing w:val="-1"/>
              </w:rPr>
              <w:t>wr</w:t>
            </w:r>
            <w:r w:rsidRPr="00984799">
              <w:rPr>
                <w:rFonts w:ascii="Arial" w:hAnsi="Arial" w:cs="Arial"/>
                <w:i/>
              </w:rPr>
              <w:t>ite</w:t>
            </w:r>
            <w:r w:rsidRPr="00984799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i/>
                <w:spacing w:val="1"/>
              </w:rPr>
              <w:t>h</w:t>
            </w:r>
            <w:r w:rsidRPr="00984799">
              <w:rPr>
                <w:rFonts w:ascii="Arial" w:hAnsi="Arial" w:cs="Arial"/>
                <w:i/>
              </w:rPr>
              <w:t>i</w:t>
            </w:r>
            <w:r w:rsidRPr="00984799">
              <w:rPr>
                <w:rFonts w:ascii="Arial" w:hAnsi="Arial" w:cs="Arial"/>
                <w:i/>
                <w:spacing w:val="-1"/>
              </w:rPr>
              <w:t>s</w:t>
            </w:r>
            <w:r w:rsidRPr="00984799">
              <w:rPr>
                <w:rFonts w:ascii="Arial" w:hAnsi="Arial" w:cs="Arial"/>
                <w:i/>
              </w:rPr>
              <w:t>/</w:t>
            </w:r>
            <w:r w:rsidRPr="00984799">
              <w:rPr>
                <w:rFonts w:ascii="Arial" w:hAnsi="Arial" w:cs="Arial"/>
                <w:i/>
                <w:spacing w:val="1"/>
              </w:rPr>
              <w:t>h</w:t>
            </w:r>
            <w:r w:rsidRPr="00984799">
              <w:rPr>
                <w:rFonts w:ascii="Arial" w:hAnsi="Arial" w:cs="Arial"/>
                <w:i/>
              </w:rPr>
              <w:t>er</w:t>
            </w:r>
            <w:r w:rsidRPr="00984799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984799">
              <w:rPr>
                <w:rFonts w:ascii="Arial" w:hAnsi="Arial" w:cs="Arial"/>
                <w:i/>
              </w:rPr>
              <w:t>fe</w:t>
            </w:r>
            <w:r w:rsidRPr="00984799">
              <w:rPr>
                <w:rFonts w:ascii="Arial" w:hAnsi="Arial" w:cs="Arial"/>
                <w:i/>
                <w:spacing w:val="1"/>
              </w:rPr>
              <w:t>edba</w:t>
            </w:r>
            <w:r w:rsidRPr="00984799">
              <w:rPr>
                <w:rFonts w:ascii="Arial" w:hAnsi="Arial" w:cs="Arial"/>
                <w:i/>
              </w:rPr>
              <w:t xml:space="preserve">ck </w:t>
            </w:r>
            <w:r w:rsidRPr="00984799">
              <w:rPr>
                <w:rFonts w:ascii="Arial" w:hAnsi="Arial" w:cs="Arial"/>
                <w:i/>
                <w:spacing w:val="1"/>
              </w:rPr>
              <w:t>h</w:t>
            </w:r>
            <w:r w:rsidRPr="00984799">
              <w:rPr>
                <w:rFonts w:ascii="Arial" w:hAnsi="Arial" w:cs="Arial"/>
                <w:i/>
              </w:rPr>
              <w:t>ere)</w:t>
            </w:r>
          </w:p>
        </w:tc>
      </w:tr>
      <w:tr w:rsidR="009A292E" w:rsidRPr="00984799" w:rsidTr="005211A3">
        <w:trPr>
          <w:trHeight w:hRule="exact" w:val="172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ind w:left="460" w:right="232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</w:rPr>
              <w:t>Ple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2"/>
              </w:rPr>
              <w:t>w</w:t>
            </w:r>
            <w:r w:rsidRPr="00984799">
              <w:rPr>
                <w:rFonts w:ascii="Arial" w:hAnsi="Arial" w:cs="Arial"/>
                <w:b/>
              </w:rPr>
              <w:t>ri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a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f</w:t>
            </w:r>
            <w:r w:rsidRPr="00984799">
              <w:rPr>
                <w:rFonts w:ascii="Arial" w:hAnsi="Arial" w:cs="Arial"/>
                <w:b/>
                <w:spacing w:val="-2"/>
              </w:rPr>
              <w:t>e</w:t>
            </w:r>
            <w:r w:rsidRPr="00984799">
              <w:rPr>
                <w:rFonts w:ascii="Arial" w:hAnsi="Arial" w:cs="Arial"/>
                <w:b/>
              </w:rPr>
              <w:t xml:space="preserve">w 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en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enc</w:t>
            </w:r>
            <w:r w:rsidRPr="00984799">
              <w:rPr>
                <w:rFonts w:ascii="Arial" w:hAnsi="Arial" w:cs="Arial"/>
                <w:b/>
                <w:spacing w:val="1"/>
              </w:rPr>
              <w:t>e</w:t>
            </w:r>
            <w:r w:rsidRPr="00984799">
              <w:rPr>
                <w:rFonts w:ascii="Arial" w:hAnsi="Arial" w:cs="Arial"/>
                <w:b/>
              </w:rPr>
              <w:t>s</w:t>
            </w:r>
            <w:r w:rsidRPr="0098479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ega</w:t>
            </w:r>
            <w:r w:rsidRPr="00984799">
              <w:rPr>
                <w:rFonts w:ascii="Arial" w:hAnsi="Arial" w:cs="Arial"/>
                <w:b/>
              </w:rPr>
              <w:t>rding</w:t>
            </w:r>
            <w:r w:rsidRPr="00984799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he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2"/>
              </w:rPr>
              <w:t>i</w:t>
            </w:r>
            <w:r w:rsidRPr="00984799">
              <w:rPr>
                <w:rFonts w:ascii="Arial" w:hAnsi="Arial" w:cs="Arial"/>
                <w:b/>
                <w:spacing w:val="-3"/>
              </w:rPr>
              <w:t>m</w:t>
            </w:r>
            <w:r w:rsidRPr="00984799">
              <w:rPr>
                <w:rFonts w:ascii="Arial" w:hAnsi="Arial" w:cs="Arial"/>
                <w:b/>
              </w:rPr>
              <w:t>p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ta</w:t>
            </w:r>
            <w:r w:rsidRPr="00984799">
              <w:rPr>
                <w:rFonts w:ascii="Arial" w:hAnsi="Arial" w:cs="Arial"/>
                <w:b/>
              </w:rPr>
              <w:t xml:space="preserve">nce 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f</w:t>
            </w:r>
            <w:r w:rsidRPr="0098479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his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5"/>
              </w:rPr>
              <w:t>m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  <w:spacing w:val="2"/>
              </w:rPr>
              <w:t>n</w:t>
            </w:r>
            <w:r w:rsidRPr="00984799">
              <w:rPr>
                <w:rFonts w:ascii="Arial" w:hAnsi="Arial" w:cs="Arial"/>
                <w:b/>
              </w:rPr>
              <w:t>u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c</w:t>
            </w:r>
            <w:r w:rsidRPr="00984799">
              <w:rPr>
                <w:rFonts w:ascii="Arial" w:hAnsi="Arial" w:cs="Arial"/>
                <w:b/>
                <w:spacing w:val="1"/>
              </w:rPr>
              <w:t>r</w:t>
            </w:r>
            <w:r w:rsidRPr="00984799">
              <w:rPr>
                <w:rFonts w:ascii="Arial" w:hAnsi="Arial" w:cs="Arial"/>
                <w:b/>
              </w:rPr>
              <w:t>ipt</w:t>
            </w:r>
            <w:r w:rsidRPr="0098479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fo</w:t>
            </w:r>
            <w:r w:rsidRPr="00984799">
              <w:rPr>
                <w:rFonts w:ascii="Arial" w:hAnsi="Arial" w:cs="Arial"/>
                <w:b/>
              </w:rPr>
              <w:t xml:space="preserve">r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he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c</w:t>
            </w:r>
            <w:r w:rsidRPr="00984799">
              <w:rPr>
                <w:rFonts w:ascii="Arial" w:hAnsi="Arial" w:cs="Arial"/>
                <w:b/>
                <w:spacing w:val="2"/>
              </w:rPr>
              <w:t>i</w:t>
            </w:r>
            <w:r w:rsidRPr="00984799">
              <w:rPr>
                <w:rFonts w:ascii="Arial" w:hAnsi="Arial" w:cs="Arial"/>
                <w:b/>
              </w:rPr>
              <w:t>en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ific</w:t>
            </w:r>
            <w:r w:rsidRPr="0098479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c</w:t>
            </w:r>
            <w:r w:rsidRPr="00984799">
              <w:rPr>
                <w:rFonts w:ascii="Arial" w:hAnsi="Arial" w:cs="Arial"/>
                <w:b/>
                <w:spacing w:val="4"/>
              </w:rPr>
              <w:t>o</w:t>
            </w:r>
            <w:r w:rsidRPr="00984799">
              <w:rPr>
                <w:rFonts w:ascii="Arial" w:hAnsi="Arial" w:cs="Arial"/>
                <w:b/>
                <w:spacing w:val="-3"/>
              </w:rPr>
              <w:t>mm</w:t>
            </w:r>
            <w:r w:rsidRPr="00984799">
              <w:rPr>
                <w:rFonts w:ascii="Arial" w:hAnsi="Arial" w:cs="Arial"/>
                <w:b/>
                <w:spacing w:val="2"/>
              </w:rPr>
              <w:t>u</w:t>
            </w:r>
            <w:r w:rsidRPr="00984799">
              <w:rPr>
                <w:rFonts w:ascii="Arial" w:hAnsi="Arial" w:cs="Arial"/>
                <w:b/>
              </w:rPr>
              <w:t>nit</w:t>
            </w:r>
            <w:r w:rsidRPr="00984799">
              <w:rPr>
                <w:rFonts w:ascii="Arial" w:hAnsi="Arial" w:cs="Arial"/>
                <w:b/>
                <w:spacing w:val="1"/>
              </w:rPr>
              <w:t>y</w:t>
            </w:r>
            <w:r w:rsidRPr="00984799">
              <w:rPr>
                <w:rFonts w:ascii="Arial" w:hAnsi="Arial" w:cs="Arial"/>
                <w:b/>
              </w:rPr>
              <w:t>.</w:t>
            </w:r>
            <w:r w:rsidRPr="00984799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 xml:space="preserve">A </w:t>
            </w:r>
            <w:r w:rsidRPr="00984799">
              <w:rPr>
                <w:rFonts w:ascii="Arial" w:hAnsi="Arial" w:cs="Arial"/>
                <w:b/>
                <w:spacing w:val="-3"/>
              </w:rPr>
              <w:t>m</w:t>
            </w:r>
            <w:r w:rsidRPr="00984799">
              <w:rPr>
                <w:rFonts w:ascii="Arial" w:hAnsi="Arial" w:cs="Arial"/>
                <w:b/>
                <w:spacing w:val="2"/>
              </w:rPr>
              <w:t>i</w:t>
            </w:r>
            <w:r w:rsidRPr="00984799">
              <w:rPr>
                <w:rFonts w:ascii="Arial" w:hAnsi="Arial" w:cs="Arial"/>
                <w:b/>
              </w:rPr>
              <w:t>n</w:t>
            </w:r>
            <w:r w:rsidRPr="00984799">
              <w:rPr>
                <w:rFonts w:ascii="Arial" w:hAnsi="Arial" w:cs="Arial"/>
                <w:b/>
                <w:spacing w:val="4"/>
              </w:rPr>
              <w:t>i</w:t>
            </w:r>
            <w:r w:rsidRPr="00984799">
              <w:rPr>
                <w:rFonts w:ascii="Arial" w:hAnsi="Arial" w:cs="Arial"/>
                <w:b/>
                <w:spacing w:val="-3"/>
              </w:rPr>
              <w:t>m</w:t>
            </w:r>
            <w:r w:rsidRPr="00984799">
              <w:rPr>
                <w:rFonts w:ascii="Arial" w:hAnsi="Arial" w:cs="Arial"/>
                <w:b/>
                <w:spacing w:val="2"/>
              </w:rPr>
              <w:t>u</w:t>
            </w:r>
            <w:r w:rsidRPr="00984799">
              <w:rPr>
                <w:rFonts w:ascii="Arial" w:hAnsi="Arial" w:cs="Arial"/>
                <w:b/>
              </w:rPr>
              <w:t>m</w:t>
            </w:r>
            <w:r w:rsidRPr="0098479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f</w:t>
            </w:r>
            <w:r w:rsidRPr="0098479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3-</w:t>
            </w:r>
            <w:r w:rsidRPr="00984799">
              <w:rPr>
                <w:rFonts w:ascii="Arial" w:hAnsi="Arial" w:cs="Arial"/>
                <w:b/>
              </w:rPr>
              <w:t>4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en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enc</w:t>
            </w:r>
            <w:r w:rsidRPr="00984799">
              <w:rPr>
                <w:rFonts w:ascii="Arial" w:hAnsi="Arial" w:cs="Arial"/>
                <w:b/>
                <w:spacing w:val="1"/>
              </w:rPr>
              <w:t>e</w:t>
            </w:r>
            <w:r w:rsidRPr="00984799">
              <w:rPr>
                <w:rFonts w:ascii="Arial" w:hAnsi="Arial" w:cs="Arial"/>
                <w:b/>
              </w:rPr>
              <w:t>s</w:t>
            </w:r>
            <w:r w:rsidRPr="00984799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m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y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be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e</w:t>
            </w:r>
            <w:r w:rsidRPr="00984799">
              <w:rPr>
                <w:rFonts w:ascii="Arial" w:hAnsi="Arial" w:cs="Arial"/>
                <w:b/>
              </w:rPr>
              <w:t>q</w:t>
            </w:r>
            <w:r w:rsidRPr="00984799">
              <w:rPr>
                <w:rFonts w:ascii="Arial" w:hAnsi="Arial" w:cs="Arial"/>
                <w:b/>
                <w:spacing w:val="-1"/>
              </w:rPr>
              <w:t>u</w:t>
            </w:r>
            <w:r w:rsidRPr="00984799">
              <w:rPr>
                <w:rFonts w:ascii="Arial" w:hAnsi="Arial" w:cs="Arial"/>
                <w:b/>
              </w:rPr>
              <w:t>ired</w:t>
            </w:r>
            <w:r w:rsidRPr="00984799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fo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his</w:t>
            </w:r>
          </w:p>
          <w:p w:rsidR="009A292E" w:rsidRPr="00984799" w:rsidRDefault="00D36818">
            <w:pPr>
              <w:ind w:left="460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</w:rPr>
              <w:t>p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ind w:left="102" w:right="95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  <w:spacing w:val="-1"/>
              </w:rPr>
              <w:t>T</w:t>
            </w:r>
            <w:r w:rsidRPr="00984799">
              <w:rPr>
                <w:rFonts w:ascii="Arial" w:hAnsi="Arial" w:cs="Arial"/>
                <w:b/>
              </w:rPr>
              <w:t>he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p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per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en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itled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B</w:t>
            </w:r>
            <w:r w:rsidRPr="00984799">
              <w:rPr>
                <w:rFonts w:ascii="Arial" w:hAnsi="Arial" w:cs="Arial"/>
                <w:b/>
              </w:rPr>
              <w:t>est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4"/>
              </w:rPr>
              <w:t>M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-1"/>
              </w:rPr>
              <w:t>t</w:t>
            </w:r>
            <w:r w:rsidRPr="00984799">
              <w:rPr>
                <w:rFonts w:ascii="Arial" w:hAnsi="Arial" w:cs="Arial"/>
                <w:b/>
              </w:rPr>
              <w:t>h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d</w:t>
            </w:r>
            <w:r w:rsidRPr="00984799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3"/>
              </w:rPr>
              <w:t>A</w:t>
            </w:r>
            <w:r w:rsidRPr="00984799">
              <w:rPr>
                <w:rFonts w:ascii="Arial" w:hAnsi="Arial" w:cs="Arial"/>
                <w:b/>
                <w:spacing w:val="-5"/>
              </w:rPr>
              <w:t>m</w:t>
            </w:r>
            <w:r w:rsidRPr="00984799">
              <w:rPr>
                <w:rFonts w:ascii="Arial" w:hAnsi="Arial" w:cs="Arial"/>
                <w:b/>
                <w:spacing w:val="3"/>
              </w:rPr>
              <w:t>o</w:t>
            </w:r>
            <w:r w:rsidRPr="00984799">
              <w:rPr>
                <w:rFonts w:ascii="Arial" w:hAnsi="Arial" w:cs="Arial"/>
                <w:b/>
              </w:rPr>
              <w:t>ng</w:t>
            </w:r>
            <w:r w:rsidRPr="00984799">
              <w:rPr>
                <w:rFonts w:ascii="Arial" w:hAnsi="Arial" w:cs="Arial"/>
                <w:b/>
                <w:spacing w:val="-5"/>
              </w:rPr>
              <w:t xml:space="preserve"> </w:t>
            </w:r>
            <w:proofErr w:type="gramStart"/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hree</w:t>
            </w:r>
            <w:proofErr w:type="gramEnd"/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1"/>
              </w:rPr>
              <w:t>T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e</w:t>
            </w:r>
            <w:r w:rsidRPr="00984799">
              <w:rPr>
                <w:rFonts w:ascii="Arial" w:hAnsi="Arial" w:cs="Arial"/>
                <w:b/>
                <w:spacing w:val="2"/>
              </w:rPr>
              <w:t>n</w:t>
            </w:r>
            <w:r w:rsidRPr="00984799">
              <w:rPr>
                <w:rFonts w:ascii="Arial" w:hAnsi="Arial" w:cs="Arial"/>
                <w:b/>
              </w:rPr>
              <w:t>d</w:t>
            </w:r>
            <w:r w:rsidRPr="0098479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A</w:t>
            </w:r>
            <w:r w:rsidRPr="00984799">
              <w:rPr>
                <w:rFonts w:ascii="Arial" w:hAnsi="Arial" w:cs="Arial"/>
                <w:b/>
                <w:spacing w:val="2"/>
              </w:rPr>
              <w:t>n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l</w:t>
            </w:r>
            <w:r w:rsidRPr="00984799">
              <w:rPr>
                <w:rFonts w:ascii="Arial" w:hAnsi="Arial" w:cs="Arial"/>
                <w:b/>
                <w:spacing w:val="1"/>
              </w:rPr>
              <w:t>y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is</w:t>
            </w:r>
            <w:r w:rsidRPr="0098479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4"/>
              </w:rPr>
              <w:t>M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ds</w:t>
            </w:r>
            <w:r w:rsidRPr="0098479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nd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1"/>
              </w:rPr>
              <w:t>I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s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F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e</w:t>
            </w:r>
            <w:r w:rsidRPr="00984799">
              <w:rPr>
                <w:rFonts w:ascii="Arial" w:hAnsi="Arial" w:cs="Arial"/>
                <w:b/>
              </w:rPr>
              <w:t>c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in</w:t>
            </w:r>
            <w:r w:rsidRPr="00984799">
              <w:rPr>
                <w:rFonts w:ascii="Arial" w:hAnsi="Arial" w:cs="Arial"/>
                <w:b/>
                <w:spacing w:val="7"/>
              </w:rPr>
              <w:t>g</w:t>
            </w:r>
            <w:r w:rsidRPr="00984799">
              <w:rPr>
                <w:rFonts w:ascii="Arial" w:hAnsi="Arial" w:cs="Arial"/>
                <w:b/>
              </w:rPr>
              <w:t>,</w:t>
            </w:r>
            <w:r w:rsidRPr="0098479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de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ls</w:t>
            </w:r>
            <w:r w:rsidRPr="0098479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2"/>
              </w:rPr>
              <w:t>w</w:t>
            </w:r>
            <w:r w:rsidRPr="00984799">
              <w:rPr>
                <w:rFonts w:ascii="Arial" w:hAnsi="Arial" w:cs="Arial"/>
                <w:b/>
              </w:rPr>
              <w:t>ith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H</w:t>
            </w:r>
            <w:r w:rsidRPr="00984799">
              <w:rPr>
                <w:rFonts w:ascii="Arial" w:hAnsi="Arial" w:cs="Arial"/>
                <w:b/>
              </w:rPr>
              <w:t>DI c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lcul</w:t>
            </w:r>
            <w:r w:rsidRPr="00984799">
              <w:rPr>
                <w:rFonts w:ascii="Arial" w:hAnsi="Arial" w:cs="Arial"/>
                <w:b/>
                <w:spacing w:val="1"/>
              </w:rPr>
              <w:t>at</w:t>
            </w:r>
            <w:r w:rsidRPr="00984799">
              <w:rPr>
                <w:rFonts w:ascii="Arial" w:hAnsi="Arial" w:cs="Arial"/>
                <w:b/>
              </w:rPr>
              <w:t>i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n,</w:t>
            </w:r>
            <w:r w:rsidRPr="00984799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n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hree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1"/>
              </w:rPr>
              <w:t>c</w:t>
            </w:r>
            <w:r w:rsidRPr="00984799">
              <w:rPr>
                <w:rFonts w:ascii="Arial" w:hAnsi="Arial" w:cs="Arial"/>
                <w:b/>
              </w:rPr>
              <w:t>h</w:t>
            </w:r>
            <w:r w:rsidRPr="00984799">
              <w:rPr>
                <w:rFonts w:ascii="Arial" w:hAnsi="Arial" w:cs="Arial"/>
                <w:b/>
                <w:spacing w:val="-1"/>
              </w:rPr>
              <w:t>n</w:t>
            </w:r>
            <w:r w:rsidRPr="00984799">
              <w:rPr>
                <w:rFonts w:ascii="Arial" w:hAnsi="Arial" w:cs="Arial"/>
                <w:b/>
              </w:rPr>
              <w:t>iq</w:t>
            </w:r>
            <w:r w:rsidRPr="00984799">
              <w:rPr>
                <w:rFonts w:ascii="Arial" w:hAnsi="Arial" w:cs="Arial"/>
                <w:b/>
                <w:spacing w:val="-1"/>
              </w:rPr>
              <w:t>u</w:t>
            </w:r>
            <w:r w:rsidRPr="00984799">
              <w:rPr>
                <w:rFonts w:ascii="Arial" w:hAnsi="Arial" w:cs="Arial"/>
                <w:b/>
              </w:rPr>
              <w:t>es</w:t>
            </w:r>
            <w:r w:rsidRPr="0098479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h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s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be</w:t>
            </w:r>
            <w:r w:rsidRPr="00984799">
              <w:rPr>
                <w:rFonts w:ascii="Arial" w:hAnsi="Arial" w:cs="Arial"/>
                <w:b/>
                <w:spacing w:val="3"/>
              </w:rPr>
              <w:t>e</w:t>
            </w:r>
            <w:r w:rsidRPr="00984799">
              <w:rPr>
                <w:rFonts w:ascii="Arial" w:hAnsi="Arial" w:cs="Arial"/>
                <w:b/>
              </w:rPr>
              <w:t>n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u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  <w:spacing w:val="3"/>
              </w:rPr>
              <w:t>e</w:t>
            </w:r>
            <w:r w:rsidRPr="00984799">
              <w:rPr>
                <w:rFonts w:ascii="Arial" w:hAnsi="Arial" w:cs="Arial"/>
                <w:b/>
              </w:rPr>
              <w:t>d.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1"/>
              </w:rPr>
              <w:t>T</w:t>
            </w:r>
            <w:r w:rsidRPr="00984799">
              <w:rPr>
                <w:rFonts w:ascii="Arial" w:hAnsi="Arial" w:cs="Arial"/>
                <w:b/>
              </w:rPr>
              <w:t>he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e</w:t>
            </w:r>
            <w:r w:rsidRPr="00984799">
              <w:rPr>
                <w:rFonts w:ascii="Arial" w:hAnsi="Arial" w:cs="Arial"/>
                <w:b/>
                <w:spacing w:val="2"/>
              </w:rPr>
              <w:t>s</w:t>
            </w:r>
            <w:r w:rsidRPr="00984799">
              <w:rPr>
                <w:rFonts w:ascii="Arial" w:hAnsi="Arial" w:cs="Arial"/>
                <w:b/>
              </w:rPr>
              <w:t>u</w:t>
            </w:r>
            <w:r w:rsidRPr="00984799">
              <w:rPr>
                <w:rFonts w:ascii="Arial" w:hAnsi="Arial" w:cs="Arial"/>
                <w:b/>
                <w:spacing w:val="2"/>
              </w:rPr>
              <w:t>l</w:t>
            </w:r>
            <w:r w:rsidRPr="00984799">
              <w:rPr>
                <w:rFonts w:ascii="Arial" w:hAnsi="Arial" w:cs="Arial"/>
                <w:b/>
              </w:rPr>
              <w:t>t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s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per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he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-1"/>
              </w:rPr>
              <w:t>x</w:t>
            </w:r>
            <w:r w:rsidRPr="00984799">
              <w:rPr>
                <w:rFonts w:ascii="Arial" w:hAnsi="Arial" w:cs="Arial"/>
                <w:b/>
              </w:rPr>
              <w:t>pec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ed</w:t>
            </w:r>
            <w:r w:rsidRPr="00984799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li</w:t>
            </w:r>
            <w:r w:rsidRPr="00984799">
              <w:rPr>
                <w:rFonts w:ascii="Arial" w:hAnsi="Arial" w:cs="Arial"/>
                <w:b/>
                <w:spacing w:val="-1"/>
              </w:rPr>
              <w:t>n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 xml:space="preserve">s </w:t>
            </w:r>
            <w:r w:rsidRPr="00984799">
              <w:rPr>
                <w:rFonts w:ascii="Arial" w:hAnsi="Arial" w:cs="Arial"/>
                <w:b/>
                <w:spacing w:val="2"/>
              </w:rPr>
              <w:t>w</w:t>
            </w:r>
            <w:r w:rsidRPr="00984799">
              <w:rPr>
                <w:rFonts w:ascii="Arial" w:hAnsi="Arial" w:cs="Arial"/>
                <w:b/>
              </w:rPr>
              <w:t>ell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u</w:t>
            </w:r>
            <w:r w:rsidRPr="00984799">
              <w:rPr>
                <w:rFonts w:ascii="Arial" w:hAnsi="Arial" w:cs="Arial"/>
                <w:b/>
                <w:spacing w:val="-1"/>
              </w:rPr>
              <w:t>n</w:t>
            </w:r>
            <w:r w:rsidRPr="00984799">
              <w:rPr>
                <w:rFonts w:ascii="Arial" w:hAnsi="Arial" w:cs="Arial"/>
                <w:b/>
              </w:rPr>
              <w:t>iq</w:t>
            </w:r>
            <w:r w:rsidRPr="00984799">
              <w:rPr>
                <w:rFonts w:ascii="Arial" w:hAnsi="Arial" w:cs="Arial"/>
                <w:b/>
                <w:spacing w:val="-1"/>
              </w:rPr>
              <w:t>u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 xml:space="preserve">nd 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cien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ific</w:t>
            </w:r>
            <w:r w:rsidRPr="0098479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in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n</w:t>
            </w:r>
            <w:r w:rsidRPr="00984799">
              <w:rPr>
                <w:rFonts w:ascii="Arial" w:hAnsi="Arial" w:cs="Arial"/>
                <w:b/>
                <w:spacing w:val="1"/>
              </w:rPr>
              <w:t>at</w:t>
            </w:r>
            <w:r w:rsidRPr="00984799">
              <w:rPr>
                <w:rFonts w:ascii="Arial" w:hAnsi="Arial" w:cs="Arial"/>
                <w:b/>
              </w:rPr>
              <w:t>ure.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60" w:lineRule="exact"/>
              <w:ind w:left="551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spacing w:val="2"/>
              </w:rPr>
              <w:t>S</w:t>
            </w:r>
            <w:r w:rsidRPr="00984799">
              <w:rPr>
                <w:rFonts w:ascii="Arial" w:hAnsi="Arial" w:cs="Arial"/>
                <w:spacing w:val="-1"/>
              </w:rPr>
              <w:t>ec</w:t>
            </w:r>
            <w:r w:rsidRPr="00984799">
              <w:rPr>
                <w:rFonts w:ascii="Arial" w:hAnsi="Arial" w:cs="Arial"/>
              </w:rPr>
              <w:t>t</w:t>
            </w:r>
            <w:r w:rsidRPr="00984799">
              <w:rPr>
                <w:rFonts w:ascii="Arial" w:hAnsi="Arial" w:cs="Arial"/>
                <w:spacing w:val="1"/>
              </w:rPr>
              <w:t>i</w:t>
            </w:r>
            <w:r w:rsidRPr="00984799">
              <w:rPr>
                <w:rFonts w:ascii="Arial" w:hAnsi="Arial" w:cs="Arial"/>
              </w:rPr>
              <w:t>on</w:t>
            </w:r>
            <w:r w:rsidRPr="00984799">
              <w:rPr>
                <w:rFonts w:ascii="Arial" w:hAnsi="Arial" w:cs="Arial"/>
                <w:spacing w:val="3"/>
              </w:rPr>
              <w:t xml:space="preserve"> </w:t>
            </w:r>
            <w:r w:rsidRPr="00984799">
              <w:rPr>
                <w:rFonts w:ascii="Arial" w:hAnsi="Arial" w:cs="Arial"/>
              </w:rPr>
              <w:t>I</w:t>
            </w:r>
            <w:r w:rsidRPr="00984799">
              <w:rPr>
                <w:rFonts w:ascii="Arial" w:hAnsi="Arial" w:cs="Arial"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  <w:spacing w:val="-3"/>
              </w:rPr>
              <w:t>I</w:t>
            </w:r>
            <w:r w:rsidRPr="00984799">
              <w:rPr>
                <w:rFonts w:ascii="Arial" w:hAnsi="Arial" w:cs="Arial"/>
              </w:rPr>
              <w:t>ntrodu</w:t>
            </w:r>
            <w:r w:rsidRPr="00984799">
              <w:rPr>
                <w:rFonts w:ascii="Arial" w:hAnsi="Arial" w:cs="Arial"/>
                <w:spacing w:val="-1"/>
              </w:rPr>
              <w:t>c</w:t>
            </w:r>
            <w:r w:rsidRPr="00984799">
              <w:rPr>
                <w:rFonts w:ascii="Arial" w:hAnsi="Arial" w:cs="Arial"/>
              </w:rPr>
              <w:t>t</w:t>
            </w:r>
            <w:r w:rsidRPr="00984799">
              <w:rPr>
                <w:rFonts w:ascii="Arial" w:hAnsi="Arial" w:cs="Arial"/>
                <w:spacing w:val="1"/>
              </w:rPr>
              <w:t>i</w:t>
            </w:r>
            <w:r w:rsidRPr="00984799">
              <w:rPr>
                <w:rFonts w:ascii="Arial" w:hAnsi="Arial" w:cs="Arial"/>
              </w:rPr>
              <w:t>on p</w:t>
            </w:r>
            <w:r w:rsidRPr="00984799">
              <w:rPr>
                <w:rFonts w:ascii="Arial" w:hAnsi="Arial" w:cs="Arial"/>
                <w:spacing w:val="1"/>
              </w:rPr>
              <w:t>a</w:t>
            </w:r>
            <w:r w:rsidRPr="00984799">
              <w:rPr>
                <w:rFonts w:ascii="Arial" w:hAnsi="Arial" w:cs="Arial"/>
                <w:spacing w:val="-2"/>
              </w:rPr>
              <w:t>g</w:t>
            </w:r>
            <w:r w:rsidRPr="00984799">
              <w:rPr>
                <w:rFonts w:ascii="Arial" w:hAnsi="Arial" w:cs="Arial"/>
              </w:rPr>
              <w:t>e</w:t>
            </w:r>
            <w:r w:rsidRPr="00984799">
              <w:rPr>
                <w:rFonts w:ascii="Arial" w:hAnsi="Arial" w:cs="Arial"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</w:rPr>
              <w:t>2.</w:t>
            </w:r>
          </w:p>
          <w:p w:rsidR="009A292E" w:rsidRPr="00984799" w:rsidRDefault="00D36818">
            <w:pPr>
              <w:ind w:left="102" w:right="63" w:firstLine="449"/>
              <w:jc w:val="both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spacing w:val="-1"/>
              </w:rPr>
              <w:t>F</w:t>
            </w:r>
            <w:r w:rsidRPr="00984799">
              <w:rPr>
                <w:rFonts w:ascii="Arial" w:hAnsi="Arial" w:cs="Arial"/>
              </w:rPr>
              <w:t>rom</w:t>
            </w:r>
            <w:r w:rsidRPr="00984799">
              <w:rPr>
                <w:rFonts w:ascii="Arial" w:hAnsi="Arial" w:cs="Arial"/>
                <w:spacing w:val="28"/>
              </w:rPr>
              <w:t xml:space="preserve"> </w:t>
            </w:r>
            <w:r w:rsidRPr="00984799">
              <w:rPr>
                <w:rFonts w:ascii="Arial" w:hAnsi="Arial" w:cs="Arial"/>
              </w:rPr>
              <w:t>the</w:t>
            </w:r>
            <w:r w:rsidRPr="00984799">
              <w:rPr>
                <w:rFonts w:ascii="Arial" w:hAnsi="Arial" w:cs="Arial"/>
                <w:spacing w:val="28"/>
              </w:rPr>
              <w:t xml:space="preserve"> </w:t>
            </w:r>
            <w:r w:rsidRPr="00984799">
              <w:rPr>
                <w:rFonts w:ascii="Arial" w:hAnsi="Arial" w:cs="Arial"/>
              </w:rPr>
              <w:t>b</w:t>
            </w:r>
            <w:r w:rsidRPr="00984799">
              <w:rPr>
                <w:rFonts w:ascii="Arial" w:hAnsi="Arial" w:cs="Arial"/>
                <w:spacing w:val="1"/>
              </w:rPr>
              <w:t>a</w:t>
            </w:r>
            <w:r w:rsidRPr="00984799">
              <w:rPr>
                <w:rFonts w:ascii="Arial" w:hAnsi="Arial" w:cs="Arial"/>
                <w:spacing w:val="-1"/>
              </w:rPr>
              <w:t>c</w:t>
            </w:r>
            <w:r w:rsidRPr="00984799">
              <w:rPr>
                <w:rFonts w:ascii="Arial" w:hAnsi="Arial" w:cs="Arial"/>
                <w:spacing w:val="2"/>
              </w:rPr>
              <w:t>k</w:t>
            </w:r>
            <w:r w:rsidRPr="00984799">
              <w:rPr>
                <w:rFonts w:ascii="Arial" w:hAnsi="Arial" w:cs="Arial"/>
                <w:spacing w:val="-2"/>
              </w:rPr>
              <w:t>g</w:t>
            </w:r>
            <w:r w:rsidRPr="00984799">
              <w:rPr>
                <w:rFonts w:ascii="Arial" w:hAnsi="Arial" w:cs="Arial"/>
              </w:rPr>
              <w:t>round</w:t>
            </w:r>
            <w:r w:rsidRPr="00984799">
              <w:rPr>
                <w:rFonts w:ascii="Arial" w:hAnsi="Arial" w:cs="Arial"/>
                <w:spacing w:val="28"/>
              </w:rPr>
              <w:t xml:space="preserve"> 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  <w:spacing w:val="2"/>
              </w:rPr>
              <w:t>b</w:t>
            </w:r>
            <w:r w:rsidRPr="00984799">
              <w:rPr>
                <w:rFonts w:ascii="Arial" w:hAnsi="Arial" w:cs="Arial"/>
              </w:rPr>
              <w:t>ove</w:t>
            </w:r>
            <w:r w:rsidRPr="00984799">
              <w:rPr>
                <w:rFonts w:ascii="Arial" w:hAnsi="Arial" w:cs="Arial"/>
                <w:spacing w:val="28"/>
              </w:rPr>
              <w:t xml:space="preserve"> 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nd</w:t>
            </w:r>
            <w:r w:rsidRPr="00984799">
              <w:rPr>
                <w:rFonts w:ascii="Arial" w:hAnsi="Arial" w:cs="Arial"/>
                <w:spacing w:val="29"/>
              </w:rPr>
              <w:t xml:space="preserve"> </w:t>
            </w:r>
            <w:r w:rsidRPr="00984799">
              <w:rPr>
                <w:rFonts w:ascii="Arial" w:hAnsi="Arial" w:cs="Arial"/>
              </w:rPr>
              <w:t>the</w:t>
            </w:r>
            <w:r w:rsidRPr="00984799">
              <w:rPr>
                <w:rFonts w:ascii="Arial" w:hAnsi="Arial" w:cs="Arial"/>
                <w:spacing w:val="28"/>
              </w:rPr>
              <w:t xml:space="preserve"> </w:t>
            </w:r>
            <w:r w:rsidRPr="00984799">
              <w:rPr>
                <w:rFonts w:ascii="Arial" w:hAnsi="Arial" w:cs="Arial"/>
              </w:rPr>
              <w:t>p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t</w:t>
            </w:r>
            <w:r w:rsidRPr="00984799">
              <w:rPr>
                <w:rFonts w:ascii="Arial" w:hAnsi="Arial" w:cs="Arial"/>
                <w:spacing w:val="1"/>
              </w:rPr>
              <w:t>t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rn</w:t>
            </w:r>
            <w:r w:rsidRPr="00984799">
              <w:rPr>
                <w:rFonts w:ascii="Arial" w:hAnsi="Arial" w:cs="Arial"/>
                <w:spacing w:val="28"/>
              </w:rPr>
              <w:t xml:space="preserve"> </w:t>
            </w:r>
            <w:r w:rsidRPr="00984799">
              <w:rPr>
                <w:rFonts w:ascii="Arial" w:hAnsi="Arial" w:cs="Arial"/>
                <w:spacing w:val="2"/>
              </w:rPr>
              <w:t>o</w:t>
            </w:r>
            <w:r w:rsidRPr="00984799">
              <w:rPr>
                <w:rFonts w:ascii="Arial" w:hAnsi="Arial" w:cs="Arial"/>
              </w:rPr>
              <w:t>f</w:t>
            </w:r>
            <w:r w:rsidRPr="00984799">
              <w:rPr>
                <w:rFonts w:ascii="Arial" w:hAnsi="Arial" w:cs="Arial"/>
                <w:spacing w:val="28"/>
              </w:rPr>
              <w:t xml:space="preserve"> </w:t>
            </w:r>
            <w:r w:rsidRPr="00984799">
              <w:rPr>
                <w:rFonts w:ascii="Arial" w:hAnsi="Arial" w:cs="Arial"/>
              </w:rPr>
              <w:t>the</w:t>
            </w:r>
            <w:r w:rsidRPr="00984799">
              <w:rPr>
                <w:rFonts w:ascii="Arial" w:hAnsi="Arial" w:cs="Arial"/>
                <w:spacing w:val="28"/>
              </w:rPr>
              <w:t xml:space="preserve"> </w:t>
            </w:r>
            <w:r w:rsidRPr="00984799">
              <w:rPr>
                <w:rFonts w:ascii="Arial" w:hAnsi="Arial" w:cs="Arial"/>
              </w:rPr>
              <w:t>plot</w:t>
            </w:r>
            <w:r w:rsidRPr="00984799">
              <w:rPr>
                <w:rFonts w:ascii="Arial" w:hAnsi="Arial" w:cs="Arial"/>
                <w:spacing w:val="29"/>
              </w:rPr>
              <w:t xml:space="preserve"> </w:t>
            </w:r>
            <w:r w:rsidRPr="00984799">
              <w:rPr>
                <w:rFonts w:ascii="Arial" w:hAnsi="Arial" w:cs="Arial"/>
              </w:rPr>
              <w:t>of the</w:t>
            </w:r>
            <w:r w:rsidRPr="00984799">
              <w:rPr>
                <w:rFonts w:ascii="Arial" w:hAnsi="Arial" w:cs="Arial"/>
                <w:spacing w:val="23"/>
              </w:rPr>
              <w:t xml:space="preserve"> </w:t>
            </w:r>
            <w:r w:rsidRPr="00984799">
              <w:rPr>
                <w:rFonts w:ascii="Arial" w:hAnsi="Arial" w:cs="Arial"/>
              </w:rPr>
              <w:t>H</w:t>
            </w:r>
            <w:r w:rsidRPr="00984799">
              <w:rPr>
                <w:rFonts w:ascii="Arial" w:hAnsi="Arial" w:cs="Arial"/>
                <w:spacing w:val="1"/>
              </w:rPr>
              <w:t>D</w:t>
            </w:r>
            <w:r w:rsidRPr="00984799">
              <w:rPr>
                <w:rFonts w:ascii="Arial" w:hAnsi="Arial" w:cs="Arial"/>
              </w:rPr>
              <w:t>I</w:t>
            </w:r>
            <w:r w:rsidRPr="00984799">
              <w:rPr>
                <w:rFonts w:ascii="Arial" w:hAnsi="Arial" w:cs="Arial"/>
                <w:spacing w:val="18"/>
              </w:rPr>
              <w:t xml:space="preserve"> </w:t>
            </w:r>
            <w:r w:rsidRPr="00984799">
              <w:rPr>
                <w:rFonts w:ascii="Arial" w:hAnsi="Arial" w:cs="Arial"/>
                <w:spacing w:val="2"/>
              </w:rPr>
              <w:t>d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ta</w:t>
            </w:r>
            <w:r w:rsidRPr="00984799">
              <w:rPr>
                <w:rFonts w:ascii="Arial" w:hAnsi="Arial" w:cs="Arial"/>
                <w:spacing w:val="23"/>
              </w:rPr>
              <w:t xml:space="preserve"> </w:t>
            </w:r>
            <w:r w:rsidRPr="00984799">
              <w:rPr>
                <w:rFonts w:ascii="Arial" w:hAnsi="Arial" w:cs="Arial"/>
              </w:rPr>
              <w:t>(in</w:t>
            </w:r>
            <w:r w:rsidRPr="00984799">
              <w:rPr>
                <w:rFonts w:ascii="Arial" w:hAnsi="Arial" w:cs="Arial"/>
                <w:spacing w:val="1"/>
              </w:rPr>
              <w:t>c</w:t>
            </w:r>
            <w:r w:rsidRPr="00984799">
              <w:rPr>
                <w:rFonts w:ascii="Arial" w:hAnsi="Arial" w:cs="Arial"/>
              </w:rPr>
              <w:t>r</w:t>
            </w:r>
            <w:r w:rsidRPr="00984799">
              <w:rPr>
                <w:rFonts w:ascii="Arial" w:hAnsi="Arial" w:cs="Arial"/>
                <w:spacing w:val="-2"/>
              </w:rPr>
              <w:t>e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si</w:t>
            </w:r>
            <w:r w:rsidRPr="00984799">
              <w:rPr>
                <w:rFonts w:ascii="Arial" w:hAnsi="Arial" w:cs="Arial"/>
                <w:spacing w:val="3"/>
              </w:rPr>
              <w:t>n</w:t>
            </w:r>
            <w:r w:rsidRPr="00984799">
              <w:rPr>
                <w:rFonts w:ascii="Arial" w:hAnsi="Arial" w:cs="Arial"/>
              </w:rPr>
              <w:t>g</w:t>
            </w:r>
            <w:r w:rsidRPr="00984799">
              <w:rPr>
                <w:rFonts w:ascii="Arial" w:hAnsi="Arial" w:cs="Arial"/>
                <w:spacing w:val="24"/>
              </w:rPr>
              <w:t xml:space="preserve"> </w:t>
            </w:r>
            <w:r w:rsidRPr="00984799">
              <w:rPr>
                <w:rFonts w:ascii="Arial" w:hAnsi="Arial" w:cs="Arial"/>
              </w:rPr>
              <w:t>tr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nd),</w:t>
            </w:r>
            <w:r w:rsidRPr="00984799">
              <w:rPr>
                <w:rFonts w:ascii="Arial" w:hAnsi="Arial" w:cs="Arial"/>
                <w:spacing w:val="23"/>
              </w:rPr>
              <w:t xml:space="preserve"> </w:t>
            </w:r>
            <w:r w:rsidRPr="00984799">
              <w:rPr>
                <w:rFonts w:ascii="Arial" w:hAnsi="Arial" w:cs="Arial"/>
              </w:rPr>
              <w:t>we</w:t>
            </w:r>
            <w:r w:rsidRPr="00984799">
              <w:rPr>
                <w:rFonts w:ascii="Arial" w:hAnsi="Arial" w:cs="Arial"/>
                <w:spacing w:val="22"/>
              </w:rPr>
              <w:t xml:space="preserve"> </w:t>
            </w:r>
            <w:r w:rsidRPr="00984799">
              <w:rPr>
                <w:rFonts w:ascii="Arial" w:hAnsi="Arial" w:cs="Arial"/>
              </w:rPr>
              <w:t>then</w:t>
            </w:r>
            <w:r w:rsidRPr="00984799">
              <w:rPr>
                <w:rFonts w:ascii="Arial" w:hAnsi="Arial" w:cs="Arial"/>
                <w:spacing w:val="23"/>
              </w:rPr>
              <w:t xml:space="preserve"> </w:t>
            </w:r>
            <w:r w:rsidRPr="00984799">
              <w:rPr>
                <w:rFonts w:ascii="Arial" w:hAnsi="Arial" w:cs="Arial"/>
              </w:rPr>
              <w:t>fo</w:t>
            </w:r>
            <w:r w:rsidRPr="00984799">
              <w:rPr>
                <w:rFonts w:ascii="Arial" w:hAnsi="Arial" w:cs="Arial"/>
                <w:spacing w:val="-2"/>
              </w:rPr>
              <w:t>c</w:t>
            </w:r>
            <w:r w:rsidRPr="00984799">
              <w:rPr>
                <w:rFonts w:ascii="Arial" w:hAnsi="Arial" w:cs="Arial"/>
              </w:rPr>
              <w:t>u</w:t>
            </w:r>
            <w:r w:rsidRPr="00984799">
              <w:rPr>
                <w:rFonts w:ascii="Arial" w:hAnsi="Arial" w:cs="Arial"/>
                <w:spacing w:val="2"/>
              </w:rPr>
              <w:t>s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d</w:t>
            </w:r>
            <w:r w:rsidRPr="00984799">
              <w:rPr>
                <w:rFonts w:ascii="Arial" w:hAnsi="Arial" w:cs="Arial"/>
                <w:spacing w:val="26"/>
              </w:rPr>
              <w:t xml:space="preserve"> </w:t>
            </w:r>
            <w:r w:rsidRPr="00984799">
              <w:rPr>
                <w:rFonts w:ascii="Arial" w:hAnsi="Arial" w:cs="Arial"/>
              </w:rPr>
              <w:t>to</w:t>
            </w:r>
            <w:r w:rsidRPr="00984799">
              <w:rPr>
                <w:rFonts w:ascii="Arial" w:hAnsi="Arial" w:cs="Arial"/>
                <w:spacing w:val="24"/>
              </w:rPr>
              <w:t xml:space="preserve"> </w:t>
            </w:r>
            <w:r w:rsidRPr="00984799">
              <w:rPr>
                <w:rFonts w:ascii="Arial" w:hAnsi="Arial" w:cs="Arial"/>
              </w:rPr>
              <w:t>stu</w:t>
            </w:r>
            <w:r w:rsidRPr="00984799">
              <w:rPr>
                <w:rFonts w:ascii="Arial" w:hAnsi="Arial" w:cs="Arial"/>
                <w:spacing w:val="3"/>
              </w:rPr>
              <w:t>d</w:t>
            </w:r>
            <w:r w:rsidRPr="00984799">
              <w:rPr>
                <w:rFonts w:ascii="Arial" w:hAnsi="Arial" w:cs="Arial"/>
              </w:rPr>
              <w:t>y</w:t>
            </w:r>
            <w:r w:rsidRPr="00984799">
              <w:rPr>
                <w:rFonts w:ascii="Arial" w:hAnsi="Arial" w:cs="Arial"/>
                <w:spacing w:val="17"/>
              </w:rPr>
              <w:t xml:space="preserve"> </w:t>
            </w:r>
            <w:r w:rsidRPr="00984799">
              <w:rPr>
                <w:rFonts w:ascii="Arial" w:hAnsi="Arial" w:cs="Arial"/>
              </w:rPr>
              <w:t>H</w:t>
            </w:r>
            <w:r w:rsidRPr="00984799">
              <w:rPr>
                <w:rFonts w:ascii="Arial" w:hAnsi="Arial" w:cs="Arial"/>
                <w:spacing w:val="4"/>
              </w:rPr>
              <w:t>D</w:t>
            </w:r>
            <w:r w:rsidRPr="00984799">
              <w:rPr>
                <w:rFonts w:ascii="Arial" w:hAnsi="Arial" w:cs="Arial"/>
              </w:rPr>
              <w:t xml:space="preserve">I </w:t>
            </w:r>
            <w:proofErr w:type="gramStart"/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s  t</w:t>
            </w:r>
            <w:r w:rsidRPr="00984799">
              <w:rPr>
                <w:rFonts w:ascii="Arial" w:hAnsi="Arial" w:cs="Arial"/>
                <w:spacing w:val="1"/>
              </w:rPr>
              <w:t>i</w:t>
            </w:r>
            <w:r w:rsidRPr="00984799">
              <w:rPr>
                <w:rFonts w:ascii="Arial" w:hAnsi="Arial" w:cs="Arial"/>
              </w:rPr>
              <w:t>me</w:t>
            </w:r>
            <w:proofErr w:type="gramEnd"/>
            <w:r w:rsidRPr="00984799">
              <w:rPr>
                <w:rFonts w:ascii="Arial" w:hAnsi="Arial" w:cs="Arial"/>
                <w:spacing w:val="59"/>
              </w:rPr>
              <w:t xml:space="preserve"> </w:t>
            </w:r>
            <w:r w:rsidRPr="00984799">
              <w:rPr>
                <w:rFonts w:ascii="Arial" w:hAnsi="Arial" w:cs="Arial"/>
              </w:rPr>
              <w:t>s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r</w:t>
            </w:r>
            <w:r w:rsidRPr="00984799">
              <w:rPr>
                <w:rFonts w:ascii="Arial" w:hAnsi="Arial" w:cs="Arial"/>
                <w:spacing w:val="3"/>
              </w:rPr>
              <w:t>i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s  d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 xml:space="preserve">ta </w:t>
            </w:r>
            <w:r w:rsidRPr="00984799">
              <w:rPr>
                <w:rFonts w:ascii="Arial" w:hAnsi="Arial" w:cs="Arial"/>
                <w:spacing w:val="1"/>
              </w:rPr>
              <w:t xml:space="preserve"> </w:t>
            </w:r>
            <w:r w:rsidRPr="00984799">
              <w:rPr>
                <w:rFonts w:ascii="Arial" w:hAnsi="Arial" w:cs="Arial"/>
              </w:rPr>
              <w:t>using</w:t>
            </w:r>
            <w:r w:rsidRPr="00984799">
              <w:rPr>
                <w:rFonts w:ascii="Arial" w:hAnsi="Arial" w:cs="Arial"/>
                <w:spacing w:val="58"/>
              </w:rPr>
              <w:t xml:space="preserve"> </w:t>
            </w:r>
            <w:r w:rsidRPr="00984799">
              <w:rPr>
                <w:rFonts w:ascii="Arial" w:hAnsi="Arial" w:cs="Arial"/>
              </w:rPr>
              <w:t>t</w:t>
            </w:r>
            <w:r w:rsidRPr="00984799">
              <w:rPr>
                <w:rFonts w:ascii="Arial" w:hAnsi="Arial" w:cs="Arial"/>
                <w:spacing w:val="2"/>
              </w:rPr>
              <w:t>r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 xml:space="preserve">nd </w:t>
            </w:r>
            <w:r w:rsidRPr="00984799">
              <w:rPr>
                <w:rFonts w:ascii="Arial" w:hAnsi="Arial" w:cs="Arial"/>
                <w:spacing w:val="2"/>
              </w:rPr>
              <w:t xml:space="preserve"> 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n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  <w:spacing w:val="5"/>
              </w:rPr>
              <w:t>l</w:t>
            </w:r>
            <w:r w:rsidRPr="00984799">
              <w:rPr>
                <w:rFonts w:ascii="Arial" w:hAnsi="Arial" w:cs="Arial"/>
                <w:spacing w:val="-5"/>
              </w:rPr>
              <w:t>y</w:t>
            </w:r>
            <w:r w:rsidRPr="00984799">
              <w:rPr>
                <w:rFonts w:ascii="Arial" w:hAnsi="Arial" w:cs="Arial"/>
              </w:rPr>
              <w:t>sis  meth</w:t>
            </w:r>
            <w:r w:rsidRPr="00984799">
              <w:rPr>
                <w:rFonts w:ascii="Arial" w:hAnsi="Arial" w:cs="Arial"/>
                <w:spacing w:val="2"/>
              </w:rPr>
              <w:t>od</w:t>
            </w:r>
            <w:r w:rsidRPr="00984799">
              <w:rPr>
                <w:rFonts w:ascii="Arial" w:hAnsi="Arial" w:cs="Arial"/>
              </w:rPr>
              <w:t>s.  The</w:t>
            </w:r>
            <w:r w:rsidRPr="00984799">
              <w:rPr>
                <w:rFonts w:ascii="Arial" w:hAnsi="Arial" w:cs="Arial"/>
                <w:spacing w:val="59"/>
              </w:rPr>
              <w:t xml:space="preserve"> </w:t>
            </w:r>
            <w:r w:rsidRPr="00984799">
              <w:rPr>
                <w:rFonts w:ascii="Arial" w:hAnsi="Arial" w:cs="Arial"/>
                <w:spacing w:val="2"/>
              </w:rPr>
              <w:t>p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p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r d</w:t>
            </w:r>
            <w:r w:rsidRPr="00984799">
              <w:rPr>
                <w:rFonts w:ascii="Arial" w:hAnsi="Arial" w:cs="Arial"/>
                <w:spacing w:val="-1"/>
              </w:rPr>
              <w:t>ea</w:t>
            </w:r>
            <w:r w:rsidRPr="00984799">
              <w:rPr>
                <w:rFonts w:ascii="Arial" w:hAnsi="Arial" w:cs="Arial"/>
              </w:rPr>
              <w:t>ls</w:t>
            </w:r>
            <w:r w:rsidRPr="00984799">
              <w:rPr>
                <w:rFonts w:ascii="Arial" w:hAnsi="Arial" w:cs="Arial"/>
                <w:spacing w:val="4"/>
              </w:rPr>
              <w:t xml:space="preserve"> </w:t>
            </w:r>
            <w:r w:rsidRPr="00984799">
              <w:rPr>
                <w:rFonts w:ascii="Arial" w:hAnsi="Arial" w:cs="Arial"/>
              </w:rPr>
              <w:t>with</w:t>
            </w:r>
            <w:r w:rsidRPr="00984799">
              <w:rPr>
                <w:rFonts w:ascii="Arial" w:hAnsi="Arial" w:cs="Arial"/>
                <w:spacing w:val="3"/>
              </w:rPr>
              <w:t xml:space="preserve"> </w:t>
            </w:r>
            <w:r w:rsidRPr="00984799">
              <w:rPr>
                <w:rFonts w:ascii="Arial" w:hAnsi="Arial" w:cs="Arial"/>
              </w:rPr>
              <w:t>H</w:t>
            </w:r>
            <w:r w:rsidRPr="00984799">
              <w:rPr>
                <w:rFonts w:ascii="Arial" w:hAnsi="Arial" w:cs="Arial"/>
                <w:spacing w:val="4"/>
              </w:rPr>
              <w:t>D</w:t>
            </w:r>
            <w:r w:rsidRPr="00984799">
              <w:rPr>
                <w:rFonts w:ascii="Arial" w:hAnsi="Arial" w:cs="Arial"/>
              </w:rPr>
              <w:t xml:space="preserve">I </w:t>
            </w:r>
            <w:r w:rsidRPr="00984799">
              <w:rPr>
                <w:rFonts w:ascii="Arial" w:hAnsi="Arial" w:cs="Arial"/>
                <w:spacing w:val="1"/>
              </w:rPr>
              <w:t>c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lcul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t</w:t>
            </w:r>
            <w:r w:rsidRPr="00984799">
              <w:rPr>
                <w:rFonts w:ascii="Arial" w:hAnsi="Arial" w:cs="Arial"/>
                <w:spacing w:val="1"/>
              </w:rPr>
              <w:t>i</w:t>
            </w:r>
            <w:r w:rsidRPr="00984799">
              <w:rPr>
                <w:rFonts w:ascii="Arial" w:hAnsi="Arial" w:cs="Arial"/>
              </w:rPr>
              <w:t>on</w:t>
            </w:r>
            <w:r w:rsidRPr="00984799">
              <w:rPr>
                <w:rFonts w:ascii="Arial" w:hAnsi="Arial" w:cs="Arial"/>
                <w:spacing w:val="5"/>
              </w:rPr>
              <w:t xml:space="preserve"> </w:t>
            </w:r>
            <w:r w:rsidRPr="00984799">
              <w:rPr>
                <w:rFonts w:ascii="Arial" w:hAnsi="Arial" w:cs="Arial"/>
                <w:spacing w:val="-1"/>
              </w:rPr>
              <w:t>(</w:t>
            </w:r>
            <w:r w:rsidRPr="00984799">
              <w:rPr>
                <w:rFonts w:ascii="Arial" w:hAnsi="Arial" w:cs="Arial"/>
              </w:rPr>
              <w:t>simul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tion</w:t>
            </w:r>
            <w:r w:rsidRPr="00984799">
              <w:rPr>
                <w:rFonts w:ascii="Arial" w:hAnsi="Arial" w:cs="Arial"/>
                <w:spacing w:val="3"/>
              </w:rPr>
              <w:t xml:space="preserve"> </w:t>
            </w:r>
            <w:r w:rsidRPr="00984799">
              <w:rPr>
                <w:rFonts w:ascii="Arial" w:hAnsi="Arial" w:cs="Arial"/>
              </w:rPr>
              <w:t>d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t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)</w:t>
            </w:r>
            <w:r w:rsidRPr="00984799">
              <w:rPr>
                <w:rFonts w:ascii="Arial" w:hAnsi="Arial" w:cs="Arial"/>
                <w:spacing w:val="2"/>
              </w:rPr>
              <w:t xml:space="preserve"> </w:t>
            </w:r>
            <w:r w:rsidRPr="00984799">
              <w:rPr>
                <w:rFonts w:ascii="Arial" w:hAnsi="Arial" w:cs="Arial"/>
              </w:rPr>
              <w:t>to</w:t>
            </w:r>
            <w:r w:rsidRPr="00984799">
              <w:rPr>
                <w:rFonts w:ascii="Arial" w:hAnsi="Arial" w:cs="Arial"/>
                <w:spacing w:val="3"/>
              </w:rPr>
              <w:t xml:space="preserve"> i</w:t>
            </w:r>
            <w:r w:rsidRPr="00984799">
              <w:rPr>
                <w:rFonts w:ascii="Arial" w:hAnsi="Arial" w:cs="Arial"/>
              </w:rPr>
              <w:t>d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n</w:t>
            </w:r>
            <w:r w:rsidRPr="00984799">
              <w:rPr>
                <w:rFonts w:ascii="Arial" w:hAnsi="Arial" w:cs="Arial"/>
                <w:spacing w:val="1"/>
              </w:rPr>
              <w:t>t</w:t>
            </w:r>
            <w:r w:rsidRPr="00984799">
              <w:rPr>
                <w:rFonts w:ascii="Arial" w:hAnsi="Arial" w:cs="Arial"/>
              </w:rPr>
              <w:t>i</w:t>
            </w:r>
            <w:r w:rsidRPr="00984799">
              <w:rPr>
                <w:rFonts w:ascii="Arial" w:hAnsi="Arial" w:cs="Arial"/>
                <w:spacing w:val="2"/>
              </w:rPr>
              <w:t>f</w:t>
            </w:r>
            <w:r w:rsidRPr="00984799">
              <w:rPr>
                <w:rFonts w:ascii="Arial" w:hAnsi="Arial" w:cs="Arial"/>
              </w:rPr>
              <w:t>y</w:t>
            </w:r>
            <w:r w:rsidRPr="00984799">
              <w:rPr>
                <w:rFonts w:ascii="Arial" w:hAnsi="Arial" w:cs="Arial"/>
                <w:spacing w:val="1"/>
              </w:rPr>
              <w:t xml:space="preserve"> </w:t>
            </w:r>
            <w:r w:rsidRPr="00984799">
              <w:rPr>
                <w:rFonts w:ascii="Arial" w:hAnsi="Arial" w:cs="Arial"/>
              </w:rPr>
              <w:t>whi</w:t>
            </w:r>
            <w:r w:rsidRPr="00984799">
              <w:rPr>
                <w:rFonts w:ascii="Arial" w:hAnsi="Arial" w:cs="Arial"/>
                <w:spacing w:val="-1"/>
              </w:rPr>
              <w:t>c</w:t>
            </w:r>
            <w:r w:rsidRPr="00984799">
              <w:rPr>
                <w:rFonts w:ascii="Arial" w:hAnsi="Arial" w:cs="Arial"/>
              </w:rPr>
              <w:t>h one</w:t>
            </w:r>
            <w:r w:rsidRPr="00984799">
              <w:rPr>
                <w:rFonts w:ascii="Arial" w:hAnsi="Arial" w:cs="Arial"/>
                <w:spacing w:val="1"/>
              </w:rPr>
              <w:t xml:space="preserve"> b</w:t>
            </w:r>
            <w:r w:rsidRPr="00984799">
              <w:rPr>
                <w:rFonts w:ascii="Arial" w:hAnsi="Arial" w:cs="Arial"/>
              </w:rPr>
              <w:t>e</w:t>
            </w:r>
            <w:r w:rsidRPr="00984799">
              <w:rPr>
                <w:rFonts w:ascii="Arial" w:hAnsi="Arial" w:cs="Arial"/>
                <w:spacing w:val="3"/>
              </w:rPr>
              <w:t xml:space="preserve"> </w:t>
            </w:r>
            <w:r w:rsidRPr="00984799">
              <w:rPr>
                <w:rFonts w:ascii="Arial" w:hAnsi="Arial" w:cs="Arial"/>
              </w:rPr>
              <w:t>the</w:t>
            </w:r>
            <w:r w:rsidRPr="00984799">
              <w:rPr>
                <w:rFonts w:ascii="Arial" w:hAnsi="Arial" w:cs="Arial"/>
                <w:spacing w:val="1"/>
              </w:rPr>
              <w:t xml:space="preserve"> </w:t>
            </w:r>
            <w:r w:rsidRPr="00984799">
              <w:rPr>
                <w:rFonts w:ascii="Arial" w:hAnsi="Arial" w:cs="Arial"/>
                <w:spacing w:val="2"/>
              </w:rPr>
              <w:t>b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st</w:t>
            </w:r>
            <w:r w:rsidRPr="00984799">
              <w:rPr>
                <w:rFonts w:ascii="Arial" w:hAnsi="Arial" w:cs="Arial"/>
                <w:spacing w:val="2"/>
              </w:rPr>
              <w:t xml:space="preserve"> </w:t>
            </w:r>
            <w:r w:rsidRPr="00984799">
              <w:rPr>
                <w:rFonts w:ascii="Arial" w:hAnsi="Arial" w:cs="Arial"/>
              </w:rPr>
              <w:t>mod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l</w:t>
            </w:r>
            <w:r w:rsidRPr="00984799">
              <w:rPr>
                <w:rFonts w:ascii="Arial" w:hAnsi="Arial" w:cs="Arial"/>
                <w:spacing w:val="5"/>
              </w:rPr>
              <w:t xml:space="preserve"> </w:t>
            </w:r>
            <w:r w:rsidRPr="00984799">
              <w:rPr>
                <w:rFonts w:ascii="Arial" w:hAnsi="Arial" w:cs="Arial"/>
                <w:spacing w:val="1"/>
              </w:rPr>
              <w:t>a</w:t>
            </w:r>
            <w:r w:rsidRPr="00984799">
              <w:rPr>
                <w:rFonts w:ascii="Arial" w:hAnsi="Arial" w:cs="Arial"/>
              </w:rPr>
              <w:t>mong th</w:t>
            </w:r>
            <w:r w:rsidRPr="00984799">
              <w:rPr>
                <w:rFonts w:ascii="Arial" w:hAnsi="Arial" w:cs="Arial"/>
                <w:spacing w:val="2"/>
              </w:rPr>
              <w:t>r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e</w:t>
            </w:r>
            <w:r w:rsidRPr="00984799">
              <w:rPr>
                <w:rFonts w:ascii="Arial" w:hAnsi="Arial" w:cs="Arial"/>
                <w:spacing w:val="3"/>
              </w:rPr>
              <w:t xml:space="preserve"> t</w:t>
            </w:r>
            <w:r w:rsidRPr="00984799">
              <w:rPr>
                <w:rFonts w:ascii="Arial" w:hAnsi="Arial" w:cs="Arial"/>
                <w:spacing w:val="-5"/>
              </w:rPr>
              <w:t>y</w:t>
            </w:r>
            <w:r w:rsidRPr="00984799">
              <w:rPr>
                <w:rFonts w:ascii="Arial" w:hAnsi="Arial" w:cs="Arial"/>
                <w:spacing w:val="2"/>
              </w:rPr>
              <w:t>p</w:t>
            </w:r>
            <w:r w:rsidRPr="00984799">
              <w:rPr>
                <w:rFonts w:ascii="Arial" w:hAnsi="Arial" w:cs="Arial"/>
              </w:rPr>
              <w:t>e</w:t>
            </w:r>
            <w:r w:rsidRPr="00984799">
              <w:rPr>
                <w:rFonts w:ascii="Arial" w:hAnsi="Arial" w:cs="Arial"/>
                <w:spacing w:val="1"/>
              </w:rPr>
              <w:t xml:space="preserve"> </w:t>
            </w:r>
            <w:r w:rsidRPr="00984799">
              <w:rPr>
                <w:rFonts w:ascii="Arial" w:hAnsi="Arial" w:cs="Arial"/>
                <w:spacing w:val="2"/>
              </w:rPr>
              <w:t>o</w:t>
            </w:r>
            <w:r w:rsidRPr="00984799">
              <w:rPr>
                <w:rFonts w:ascii="Arial" w:hAnsi="Arial" w:cs="Arial"/>
              </w:rPr>
              <w:t>f</w:t>
            </w:r>
            <w:r w:rsidRPr="00984799">
              <w:rPr>
                <w:rFonts w:ascii="Arial" w:hAnsi="Arial" w:cs="Arial"/>
                <w:spacing w:val="1"/>
              </w:rPr>
              <w:t xml:space="preserve"> </w:t>
            </w:r>
            <w:r w:rsidRPr="00984799">
              <w:rPr>
                <w:rFonts w:ascii="Arial" w:hAnsi="Arial" w:cs="Arial"/>
              </w:rPr>
              <w:t>the</w:t>
            </w:r>
            <w:r w:rsidRPr="00984799">
              <w:rPr>
                <w:rFonts w:ascii="Arial" w:hAnsi="Arial" w:cs="Arial"/>
                <w:spacing w:val="6"/>
              </w:rPr>
              <w:t xml:space="preserve"> </w:t>
            </w:r>
            <w:r w:rsidRPr="00984799">
              <w:rPr>
                <w:rFonts w:ascii="Arial" w:hAnsi="Arial" w:cs="Arial"/>
              </w:rPr>
              <w:t>t</w:t>
            </w:r>
            <w:r w:rsidRPr="00984799">
              <w:rPr>
                <w:rFonts w:ascii="Arial" w:hAnsi="Arial" w:cs="Arial"/>
                <w:spacing w:val="-1"/>
              </w:rPr>
              <w:t>re</w:t>
            </w:r>
            <w:r w:rsidRPr="00984799">
              <w:rPr>
                <w:rFonts w:ascii="Arial" w:hAnsi="Arial" w:cs="Arial"/>
              </w:rPr>
              <w:t>nd</w:t>
            </w:r>
            <w:r w:rsidRPr="00984799">
              <w:rPr>
                <w:rFonts w:ascii="Arial" w:hAnsi="Arial" w:cs="Arial"/>
                <w:spacing w:val="2"/>
              </w:rPr>
              <w:t xml:space="preserve"> 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  <w:spacing w:val="2"/>
              </w:rPr>
              <w:t>n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  <w:spacing w:val="5"/>
              </w:rPr>
              <w:t>l</w:t>
            </w:r>
            <w:r w:rsidRPr="00984799">
              <w:rPr>
                <w:rFonts w:ascii="Arial" w:hAnsi="Arial" w:cs="Arial"/>
                <w:spacing w:val="-7"/>
              </w:rPr>
              <w:t>y</w:t>
            </w:r>
            <w:r w:rsidRPr="00984799">
              <w:rPr>
                <w:rFonts w:ascii="Arial" w:hAnsi="Arial" w:cs="Arial"/>
              </w:rPr>
              <w:t>sis m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th</w:t>
            </w:r>
            <w:r w:rsidRPr="00984799">
              <w:rPr>
                <w:rFonts w:ascii="Arial" w:hAnsi="Arial" w:cs="Arial"/>
                <w:spacing w:val="1"/>
              </w:rPr>
              <w:t>o</w:t>
            </w:r>
            <w:r w:rsidRPr="00984799">
              <w:rPr>
                <w:rFonts w:ascii="Arial" w:hAnsi="Arial" w:cs="Arial"/>
              </w:rPr>
              <w:t>ds,</w:t>
            </w:r>
            <w:r w:rsidRPr="00984799">
              <w:rPr>
                <w:rFonts w:ascii="Arial" w:hAnsi="Arial" w:cs="Arial"/>
                <w:spacing w:val="2"/>
              </w:rPr>
              <w:t xml:space="preserve"> </w:t>
            </w:r>
            <w:proofErr w:type="gramStart"/>
            <w:r w:rsidRPr="00984799">
              <w:rPr>
                <w:rFonts w:ascii="Arial" w:hAnsi="Arial" w:cs="Arial"/>
              </w:rPr>
              <w:t>n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m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  <w:spacing w:val="5"/>
              </w:rPr>
              <w:t>l</w:t>
            </w:r>
            <w:r w:rsidRPr="00984799">
              <w:rPr>
                <w:rFonts w:ascii="Arial" w:hAnsi="Arial" w:cs="Arial"/>
              </w:rPr>
              <w:t xml:space="preserve">y </w:t>
            </w:r>
            <w:r w:rsidRPr="00984799">
              <w:rPr>
                <w:rFonts w:ascii="Arial" w:hAnsi="Arial" w:cs="Arial"/>
                <w:spacing w:val="12"/>
              </w:rPr>
              <w:t xml:space="preserve"> </w:t>
            </w:r>
            <w:r w:rsidRPr="00984799">
              <w:rPr>
                <w:rFonts w:ascii="Arial" w:hAnsi="Arial" w:cs="Arial"/>
              </w:rPr>
              <w:t>l</w:t>
            </w:r>
            <w:r w:rsidRPr="00984799">
              <w:rPr>
                <w:rFonts w:ascii="Arial" w:hAnsi="Arial" w:cs="Arial"/>
                <w:spacing w:val="2"/>
              </w:rPr>
              <w:t>e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st</w:t>
            </w:r>
            <w:proofErr w:type="gramEnd"/>
            <w:r w:rsidRPr="00984799">
              <w:rPr>
                <w:rFonts w:ascii="Arial" w:hAnsi="Arial" w:cs="Arial"/>
                <w:spacing w:val="3"/>
              </w:rPr>
              <w:t xml:space="preserve"> </w:t>
            </w:r>
            <w:r w:rsidRPr="00984799">
              <w:rPr>
                <w:rFonts w:ascii="Arial" w:hAnsi="Arial" w:cs="Arial"/>
                <w:spacing w:val="2"/>
              </w:rPr>
              <w:t>s</w:t>
            </w:r>
            <w:r w:rsidRPr="00984799">
              <w:rPr>
                <w:rFonts w:ascii="Arial" w:hAnsi="Arial" w:cs="Arial"/>
              </w:rPr>
              <w:t>qu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 xml:space="preserve">re </w:t>
            </w:r>
            <w:r w:rsidRPr="00984799">
              <w:rPr>
                <w:rFonts w:ascii="Arial" w:hAnsi="Arial" w:cs="Arial"/>
                <w:spacing w:val="3"/>
              </w:rPr>
              <w:t>m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tho</w:t>
            </w:r>
            <w:r w:rsidRPr="00984799">
              <w:rPr>
                <w:rFonts w:ascii="Arial" w:hAnsi="Arial" w:cs="Arial"/>
                <w:spacing w:val="2"/>
              </w:rPr>
              <w:t>d</w:t>
            </w:r>
            <w:r w:rsidRPr="00984799">
              <w:rPr>
                <w:rFonts w:ascii="Arial" w:hAnsi="Arial" w:cs="Arial"/>
              </w:rPr>
              <w:t>,</w:t>
            </w:r>
            <w:r w:rsidRPr="00984799">
              <w:rPr>
                <w:rFonts w:ascii="Arial" w:hAnsi="Arial" w:cs="Arial"/>
                <w:spacing w:val="2"/>
              </w:rPr>
              <w:t xml:space="preserve"> </w:t>
            </w:r>
            <w:r w:rsidRPr="00984799">
              <w:rPr>
                <w:rFonts w:ascii="Arial" w:hAnsi="Arial" w:cs="Arial"/>
              </w:rPr>
              <w:t>tr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nd</w:t>
            </w:r>
            <w:r w:rsidRPr="00984799">
              <w:rPr>
                <w:rFonts w:ascii="Arial" w:hAnsi="Arial" w:cs="Arial"/>
                <w:spacing w:val="2"/>
              </w:rPr>
              <w:t xml:space="preserve"> </w:t>
            </w:r>
            <w:r w:rsidRPr="00984799">
              <w:rPr>
                <w:rFonts w:ascii="Arial" w:hAnsi="Arial" w:cs="Arial"/>
              </w:rPr>
              <w:t>q</w:t>
            </w:r>
            <w:r w:rsidRPr="00984799">
              <w:rPr>
                <w:rFonts w:ascii="Arial" w:hAnsi="Arial" w:cs="Arial"/>
                <w:spacing w:val="2"/>
              </w:rPr>
              <w:t>u</w:t>
            </w:r>
            <w:r w:rsidRPr="00984799">
              <w:rPr>
                <w:rFonts w:ascii="Arial" w:hAnsi="Arial" w:cs="Arial"/>
                <w:spacing w:val="1"/>
              </w:rPr>
              <w:t>a</w:t>
            </w:r>
            <w:r w:rsidRPr="00984799">
              <w:rPr>
                <w:rFonts w:ascii="Arial" w:hAnsi="Arial" w:cs="Arial"/>
              </w:rPr>
              <w:t>d</w:t>
            </w:r>
            <w:r w:rsidRPr="00984799">
              <w:rPr>
                <w:rFonts w:ascii="Arial" w:hAnsi="Arial" w:cs="Arial"/>
                <w:spacing w:val="-1"/>
              </w:rPr>
              <w:t>ra</w:t>
            </w:r>
            <w:r w:rsidRPr="00984799">
              <w:rPr>
                <w:rFonts w:ascii="Arial" w:hAnsi="Arial" w:cs="Arial"/>
              </w:rPr>
              <w:t>t</w:t>
            </w:r>
            <w:r w:rsidRPr="00984799">
              <w:rPr>
                <w:rFonts w:ascii="Arial" w:hAnsi="Arial" w:cs="Arial"/>
                <w:spacing w:val="1"/>
              </w:rPr>
              <w:t>i</w:t>
            </w:r>
            <w:r w:rsidRPr="00984799">
              <w:rPr>
                <w:rFonts w:ascii="Arial" w:hAnsi="Arial" w:cs="Arial"/>
                <w:spacing w:val="-1"/>
              </w:rPr>
              <w:t>c</w:t>
            </w:r>
            <w:r w:rsidRPr="00984799">
              <w:rPr>
                <w:rFonts w:ascii="Arial" w:hAnsi="Arial" w:cs="Arial"/>
              </w:rPr>
              <w:t>s</w:t>
            </w:r>
            <w:r w:rsidRPr="00984799">
              <w:rPr>
                <w:rFonts w:ascii="Arial" w:hAnsi="Arial" w:cs="Arial"/>
                <w:spacing w:val="2"/>
              </w:rPr>
              <w:t xml:space="preserve"> </w:t>
            </w:r>
            <w:r w:rsidRPr="00984799">
              <w:rPr>
                <w:rFonts w:ascii="Arial" w:hAnsi="Arial" w:cs="Arial"/>
              </w:rPr>
              <w:t xml:space="preserve">method 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 xml:space="preserve">nd 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  <w:spacing w:val="2"/>
              </w:rPr>
              <w:t>x</w:t>
            </w:r>
            <w:r w:rsidRPr="00984799">
              <w:rPr>
                <w:rFonts w:ascii="Arial" w:hAnsi="Arial" w:cs="Arial"/>
              </w:rPr>
              <w:t>pon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nt</w:t>
            </w:r>
            <w:r w:rsidRPr="00984799">
              <w:rPr>
                <w:rFonts w:ascii="Arial" w:hAnsi="Arial" w:cs="Arial"/>
                <w:spacing w:val="1"/>
              </w:rPr>
              <w:t>i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 xml:space="preserve">l </w:t>
            </w:r>
            <w:r w:rsidRPr="00984799">
              <w:rPr>
                <w:rFonts w:ascii="Arial" w:hAnsi="Arial" w:cs="Arial"/>
                <w:spacing w:val="1"/>
              </w:rPr>
              <w:t>t</w:t>
            </w:r>
            <w:r w:rsidRPr="00984799">
              <w:rPr>
                <w:rFonts w:ascii="Arial" w:hAnsi="Arial" w:cs="Arial"/>
              </w:rPr>
              <w:t>r</w:t>
            </w:r>
            <w:r w:rsidRPr="00984799">
              <w:rPr>
                <w:rFonts w:ascii="Arial" w:hAnsi="Arial" w:cs="Arial"/>
                <w:spacing w:val="-2"/>
              </w:rPr>
              <w:t>e</w:t>
            </w:r>
            <w:r w:rsidRPr="00984799">
              <w:rPr>
                <w:rFonts w:ascii="Arial" w:hAnsi="Arial" w:cs="Arial"/>
              </w:rPr>
              <w:t>nd m</w:t>
            </w:r>
            <w:r w:rsidRPr="00984799">
              <w:rPr>
                <w:rFonts w:ascii="Arial" w:hAnsi="Arial" w:cs="Arial"/>
                <w:spacing w:val="2"/>
              </w:rPr>
              <w:t>e</w:t>
            </w:r>
            <w:r w:rsidRPr="00984799">
              <w:rPr>
                <w:rFonts w:ascii="Arial" w:hAnsi="Arial" w:cs="Arial"/>
              </w:rPr>
              <w:t>tho</w:t>
            </w:r>
            <w:r w:rsidRPr="00984799">
              <w:rPr>
                <w:rFonts w:ascii="Arial" w:hAnsi="Arial" w:cs="Arial"/>
                <w:spacing w:val="2"/>
              </w:rPr>
              <w:t>d</w:t>
            </w:r>
            <w:r w:rsidRPr="00984799">
              <w:rPr>
                <w:rFonts w:ascii="Arial" w:hAnsi="Arial" w:cs="Arial"/>
              </w:rPr>
              <w:t>.</w:t>
            </w:r>
          </w:p>
        </w:tc>
      </w:tr>
      <w:tr w:rsidR="009A292E" w:rsidRPr="00984799" w:rsidTr="005211A3">
        <w:trPr>
          <w:trHeight w:hRule="exact" w:val="71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  <w:spacing w:val="-1"/>
              </w:rPr>
              <w:t>I</w:t>
            </w:r>
            <w:r w:rsidRPr="00984799">
              <w:rPr>
                <w:rFonts w:ascii="Arial" w:hAnsi="Arial" w:cs="Arial"/>
                <w:b/>
              </w:rPr>
              <w:t>s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he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itle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f</w:t>
            </w:r>
            <w:r w:rsidRPr="0098479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he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icle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uit</w:t>
            </w:r>
            <w:r w:rsidRPr="00984799">
              <w:rPr>
                <w:rFonts w:ascii="Arial" w:hAnsi="Arial" w:cs="Arial"/>
                <w:b/>
                <w:spacing w:val="-1"/>
              </w:rPr>
              <w:t>a</w:t>
            </w:r>
            <w:r w:rsidRPr="00984799">
              <w:rPr>
                <w:rFonts w:ascii="Arial" w:hAnsi="Arial" w:cs="Arial"/>
                <w:b/>
              </w:rPr>
              <w:t>ble?</w:t>
            </w:r>
          </w:p>
          <w:p w:rsidR="009A292E" w:rsidRPr="00984799" w:rsidRDefault="00D36818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  <w:spacing w:val="1"/>
              </w:rPr>
              <w:t>(</w:t>
            </w:r>
            <w:r w:rsidRPr="00984799">
              <w:rPr>
                <w:rFonts w:ascii="Arial" w:hAnsi="Arial" w:cs="Arial"/>
                <w:b/>
                <w:spacing w:val="-1"/>
              </w:rPr>
              <w:t>I</w:t>
            </w:r>
            <w:r w:rsidRPr="00984799">
              <w:rPr>
                <w:rFonts w:ascii="Arial" w:hAnsi="Arial" w:cs="Arial"/>
                <w:b/>
              </w:rPr>
              <w:t>f</w:t>
            </w:r>
            <w:r w:rsidRPr="0098479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n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t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ple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u</w:t>
            </w:r>
            <w:r w:rsidRPr="00984799">
              <w:rPr>
                <w:rFonts w:ascii="Arial" w:hAnsi="Arial" w:cs="Arial"/>
                <w:b/>
                <w:spacing w:val="1"/>
              </w:rPr>
              <w:t>gg</w:t>
            </w:r>
            <w:r w:rsidRPr="00984799">
              <w:rPr>
                <w:rFonts w:ascii="Arial" w:hAnsi="Arial" w:cs="Arial"/>
                <w:b/>
              </w:rPr>
              <w:t>est</w:t>
            </w:r>
            <w:r w:rsidRPr="0098479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n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lt</w:t>
            </w:r>
            <w:r w:rsidRPr="00984799">
              <w:rPr>
                <w:rFonts w:ascii="Arial" w:hAnsi="Arial" w:cs="Arial"/>
                <w:b/>
                <w:spacing w:val="-2"/>
              </w:rPr>
              <w:t>e</w:t>
            </w:r>
            <w:r w:rsidRPr="00984799">
              <w:rPr>
                <w:rFonts w:ascii="Arial" w:hAnsi="Arial" w:cs="Arial"/>
                <w:b/>
              </w:rPr>
              <w:t>rn</w:t>
            </w:r>
            <w:r w:rsidRPr="00984799">
              <w:rPr>
                <w:rFonts w:ascii="Arial" w:hAnsi="Arial" w:cs="Arial"/>
                <w:b/>
                <w:spacing w:val="1"/>
              </w:rPr>
              <w:t>at</w:t>
            </w:r>
            <w:r w:rsidRPr="00984799">
              <w:rPr>
                <w:rFonts w:ascii="Arial" w:hAnsi="Arial" w:cs="Arial"/>
                <w:b/>
              </w:rPr>
              <w:t>i</w:t>
            </w:r>
            <w:r w:rsidRPr="00984799">
              <w:rPr>
                <w:rFonts w:ascii="Arial" w:hAnsi="Arial" w:cs="Arial"/>
                <w:b/>
                <w:spacing w:val="1"/>
              </w:rPr>
              <w:t>v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  <w:spacing w:val="1"/>
              </w:rPr>
              <w:t>ok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9A292E">
            <w:pPr>
              <w:rPr>
                <w:rFonts w:ascii="Arial" w:hAnsi="Arial" w:cs="Arial"/>
              </w:rPr>
            </w:pPr>
          </w:p>
        </w:tc>
      </w:tr>
      <w:tr w:rsidR="009A292E" w:rsidRPr="00984799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ind w:left="460" w:right="199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  <w:spacing w:val="-1"/>
              </w:rPr>
              <w:t>I</w:t>
            </w:r>
            <w:r w:rsidRPr="00984799">
              <w:rPr>
                <w:rFonts w:ascii="Arial" w:hAnsi="Arial" w:cs="Arial"/>
                <w:b/>
              </w:rPr>
              <w:t>s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he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b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ct</w:t>
            </w:r>
            <w:r w:rsidRPr="00984799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f</w:t>
            </w:r>
            <w:r w:rsidRPr="0098479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he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4"/>
              </w:rPr>
              <w:t>a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icle</w:t>
            </w:r>
            <w:r w:rsidRPr="00984799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c</w:t>
            </w:r>
            <w:r w:rsidRPr="00984799">
              <w:rPr>
                <w:rFonts w:ascii="Arial" w:hAnsi="Arial" w:cs="Arial"/>
                <w:b/>
                <w:spacing w:val="4"/>
              </w:rPr>
              <w:t>o</w:t>
            </w:r>
            <w:r w:rsidRPr="00984799">
              <w:rPr>
                <w:rFonts w:ascii="Arial" w:hAnsi="Arial" w:cs="Arial"/>
                <w:b/>
                <w:spacing w:val="-5"/>
              </w:rPr>
              <w:t>m</w:t>
            </w:r>
            <w:r w:rsidRPr="00984799">
              <w:rPr>
                <w:rFonts w:ascii="Arial" w:hAnsi="Arial" w:cs="Arial"/>
                <w:b/>
              </w:rPr>
              <w:t>pr</w:t>
            </w:r>
            <w:r w:rsidRPr="00984799">
              <w:rPr>
                <w:rFonts w:ascii="Arial" w:hAnsi="Arial" w:cs="Arial"/>
                <w:b/>
                <w:spacing w:val="3"/>
              </w:rPr>
              <w:t>e</w:t>
            </w:r>
            <w:r w:rsidRPr="00984799">
              <w:rPr>
                <w:rFonts w:ascii="Arial" w:hAnsi="Arial" w:cs="Arial"/>
                <w:b/>
              </w:rPr>
              <w:t>he</w:t>
            </w:r>
            <w:r w:rsidRPr="00984799">
              <w:rPr>
                <w:rFonts w:ascii="Arial" w:hAnsi="Arial" w:cs="Arial"/>
                <w:b/>
                <w:spacing w:val="2"/>
              </w:rPr>
              <w:t>n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i</w:t>
            </w:r>
            <w:r w:rsidRPr="00984799">
              <w:rPr>
                <w:rFonts w:ascii="Arial" w:hAnsi="Arial" w:cs="Arial"/>
                <w:b/>
                <w:spacing w:val="1"/>
              </w:rPr>
              <w:t>v</w:t>
            </w:r>
            <w:r w:rsidRPr="00984799">
              <w:rPr>
                <w:rFonts w:ascii="Arial" w:hAnsi="Arial" w:cs="Arial"/>
                <w:b/>
              </w:rPr>
              <w:t>e?</w:t>
            </w:r>
            <w:r w:rsidRPr="00984799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Do</w:t>
            </w:r>
            <w:r w:rsidRPr="0098479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yo</w:t>
            </w:r>
            <w:r w:rsidRPr="00984799">
              <w:rPr>
                <w:rFonts w:ascii="Arial" w:hAnsi="Arial" w:cs="Arial"/>
                <w:b/>
              </w:rPr>
              <w:t xml:space="preserve">u 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u</w:t>
            </w:r>
            <w:r w:rsidRPr="00984799">
              <w:rPr>
                <w:rFonts w:ascii="Arial" w:hAnsi="Arial" w:cs="Arial"/>
                <w:b/>
                <w:spacing w:val="1"/>
              </w:rPr>
              <w:t>gg</w:t>
            </w:r>
            <w:r w:rsidRPr="00984799">
              <w:rPr>
                <w:rFonts w:ascii="Arial" w:hAnsi="Arial" w:cs="Arial"/>
                <w:b/>
              </w:rPr>
              <w:t>est</w:t>
            </w:r>
            <w:r w:rsidRPr="0098479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he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d</w:t>
            </w:r>
            <w:r w:rsidRPr="00984799">
              <w:rPr>
                <w:rFonts w:ascii="Arial" w:hAnsi="Arial" w:cs="Arial"/>
                <w:b/>
                <w:spacing w:val="-1"/>
              </w:rPr>
              <w:t>d</w:t>
            </w:r>
            <w:r w:rsidRPr="00984799">
              <w:rPr>
                <w:rFonts w:ascii="Arial" w:hAnsi="Arial" w:cs="Arial"/>
                <w:b/>
              </w:rPr>
              <w:t>iti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n</w:t>
            </w:r>
            <w:r w:rsidRPr="00984799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(o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dele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i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n)</w:t>
            </w:r>
            <w:r w:rsidRPr="00984799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f</w:t>
            </w:r>
            <w:r w:rsidRPr="00984799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  <w:spacing w:val="-5"/>
              </w:rPr>
              <w:t>m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p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  <w:spacing w:val="2"/>
              </w:rPr>
              <w:t>i</w:t>
            </w:r>
            <w:r w:rsidRPr="00984799">
              <w:rPr>
                <w:rFonts w:ascii="Arial" w:hAnsi="Arial" w:cs="Arial"/>
                <w:b/>
              </w:rPr>
              <w:t>nts</w:t>
            </w:r>
            <w:r w:rsidRPr="0098479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in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</w:t>
            </w:r>
            <w:r w:rsidRPr="00984799">
              <w:rPr>
                <w:rFonts w:ascii="Arial" w:hAnsi="Arial" w:cs="Arial"/>
                <w:b/>
                <w:spacing w:val="2"/>
              </w:rPr>
              <w:t>i</w:t>
            </w:r>
            <w:r w:rsidRPr="00984799">
              <w:rPr>
                <w:rFonts w:ascii="Arial" w:hAnsi="Arial" w:cs="Arial"/>
                <w:b/>
              </w:rPr>
              <w:t xml:space="preserve">s 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1"/>
              </w:rPr>
              <w:t>ct</w:t>
            </w:r>
            <w:r w:rsidRPr="00984799">
              <w:rPr>
                <w:rFonts w:ascii="Arial" w:hAnsi="Arial" w:cs="Arial"/>
                <w:b/>
              </w:rPr>
              <w:t>i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n?</w:t>
            </w:r>
            <w:r w:rsidRPr="00984799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Ple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2"/>
              </w:rPr>
              <w:t>w</w:t>
            </w:r>
            <w:r w:rsidRPr="00984799">
              <w:rPr>
                <w:rFonts w:ascii="Arial" w:hAnsi="Arial" w:cs="Arial"/>
                <w:b/>
              </w:rPr>
              <w:t>ri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yo</w:t>
            </w:r>
            <w:r w:rsidRPr="00984799">
              <w:rPr>
                <w:rFonts w:ascii="Arial" w:hAnsi="Arial" w:cs="Arial"/>
                <w:b/>
              </w:rPr>
              <w:t>ur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u</w:t>
            </w:r>
            <w:r w:rsidRPr="00984799">
              <w:rPr>
                <w:rFonts w:ascii="Arial" w:hAnsi="Arial" w:cs="Arial"/>
                <w:b/>
                <w:spacing w:val="1"/>
              </w:rPr>
              <w:t>gg</w:t>
            </w:r>
            <w:r w:rsidRPr="00984799">
              <w:rPr>
                <w:rFonts w:ascii="Arial" w:hAnsi="Arial" w:cs="Arial"/>
                <w:b/>
              </w:rPr>
              <w:t>esti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ns</w:t>
            </w:r>
            <w:r w:rsidRPr="00984799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her</w:t>
            </w:r>
            <w:r w:rsidRPr="00984799">
              <w:rPr>
                <w:rFonts w:ascii="Arial" w:hAnsi="Arial" w:cs="Arial"/>
                <w:b/>
                <w:spacing w:val="1"/>
              </w:rPr>
              <w:t>e</w:t>
            </w:r>
            <w:r w:rsidRPr="0098479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  <w:spacing w:val="1"/>
              </w:rPr>
              <w:t>ok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9A292E">
            <w:pPr>
              <w:rPr>
                <w:rFonts w:ascii="Arial" w:hAnsi="Arial" w:cs="Arial"/>
              </w:rPr>
            </w:pPr>
          </w:p>
        </w:tc>
      </w:tr>
      <w:tr w:rsidR="009A292E" w:rsidRPr="00984799">
        <w:trPr>
          <w:trHeight w:hRule="exact" w:val="716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before="3" w:line="220" w:lineRule="exact"/>
              <w:ind w:left="460" w:right="342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  <w:spacing w:val="-1"/>
              </w:rPr>
              <w:t>I</w:t>
            </w:r>
            <w:r w:rsidRPr="00984799">
              <w:rPr>
                <w:rFonts w:ascii="Arial" w:hAnsi="Arial" w:cs="Arial"/>
                <w:b/>
              </w:rPr>
              <w:t>s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 xml:space="preserve">he </w:t>
            </w:r>
            <w:r w:rsidRPr="00984799">
              <w:rPr>
                <w:rFonts w:ascii="Arial" w:hAnsi="Arial" w:cs="Arial"/>
                <w:b/>
                <w:spacing w:val="-3"/>
              </w:rPr>
              <w:t>m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n</w:t>
            </w:r>
            <w:r w:rsidRPr="00984799">
              <w:rPr>
                <w:rFonts w:ascii="Arial" w:hAnsi="Arial" w:cs="Arial"/>
                <w:b/>
                <w:spacing w:val="1"/>
              </w:rPr>
              <w:t>u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c</w:t>
            </w:r>
            <w:r w:rsidRPr="00984799">
              <w:rPr>
                <w:rFonts w:ascii="Arial" w:hAnsi="Arial" w:cs="Arial"/>
                <w:b/>
                <w:spacing w:val="1"/>
              </w:rPr>
              <w:t>r</w:t>
            </w:r>
            <w:r w:rsidRPr="00984799">
              <w:rPr>
                <w:rFonts w:ascii="Arial" w:hAnsi="Arial" w:cs="Arial"/>
                <w:b/>
              </w:rPr>
              <w:t>ipt</w:t>
            </w:r>
            <w:r w:rsidRPr="0098479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  <w:spacing w:val="3"/>
              </w:rPr>
              <w:t>c</w:t>
            </w:r>
            <w:r w:rsidRPr="00984799">
              <w:rPr>
                <w:rFonts w:ascii="Arial" w:hAnsi="Arial" w:cs="Arial"/>
                <w:b/>
              </w:rPr>
              <w:t>ientific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ll</w:t>
            </w:r>
            <w:r w:rsidRPr="00984799">
              <w:rPr>
                <w:rFonts w:ascii="Arial" w:hAnsi="Arial" w:cs="Arial"/>
                <w:b/>
                <w:spacing w:val="1"/>
              </w:rPr>
              <w:t>y</w:t>
            </w:r>
            <w:r w:rsidRPr="00984799">
              <w:rPr>
                <w:rFonts w:ascii="Arial" w:hAnsi="Arial" w:cs="Arial"/>
                <w:b/>
              </w:rPr>
              <w:t>,</w:t>
            </w:r>
            <w:r w:rsidRPr="00984799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c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r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1"/>
              </w:rPr>
              <w:t>ct</w:t>
            </w:r>
            <w:r w:rsidRPr="00984799">
              <w:rPr>
                <w:rFonts w:ascii="Arial" w:hAnsi="Arial" w:cs="Arial"/>
                <w:b/>
              </w:rPr>
              <w:t>?</w:t>
            </w:r>
            <w:r w:rsidRPr="0098479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Ple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2"/>
              </w:rPr>
              <w:t>w</w:t>
            </w:r>
            <w:r w:rsidRPr="00984799">
              <w:rPr>
                <w:rFonts w:ascii="Arial" w:hAnsi="Arial" w:cs="Arial"/>
                <w:b/>
              </w:rPr>
              <w:t>ri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e her</w:t>
            </w:r>
            <w:r w:rsidRPr="00984799">
              <w:rPr>
                <w:rFonts w:ascii="Arial" w:hAnsi="Arial" w:cs="Arial"/>
                <w:b/>
                <w:spacing w:val="1"/>
              </w:rPr>
              <w:t>e</w:t>
            </w:r>
            <w:r w:rsidRPr="0098479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spacing w:val="1"/>
              </w:rPr>
              <w:t>ok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9A292E">
            <w:pPr>
              <w:rPr>
                <w:rFonts w:ascii="Arial" w:hAnsi="Arial" w:cs="Arial"/>
              </w:rPr>
            </w:pPr>
          </w:p>
        </w:tc>
      </w:tr>
      <w:tr w:rsidR="009A292E" w:rsidRPr="00984799" w:rsidTr="005211A3">
        <w:trPr>
          <w:trHeight w:hRule="exact" w:val="126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</w:rPr>
              <w:t>Are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he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ef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1"/>
              </w:rPr>
              <w:t>r</w:t>
            </w:r>
            <w:r w:rsidRPr="00984799">
              <w:rPr>
                <w:rFonts w:ascii="Arial" w:hAnsi="Arial" w:cs="Arial"/>
                <w:b/>
              </w:rPr>
              <w:t>enc</w:t>
            </w:r>
            <w:r w:rsidRPr="00984799">
              <w:rPr>
                <w:rFonts w:ascii="Arial" w:hAnsi="Arial" w:cs="Arial"/>
                <w:b/>
                <w:spacing w:val="1"/>
              </w:rPr>
              <w:t>e</w:t>
            </w:r>
            <w:r w:rsidRPr="00984799">
              <w:rPr>
                <w:rFonts w:ascii="Arial" w:hAnsi="Arial" w:cs="Arial"/>
                <w:b/>
              </w:rPr>
              <w:t>s</w:t>
            </w:r>
            <w:r w:rsidRPr="0098479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uf</w:t>
            </w:r>
            <w:r w:rsidRPr="00984799">
              <w:rPr>
                <w:rFonts w:ascii="Arial" w:hAnsi="Arial" w:cs="Arial"/>
                <w:b/>
                <w:spacing w:val="1"/>
              </w:rPr>
              <w:t>f</w:t>
            </w:r>
            <w:r w:rsidRPr="00984799">
              <w:rPr>
                <w:rFonts w:ascii="Arial" w:hAnsi="Arial" w:cs="Arial"/>
                <w:b/>
              </w:rPr>
              <w:t>icient</w:t>
            </w:r>
            <w:r w:rsidRPr="0098479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nd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e</w:t>
            </w:r>
            <w:r w:rsidRPr="00984799">
              <w:rPr>
                <w:rFonts w:ascii="Arial" w:hAnsi="Arial" w:cs="Arial"/>
                <w:b/>
              </w:rPr>
              <w:t>c</w:t>
            </w:r>
            <w:r w:rsidRPr="00984799">
              <w:rPr>
                <w:rFonts w:ascii="Arial" w:hAnsi="Arial" w:cs="Arial"/>
                <w:b/>
                <w:spacing w:val="1"/>
              </w:rPr>
              <w:t>e</w:t>
            </w:r>
            <w:r w:rsidRPr="00984799">
              <w:rPr>
                <w:rFonts w:ascii="Arial" w:hAnsi="Arial" w:cs="Arial"/>
                <w:b/>
              </w:rPr>
              <w:t>nt?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1"/>
              </w:rPr>
              <w:t>I</w:t>
            </w:r>
            <w:r w:rsidRPr="00984799">
              <w:rPr>
                <w:rFonts w:ascii="Arial" w:hAnsi="Arial" w:cs="Arial"/>
                <w:b/>
              </w:rPr>
              <w:t xml:space="preserve">f </w:t>
            </w:r>
            <w:r w:rsidRPr="00984799">
              <w:rPr>
                <w:rFonts w:ascii="Arial" w:hAnsi="Arial" w:cs="Arial"/>
                <w:b/>
                <w:spacing w:val="1"/>
              </w:rPr>
              <w:t>yo</w:t>
            </w:r>
            <w:r w:rsidRPr="00984799">
              <w:rPr>
                <w:rFonts w:ascii="Arial" w:hAnsi="Arial" w:cs="Arial"/>
                <w:b/>
              </w:rPr>
              <w:t>u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h</w:t>
            </w:r>
            <w:r w:rsidRPr="00984799">
              <w:rPr>
                <w:rFonts w:ascii="Arial" w:hAnsi="Arial" w:cs="Arial"/>
                <w:b/>
                <w:spacing w:val="6"/>
              </w:rPr>
              <w:t>a</w:t>
            </w:r>
            <w:r w:rsidRPr="00984799">
              <w:rPr>
                <w:rFonts w:ascii="Arial" w:hAnsi="Arial" w:cs="Arial"/>
                <w:b/>
                <w:spacing w:val="1"/>
              </w:rPr>
              <w:t>v</w:t>
            </w:r>
            <w:r w:rsidRPr="00984799">
              <w:rPr>
                <w:rFonts w:ascii="Arial" w:hAnsi="Arial" w:cs="Arial"/>
                <w:b/>
              </w:rPr>
              <w:t>e</w:t>
            </w:r>
          </w:p>
          <w:p w:rsidR="009A292E" w:rsidRPr="00984799" w:rsidRDefault="00D36818">
            <w:pPr>
              <w:ind w:left="460" w:right="447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u</w:t>
            </w:r>
            <w:r w:rsidRPr="00984799">
              <w:rPr>
                <w:rFonts w:ascii="Arial" w:hAnsi="Arial" w:cs="Arial"/>
                <w:b/>
                <w:spacing w:val="1"/>
              </w:rPr>
              <w:t>gg</w:t>
            </w:r>
            <w:r w:rsidRPr="00984799">
              <w:rPr>
                <w:rFonts w:ascii="Arial" w:hAnsi="Arial" w:cs="Arial"/>
                <w:b/>
              </w:rPr>
              <w:t>esti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ns</w:t>
            </w:r>
            <w:r w:rsidRPr="00984799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f</w:t>
            </w:r>
            <w:r w:rsidRPr="0098479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d</w:t>
            </w:r>
            <w:r w:rsidRPr="00984799">
              <w:rPr>
                <w:rFonts w:ascii="Arial" w:hAnsi="Arial" w:cs="Arial"/>
                <w:b/>
                <w:spacing w:val="-1"/>
              </w:rPr>
              <w:t>d</w:t>
            </w:r>
            <w:r w:rsidRPr="00984799">
              <w:rPr>
                <w:rFonts w:ascii="Arial" w:hAnsi="Arial" w:cs="Arial"/>
                <w:b/>
              </w:rPr>
              <w:t>iti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n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l</w:t>
            </w:r>
            <w:r w:rsidRPr="0098479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r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1"/>
              </w:rPr>
              <w:t>f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1"/>
              </w:rPr>
              <w:t>r</w:t>
            </w:r>
            <w:r w:rsidRPr="00984799">
              <w:rPr>
                <w:rFonts w:ascii="Arial" w:hAnsi="Arial" w:cs="Arial"/>
                <w:b/>
              </w:rPr>
              <w:t>enc</w:t>
            </w:r>
            <w:r w:rsidRPr="00984799">
              <w:rPr>
                <w:rFonts w:ascii="Arial" w:hAnsi="Arial" w:cs="Arial"/>
                <w:b/>
                <w:spacing w:val="1"/>
              </w:rPr>
              <w:t>e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,</w:t>
            </w:r>
            <w:r w:rsidRPr="0098479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ple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e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3"/>
              </w:rPr>
              <w:t>m</w:t>
            </w:r>
            <w:r w:rsidRPr="00984799">
              <w:rPr>
                <w:rFonts w:ascii="Arial" w:hAnsi="Arial" w:cs="Arial"/>
                <w:b/>
                <w:spacing w:val="3"/>
              </w:rPr>
              <w:t>e</w:t>
            </w:r>
            <w:r w:rsidRPr="00984799">
              <w:rPr>
                <w:rFonts w:ascii="Arial" w:hAnsi="Arial" w:cs="Arial"/>
                <w:b/>
              </w:rPr>
              <w:t>nti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 xml:space="preserve">n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</w:t>
            </w:r>
            <w:r w:rsidRPr="00984799">
              <w:rPr>
                <w:rFonts w:ascii="Arial" w:hAnsi="Arial" w:cs="Arial"/>
                <w:b/>
                <w:spacing w:val="2"/>
              </w:rPr>
              <w:t>e</w:t>
            </w:r>
            <w:r w:rsidRPr="00984799">
              <w:rPr>
                <w:rFonts w:ascii="Arial" w:hAnsi="Arial" w:cs="Arial"/>
                <w:b/>
              </w:rPr>
              <w:t>m</w:t>
            </w:r>
            <w:r w:rsidRPr="00984799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in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he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ev</w:t>
            </w:r>
            <w:r w:rsidRPr="00984799">
              <w:rPr>
                <w:rFonts w:ascii="Arial" w:hAnsi="Arial" w:cs="Arial"/>
                <w:b/>
              </w:rPr>
              <w:t>iew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fo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-5"/>
              </w:rPr>
              <w:t>m</w:t>
            </w:r>
            <w:r w:rsidRPr="0098479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</w:rPr>
              <w:t>F</w:t>
            </w:r>
            <w:r w:rsidRPr="00984799">
              <w:rPr>
                <w:rFonts w:ascii="Arial" w:hAnsi="Arial" w:cs="Arial"/>
                <w:spacing w:val="1"/>
              </w:rPr>
              <w:t>o</w:t>
            </w:r>
            <w:r w:rsidRPr="00984799">
              <w:rPr>
                <w:rFonts w:ascii="Arial" w:hAnsi="Arial" w:cs="Arial"/>
                <w:spacing w:val="3"/>
              </w:rPr>
              <w:t>r</w:t>
            </w:r>
            <w:r w:rsidRPr="00984799">
              <w:rPr>
                <w:rFonts w:ascii="Arial" w:hAnsi="Arial" w:cs="Arial"/>
                <w:spacing w:val="-4"/>
              </w:rPr>
              <w:t>m</w:t>
            </w:r>
            <w:r w:rsidRPr="00984799">
              <w:rPr>
                <w:rFonts w:ascii="Arial" w:hAnsi="Arial" w:cs="Arial"/>
              </w:rPr>
              <w:t>at</w:t>
            </w:r>
            <w:r w:rsidRPr="00984799">
              <w:rPr>
                <w:rFonts w:ascii="Arial" w:hAnsi="Arial" w:cs="Arial"/>
                <w:spacing w:val="-6"/>
              </w:rPr>
              <w:t xml:space="preserve"> </w:t>
            </w:r>
            <w:r w:rsidRPr="00984799">
              <w:rPr>
                <w:rFonts w:ascii="Arial" w:hAnsi="Arial" w:cs="Arial"/>
              </w:rPr>
              <w:t>c</w:t>
            </w:r>
            <w:r w:rsidRPr="00984799">
              <w:rPr>
                <w:rFonts w:ascii="Arial" w:hAnsi="Arial" w:cs="Arial"/>
                <w:spacing w:val="1"/>
              </w:rPr>
              <w:t>a</w:t>
            </w:r>
            <w:r w:rsidRPr="00984799">
              <w:rPr>
                <w:rFonts w:ascii="Arial" w:hAnsi="Arial" w:cs="Arial"/>
              </w:rPr>
              <w:t>n</w:t>
            </w:r>
            <w:r w:rsidRPr="00984799">
              <w:rPr>
                <w:rFonts w:ascii="Arial" w:hAnsi="Arial" w:cs="Arial"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spacing w:val="1"/>
              </w:rPr>
              <w:t>b</w:t>
            </w:r>
            <w:r w:rsidRPr="00984799">
              <w:rPr>
                <w:rFonts w:ascii="Arial" w:hAnsi="Arial" w:cs="Arial"/>
              </w:rPr>
              <w:t>e</w:t>
            </w:r>
            <w:r w:rsidRPr="00984799">
              <w:rPr>
                <w:rFonts w:ascii="Arial" w:hAnsi="Arial" w:cs="Arial"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</w:rPr>
              <w:t>c</w:t>
            </w:r>
            <w:r w:rsidRPr="00984799">
              <w:rPr>
                <w:rFonts w:ascii="Arial" w:hAnsi="Arial" w:cs="Arial"/>
                <w:spacing w:val="-1"/>
              </w:rPr>
              <w:t>h</w:t>
            </w:r>
            <w:r w:rsidRPr="00984799">
              <w:rPr>
                <w:rFonts w:ascii="Arial" w:hAnsi="Arial" w:cs="Arial"/>
              </w:rPr>
              <w:t>e</w:t>
            </w:r>
            <w:r w:rsidRPr="00984799">
              <w:rPr>
                <w:rFonts w:ascii="Arial" w:hAnsi="Arial" w:cs="Arial"/>
                <w:spacing w:val="3"/>
              </w:rPr>
              <w:t>c</w:t>
            </w:r>
            <w:r w:rsidRPr="00984799">
              <w:rPr>
                <w:rFonts w:ascii="Arial" w:hAnsi="Arial" w:cs="Arial"/>
                <w:spacing w:val="-1"/>
              </w:rPr>
              <w:t>k</w:t>
            </w:r>
            <w:r w:rsidRPr="00984799">
              <w:rPr>
                <w:rFonts w:ascii="Arial" w:hAnsi="Arial" w:cs="Arial"/>
              </w:rPr>
              <w:t>ed</w:t>
            </w:r>
            <w:r w:rsidRPr="00984799">
              <w:rPr>
                <w:rFonts w:ascii="Arial" w:hAnsi="Arial" w:cs="Arial"/>
                <w:spacing w:val="-5"/>
              </w:rPr>
              <w:t xml:space="preserve"> </w:t>
            </w:r>
            <w:r w:rsidRPr="00984799">
              <w:rPr>
                <w:rFonts w:ascii="Arial" w:hAnsi="Arial" w:cs="Arial"/>
              </w:rPr>
              <w:t>a</w:t>
            </w:r>
            <w:r w:rsidRPr="00984799">
              <w:rPr>
                <w:rFonts w:ascii="Arial" w:hAnsi="Arial" w:cs="Arial"/>
                <w:spacing w:val="-1"/>
              </w:rPr>
              <w:t>g</w:t>
            </w:r>
            <w:r w:rsidRPr="00984799">
              <w:rPr>
                <w:rFonts w:ascii="Arial" w:hAnsi="Arial" w:cs="Arial"/>
              </w:rPr>
              <w:t>a</w:t>
            </w:r>
            <w:r w:rsidRPr="00984799">
              <w:rPr>
                <w:rFonts w:ascii="Arial" w:hAnsi="Arial" w:cs="Arial"/>
                <w:spacing w:val="2"/>
              </w:rPr>
              <w:t>i</w:t>
            </w:r>
            <w:r w:rsidRPr="00984799">
              <w:rPr>
                <w:rFonts w:ascii="Arial" w:hAnsi="Arial" w:cs="Arial"/>
              </w:rPr>
              <w:t>n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102" w:right="3756"/>
              <w:jc w:val="both"/>
              <w:rPr>
                <w:rFonts w:ascii="Arial" w:eastAsia="Arial" w:hAnsi="Arial" w:cs="Arial"/>
              </w:rPr>
            </w:pPr>
            <w:r w:rsidRPr="00984799">
              <w:rPr>
                <w:rFonts w:ascii="Arial" w:eastAsia="Arial" w:hAnsi="Arial" w:cs="Arial"/>
                <w:spacing w:val="-1"/>
              </w:rPr>
              <w:t>S</w:t>
            </w:r>
            <w:r w:rsidRPr="00984799">
              <w:rPr>
                <w:rFonts w:ascii="Arial" w:eastAsia="Arial" w:hAnsi="Arial" w:cs="Arial"/>
              </w:rPr>
              <w:t>e</w:t>
            </w:r>
            <w:r w:rsidRPr="00984799">
              <w:rPr>
                <w:rFonts w:ascii="Arial" w:eastAsia="Arial" w:hAnsi="Arial" w:cs="Arial"/>
                <w:spacing w:val="1"/>
              </w:rPr>
              <w:t>c</w:t>
            </w:r>
            <w:r w:rsidRPr="00984799">
              <w:rPr>
                <w:rFonts w:ascii="Arial" w:eastAsia="Arial" w:hAnsi="Arial" w:cs="Arial"/>
              </w:rPr>
              <w:t>t</w:t>
            </w:r>
            <w:r w:rsidRPr="00984799">
              <w:rPr>
                <w:rFonts w:ascii="Arial" w:eastAsia="Arial" w:hAnsi="Arial" w:cs="Arial"/>
                <w:spacing w:val="1"/>
              </w:rPr>
              <w:t>i</w:t>
            </w:r>
            <w:r w:rsidRPr="00984799">
              <w:rPr>
                <w:rFonts w:ascii="Arial" w:eastAsia="Arial" w:hAnsi="Arial" w:cs="Arial"/>
              </w:rPr>
              <w:t>on</w:t>
            </w:r>
            <w:r w:rsidRPr="00984799">
              <w:rPr>
                <w:rFonts w:ascii="Arial" w:eastAsia="Arial" w:hAnsi="Arial" w:cs="Arial"/>
                <w:spacing w:val="-7"/>
              </w:rPr>
              <w:t xml:space="preserve"> </w:t>
            </w:r>
            <w:r w:rsidRPr="00984799">
              <w:rPr>
                <w:rFonts w:ascii="Arial" w:eastAsia="Arial" w:hAnsi="Arial" w:cs="Arial"/>
              </w:rPr>
              <w:t>I</w:t>
            </w:r>
            <w:r w:rsidRPr="00984799">
              <w:rPr>
                <w:rFonts w:ascii="Arial" w:eastAsia="Arial" w:hAnsi="Arial" w:cs="Arial"/>
                <w:spacing w:val="1"/>
              </w:rPr>
              <w:t xml:space="preserve"> </w:t>
            </w:r>
            <w:r w:rsidRPr="00984799">
              <w:rPr>
                <w:rFonts w:ascii="Arial" w:eastAsia="Arial" w:hAnsi="Arial" w:cs="Arial"/>
              </w:rPr>
              <w:t>Int</w:t>
            </w:r>
            <w:r w:rsidRPr="00984799">
              <w:rPr>
                <w:rFonts w:ascii="Arial" w:eastAsia="Arial" w:hAnsi="Arial" w:cs="Arial"/>
                <w:spacing w:val="1"/>
              </w:rPr>
              <w:t>r</w:t>
            </w:r>
            <w:r w:rsidRPr="00984799">
              <w:rPr>
                <w:rFonts w:ascii="Arial" w:eastAsia="Arial" w:hAnsi="Arial" w:cs="Arial"/>
                <w:spacing w:val="2"/>
              </w:rPr>
              <w:t>o</w:t>
            </w:r>
            <w:r w:rsidRPr="00984799">
              <w:rPr>
                <w:rFonts w:ascii="Arial" w:eastAsia="Arial" w:hAnsi="Arial" w:cs="Arial"/>
              </w:rPr>
              <w:t>d</w:t>
            </w:r>
            <w:r w:rsidRPr="00984799">
              <w:rPr>
                <w:rFonts w:ascii="Arial" w:eastAsia="Arial" w:hAnsi="Arial" w:cs="Arial"/>
                <w:spacing w:val="-1"/>
              </w:rPr>
              <w:t>u</w:t>
            </w:r>
            <w:r w:rsidRPr="00984799">
              <w:rPr>
                <w:rFonts w:ascii="Arial" w:eastAsia="Arial" w:hAnsi="Arial" w:cs="Arial"/>
                <w:spacing w:val="1"/>
              </w:rPr>
              <w:t>c</w:t>
            </w:r>
            <w:r w:rsidRPr="00984799">
              <w:rPr>
                <w:rFonts w:ascii="Arial" w:eastAsia="Arial" w:hAnsi="Arial" w:cs="Arial"/>
              </w:rPr>
              <w:t>t</w:t>
            </w:r>
            <w:r w:rsidRPr="00984799">
              <w:rPr>
                <w:rFonts w:ascii="Arial" w:eastAsia="Arial" w:hAnsi="Arial" w:cs="Arial"/>
                <w:spacing w:val="1"/>
              </w:rPr>
              <w:t>i</w:t>
            </w:r>
            <w:r w:rsidRPr="00984799">
              <w:rPr>
                <w:rFonts w:ascii="Arial" w:eastAsia="Arial" w:hAnsi="Arial" w:cs="Arial"/>
              </w:rPr>
              <w:t>on</w:t>
            </w:r>
            <w:r w:rsidRPr="00984799">
              <w:rPr>
                <w:rFonts w:ascii="Arial" w:eastAsia="Arial" w:hAnsi="Arial" w:cs="Arial"/>
                <w:spacing w:val="-11"/>
              </w:rPr>
              <w:t xml:space="preserve"> </w:t>
            </w:r>
            <w:r w:rsidRPr="00984799">
              <w:rPr>
                <w:rFonts w:ascii="Arial" w:eastAsia="Arial" w:hAnsi="Arial" w:cs="Arial"/>
                <w:spacing w:val="2"/>
              </w:rPr>
              <w:t>p</w:t>
            </w:r>
            <w:r w:rsidRPr="00984799">
              <w:rPr>
                <w:rFonts w:ascii="Arial" w:eastAsia="Arial" w:hAnsi="Arial" w:cs="Arial"/>
              </w:rPr>
              <w:t>a</w:t>
            </w:r>
            <w:r w:rsidRPr="00984799">
              <w:rPr>
                <w:rFonts w:ascii="Arial" w:eastAsia="Arial" w:hAnsi="Arial" w:cs="Arial"/>
                <w:spacing w:val="-1"/>
              </w:rPr>
              <w:t>g</w:t>
            </w:r>
            <w:r w:rsidRPr="00984799">
              <w:rPr>
                <w:rFonts w:ascii="Arial" w:eastAsia="Arial" w:hAnsi="Arial" w:cs="Arial"/>
              </w:rPr>
              <w:t>e 2</w:t>
            </w:r>
          </w:p>
          <w:p w:rsidR="009A292E" w:rsidRPr="00984799" w:rsidRDefault="00D36818">
            <w:pPr>
              <w:spacing w:line="260" w:lineRule="exact"/>
              <w:ind w:left="102" w:right="145"/>
              <w:jc w:val="both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spacing w:val="-3"/>
              </w:rPr>
              <w:t>I</w:t>
            </w:r>
            <w:r w:rsidRPr="00984799">
              <w:rPr>
                <w:rFonts w:ascii="Arial" w:hAnsi="Arial" w:cs="Arial"/>
              </w:rPr>
              <w:t>n the t</w:t>
            </w:r>
            <w:r w:rsidRPr="00984799">
              <w:rPr>
                <w:rFonts w:ascii="Arial" w:hAnsi="Arial" w:cs="Arial"/>
                <w:spacing w:val="2"/>
              </w:rPr>
              <w:t>h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o</w:t>
            </w:r>
            <w:r w:rsidRPr="00984799">
              <w:rPr>
                <w:rFonts w:ascii="Arial" w:hAnsi="Arial" w:cs="Arial"/>
                <w:spacing w:val="4"/>
              </w:rPr>
              <w:t>r</w:t>
            </w:r>
            <w:r w:rsidRPr="00984799">
              <w:rPr>
                <w:rFonts w:ascii="Arial" w:hAnsi="Arial" w:cs="Arial"/>
              </w:rPr>
              <w:t>y</w:t>
            </w:r>
            <w:r w:rsidRPr="00984799">
              <w:rPr>
                <w:rFonts w:ascii="Arial" w:hAnsi="Arial" w:cs="Arial"/>
                <w:spacing w:val="-5"/>
              </w:rPr>
              <w:t xml:space="preserve"> </w:t>
            </w:r>
            <w:r w:rsidRPr="00984799">
              <w:rPr>
                <w:rFonts w:ascii="Arial" w:hAnsi="Arial" w:cs="Arial"/>
              </w:rPr>
              <w:t>of st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t</w:t>
            </w:r>
            <w:r w:rsidRPr="00984799">
              <w:rPr>
                <w:rFonts w:ascii="Arial" w:hAnsi="Arial" w:cs="Arial"/>
                <w:spacing w:val="1"/>
              </w:rPr>
              <w:t>i</w:t>
            </w:r>
            <w:r w:rsidRPr="00984799">
              <w:rPr>
                <w:rFonts w:ascii="Arial" w:hAnsi="Arial" w:cs="Arial"/>
              </w:rPr>
              <w:t>st</w:t>
            </w:r>
            <w:r w:rsidRPr="00984799">
              <w:rPr>
                <w:rFonts w:ascii="Arial" w:hAnsi="Arial" w:cs="Arial"/>
                <w:spacing w:val="1"/>
              </w:rPr>
              <w:t>i</w:t>
            </w:r>
            <w:r w:rsidRPr="00984799">
              <w:rPr>
                <w:rFonts w:ascii="Arial" w:hAnsi="Arial" w:cs="Arial"/>
                <w:spacing w:val="-1"/>
              </w:rPr>
              <w:t>c</w:t>
            </w:r>
            <w:r w:rsidRPr="00984799">
              <w:rPr>
                <w:rFonts w:ascii="Arial" w:hAnsi="Arial" w:cs="Arial"/>
              </w:rPr>
              <w:t>s,</w:t>
            </w:r>
            <w:r w:rsidRPr="00984799">
              <w:rPr>
                <w:rFonts w:ascii="Arial" w:hAnsi="Arial" w:cs="Arial"/>
                <w:spacing w:val="2"/>
              </w:rPr>
              <w:t xml:space="preserve"> </w:t>
            </w:r>
            <w:r w:rsidRPr="00984799">
              <w:rPr>
                <w:rFonts w:ascii="Arial" w:hAnsi="Arial" w:cs="Arial"/>
              </w:rPr>
              <w:t>we</w:t>
            </w:r>
            <w:r w:rsidRPr="00984799">
              <w:rPr>
                <w:rFonts w:ascii="Arial" w:hAnsi="Arial" w:cs="Arial"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</w:rPr>
              <w:t xml:space="preserve">note </w:t>
            </w:r>
            <w:proofErr w:type="gramStart"/>
            <w:r w:rsidRPr="00984799">
              <w:rPr>
                <w:rFonts w:ascii="Arial" w:hAnsi="Arial" w:cs="Arial"/>
              </w:rPr>
              <w:t>th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 xml:space="preserve">t </w:t>
            </w:r>
            <w:r w:rsidRPr="00984799">
              <w:rPr>
                <w:rFonts w:ascii="Arial" w:hAnsi="Arial" w:cs="Arial"/>
                <w:spacing w:val="2"/>
              </w:rPr>
              <w:t xml:space="preserve"> </w:t>
            </w:r>
            <w:r w:rsidRPr="00984799">
              <w:rPr>
                <w:rFonts w:ascii="Arial" w:hAnsi="Arial" w:cs="Arial"/>
              </w:rPr>
              <w:t>th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  <w:spacing w:val="1"/>
              </w:rPr>
              <w:t>r</w:t>
            </w:r>
            <w:r w:rsidRPr="00984799">
              <w:rPr>
                <w:rFonts w:ascii="Arial" w:hAnsi="Arial" w:cs="Arial"/>
              </w:rPr>
              <w:t>e</w:t>
            </w:r>
            <w:proofErr w:type="gramEnd"/>
            <w:r w:rsidRPr="00984799">
              <w:rPr>
                <w:rFonts w:ascii="Arial" w:hAnsi="Arial" w:cs="Arial"/>
                <w:spacing w:val="-1"/>
              </w:rPr>
              <w:t xml:space="preserve"> a</w:t>
            </w:r>
            <w:r w:rsidRPr="00984799">
              <w:rPr>
                <w:rFonts w:ascii="Arial" w:hAnsi="Arial" w:cs="Arial"/>
                <w:spacing w:val="1"/>
              </w:rPr>
              <w:t>r</w:t>
            </w:r>
            <w:r w:rsidRPr="00984799">
              <w:rPr>
                <w:rFonts w:ascii="Arial" w:hAnsi="Arial" w:cs="Arial"/>
              </w:rPr>
              <w:t>e</w:t>
            </w:r>
            <w:r w:rsidRPr="00984799">
              <w:rPr>
                <w:rFonts w:ascii="Arial" w:hAnsi="Arial" w:cs="Arial"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</w:rPr>
              <w:t>t</w:t>
            </w:r>
            <w:r w:rsidRPr="00984799">
              <w:rPr>
                <w:rFonts w:ascii="Arial" w:hAnsi="Arial" w:cs="Arial"/>
                <w:spacing w:val="3"/>
              </w:rPr>
              <w:t>h</w:t>
            </w:r>
            <w:r w:rsidRPr="00984799">
              <w:rPr>
                <w:rFonts w:ascii="Arial" w:hAnsi="Arial" w:cs="Arial"/>
              </w:rPr>
              <w:t>r</w:t>
            </w:r>
            <w:r w:rsidRPr="00984799">
              <w:rPr>
                <w:rFonts w:ascii="Arial" w:hAnsi="Arial" w:cs="Arial"/>
                <w:spacing w:val="-2"/>
              </w:rPr>
              <w:t>e</w:t>
            </w:r>
            <w:r w:rsidRPr="00984799">
              <w:rPr>
                <w:rFonts w:ascii="Arial" w:hAnsi="Arial" w:cs="Arial"/>
              </w:rPr>
              <w:t>e</w:t>
            </w:r>
            <w:r w:rsidRPr="00984799">
              <w:rPr>
                <w:rFonts w:ascii="Arial" w:hAnsi="Arial" w:cs="Arial"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</w:rPr>
              <w:t>i</w:t>
            </w:r>
            <w:r w:rsidRPr="00984799">
              <w:rPr>
                <w:rFonts w:ascii="Arial" w:hAnsi="Arial" w:cs="Arial"/>
                <w:spacing w:val="1"/>
              </w:rPr>
              <w:t>m</w:t>
            </w:r>
            <w:r w:rsidRPr="00984799">
              <w:rPr>
                <w:rFonts w:ascii="Arial" w:hAnsi="Arial" w:cs="Arial"/>
              </w:rPr>
              <w:t>port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nt</w:t>
            </w:r>
          </w:p>
          <w:p w:rsidR="009A292E" w:rsidRPr="00984799" w:rsidRDefault="00D36818">
            <w:pPr>
              <w:spacing w:before="3" w:line="236" w:lineRule="auto"/>
              <w:ind w:left="102" w:right="311"/>
              <w:jc w:val="both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spacing w:val="-1"/>
              </w:rPr>
              <w:t>c</w:t>
            </w:r>
            <w:r w:rsidRPr="00984799">
              <w:rPr>
                <w:rFonts w:ascii="Arial" w:hAnsi="Arial" w:cs="Arial"/>
              </w:rPr>
              <w:t>on</w:t>
            </w:r>
            <w:r w:rsidRPr="00984799">
              <w:rPr>
                <w:rFonts w:ascii="Arial" w:hAnsi="Arial" w:cs="Arial"/>
                <w:spacing w:val="-1"/>
              </w:rPr>
              <w:t>ce</w:t>
            </w:r>
            <w:r w:rsidRPr="00984799">
              <w:rPr>
                <w:rFonts w:ascii="Arial" w:hAnsi="Arial" w:cs="Arial"/>
              </w:rPr>
              <w:t xml:space="preserve">pts of the </w:t>
            </w:r>
            <w:r w:rsidRPr="00984799">
              <w:rPr>
                <w:rFonts w:ascii="Arial" w:hAnsi="Arial" w:cs="Arial"/>
                <w:spacing w:val="4"/>
              </w:rPr>
              <w:t>h</w:t>
            </w:r>
            <w:r w:rsidRPr="00984799">
              <w:rPr>
                <w:rFonts w:ascii="Arial" w:hAnsi="Arial" w:cs="Arial"/>
                <w:spacing w:val="-5"/>
              </w:rPr>
              <w:t>y</w:t>
            </w:r>
            <w:r w:rsidRPr="00984799">
              <w:rPr>
                <w:rFonts w:ascii="Arial" w:hAnsi="Arial" w:cs="Arial"/>
              </w:rPr>
              <w:t>pot</w:t>
            </w:r>
            <w:r w:rsidRPr="00984799">
              <w:rPr>
                <w:rFonts w:ascii="Arial" w:hAnsi="Arial" w:cs="Arial"/>
                <w:spacing w:val="3"/>
              </w:rPr>
              <w:t>h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sis</w:t>
            </w:r>
            <w:r w:rsidRPr="00984799">
              <w:rPr>
                <w:rFonts w:ascii="Arial" w:hAnsi="Arial" w:cs="Arial"/>
                <w:spacing w:val="1"/>
              </w:rPr>
              <w:t xml:space="preserve"> </w:t>
            </w:r>
            <w:r w:rsidRPr="00984799">
              <w:rPr>
                <w:rFonts w:ascii="Arial" w:hAnsi="Arial" w:cs="Arial"/>
              </w:rPr>
              <w:t>testing</w:t>
            </w:r>
            <w:r w:rsidRPr="00984799">
              <w:rPr>
                <w:rFonts w:ascii="Arial" w:hAnsi="Arial" w:cs="Arial"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</w:rPr>
              <w:t>in r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>j</w:t>
            </w:r>
            <w:r w:rsidRPr="00984799">
              <w:rPr>
                <w:rFonts w:ascii="Arial" w:hAnsi="Arial" w:cs="Arial"/>
                <w:spacing w:val="2"/>
              </w:rPr>
              <w:t>e</w:t>
            </w:r>
            <w:r w:rsidRPr="00984799">
              <w:rPr>
                <w:rFonts w:ascii="Arial" w:hAnsi="Arial" w:cs="Arial"/>
                <w:spacing w:val="-1"/>
              </w:rPr>
              <w:t>c</w:t>
            </w:r>
            <w:r w:rsidRPr="00984799">
              <w:rPr>
                <w:rFonts w:ascii="Arial" w:hAnsi="Arial" w:cs="Arial"/>
              </w:rPr>
              <w:t>t</w:t>
            </w:r>
            <w:r w:rsidRPr="00984799">
              <w:rPr>
                <w:rFonts w:ascii="Arial" w:hAnsi="Arial" w:cs="Arial"/>
                <w:spacing w:val="1"/>
              </w:rPr>
              <w:t>i</w:t>
            </w:r>
            <w:r w:rsidRPr="00984799">
              <w:rPr>
                <w:rFonts w:ascii="Arial" w:hAnsi="Arial" w:cs="Arial"/>
              </w:rPr>
              <w:t>ng</w:t>
            </w:r>
            <w:r w:rsidRPr="00984799">
              <w:rPr>
                <w:rFonts w:ascii="Arial" w:hAnsi="Arial" w:cs="Arial"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</w:rPr>
              <w:t>null</w:t>
            </w:r>
            <w:r w:rsidRPr="00984799">
              <w:rPr>
                <w:rFonts w:ascii="Arial" w:hAnsi="Arial" w:cs="Arial"/>
                <w:spacing w:val="3"/>
              </w:rPr>
              <w:t xml:space="preserve"> </w:t>
            </w:r>
            <w:r w:rsidRPr="00984799">
              <w:rPr>
                <w:rFonts w:ascii="Arial" w:hAnsi="Arial" w:cs="Arial"/>
                <w:spacing w:val="2"/>
              </w:rPr>
              <w:t>h</w:t>
            </w:r>
            <w:r w:rsidRPr="00984799">
              <w:rPr>
                <w:rFonts w:ascii="Arial" w:hAnsi="Arial" w:cs="Arial"/>
                <w:spacing w:val="-5"/>
              </w:rPr>
              <w:t>y</w:t>
            </w:r>
            <w:r w:rsidRPr="00984799">
              <w:rPr>
                <w:rFonts w:ascii="Arial" w:hAnsi="Arial" w:cs="Arial"/>
              </w:rPr>
              <w:t>pothesis, n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me</w:t>
            </w:r>
            <w:r w:rsidRPr="00984799">
              <w:rPr>
                <w:rFonts w:ascii="Arial" w:hAnsi="Arial" w:cs="Arial"/>
                <w:spacing w:val="2"/>
              </w:rPr>
              <w:t>l</w:t>
            </w:r>
            <w:r w:rsidRPr="00984799">
              <w:rPr>
                <w:rFonts w:ascii="Arial" w:hAnsi="Arial" w:cs="Arial"/>
              </w:rPr>
              <w:t>y</w:t>
            </w:r>
            <w:r w:rsidRPr="00984799">
              <w:rPr>
                <w:rFonts w:ascii="Arial" w:hAnsi="Arial" w:cs="Arial"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</w:rPr>
              <w:t>(1)</w:t>
            </w:r>
            <w:r w:rsidRPr="00984799">
              <w:rPr>
                <w:rFonts w:ascii="Arial" w:hAnsi="Arial" w:cs="Arial"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</w:rPr>
              <w:t>pro</w:t>
            </w:r>
            <w:r w:rsidRPr="00984799">
              <w:rPr>
                <w:rFonts w:ascii="Arial" w:hAnsi="Arial" w:cs="Arial"/>
                <w:spacing w:val="1"/>
              </w:rPr>
              <w:t>b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bi</w:t>
            </w:r>
            <w:r w:rsidRPr="00984799">
              <w:rPr>
                <w:rFonts w:ascii="Arial" w:hAnsi="Arial" w:cs="Arial"/>
                <w:spacing w:val="1"/>
              </w:rPr>
              <w:t>l</w:t>
            </w:r>
            <w:r w:rsidRPr="00984799">
              <w:rPr>
                <w:rFonts w:ascii="Arial" w:hAnsi="Arial" w:cs="Arial"/>
              </w:rPr>
              <w:t>i</w:t>
            </w:r>
            <w:r w:rsidRPr="00984799">
              <w:rPr>
                <w:rFonts w:ascii="Arial" w:hAnsi="Arial" w:cs="Arial"/>
                <w:spacing w:val="3"/>
              </w:rPr>
              <w:t>t</w:t>
            </w:r>
            <w:r w:rsidRPr="00984799">
              <w:rPr>
                <w:rFonts w:ascii="Arial" w:hAnsi="Arial" w:cs="Arial"/>
              </w:rPr>
              <w:t>y</w:t>
            </w:r>
            <w:r w:rsidRPr="00984799">
              <w:rPr>
                <w:rFonts w:ascii="Arial" w:hAnsi="Arial" w:cs="Arial"/>
                <w:spacing w:val="-5"/>
              </w:rPr>
              <w:t xml:space="preserve"> </w:t>
            </w:r>
            <w:r w:rsidRPr="00984799">
              <w:rPr>
                <w:rFonts w:ascii="Arial" w:hAnsi="Arial" w:cs="Arial"/>
                <w:spacing w:val="1"/>
              </w:rPr>
              <w:t>er</w:t>
            </w:r>
            <w:r w:rsidRPr="00984799">
              <w:rPr>
                <w:rFonts w:ascii="Arial" w:hAnsi="Arial" w:cs="Arial"/>
              </w:rPr>
              <w:t>ror</w:t>
            </w:r>
            <w:r w:rsidRPr="00984799">
              <w:rPr>
                <w:rFonts w:ascii="Arial" w:hAnsi="Arial" w:cs="Arial"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  <w:spacing w:val="3"/>
              </w:rPr>
              <w:t>t</w:t>
            </w:r>
            <w:r w:rsidRPr="00984799">
              <w:rPr>
                <w:rFonts w:ascii="Arial" w:hAnsi="Arial" w:cs="Arial"/>
                <w:spacing w:val="-5"/>
              </w:rPr>
              <w:t>y</w:t>
            </w:r>
            <w:r w:rsidRPr="00984799">
              <w:rPr>
                <w:rFonts w:ascii="Arial" w:hAnsi="Arial" w:cs="Arial"/>
                <w:spacing w:val="2"/>
              </w:rPr>
              <w:t>p</w:t>
            </w:r>
            <w:r w:rsidRPr="00984799">
              <w:rPr>
                <w:rFonts w:ascii="Arial" w:hAnsi="Arial" w:cs="Arial"/>
              </w:rPr>
              <w:t>e</w:t>
            </w:r>
            <w:r w:rsidRPr="00984799">
              <w:rPr>
                <w:rFonts w:ascii="Arial" w:hAnsi="Arial" w:cs="Arial"/>
                <w:spacing w:val="1"/>
              </w:rPr>
              <w:t xml:space="preserve"> </w:t>
            </w:r>
            <w:r w:rsidRPr="00984799">
              <w:rPr>
                <w:rFonts w:ascii="Arial" w:hAnsi="Arial" w:cs="Arial"/>
              </w:rPr>
              <w:t>I</w:t>
            </w:r>
            <w:r w:rsidRPr="00984799">
              <w:rPr>
                <w:rFonts w:ascii="Arial" w:hAnsi="Arial" w:cs="Arial"/>
                <w:spacing w:val="35"/>
              </w:rPr>
              <w:t xml:space="preserve"> </w:t>
            </w:r>
            <w:proofErr w:type="gramStart"/>
            <w:r w:rsidRPr="00984799">
              <w:rPr>
                <w:rFonts w:ascii="Arial" w:hAnsi="Arial" w:cs="Arial"/>
                <w:spacing w:val="-12"/>
                <w:w w:val="102"/>
              </w:rPr>
              <w:t>(</w:t>
            </w:r>
            <w:r w:rsidRPr="00984799">
              <w:rPr>
                <w:rFonts w:ascii="Arial" w:hAnsi="Arial" w:cs="Arial"/>
                <w:spacing w:val="-33"/>
              </w:rPr>
              <w:t xml:space="preserve"> </w:t>
            </w:r>
            <w:r w:rsidRPr="00984799">
              <w:rPr>
                <w:rFonts w:ascii="Arial" w:hAnsi="Arial" w:cs="Arial"/>
              </w:rPr>
              <w:t>)</w:t>
            </w:r>
            <w:proofErr w:type="gramEnd"/>
            <w:r w:rsidRPr="00984799">
              <w:rPr>
                <w:rFonts w:ascii="Arial" w:hAnsi="Arial" w:cs="Arial"/>
                <w:spacing w:val="-18"/>
              </w:rPr>
              <w:t xml:space="preserve"> </w:t>
            </w:r>
            <w:r w:rsidRPr="00984799">
              <w:rPr>
                <w:rFonts w:ascii="Arial" w:hAnsi="Arial" w:cs="Arial"/>
              </w:rPr>
              <w:t xml:space="preserve">, </w:t>
            </w:r>
            <w:r w:rsidRPr="00984799">
              <w:rPr>
                <w:rFonts w:ascii="Arial" w:hAnsi="Arial" w:cs="Arial"/>
                <w:spacing w:val="-1"/>
              </w:rPr>
              <w:t>(</w:t>
            </w:r>
            <w:r w:rsidRPr="00984799">
              <w:rPr>
                <w:rFonts w:ascii="Arial" w:hAnsi="Arial" w:cs="Arial"/>
              </w:rPr>
              <w:t>2)</w:t>
            </w:r>
            <w:r w:rsidRPr="00984799">
              <w:rPr>
                <w:rFonts w:ascii="Arial" w:hAnsi="Arial" w:cs="Arial"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</w:rPr>
              <w:t>a</w:t>
            </w:r>
            <w:r w:rsidRPr="00984799">
              <w:rPr>
                <w:rFonts w:ascii="Arial" w:hAnsi="Arial" w:cs="Arial"/>
                <w:spacing w:val="-1"/>
              </w:rPr>
              <w:t xml:space="preserve"> </w:t>
            </w:r>
            <w:r w:rsidRPr="00984799">
              <w:rPr>
                <w:rFonts w:ascii="Arial" w:hAnsi="Arial" w:cs="Arial"/>
              </w:rPr>
              <w:t>pro</w:t>
            </w:r>
            <w:r w:rsidRPr="00984799">
              <w:rPr>
                <w:rFonts w:ascii="Arial" w:hAnsi="Arial" w:cs="Arial"/>
                <w:spacing w:val="1"/>
              </w:rPr>
              <w:t>b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bi</w:t>
            </w:r>
            <w:r w:rsidRPr="00984799">
              <w:rPr>
                <w:rFonts w:ascii="Arial" w:hAnsi="Arial" w:cs="Arial"/>
                <w:spacing w:val="1"/>
              </w:rPr>
              <w:t>l</w:t>
            </w:r>
            <w:r w:rsidRPr="00984799">
              <w:rPr>
                <w:rFonts w:ascii="Arial" w:hAnsi="Arial" w:cs="Arial"/>
              </w:rPr>
              <w:t>i</w:t>
            </w:r>
            <w:r w:rsidRPr="00984799">
              <w:rPr>
                <w:rFonts w:ascii="Arial" w:hAnsi="Arial" w:cs="Arial"/>
                <w:spacing w:val="3"/>
              </w:rPr>
              <w:t>t</w:t>
            </w:r>
            <w:r w:rsidRPr="00984799">
              <w:rPr>
                <w:rFonts w:ascii="Arial" w:hAnsi="Arial" w:cs="Arial"/>
              </w:rPr>
              <w:t>y</w:t>
            </w:r>
            <w:r w:rsidRPr="00984799">
              <w:rPr>
                <w:rFonts w:ascii="Arial" w:hAnsi="Arial" w:cs="Arial"/>
                <w:spacing w:val="-5"/>
              </w:rPr>
              <w:t xml:space="preserve"> 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  <w:spacing w:val="1"/>
              </w:rPr>
              <w:t>r</w:t>
            </w:r>
            <w:r w:rsidRPr="00984799">
              <w:rPr>
                <w:rFonts w:ascii="Arial" w:hAnsi="Arial" w:cs="Arial"/>
              </w:rPr>
              <w:t xml:space="preserve">ror </w:t>
            </w:r>
            <w:r w:rsidRPr="00984799">
              <w:rPr>
                <w:rFonts w:ascii="Arial" w:hAnsi="Arial" w:cs="Arial"/>
                <w:spacing w:val="3"/>
              </w:rPr>
              <w:t>t</w:t>
            </w:r>
            <w:r w:rsidRPr="00984799">
              <w:rPr>
                <w:rFonts w:ascii="Arial" w:hAnsi="Arial" w:cs="Arial"/>
                <w:spacing w:val="-5"/>
              </w:rPr>
              <w:t>y</w:t>
            </w:r>
            <w:r w:rsidRPr="00984799">
              <w:rPr>
                <w:rFonts w:ascii="Arial" w:hAnsi="Arial" w:cs="Arial"/>
              </w:rPr>
              <w:t>pe</w:t>
            </w:r>
            <w:r w:rsidRPr="00984799">
              <w:rPr>
                <w:rFonts w:ascii="Arial" w:hAnsi="Arial" w:cs="Arial"/>
                <w:spacing w:val="1"/>
              </w:rPr>
              <w:t xml:space="preserve"> </w:t>
            </w:r>
            <w:r w:rsidRPr="00984799">
              <w:rPr>
                <w:rFonts w:ascii="Arial" w:hAnsi="Arial" w:cs="Arial"/>
              </w:rPr>
              <w:t>II</w:t>
            </w:r>
            <w:r w:rsidRPr="00984799">
              <w:rPr>
                <w:rFonts w:ascii="Arial" w:hAnsi="Arial" w:cs="Arial"/>
                <w:spacing w:val="-25"/>
              </w:rPr>
              <w:t xml:space="preserve"> </w:t>
            </w:r>
            <w:r w:rsidRPr="00984799">
              <w:rPr>
                <w:rFonts w:ascii="Arial" w:hAnsi="Arial" w:cs="Arial"/>
                <w:spacing w:val="10"/>
                <w:w w:val="102"/>
              </w:rPr>
              <w:t>(</w:t>
            </w:r>
            <w:r w:rsidRPr="00984799">
              <w:rPr>
                <w:rFonts w:ascii="Arial" w:hAnsi="Arial" w:cs="Arial"/>
                <w:spacing w:val="-30"/>
              </w:rPr>
              <w:t xml:space="preserve"> </w:t>
            </w:r>
            <w:r w:rsidRPr="00984799">
              <w:rPr>
                <w:rFonts w:ascii="Arial" w:hAnsi="Arial" w:cs="Arial"/>
              </w:rPr>
              <w:t>)</w:t>
            </w:r>
            <w:r w:rsidRPr="00984799">
              <w:rPr>
                <w:rFonts w:ascii="Arial" w:hAnsi="Arial" w:cs="Arial"/>
                <w:spacing w:val="34"/>
              </w:rPr>
              <w:t xml:space="preserve"> 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nd (</w:t>
            </w:r>
            <w:r w:rsidRPr="00984799">
              <w:rPr>
                <w:rFonts w:ascii="Arial" w:hAnsi="Arial" w:cs="Arial"/>
                <w:spacing w:val="-1"/>
              </w:rPr>
              <w:t>3</w:t>
            </w:r>
            <w:r w:rsidRPr="00984799">
              <w:rPr>
                <w:rFonts w:ascii="Arial" w:hAnsi="Arial" w:cs="Arial"/>
              </w:rPr>
              <w:t>) a</w:t>
            </w:r>
            <w:r w:rsidRPr="00984799">
              <w:rPr>
                <w:rFonts w:ascii="Arial" w:hAnsi="Arial" w:cs="Arial"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</w:rPr>
              <w:t>po</w:t>
            </w:r>
            <w:r w:rsidRPr="00984799">
              <w:rPr>
                <w:rFonts w:ascii="Arial" w:hAnsi="Arial" w:cs="Arial"/>
                <w:spacing w:val="2"/>
              </w:rPr>
              <w:t>w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 xml:space="preserve">r </w:t>
            </w:r>
            <w:r w:rsidRPr="00984799">
              <w:rPr>
                <w:rFonts w:ascii="Arial" w:hAnsi="Arial" w:cs="Arial"/>
                <w:spacing w:val="2"/>
              </w:rPr>
              <w:t>{</w:t>
            </w:r>
            <w:proofErr w:type="spellStart"/>
            <w:r w:rsidRPr="00984799">
              <w:rPr>
                <w:rFonts w:ascii="Arial" w:hAnsi="Arial" w:cs="Arial"/>
                <w:spacing w:val="1"/>
              </w:rPr>
              <w:t>W</w:t>
            </w:r>
            <w:r w:rsidRPr="00984799">
              <w:rPr>
                <w:rFonts w:ascii="Arial" w:hAnsi="Arial" w:cs="Arial"/>
                <w:spacing w:val="-1"/>
              </w:rPr>
              <w:t>ac</w:t>
            </w:r>
            <w:r w:rsidRPr="00984799">
              <w:rPr>
                <w:rFonts w:ascii="Arial" w:hAnsi="Arial" w:cs="Arial"/>
              </w:rPr>
              <w:t>k</w:t>
            </w:r>
            <w:r w:rsidRPr="00984799">
              <w:rPr>
                <w:rFonts w:ascii="Arial" w:hAnsi="Arial" w:cs="Arial"/>
                <w:spacing w:val="-1"/>
              </w:rPr>
              <w:t>er</w:t>
            </w:r>
            <w:r w:rsidRPr="00984799">
              <w:rPr>
                <w:rFonts w:ascii="Arial" w:hAnsi="Arial" w:cs="Arial"/>
                <w:spacing w:val="5"/>
              </w:rPr>
              <w:t>l</w:t>
            </w:r>
            <w:r w:rsidRPr="00984799">
              <w:rPr>
                <w:rFonts w:ascii="Arial" w:hAnsi="Arial" w:cs="Arial"/>
              </w:rPr>
              <w:t>y</w:t>
            </w:r>
            <w:proofErr w:type="spellEnd"/>
            <w:r w:rsidRPr="00984799">
              <w:rPr>
                <w:rFonts w:ascii="Arial" w:hAnsi="Arial" w:cs="Arial"/>
                <w:spacing w:val="-5"/>
              </w:rPr>
              <w:t xml:space="preserve"> </w:t>
            </w:r>
            <w:r w:rsidRPr="00984799">
              <w:rPr>
                <w:rFonts w:ascii="Arial" w:hAnsi="Arial" w:cs="Arial"/>
                <w:spacing w:val="-1"/>
              </w:rPr>
              <w:t>e</w:t>
            </w:r>
            <w:r w:rsidRPr="00984799">
              <w:rPr>
                <w:rFonts w:ascii="Arial" w:hAnsi="Arial" w:cs="Arial"/>
              </w:rPr>
              <w:t xml:space="preserve">t </w:t>
            </w:r>
            <w:r w:rsidRPr="00984799">
              <w:rPr>
                <w:rFonts w:ascii="Arial" w:hAnsi="Arial" w:cs="Arial"/>
                <w:spacing w:val="-1"/>
              </w:rPr>
              <w:t>a</w:t>
            </w:r>
            <w:r w:rsidRPr="00984799">
              <w:rPr>
                <w:rFonts w:ascii="Arial" w:hAnsi="Arial" w:cs="Arial"/>
              </w:rPr>
              <w:t>l.</w:t>
            </w:r>
            <w:r w:rsidRPr="00984799">
              <w:rPr>
                <w:rFonts w:ascii="Arial" w:hAnsi="Arial" w:cs="Arial"/>
                <w:spacing w:val="2"/>
              </w:rPr>
              <w:t>[</w:t>
            </w:r>
            <w:r w:rsidRPr="00984799">
              <w:rPr>
                <w:rFonts w:ascii="Arial" w:hAnsi="Arial" w:cs="Arial"/>
              </w:rPr>
              <w:t>1</w:t>
            </w:r>
            <w:r w:rsidRPr="00984799">
              <w:rPr>
                <w:rFonts w:ascii="Arial" w:hAnsi="Arial" w:cs="Arial"/>
                <w:spacing w:val="2"/>
              </w:rPr>
              <w:t>]</w:t>
            </w:r>
            <w:r w:rsidRPr="00984799">
              <w:rPr>
                <w:rFonts w:ascii="Arial" w:hAnsi="Arial" w:cs="Arial"/>
                <w:spacing w:val="-1"/>
              </w:rPr>
              <w:t>)</w:t>
            </w:r>
            <w:r w:rsidRPr="00984799">
              <w:rPr>
                <w:rFonts w:ascii="Arial" w:hAnsi="Arial" w:cs="Arial"/>
              </w:rPr>
              <w:t>.</w:t>
            </w:r>
          </w:p>
        </w:tc>
      </w:tr>
      <w:tr w:rsidR="009A292E" w:rsidRPr="00984799">
        <w:trPr>
          <w:trHeight w:hRule="exact" w:val="69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  <w:spacing w:val="-1"/>
              </w:rPr>
              <w:t>I</w:t>
            </w:r>
            <w:r w:rsidRPr="00984799">
              <w:rPr>
                <w:rFonts w:ascii="Arial" w:hAnsi="Arial" w:cs="Arial"/>
                <w:b/>
              </w:rPr>
              <w:t>s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he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l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n</w:t>
            </w:r>
            <w:r w:rsidRPr="00984799">
              <w:rPr>
                <w:rFonts w:ascii="Arial" w:hAnsi="Arial" w:cs="Arial"/>
                <w:b/>
                <w:spacing w:val="1"/>
              </w:rPr>
              <w:t>g</w:t>
            </w:r>
            <w:r w:rsidRPr="00984799">
              <w:rPr>
                <w:rFonts w:ascii="Arial" w:hAnsi="Arial" w:cs="Arial"/>
                <w:b/>
              </w:rPr>
              <w:t>u</w:t>
            </w:r>
            <w:r w:rsidRPr="00984799">
              <w:rPr>
                <w:rFonts w:ascii="Arial" w:hAnsi="Arial" w:cs="Arial"/>
                <w:b/>
                <w:spacing w:val="1"/>
              </w:rPr>
              <w:t>ag</w:t>
            </w:r>
            <w:r w:rsidRPr="00984799">
              <w:rPr>
                <w:rFonts w:ascii="Arial" w:hAnsi="Arial" w:cs="Arial"/>
                <w:b/>
              </w:rPr>
              <w:t>e/</w:t>
            </w:r>
            <w:r w:rsidRPr="00984799">
              <w:rPr>
                <w:rFonts w:ascii="Arial" w:hAnsi="Arial" w:cs="Arial"/>
                <w:b/>
                <w:spacing w:val="-1"/>
              </w:rPr>
              <w:t>E</w:t>
            </w:r>
            <w:r w:rsidRPr="00984799">
              <w:rPr>
                <w:rFonts w:ascii="Arial" w:hAnsi="Arial" w:cs="Arial"/>
                <w:b/>
              </w:rPr>
              <w:t>n</w:t>
            </w:r>
            <w:r w:rsidRPr="00984799">
              <w:rPr>
                <w:rFonts w:ascii="Arial" w:hAnsi="Arial" w:cs="Arial"/>
                <w:b/>
                <w:spacing w:val="1"/>
              </w:rPr>
              <w:t>g</w:t>
            </w:r>
            <w:r w:rsidRPr="00984799">
              <w:rPr>
                <w:rFonts w:ascii="Arial" w:hAnsi="Arial" w:cs="Arial"/>
                <w:b/>
              </w:rPr>
              <w:t>l</w:t>
            </w:r>
            <w:r w:rsidRPr="00984799">
              <w:rPr>
                <w:rFonts w:ascii="Arial" w:hAnsi="Arial" w:cs="Arial"/>
                <w:b/>
                <w:spacing w:val="2"/>
              </w:rPr>
              <w:t>i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h</w:t>
            </w:r>
            <w:r w:rsidRPr="00984799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2"/>
              </w:rPr>
              <w:t>q</w:t>
            </w:r>
            <w:r w:rsidRPr="00984799">
              <w:rPr>
                <w:rFonts w:ascii="Arial" w:hAnsi="Arial" w:cs="Arial"/>
                <w:b/>
              </w:rPr>
              <w:t>u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lity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f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he</w:t>
            </w:r>
            <w:r w:rsidRPr="0098479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1"/>
              </w:rPr>
              <w:t>t</w:t>
            </w:r>
            <w:r w:rsidRPr="00984799">
              <w:rPr>
                <w:rFonts w:ascii="Arial" w:hAnsi="Arial" w:cs="Arial"/>
                <w:b/>
              </w:rPr>
              <w:t>icle</w:t>
            </w:r>
            <w:r w:rsidRPr="0098479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uit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ble</w:t>
            </w:r>
          </w:p>
          <w:p w:rsidR="009A292E" w:rsidRPr="00984799" w:rsidRDefault="00D36818">
            <w:pPr>
              <w:ind w:left="460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  <w:spacing w:val="1"/>
              </w:rPr>
              <w:t>fo</w:t>
            </w:r>
            <w:r w:rsidRPr="00984799">
              <w:rPr>
                <w:rFonts w:ascii="Arial" w:hAnsi="Arial" w:cs="Arial"/>
                <w:b/>
              </w:rPr>
              <w:t>r</w:t>
            </w:r>
            <w:r w:rsidRPr="0098479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ch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l</w:t>
            </w:r>
            <w:r w:rsidRPr="00984799">
              <w:rPr>
                <w:rFonts w:ascii="Arial" w:hAnsi="Arial" w:cs="Arial"/>
                <w:b/>
                <w:spacing w:val="1"/>
              </w:rPr>
              <w:t>a</w:t>
            </w:r>
            <w:r w:rsidRPr="00984799">
              <w:rPr>
                <w:rFonts w:ascii="Arial" w:hAnsi="Arial" w:cs="Arial"/>
                <w:b/>
              </w:rPr>
              <w:t>rly</w:t>
            </w:r>
            <w:r w:rsidRPr="00984799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4799">
              <w:rPr>
                <w:rFonts w:ascii="Arial" w:hAnsi="Arial" w:cs="Arial"/>
                <w:b/>
              </w:rPr>
              <w:t>c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m</w:t>
            </w:r>
            <w:r w:rsidRPr="00984799">
              <w:rPr>
                <w:rFonts w:ascii="Arial" w:hAnsi="Arial" w:cs="Arial"/>
                <w:b/>
                <w:spacing w:val="-3"/>
              </w:rPr>
              <w:t>m</w:t>
            </w:r>
            <w:r w:rsidRPr="00984799">
              <w:rPr>
                <w:rFonts w:ascii="Arial" w:hAnsi="Arial" w:cs="Arial"/>
                <w:b/>
              </w:rPr>
              <w:t>u</w:t>
            </w:r>
            <w:r w:rsidRPr="00984799">
              <w:rPr>
                <w:rFonts w:ascii="Arial" w:hAnsi="Arial" w:cs="Arial"/>
                <w:b/>
                <w:spacing w:val="1"/>
              </w:rPr>
              <w:t>n</w:t>
            </w:r>
            <w:r w:rsidRPr="00984799">
              <w:rPr>
                <w:rFonts w:ascii="Arial" w:hAnsi="Arial" w:cs="Arial"/>
                <w:b/>
              </w:rPr>
              <w:t>ic</w:t>
            </w:r>
            <w:r w:rsidRPr="00984799">
              <w:rPr>
                <w:rFonts w:ascii="Arial" w:hAnsi="Arial" w:cs="Arial"/>
                <w:b/>
                <w:spacing w:val="1"/>
              </w:rPr>
              <w:t>at</w:t>
            </w:r>
            <w:r w:rsidRPr="00984799">
              <w:rPr>
                <w:rFonts w:ascii="Arial" w:hAnsi="Arial" w:cs="Arial"/>
                <w:b/>
              </w:rPr>
              <w:t>i</w:t>
            </w:r>
            <w:r w:rsidRPr="00984799">
              <w:rPr>
                <w:rFonts w:ascii="Arial" w:hAnsi="Arial" w:cs="Arial"/>
                <w:b/>
                <w:spacing w:val="1"/>
              </w:rPr>
              <w:t>o</w:t>
            </w:r>
            <w:r w:rsidRPr="00984799">
              <w:rPr>
                <w:rFonts w:ascii="Arial" w:hAnsi="Arial" w:cs="Arial"/>
                <w:b/>
              </w:rPr>
              <w:t>n</w:t>
            </w:r>
            <w:r w:rsidRPr="00984799">
              <w:rPr>
                <w:rFonts w:ascii="Arial" w:hAnsi="Arial" w:cs="Arial"/>
                <w:b/>
                <w:spacing w:val="-1"/>
              </w:rPr>
              <w:t>s</w:t>
            </w:r>
            <w:r w:rsidRPr="00984799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spacing w:val="1"/>
              </w:rPr>
              <w:t>ok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9A292E">
            <w:pPr>
              <w:rPr>
                <w:rFonts w:ascii="Arial" w:hAnsi="Arial" w:cs="Arial"/>
              </w:rPr>
            </w:pPr>
          </w:p>
        </w:tc>
      </w:tr>
      <w:tr w:rsidR="009A292E" w:rsidRPr="00984799" w:rsidTr="005211A3">
        <w:trPr>
          <w:trHeight w:hRule="exact" w:val="54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984799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984799">
              <w:rPr>
                <w:rFonts w:ascii="Arial" w:hAnsi="Arial" w:cs="Arial"/>
                <w:b/>
                <w:u w:val="thick" w:color="000000"/>
              </w:rPr>
              <w:t>pti</w:t>
            </w:r>
            <w:r w:rsidRPr="00984799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984799">
              <w:rPr>
                <w:rFonts w:ascii="Arial" w:hAnsi="Arial" w:cs="Arial"/>
                <w:b/>
                <w:u w:val="thick" w:color="000000"/>
              </w:rPr>
              <w:t>n</w:t>
            </w:r>
            <w:r w:rsidRPr="00984799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984799">
              <w:rPr>
                <w:rFonts w:ascii="Arial" w:hAnsi="Arial" w:cs="Arial"/>
                <w:b/>
                <w:u w:val="thick" w:color="000000"/>
              </w:rPr>
              <w:t>l/</w:t>
            </w:r>
            <w:r w:rsidRPr="00984799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984799">
              <w:rPr>
                <w:rFonts w:ascii="Arial" w:hAnsi="Arial" w:cs="Arial"/>
                <w:b/>
                <w:u w:val="thick" w:color="000000"/>
              </w:rPr>
              <w:t>ene</w:t>
            </w:r>
            <w:r w:rsidRPr="00984799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984799">
              <w:rPr>
                <w:rFonts w:ascii="Arial" w:hAnsi="Arial" w:cs="Arial"/>
                <w:b/>
                <w:u w:val="thick" w:color="000000"/>
              </w:rPr>
              <w:t>l</w:t>
            </w:r>
            <w:r w:rsidRPr="00984799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984799">
              <w:rPr>
                <w:rFonts w:ascii="Arial" w:hAnsi="Arial" w:cs="Arial"/>
              </w:rPr>
              <w:t>c</w:t>
            </w:r>
            <w:r w:rsidRPr="00984799">
              <w:rPr>
                <w:rFonts w:ascii="Arial" w:hAnsi="Arial" w:cs="Arial"/>
                <w:spacing w:val="4"/>
              </w:rPr>
              <w:t>o</w:t>
            </w:r>
            <w:r w:rsidRPr="00984799">
              <w:rPr>
                <w:rFonts w:ascii="Arial" w:hAnsi="Arial" w:cs="Arial"/>
                <w:spacing w:val="-1"/>
              </w:rPr>
              <w:t>mm</w:t>
            </w:r>
            <w:r w:rsidRPr="00984799">
              <w:rPr>
                <w:rFonts w:ascii="Arial" w:hAnsi="Arial" w:cs="Arial"/>
                <w:spacing w:val="3"/>
              </w:rPr>
              <w:t>e</w:t>
            </w:r>
            <w:r w:rsidRPr="00984799">
              <w:rPr>
                <w:rFonts w:ascii="Arial" w:hAnsi="Arial" w:cs="Arial"/>
                <w:spacing w:val="-1"/>
              </w:rPr>
              <w:t>n</w:t>
            </w:r>
            <w:r w:rsidRPr="00984799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9A292E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9A292E">
            <w:pPr>
              <w:rPr>
                <w:rFonts w:ascii="Arial" w:hAnsi="Arial" w:cs="Arial"/>
              </w:rPr>
            </w:pPr>
          </w:p>
        </w:tc>
      </w:tr>
    </w:tbl>
    <w:p w:rsidR="009A292E" w:rsidRPr="00984799" w:rsidRDefault="009A292E">
      <w:pPr>
        <w:spacing w:before="9" w:line="240" w:lineRule="exact"/>
        <w:rPr>
          <w:rFonts w:ascii="Arial" w:hAnsi="Arial" w:cs="Arial"/>
        </w:rPr>
      </w:pPr>
    </w:p>
    <w:p w:rsidR="009A292E" w:rsidRPr="00984799" w:rsidRDefault="00D36818">
      <w:pPr>
        <w:spacing w:before="34" w:line="220" w:lineRule="exact"/>
        <w:ind w:left="220"/>
        <w:rPr>
          <w:rFonts w:ascii="Arial" w:eastAsia="Arial" w:hAnsi="Arial" w:cs="Arial"/>
        </w:rPr>
      </w:pPr>
      <w:r w:rsidRPr="00984799">
        <w:rPr>
          <w:rFonts w:ascii="Arial" w:hAnsi="Arial" w:cs="Arial"/>
        </w:rPr>
        <w:pict>
          <v:group id="_x0000_s1026" style="position:absolute;left:0;text-align:left;margin-left:71.4pt;margin-top:1.45pt;width:42.8pt;height:12.5pt;z-index:-251657728;mso-position-horizontal-relative:page" coordorigin="1428,29" coordsize="856,250">
            <v:shape id="_x0000_s1028" style="position:absolute;left:1440;top:39;width:833;height:230" coordorigin="1440,39" coordsize="833,230" path="m2273,39r-833,l1440,270r833,l2273,39xe" fillcolor="yellow" stroked="f">
              <v:path arrowok="t"/>
            </v:shape>
            <v:shape id="_x0000_s1027" style="position:absolute;left:1440;top:254;width:833;height:0" coordorigin="1440,254" coordsize="833,0" path="m1440,254r833,e" filled="f" strokeweight="1.18pt">
              <v:path arrowok="t"/>
            </v:shape>
            <w10:wrap anchorx="page"/>
          </v:group>
        </w:pict>
      </w:r>
      <w:r w:rsidRPr="00984799">
        <w:rPr>
          <w:rFonts w:ascii="Arial" w:eastAsia="Arial" w:hAnsi="Arial" w:cs="Arial"/>
          <w:b/>
          <w:spacing w:val="4"/>
          <w:position w:val="-1"/>
        </w:rPr>
        <w:t>P</w:t>
      </w:r>
      <w:r w:rsidRPr="00984799">
        <w:rPr>
          <w:rFonts w:ascii="Arial" w:eastAsia="Arial" w:hAnsi="Arial" w:cs="Arial"/>
          <w:b/>
          <w:spacing w:val="-5"/>
          <w:position w:val="-1"/>
        </w:rPr>
        <w:t>A</w:t>
      </w:r>
      <w:r w:rsidRPr="00984799">
        <w:rPr>
          <w:rFonts w:ascii="Arial" w:eastAsia="Arial" w:hAnsi="Arial" w:cs="Arial"/>
          <w:b/>
          <w:position w:val="-1"/>
        </w:rPr>
        <w:t>RT</w:t>
      </w:r>
      <w:r w:rsidRPr="00984799">
        <w:rPr>
          <w:rFonts w:ascii="Arial" w:eastAsia="Arial" w:hAnsi="Arial" w:cs="Arial"/>
          <w:b/>
          <w:spacing w:val="53"/>
          <w:position w:val="-1"/>
        </w:rPr>
        <w:t xml:space="preserve"> </w:t>
      </w:r>
      <w:r w:rsidRPr="00984799">
        <w:rPr>
          <w:rFonts w:ascii="Arial" w:eastAsia="Arial" w:hAnsi="Arial" w:cs="Arial"/>
          <w:b/>
          <w:spacing w:val="-1"/>
          <w:position w:val="-1"/>
        </w:rPr>
        <w:t>2</w:t>
      </w:r>
      <w:r w:rsidRPr="00984799">
        <w:rPr>
          <w:rFonts w:ascii="Arial" w:eastAsia="Arial" w:hAnsi="Arial" w:cs="Arial"/>
          <w:b/>
          <w:position w:val="-1"/>
        </w:rPr>
        <w:t>:</w:t>
      </w:r>
    </w:p>
    <w:p w:rsidR="009A292E" w:rsidRPr="00984799" w:rsidRDefault="009A292E">
      <w:pPr>
        <w:spacing w:before="1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0"/>
        <w:gridCol w:w="7167"/>
        <w:gridCol w:w="7155"/>
      </w:tblGrid>
      <w:tr w:rsidR="009A292E" w:rsidRPr="00984799">
        <w:trPr>
          <w:trHeight w:hRule="exact" w:val="701"/>
        </w:trPr>
        <w:tc>
          <w:tcPr>
            <w:tcW w:w="6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9A292E">
            <w:pPr>
              <w:rPr>
                <w:rFonts w:ascii="Arial" w:hAnsi="Arial" w:cs="Arial"/>
              </w:rPr>
            </w:pPr>
          </w:p>
        </w:tc>
        <w:tc>
          <w:tcPr>
            <w:tcW w:w="7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 w:rsidRPr="00984799">
              <w:rPr>
                <w:rFonts w:ascii="Arial" w:eastAsia="Arial" w:hAnsi="Arial" w:cs="Arial"/>
                <w:b/>
              </w:rPr>
              <w:t>Re</w:t>
            </w:r>
            <w:r w:rsidRPr="00984799">
              <w:rPr>
                <w:rFonts w:ascii="Arial" w:eastAsia="Arial" w:hAnsi="Arial" w:cs="Arial"/>
                <w:b/>
                <w:spacing w:val="2"/>
              </w:rPr>
              <w:t>v</w:t>
            </w:r>
            <w:r w:rsidRPr="00984799">
              <w:rPr>
                <w:rFonts w:ascii="Arial" w:eastAsia="Arial" w:hAnsi="Arial" w:cs="Arial"/>
                <w:b/>
              </w:rPr>
              <w:t>ie</w:t>
            </w:r>
            <w:r w:rsidRPr="00984799">
              <w:rPr>
                <w:rFonts w:ascii="Arial" w:eastAsia="Arial" w:hAnsi="Arial" w:cs="Arial"/>
                <w:b/>
                <w:spacing w:val="3"/>
              </w:rPr>
              <w:t>w</w:t>
            </w:r>
            <w:r w:rsidRPr="00984799">
              <w:rPr>
                <w:rFonts w:ascii="Arial" w:eastAsia="Arial" w:hAnsi="Arial" w:cs="Arial"/>
                <w:b/>
              </w:rPr>
              <w:t>e</w:t>
            </w:r>
            <w:r w:rsidRPr="00984799">
              <w:rPr>
                <w:rFonts w:ascii="Arial" w:eastAsia="Arial" w:hAnsi="Arial" w:cs="Arial"/>
                <w:b/>
                <w:spacing w:val="-1"/>
              </w:rPr>
              <w:t>r</w:t>
            </w:r>
            <w:r w:rsidRPr="00984799">
              <w:rPr>
                <w:rFonts w:ascii="Arial" w:eastAsia="Arial" w:hAnsi="Arial" w:cs="Arial"/>
                <w:b/>
              </w:rPr>
              <w:t>’s</w:t>
            </w:r>
            <w:r w:rsidRPr="00984799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</w:rPr>
              <w:t>co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m</w:t>
            </w:r>
            <w:r w:rsidRPr="00984799">
              <w:rPr>
                <w:rFonts w:ascii="Arial" w:eastAsia="Arial" w:hAnsi="Arial" w:cs="Arial"/>
                <w:b/>
              </w:rPr>
              <w:t>me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n</w:t>
            </w:r>
            <w:r w:rsidRPr="00984799">
              <w:rPr>
                <w:rFonts w:ascii="Arial" w:eastAsia="Arial" w:hAnsi="Arial" w:cs="Arial"/>
                <w:b/>
              </w:rPr>
              <w:t>t</w:t>
            </w:r>
          </w:p>
        </w:tc>
        <w:tc>
          <w:tcPr>
            <w:tcW w:w="7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D36818">
            <w:pPr>
              <w:spacing w:line="220" w:lineRule="exact"/>
              <w:ind w:left="-1"/>
              <w:rPr>
                <w:rFonts w:ascii="Arial" w:eastAsia="Arial" w:hAnsi="Arial" w:cs="Arial"/>
              </w:rPr>
            </w:pPr>
            <w:r w:rsidRPr="00984799">
              <w:rPr>
                <w:rFonts w:ascii="Arial" w:eastAsia="Arial" w:hAnsi="Arial" w:cs="Arial"/>
                <w:b/>
                <w:spacing w:val="-5"/>
              </w:rPr>
              <w:t>A</w:t>
            </w:r>
            <w:r w:rsidRPr="00984799">
              <w:rPr>
                <w:rFonts w:ascii="Arial" w:eastAsia="Arial" w:hAnsi="Arial" w:cs="Arial"/>
                <w:b/>
                <w:spacing w:val="3"/>
              </w:rPr>
              <w:t>u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t</w:t>
            </w:r>
            <w:r w:rsidRPr="00984799">
              <w:rPr>
                <w:rFonts w:ascii="Arial" w:eastAsia="Arial" w:hAnsi="Arial" w:cs="Arial"/>
                <w:b/>
              </w:rPr>
              <w:t>ho</w:t>
            </w:r>
            <w:r w:rsidRPr="00984799">
              <w:rPr>
                <w:rFonts w:ascii="Arial" w:eastAsia="Arial" w:hAnsi="Arial" w:cs="Arial"/>
                <w:b/>
                <w:spacing w:val="-1"/>
              </w:rPr>
              <w:t>r</w:t>
            </w:r>
            <w:r w:rsidRPr="00984799">
              <w:rPr>
                <w:rFonts w:ascii="Arial" w:eastAsia="Arial" w:hAnsi="Arial" w:cs="Arial"/>
                <w:b/>
                <w:spacing w:val="2"/>
              </w:rPr>
              <w:t>’</w:t>
            </w:r>
            <w:r w:rsidRPr="00984799">
              <w:rPr>
                <w:rFonts w:ascii="Arial" w:eastAsia="Arial" w:hAnsi="Arial" w:cs="Arial"/>
                <w:b/>
              </w:rPr>
              <w:t>s</w:t>
            </w:r>
            <w:r w:rsidRPr="00984799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  <w:spacing w:val="-1"/>
              </w:rPr>
              <w:t>c</w:t>
            </w:r>
            <w:r w:rsidRPr="00984799">
              <w:rPr>
                <w:rFonts w:ascii="Arial" w:eastAsia="Arial" w:hAnsi="Arial" w:cs="Arial"/>
                <w:b/>
              </w:rPr>
              <w:t>om</w:t>
            </w:r>
            <w:r w:rsidRPr="00984799">
              <w:rPr>
                <w:rFonts w:ascii="Arial" w:eastAsia="Arial" w:hAnsi="Arial" w:cs="Arial"/>
                <w:b/>
                <w:spacing w:val="3"/>
              </w:rPr>
              <w:t>m</w:t>
            </w:r>
            <w:r w:rsidRPr="00984799">
              <w:rPr>
                <w:rFonts w:ascii="Arial" w:eastAsia="Arial" w:hAnsi="Arial" w:cs="Arial"/>
                <w:b/>
              </w:rPr>
              <w:t>ent</w:t>
            </w:r>
            <w:r w:rsidRPr="00984799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(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i</w:t>
            </w:r>
            <w:r w:rsidRPr="00984799">
              <w:rPr>
                <w:rFonts w:ascii="Arial" w:eastAsia="Arial" w:hAnsi="Arial" w:cs="Arial"/>
                <w:i/>
              </w:rPr>
              <w:t>f</w:t>
            </w:r>
            <w:r w:rsidRPr="00984799">
              <w:rPr>
                <w:rFonts w:ascii="Arial" w:eastAsia="Arial" w:hAnsi="Arial" w:cs="Arial"/>
                <w:i/>
                <w:spacing w:val="-2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a</w:t>
            </w:r>
            <w:r w:rsidRPr="00984799">
              <w:rPr>
                <w:rFonts w:ascii="Arial" w:eastAsia="Arial" w:hAnsi="Arial" w:cs="Arial"/>
                <w:i/>
              </w:rPr>
              <w:t>gr</w:t>
            </w:r>
            <w:r w:rsidRPr="00984799">
              <w:rPr>
                <w:rFonts w:ascii="Arial" w:eastAsia="Arial" w:hAnsi="Arial" w:cs="Arial"/>
                <w:i/>
                <w:spacing w:val="2"/>
              </w:rPr>
              <w:t>e</w:t>
            </w:r>
            <w:r w:rsidRPr="00984799">
              <w:rPr>
                <w:rFonts w:ascii="Arial" w:eastAsia="Arial" w:hAnsi="Arial" w:cs="Arial"/>
                <w:i/>
              </w:rPr>
              <w:t>ed</w:t>
            </w:r>
            <w:r w:rsidRPr="00984799">
              <w:rPr>
                <w:rFonts w:ascii="Arial" w:eastAsia="Arial" w:hAnsi="Arial" w:cs="Arial"/>
                <w:i/>
                <w:spacing w:val="-7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spacing w:val="2"/>
              </w:rPr>
              <w:t>w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i</w:t>
            </w:r>
            <w:r w:rsidRPr="00984799">
              <w:rPr>
                <w:rFonts w:ascii="Arial" w:eastAsia="Arial" w:hAnsi="Arial" w:cs="Arial"/>
                <w:i/>
              </w:rPr>
              <w:t>th</w:t>
            </w:r>
            <w:r w:rsidRPr="00984799">
              <w:rPr>
                <w:rFonts w:ascii="Arial" w:eastAsia="Arial" w:hAnsi="Arial" w:cs="Arial"/>
                <w:i/>
                <w:spacing w:val="-5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r</w:t>
            </w:r>
            <w:r w:rsidRPr="00984799">
              <w:rPr>
                <w:rFonts w:ascii="Arial" w:eastAsia="Arial" w:hAnsi="Arial" w:cs="Arial"/>
                <w:i/>
              </w:rPr>
              <w:t>e</w:t>
            </w:r>
            <w:r w:rsidRPr="00984799">
              <w:rPr>
                <w:rFonts w:ascii="Arial" w:eastAsia="Arial" w:hAnsi="Arial" w:cs="Arial"/>
                <w:i/>
                <w:spacing w:val="3"/>
              </w:rPr>
              <w:t>v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i</w:t>
            </w:r>
            <w:r w:rsidRPr="00984799">
              <w:rPr>
                <w:rFonts w:ascii="Arial" w:eastAsia="Arial" w:hAnsi="Arial" w:cs="Arial"/>
                <w:i/>
              </w:rPr>
              <w:t>ewer,</w:t>
            </w:r>
            <w:r w:rsidRPr="00984799">
              <w:rPr>
                <w:rFonts w:ascii="Arial" w:eastAsia="Arial" w:hAnsi="Arial" w:cs="Arial"/>
                <w:i/>
                <w:spacing w:val="-8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c</w:t>
            </w:r>
            <w:r w:rsidRPr="00984799">
              <w:rPr>
                <w:rFonts w:ascii="Arial" w:eastAsia="Arial" w:hAnsi="Arial" w:cs="Arial"/>
                <w:i/>
              </w:rPr>
              <w:t>or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r</w:t>
            </w:r>
            <w:r w:rsidRPr="00984799">
              <w:rPr>
                <w:rFonts w:ascii="Arial" w:eastAsia="Arial" w:hAnsi="Arial" w:cs="Arial"/>
                <w:i/>
              </w:rPr>
              <w:t>e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c</w:t>
            </w:r>
            <w:r w:rsidRPr="00984799">
              <w:rPr>
                <w:rFonts w:ascii="Arial" w:eastAsia="Arial" w:hAnsi="Arial" w:cs="Arial"/>
                <w:i/>
              </w:rPr>
              <w:t>t</w:t>
            </w:r>
            <w:r w:rsidRPr="00984799">
              <w:rPr>
                <w:rFonts w:ascii="Arial" w:eastAsia="Arial" w:hAnsi="Arial" w:cs="Arial"/>
                <w:i/>
                <w:spacing w:val="-6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spacing w:val="2"/>
              </w:rPr>
              <w:t>th</w:t>
            </w:r>
            <w:r w:rsidRPr="00984799">
              <w:rPr>
                <w:rFonts w:ascii="Arial" w:eastAsia="Arial" w:hAnsi="Arial" w:cs="Arial"/>
                <w:i/>
              </w:rPr>
              <w:t>e</w:t>
            </w:r>
            <w:r w:rsidRPr="00984799">
              <w:rPr>
                <w:rFonts w:ascii="Arial" w:eastAsia="Arial" w:hAnsi="Arial" w:cs="Arial"/>
                <w:i/>
                <w:spacing w:val="-3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m</w:t>
            </w:r>
            <w:r w:rsidRPr="00984799">
              <w:rPr>
                <w:rFonts w:ascii="Arial" w:eastAsia="Arial" w:hAnsi="Arial" w:cs="Arial"/>
                <w:i/>
                <w:spacing w:val="2"/>
              </w:rPr>
              <w:t>a</w:t>
            </w:r>
            <w:r w:rsidRPr="00984799">
              <w:rPr>
                <w:rFonts w:ascii="Arial" w:eastAsia="Arial" w:hAnsi="Arial" w:cs="Arial"/>
                <w:i/>
              </w:rPr>
              <w:t>n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u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scr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i</w:t>
            </w:r>
            <w:r w:rsidRPr="00984799">
              <w:rPr>
                <w:rFonts w:ascii="Arial" w:eastAsia="Arial" w:hAnsi="Arial" w:cs="Arial"/>
                <w:i/>
              </w:rPr>
              <w:t>pt</w:t>
            </w:r>
            <w:r w:rsidRPr="00984799">
              <w:rPr>
                <w:rFonts w:ascii="Arial" w:eastAsia="Arial" w:hAnsi="Arial" w:cs="Arial"/>
                <w:i/>
                <w:spacing w:val="-9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</w:rPr>
              <w:t>a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n</w:t>
            </w:r>
            <w:r w:rsidRPr="00984799">
              <w:rPr>
                <w:rFonts w:ascii="Arial" w:eastAsia="Arial" w:hAnsi="Arial" w:cs="Arial"/>
                <w:i/>
              </w:rPr>
              <w:t>d</w:t>
            </w:r>
          </w:p>
          <w:p w:rsidR="009A292E" w:rsidRPr="00984799" w:rsidRDefault="00D36818">
            <w:pPr>
              <w:ind w:left="-1" w:right="351"/>
              <w:rPr>
                <w:rFonts w:ascii="Arial" w:eastAsia="Arial" w:hAnsi="Arial" w:cs="Arial"/>
              </w:rPr>
            </w:pPr>
            <w:r w:rsidRPr="00984799">
              <w:rPr>
                <w:rFonts w:ascii="Arial" w:eastAsia="Arial" w:hAnsi="Arial" w:cs="Arial"/>
                <w:i/>
              </w:rPr>
              <w:t>h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i</w:t>
            </w:r>
            <w:r w:rsidRPr="00984799">
              <w:rPr>
                <w:rFonts w:ascii="Arial" w:eastAsia="Arial" w:hAnsi="Arial" w:cs="Arial"/>
                <w:i/>
                <w:spacing w:val="2"/>
              </w:rPr>
              <w:t>g</w:t>
            </w:r>
            <w:r w:rsidRPr="00984799">
              <w:rPr>
                <w:rFonts w:ascii="Arial" w:eastAsia="Arial" w:hAnsi="Arial" w:cs="Arial"/>
                <w:i/>
              </w:rPr>
              <w:t>h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l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i</w:t>
            </w:r>
            <w:r w:rsidRPr="00984799">
              <w:rPr>
                <w:rFonts w:ascii="Arial" w:eastAsia="Arial" w:hAnsi="Arial" w:cs="Arial"/>
                <w:i/>
              </w:rPr>
              <w:t>g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h</w:t>
            </w:r>
            <w:r w:rsidRPr="00984799">
              <w:rPr>
                <w:rFonts w:ascii="Arial" w:eastAsia="Arial" w:hAnsi="Arial" w:cs="Arial"/>
                <w:i/>
              </w:rPr>
              <w:t>t</w:t>
            </w:r>
            <w:r w:rsidRPr="00984799">
              <w:rPr>
                <w:rFonts w:ascii="Arial" w:eastAsia="Arial" w:hAnsi="Arial" w:cs="Arial"/>
                <w:i/>
                <w:spacing w:val="-5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</w:rPr>
              <w:t>t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h</w:t>
            </w:r>
            <w:r w:rsidRPr="00984799">
              <w:rPr>
                <w:rFonts w:ascii="Arial" w:eastAsia="Arial" w:hAnsi="Arial" w:cs="Arial"/>
                <w:i/>
                <w:spacing w:val="2"/>
              </w:rPr>
              <w:t>a</w:t>
            </w:r>
            <w:r w:rsidRPr="00984799">
              <w:rPr>
                <w:rFonts w:ascii="Arial" w:eastAsia="Arial" w:hAnsi="Arial" w:cs="Arial"/>
                <w:i/>
              </w:rPr>
              <w:t>t</w:t>
            </w:r>
            <w:r w:rsidRPr="00984799">
              <w:rPr>
                <w:rFonts w:ascii="Arial" w:eastAsia="Arial" w:hAnsi="Arial" w:cs="Arial"/>
                <w:i/>
                <w:spacing w:val="-3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p</w:t>
            </w:r>
            <w:r w:rsidRPr="00984799">
              <w:rPr>
                <w:rFonts w:ascii="Arial" w:eastAsia="Arial" w:hAnsi="Arial" w:cs="Arial"/>
                <w:i/>
              </w:rPr>
              <w:t xml:space="preserve">art 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i</w:t>
            </w:r>
            <w:r w:rsidRPr="00984799">
              <w:rPr>
                <w:rFonts w:ascii="Arial" w:eastAsia="Arial" w:hAnsi="Arial" w:cs="Arial"/>
                <w:i/>
              </w:rPr>
              <w:t>n t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h</w:t>
            </w:r>
            <w:r w:rsidRPr="00984799">
              <w:rPr>
                <w:rFonts w:ascii="Arial" w:eastAsia="Arial" w:hAnsi="Arial" w:cs="Arial"/>
                <w:i/>
              </w:rPr>
              <w:t>e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</w:rPr>
              <w:t>m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a</w:t>
            </w:r>
            <w:r w:rsidRPr="00984799">
              <w:rPr>
                <w:rFonts w:ascii="Arial" w:eastAsia="Arial" w:hAnsi="Arial" w:cs="Arial"/>
                <w:i/>
              </w:rPr>
              <w:t>n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u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scr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i</w:t>
            </w:r>
            <w:r w:rsidRPr="00984799">
              <w:rPr>
                <w:rFonts w:ascii="Arial" w:eastAsia="Arial" w:hAnsi="Arial" w:cs="Arial"/>
                <w:i/>
              </w:rPr>
              <w:t>pt.</w:t>
            </w:r>
            <w:r w:rsidRPr="00984799">
              <w:rPr>
                <w:rFonts w:ascii="Arial" w:eastAsia="Arial" w:hAnsi="Arial" w:cs="Arial"/>
                <w:i/>
                <w:spacing w:val="-11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</w:rPr>
              <w:t>It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i</w:t>
            </w:r>
            <w:r w:rsidRPr="00984799">
              <w:rPr>
                <w:rFonts w:ascii="Arial" w:eastAsia="Arial" w:hAnsi="Arial" w:cs="Arial"/>
                <w:i/>
              </w:rPr>
              <w:t xml:space="preserve">s </w:t>
            </w:r>
            <w:r w:rsidRPr="00984799">
              <w:rPr>
                <w:rFonts w:ascii="Arial" w:eastAsia="Arial" w:hAnsi="Arial" w:cs="Arial"/>
                <w:i/>
                <w:spacing w:val="2"/>
              </w:rPr>
              <w:t>m</w:t>
            </w:r>
            <w:r w:rsidRPr="00984799">
              <w:rPr>
                <w:rFonts w:ascii="Arial" w:eastAsia="Arial" w:hAnsi="Arial" w:cs="Arial"/>
                <w:i/>
              </w:rPr>
              <w:t>a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n</w:t>
            </w:r>
            <w:r w:rsidRPr="00984799">
              <w:rPr>
                <w:rFonts w:ascii="Arial" w:eastAsia="Arial" w:hAnsi="Arial" w:cs="Arial"/>
                <w:i/>
                <w:spacing w:val="2"/>
              </w:rPr>
              <w:t>d</w:t>
            </w:r>
            <w:r w:rsidRPr="00984799">
              <w:rPr>
                <w:rFonts w:ascii="Arial" w:eastAsia="Arial" w:hAnsi="Arial" w:cs="Arial"/>
                <w:i/>
              </w:rPr>
              <w:t>at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o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r</w:t>
            </w:r>
            <w:r w:rsidRPr="00984799">
              <w:rPr>
                <w:rFonts w:ascii="Arial" w:eastAsia="Arial" w:hAnsi="Arial" w:cs="Arial"/>
                <w:i/>
              </w:rPr>
              <w:t>y</w:t>
            </w:r>
            <w:r w:rsidRPr="00984799">
              <w:rPr>
                <w:rFonts w:ascii="Arial" w:eastAsia="Arial" w:hAnsi="Arial" w:cs="Arial"/>
                <w:i/>
                <w:spacing w:val="-8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</w:rPr>
              <w:t>t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h</w:t>
            </w:r>
            <w:r w:rsidRPr="00984799">
              <w:rPr>
                <w:rFonts w:ascii="Arial" w:eastAsia="Arial" w:hAnsi="Arial" w:cs="Arial"/>
                <w:i/>
              </w:rPr>
              <w:t>at</w:t>
            </w:r>
            <w:r w:rsidRPr="00984799">
              <w:rPr>
                <w:rFonts w:ascii="Arial" w:eastAsia="Arial" w:hAnsi="Arial" w:cs="Arial"/>
                <w:i/>
                <w:spacing w:val="-4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</w:rPr>
              <w:t>a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u</w:t>
            </w:r>
            <w:r w:rsidRPr="00984799">
              <w:rPr>
                <w:rFonts w:ascii="Arial" w:eastAsia="Arial" w:hAnsi="Arial" w:cs="Arial"/>
                <w:i/>
              </w:rPr>
              <w:t>th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o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r</w:t>
            </w:r>
            <w:r w:rsidRPr="00984799">
              <w:rPr>
                <w:rFonts w:ascii="Arial" w:eastAsia="Arial" w:hAnsi="Arial" w:cs="Arial"/>
                <w:i/>
              </w:rPr>
              <w:t>s</w:t>
            </w:r>
            <w:r w:rsidRPr="00984799">
              <w:rPr>
                <w:rFonts w:ascii="Arial" w:eastAsia="Arial" w:hAnsi="Arial" w:cs="Arial"/>
                <w:i/>
                <w:spacing w:val="-6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s</w:t>
            </w:r>
            <w:r w:rsidRPr="00984799">
              <w:rPr>
                <w:rFonts w:ascii="Arial" w:eastAsia="Arial" w:hAnsi="Arial" w:cs="Arial"/>
                <w:i/>
              </w:rPr>
              <w:t>h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o</w:t>
            </w:r>
            <w:r w:rsidRPr="00984799">
              <w:rPr>
                <w:rFonts w:ascii="Arial" w:eastAsia="Arial" w:hAnsi="Arial" w:cs="Arial"/>
                <w:i/>
              </w:rPr>
              <w:t>u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l</w:t>
            </w:r>
            <w:r w:rsidRPr="00984799">
              <w:rPr>
                <w:rFonts w:ascii="Arial" w:eastAsia="Arial" w:hAnsi="Arial" w:cs="Arial"/>
                <w:i/>
              </w:rPr>
              <w:t>d</w:t>
            </w:r>
            <w:r w:rsidRPr="00984799">
              <w:rPr>
                <w:rFonts w:ascii="Arial" w:eastAsia="Arial" w:hAnsi="Arial" w:cs="Arial"/>
                <w:i/>
                <w:spacing w:val="-4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</w:rPr>
              <w:t>w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r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i</w:t>
            </w:r>
            <w:r w:rsidRPr="00984799">
              <w:rPr>
                <w:rFonts w:ascii="Arial" w:eastAsia="Arial" w:hAnsi="Arial" w:cs="Arial"/>
                <w:i/>
              </w:rPr>
              <w:t>te h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i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s</w:t>
            </w:r>
            <w:r w:rsidRPr="00984799">
              <w:rPr>
                <w:rFonts w:ascii="Arial" w:eastAsia="Arial" w:hAnsi="Arial" w:cs="Arial"/>
                <w:i/>
              </w:rPr>
              <w:t>/h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e</w:t>
            </w:r>
            <w:r w:rsidRPr="00984799">
              <w:rPr>
                <w:rFonts w:ascii="Arial" w:eastAsia="Arial" w:hAnsi="Arial" w:cs="Arial"/>
                <w:i/>
              </w:rPr>
              <w:t>r</w:t>
            </w:r>
            <w:r w:rsidRPr="00984799">
              <w:rPr>
                <w:rFonts w:ascii="Arial" w:eastAsia="Arial" w:hAnsi="Arial" w:cs="Arial"/>
                <w:i/>
                <w:spacing w:val="-5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spacing w:val="2"/>
              </w:rPr>
              <w:t>f</w:t>
            </w:r>
            <w:r w:rsidRPr="00984799">
              <w:rPr>
                <w:rFonts w:ascii="Arial" w:eastAsia="Arial" w:hAnsi="Arial" w:cs="Arial"/>
                <w:i/>
              </w:rPr>
              <w:t>e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e</w:t>
            </w:r>
            <w:r w:rsidRPr="00984799">
              <w:rPr>
                <w:rFonts w:ascii="Arial" w:eastAsia="Arial" w:hAnsi="Arial" w:cs="Arial"/>
                <w:i/>
                <w:spacing w:val="2"/>
              </w:rPr>
              <w:t>d</w:t>
            </w:r>
            <w:r w:rsidRPr="00984799">
              <w:rPr>
                <w:rFonts w:ascii="Arial" w:eastAsia="Arial" w:hAnsi="Arial" w:cs="Arial"/>
                <w:i/>
              </w:rPr>
              <w:t>b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a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c</w:t>
            </w:r>
            <w:r w:rsidRPr="00984799">
              <w:rPr>
                <w:rFonts w:ascii="Arial" w:eastAsia="Arial" w:hAnsi="Arial" w:cs="Arial"/>
                <w:i/>
              </w:rPr>
              <w:t>k</w:t>
            </w:r>
            <w:r w:rsidRPr="00984799">
              <w:rPr>
                <w:rFonts w:ascii="Arial" w:eastAsia="Arial" w:hAnsi="Arial" w:cs="Arial"/>
                <w:i/>
                <w:spacing w:val="-7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</w:rPr>
              <w:t>h</w:t>
            </w:r>
            <w:r w:rsidRPr="00984799">
              <w:rPr>
                <w:rFonts w:ascii="Arial" w:eastAsia="Arial" w:hAnsi="Arial" w:cs="Arial"/>
                <w:i/>
                <w:spacing w:val="-1"/>
              </w:rPr>
              <w:t>e</w:t>
            </w:r>
            <w:r w:rsidRPr="00984799">
              <w:rPr>
                <w:rFonts w:ascii="Arial" w:eastAsia="Arial" w:hAnsi="Arial" w:cs="Arial"/>
                <w:i/>
                <w:spacing w:val="1"/>
              </w:rPr>
              <w:t>r</w:t>
            </w:r>
            <w:r w:rsidRPr="00984799">
              <w:rPr>
                <w:rFonts w:ascii="Arial" w:eastAsia="Arial" w:hAnsi="Arial" w:cs="Arial"/>
                <w:i/>
              </w:rPr>
              <w:t>e)</w:t>
            </w:r>
          </w:p>
        </w:tc>
      </w:tr>
      <w:tr w:rsidR="009A292E" w:rsidRPr="00984799">
        <w:trPr>
          <w:trHeight w:hRule="exact" w:val="929"/>
        </w:trPr>
        <w:tc>
          <w:tcPr>
            <w:tcW w:w="6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9A292E">
            <w:pPr>
              <w:spacing w:before="4" w:line="220" w:lineRule="exact"/>
              <w:rPr>
                <w:rFonts w:ascii="Arial" w:hAnsi="Arial" w:cs="Arial"/>
              </w:rPr>
            </w:pPr>
          </w:p>
          <w:p w:rsidR="009A292E" w:rsidRPr="00984799" w:rsidRDefault="00D36818">
            <w:pPr>
              <w:ind w:left="100"/>
              <w:rPr>
                <w:rFonts w:ascii="Arial" w:eastAsia="Arial" w:hAnsi="Arial" w:cs="Arial"/>
              </w:rPr>
            </w:pPr>
            <w:r w:rsidRPr="00984799">
              <w:rPr>
                <w:rFonts w:ascii="Arial" w:eastAsia="Arial" w:hAnsi="Arial" w:cs="Arial"/>
                <w:b/>
                <w:spacing w:val="-2"/>
              </w:rPr>
              <w:t>A</w:t>
            </w:r>
            <w:r w:rsidRPr="00984799">
              <w:rPr>
                <w:rFonts w:ascii="Arial" w:eastAsia="Arial" w:hAnsi="Arial" w:cs="Arial"/>
                <w:b/>
                <w:spacing w:val="2"/>
              </w:rPr>
              <w:t>r</w:t>
            </w:r>
            <w:r w:rsidRPr="00984799">
              <w:rPr>
                <w:rFonts w:ascii="Arial" w:eastAsia="Arial" w:hAnsi="Arial" w:cs="Arial"/>
                <w:b/>
              </w:rPr>
              <w:t>e</w:t>
            </w:r>
            <w:r w:rsidRPr="00984799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</w:rPr>
              <w:t>t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h</w:t>
            </w:r>
            <w:r w:rsidRPr="00984799">
              <w:rPr>
                <w:rFonts w:ascii="Arial" w:eastAsia="Arial" w:hAnsi="Arial" w:cs="Arial"/>
                <w:b/>
                <w:spacing w:val="2"/>
              </w:rPr>
              <w:t>e</w:t>
            </w:r>
            <w:r w:rsidRPr="00984799">
              <w:rPr>
                <w:rFonts w:ascii="Arial" w:eastAsia="Arial" w:hAnsi="Arial" w:cs="Arial"/>
                <w:b/>
                <w:spacing w:val="-1"/>
              </w:rPr>
              <w:t>r</w:t>
            </w:r>
            <w:r w:rsidRPr="00984799">
              <w:rPr>
                <w:rFonts w:ascii="Arial" w:eastAsia="Arial" w:hAnsi="Arial" w:cs="Arial"/>
                <w:b/>
              </w:rPr>
              <w:t>e</w:t>
            </w:r>
            <w:r w:rsidRPr="00984799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t</w:t>
            </w:r>
            <w:r w:rsidRPr="00984799">
              <w:rPr>
                <w:rFonts w:ascii="Arial" w:eastAsia="Arial" w:hAnsi="Arial" w:cs="Arial"/>
                <w:b/>
              </w:rPr>
              <w:t>h</w:t>
            </w:r>
            <w:r w:rsidRPr="00984799">
              <w:rPr>
                <w:rFonts w:ascii="Arial" w:eastAsia="Arial" w:hAnsi="Arial" w:cs="Arial"/>
                <w:b/>
                <w:spacing w:val="2"/>
              </w:rPr>
              <w:t>i</w:t>
            </w:r>
            <w:r w:rsidRPr="00984799">
              <w:rPr>
                <w:rFonts w:ascii="Arial" w:eastAsia="Arial" w:hAnsi="Arial" w:cs="Arial"/>
                <w:b/>
              </w:rPr>
              <w:t>c</w:t>
            </w:r>
            <w:r w:rsidRPr="00984799">
              <w:rPr>
                <w:rFonts w:ascii="Arial" w:eastAsia="Arial" w:hAnsi="Arial" w:cs="Arial"/>
                <w:b/>
                <w:spacing w:val="-1"/>
              </w:rPr>
              <w:t>a</w:t>
            </w:r>
            <w:r w:rsidRPr="00984799">
              <w:rPr>
                <w:rFonts w:ascii="Arial" w:eastAsia="Arial" w:hAnsi="Arial" w:cs="Arial"/>
                <w:b/>
              </w:rPr>
              <w:t>l</w:t>
            </w:r>
            <w:r w:rsidRPr="00984799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  <w:spacing w:val="2"/>
              </w:rPr>
              <w:t>i</w:t>
            </w:r>
            <w:r w:rsidRPr="00984799">
              <w:rPr>
                <w:rFonts w:ascii="Arial" w:eastAsia="Arial" w:hAnsi="Arial" w:cs="Arial"/>
                <w:b/>
              </w:rPr>
              <w:t>s</w:t>
            </w:r>
            <w:r w:rsidRPr="00984799">
              <w:rPr>
                <w:rFonts w:ascii="Arial" w:eastAsia="Arial" w:hAnsi="Arial" w:cs="Arial"/>
                <w:b/>
                <w:spacing w:val="-1"/>
              </w:rPr>
              <w:t>s</w:t>
            </w:r>
            <w:r w:rsidRPr="00984799">
              <w:rPr>
                <w:rFonts w:ascii="Arial" w:eastAsia="Arial" w:hAnsi="Arial" w:cs="Arial"/>
                <w:b/>
              </w:rPr>
              <w:t>u</w:t>
            </w:r>
            <w:r w:rsidRPr="00984799">
              <w:rPr>
                <w:rFonts w:ascii="Arial" w:eastAsia="Arial" w:hAnsi="Arial" w:cs="Arial"/>
                <w:b/>
                <w:spacing w:val="2"/>
              </w:rPr>
              <w:t>e</w:t>
            </w:r>
            <w:r w:rsidRPr="00984799">
              <w:rPr>
                <w:rFonts w:ascii="Arial" w:eastAsia="Arial" w:hAnsi="Arial" w:cs="Arial"/>
                <w:b/>
              </w:rPr>
              <w:t>s</w:t>
            </w:r>
            <w:r w:rsidRPr="00984799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i</w:t>
            </w:r>
            <w:r w:rsidRPr="00984799">
              <w:rPr>
                <w:rFonts w:ascii="Arial" w:eastAsia="Arial" w:hAnsi="Arial" w:cs="Arial"/>
                <w:b/>
              </w:rPr>
              <w:t>n</w:t>
            </w:r>
            <w:r w:rsidRPr="00984799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</w:rPr>
              <w:t>this</w:t>
            </w:r>
            <w:r w:rsidRPr="00984799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984799">
              <w:rPr>
                <w:rFonts w:ascii="Arial" w:eastAsia="Arial" w:hAnsi="Arial" w:cs="Arial"/>
                <w:b/>
              </w:rPr>
              <w:t>ma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n</w:t>
            </w:r>
            <w:r w:rsidRPr="00984799">
              <w:rPr>
                <w:rFonts w:ascii="Arial" w:eastAsia="Arial" w:hAnsi="Arial" w:cs="Arial"/>
                <w:b/>
              </w:rPr>
              <w:t>us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c</w:t>
            </w:r>
            <w:r w:rsidRPr="00984799">
              <w:rPr>
                <w:rFonts w:ascii="Arial" w:eastAsia="Arial" w:hAnsi="Arial" w:cs="Arial"/>
                <w:b/>
                <w:spacing w:val="-1"/>
              </w:rPr>
              <w:t>r</w:t>
            </w:r>
            <w:r w:rsidRPr="00984799">
              <w:rPr>
                <w:rFonts w:ascii="Arial" w:eastAsia="Arial" w:hAnsi="Arial" w:cs="Arial"/>
                <w:b/>
              </w:rPr>
              <w:t>ip</w:t>
            </w:r>
            <w:r w:rsidRPr="00984799">
              <w:rPr>
                <w:rFonts w:ascii="Arial" w:eastAsia="Arial" w:hAnsi="Arial" w:cs="Arial"/>
                <w:b/>
                <w:spacing w:val="1"/>
              </w:rPr>
              <w:t>t</w:t>
            </w:r>
            <w:r w:rsidRPr="00984799">
              <w:rPr>
                <w:rFonts w:ascii="Arial" w:eastAsia="Arial" w:hAnsi="Arial" w:cs="Arial"/>
                <w:b/>
              </w:rPr>
              <w:t>?</w:t>
            </w:r>
          </w:p>
        </w:tc>
        <w:tc>
          <w:tcPr>
            <w:tcW w:w="7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9A292E">
            <w:pPr>
              <w:spacing w:before="9" w:line="100" w:lineRule="exact"/>
              <w:rPr>
                <w:rFonts w:ascii="Arial" w:hAnsi="Arial" w:cs="Arial"/>
              </w:rPr>
            </w:pPr>
          </w:p>
          <w:p w:rsidR="009A292E" w:rsidRPr="00984799" w:rsidRDefault="00D36818">
            <w:pPr>
              <w:ind w:left="102"/>
              <w:rPr>
                <w:rFonts w:ascii="Arial" w:eastAsia="Arial" w:hAnsi="Arial" w:cs="Arial"/>
              </w:rPr>
            </w:pPr>
            <w:r w:rsidRPr="00984799">
              <w:rPr>
                <w:rFonts w:ascii="Arial" w:eastAsia="Arial" w:hAnsi="Arial" w:cs="Arial"/>
                <w:i/>
                <w:spacing w:val="1"/>
                <w:u w:val="single" w:color="000000"/>
              </w:rPr>
              <w:t>(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If</w:t>
            </w:r>
            <w:r w:rsidRPr="00984799">
              <w:rPr>
                <w:rFonts w:ascii="Arial" w:eastAsia="Arial" w:hAnsi="Arial" w:cs="Arial"/>
                <w:i/>
                <w:spacing w:val="-2"/>
                <w:u w:val="single" w:color="000000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ye</w:t>
            </w:r>
            <w:r w:rsidRPr="00984799">
              <w:rPr>
                <w:rFonts w:ascii="Arial" w:eastAsia="Arial" w:hAnsi="Arial" w:cs="Arial"/>
                <w:i/>
                <w:spacing w:val="1"/>
                <w:u w:val="single" w:color="000000"/>
              </w:rPr>
              <w:t>s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,</w:t>
            </w:r>
            <w:r w:rsidRPr="00984799">
              <w:rPr>
                <w:rFonts w:ascii="Arial" w:eastAsia="Arial" w:hAnsi="Arial" w:cs="Arial"/>
                <w:i/>
                <w:spacing w:val="-4"/>
                <w:u w:val="single" w:color="000000"/>
              </w:rPr>
              <w:t xml:space="preserve"> </w:t>
            </w:r>
            <w:proofErr w:type="gramStart"/>
            <w:r w:rsidRPr="00984799">
              <w:rPr>
                <w:rFonts w:ascii="Arial" w:eastAsia="Arial" w:hAnsi="Arial" w:cs="Arial"/>
                <w:i/>
                <w:spacing w:val="-1"/>
                <w:u w:val="single" w:color="000000"/>
              </w:rPr>
              <w:t>K</w:t>
            </w:r>
            <w:r w:rsidRPr="00984799">
              <w:rPr>
                <w:rFonts w:ascii="Arial" w:eastAsia="Arial" w:hAnsi="Arial" w:cs="Arial"/>
                <w:i/>
                <w:spacing w:val="1"/>
                <w:u w:val="single" w:color="000000"/>
              </w:rPr>
              <w:t>i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n</w:t>
            </w:r>
            <w:r w:rsidRPr="00984799">
              <w:rPr>
                <w:rFonts w:ascii="Arial" w:eastAsia="Arial" w:hAnsi="Arial" w:cs="Arial"/>
                <w:i/>
                <w:spacing w:val="3"/>
                <w:u w:val="single" w:color="000000"/>
              </w:rPr>
              <w:t>d</w:t>
            </w:r>
            <w:r w:rsidRPr="00984799">
              <w:rPr>
                <w:rFonts w:ascii="Arial" w:eastAsia="Arial" w:hAnsi="Arial" w:cs="Arial"/>
                <w:i/>
                <w:spacing w:val="-1"/>
                <w:u w:val="single" w:color="000000"/>
              </w:rPr>
              <w:t>l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y</w:t>
            </w:r>
            <w:proofErr w:type="gramEnd"/>
            <w:r w:rsidRPr="00984799">
              <w:rPr>
                <w:rFonts w:ascii="Arial" w:eastAsia="Arial" w:hAnsi="Arial" w:cs="Arial"/>
                <w:i/>
                <w:spacing w:val="-5"/>
                <w:u w:val="single" w:color="000000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p</w:t>
            </w:r>
            <w:r w:rsidRPr="00984799">
              <w:rPr>
                <w:rFonts w:ascii="Arial" w:eastAsia="Arial" w:hAnsi="Arial" w:cs="Arial"/>
                <w:i/>
                <w:spacing w:val="1"/>
                <w:u w:val="single" w:color="000000"/>
              </w:rPr>
              <w:t>l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e</w:t>
            </w:r>
            <w:r w:rsidRPr="00984799">
              <w:rPr>
                <w:rFonts w:ascii="Arial" w:eastAsia="Arial" w:hAnsi="Arial" w:cs="Arial"/>
                <w:i/>
                <w:spacing w:val="-1"/>
                <w:u w:val="single" w:color="000000"/>
              </w:rPr>
              <w:t>a</w:t>
            </w:r>
            <w:r w:rsidRPr="00984799">
              <w:rPr>
                <w:rFonts w:ascii="Arial" w:eastAsia="Arial" w:hAnsi="Arial" w:cs="Arial"/>
                <w:i/>
                <w:spacing w:val="1"/>
                <w:u w:val="single" w:color="000000"/>
              </w:rPr>
              <w:t>s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e</w:t>
            </w:r>
            <w:r w:rsidRPr="00984799">
              <w:rPr>
                <w:rFonts w:ascii="Arial" w:eastAsia="Arial" w:hAnsi="Arial" w:cs="Arial"/>
                <w:i/>
                <w:spacing w:val="-6"/>
                <w:u w:val="single" w:color="000000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w</w:t>
            </w:r>
            <w:r w:rsidRPr="00984799">
              <w:rPr>
                <w:rFonts w:ascii="Arial" w:eastAsia="Arial" w:hAnsi="Arial" w:cs="Arial"/>
                <w:i/>
                <w:spacing w:val="3"/>
                <w:u w:val="single" w:color="000000"/>
              </w:rPr>
              <w:t>r</w:t>
            </w:r>
            <w:r w:rsidRPr="00984799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te</w:t>
            </w:r>
            <w:r w:rsidRPr="00984799">
              <w:rPr>
                <w:rFonts w:ascii="Arial" w:eastAsia="Arial" w:hAnsi="Arial" w:cs="Arial"/>
                <w:i/>
                <w:spacing w:val="-4"/>
                <w:u w:val="single" w:color="000000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d</w:t>
            </w:r>
            <w:r w:rsidRPr="00984799">
              <w:rPr>
                <w:rFonts w:ascii="Arial" w:eastAsia="Arial" w:hAnsi="Arial" w:cs="Arial"/>
                <w:i/>
                <w:spacing w:val="-1"/>
                <w:u w:val="single" w:color="000000"/>
              </w:rPr>
              <w:t>o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wn</w:t>
            </w:r>
            <w:r w:rsidRPr="00984799">
              <w:rPr>
                <w:rFonts w:ascii="Arial" w:eastAsia="Arial" w:hAnsi="Arial" w:cs="Arial"/>
                <w:i/>
                <w:spacing w:val="-3"/>
                <w:u w:val="single" w:color="000000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the</w:t>
            </w:r>
            <w:r w:rsidRPr="00984799">
              <w:rPr>
                <w:rFonts w:ascii="Arial" w:eastAsia="Arial" w:hAnsi="Arial" w:cs="Arial"/>
                <w:i/>
                <w:spacing w:val="-2"/>
                <w:u w:val="single" w:color="000000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et</w:t>
            </w:r>
            <w:r w:rsidRPr="00984799">
              <w:rPr>
                <w:rFonts w:ascii="Arial" w:eastAsia="Arial" w:hAnsi="Arial" w:cs="Arial"/>
                <w:i/>
                <w:spacing w:val="1"/>
                <w:u w:val="single" w:color="000000"/>
              </w:rPr>
              <w:t>h</w:t>
            </w:r>
            <w:r w:rsidRPr="00984799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984799">
              <w:rPr>
                <w:rFonts w:ascii="Arial" w:eastAsia="Arial" w:hAnsi="Arial" w:cs="Arial"/>
                <w:i/>
                <w:spacing w:val="1"/>
                <w:u w:val="single" w:color="000000"/>
              </w:rPr>
              <w:t>c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al</w:t>
            </w:r>
            <w:r w:rsidRPr="00984799">
              <w:rPr>
                <w:rFonts w:ascii="Arial" w:eastAsia="Arial" w:hAnsi="Arial" w:cs="Arial"/>
                <w:i/>
                <w:spacing w:val="-5"/>
                <w:u w:val="single" w:color="000000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984799">
              <w:rPr>
                <w:rFonts w:ascii="Arial" w:eastAsia="Arial" w:hAnsi="Arial" w:cs="Arial"/>
                <w:i/>
                <w:spacing w:val="1"/>
                <w:u w:val="single" w:color="000000"/>
              </w:rPr>
              <w:t>ss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u</w:t>
            </w:r>
            <w:r w:rsidRPr="00984799">
              <w:rPr>
                <w:rFonts w:ascii="Arial" w:eastAsia="Arial" w:hAnsi="Arial" w:cs="Arial"/>
                <w:i/>
                <w:spacing w:val="-1"/>
                <w:u w:val="single" w:color="000000"/>
              </w:rPr>
              <w:t>e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s</w:t>
            </w:r>
            <w:r w:rsidRPr="00984799">
              <w:rPr>
                <w:rFonts w:ascii="Arial" w:eastAsia="Arial" w:hAnsi="Arial" w:cs="Arial"/>
                <w:i/>
                <w:spacing w:val="-5"/>
                <w:u w:val="single" w:color="000000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spacing w:val="2"/>
                <w:u w:val="single" w:color="000000"/>
              </w:rPr>
              <w:t>h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ere</w:t>
            </w:r>
            <w:r w:rsidRPr="00984799">
              <w:rPr>
                <w:rFonts w:ascii="Arial" w:eastAsia="Arial" w:hAnsi="Arial" w:cs="Arial"/>
                <w:i/>
                <w:spacing w:val="-5"/>
                <w:u w:val="single" w:color="000000"/>
              </w:rPr>
              <w:t xml:space="preserve"> </w:t>
            </w:r>
            <w:r w:rsidRPr="00984799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n d</w:t>
            </w:r>
            <w:r w:rsidRPr="00984799">
              <w:rPr>
                <w:rFonts w:ascii="Arial" w:eastAsia="Arial" w:hAnsi="Arial" w:cs="Arial"/>
                <w:i/>
                <w:spacing w:val="-1"/>
                <w:u w:val="single" w:color="000000"/>
              </w:rPr>
              <w:t>e</w:t>
            </w:r>
            <w:r w:rsidRPr="00984799">
              <w:rPr>
                <w:rFonts w:ascii="Arial" w:eastAsia="Arial" w:hAnsi="Arial" w:cs="Arial"/>
                <w:i/>
                <w:spacing w:val="2"/>
                <w:u w:val="single" w:color="000000"/>
              </w:rPr>
              <w:t>t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a</w:t>
            </w:r>
            <w:r w:rsidRPr="00984799">
              <w:rPr>
                <w:rFonts w:ascii="Arial" w:eastAsia="Arial" w:hAnsi="Arial" w:cs="Arial"/>
                <w:i/>
                <w:spacing w:val="1"/>
                <w:u w:val="single" w:color="000000"/>
              </w:rPr>
              <w:t>i</w:t>
            </w:r>
            <w:r w:rsidRPr="00984799">
              <w:rPr>
                <w:rFonts w:ascii="Arial" w:eastAsia="Arial" w:hAnsi="Arial" w:cs="Arial"/>
                <w:i/>
                <w:spacing w:val="-1"/>
                <w:u w:val="single" w:color="000000"/>
              </w:rPr>
              <w:t>l</w:t>
            </w:r>
            <w:r w:rsidRPr="00984799">
              <w:rPr>
                <w:rFonts w:ascii="Arial" w:eastAsia="Arial" w:hAnsi="Arial" w:cs="Arial"/>
                <w:i/>
                <w:spacing w:val="1"/>
                <w:u w:val="single" w:color="000000"/>
              </w:rPr>
              <w:t>s</w:t>
            </w:r>
            <w:r w:rsidRPr="00984799">
              <w:rPr>
                <w:rFonts w:ascii="Arial" w:eastAsia="Arial" w:hAnsi="Arial" w:cs="Arial"/>
                <w:i/>
                <w:u w:val="single" w:color="000000"/>
              </w:rPr>
              <w:t>)</w:t>
            </w:r>
          </w:p>
        </w:tc>
        <w:tc>
          <w:tcPr>
            <w:tcW w:w="7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92E" w:rsidRPr="00984799" w:rsidRDefault="009A292E">
            <w:pPr>
              <w:spacing w:line="200" w:lineRule="exact"/>
              <w:rPr>
                <w:rFonts w:ascii="Arial" w:hAnsi="Arial" w:cs="Arial"/>
              </w:rPr>
            </w:pPr>
          </w:p>
          <w:p w:rsidR="009A292E" w:rsidRPr="00984799" w:rsidRDefault="009A292E">
            <w:pPr>
              <w:spacing w:before="15" w:line="240" w:lineRule="exact"/>
              <w:rPr>
                <w:rFonts w:ascii="Arial" w:hAnsi="Arial" w:cs="Arial"/>
              </w:rPr>
            </w:pPr>
          </w:p>
          <w:p w:rsidR="009A292E" w:rsidRPr="00984799" w:rsidRDefault="00D36818">
            <w:pPr>
              <w:ind w:left="-1" w:right="197"/>
              <w:rPr>
                <w:rFonts w:ascii="Arial" w:eastAsia="Arial" w:hAnsi="Arial" w:cs="Arial"/>
              </w:rPr>
            </w:pPr>
            <w:r w:rsidRPr="00984799">
              <w:rPr>
                <w:rFonts w:ascii="Arial" w:eastAsia="Arial" w:hAnsi="Arial" w:cs="Arial"/>
              </w:rPr>
              <w:t>No</w:t>
            </w:r>
            <w:r w:rsidRPr="00984799">
              <w:rPr>
                <w:rFonts w:ascii="Arial" w:eastAsia="Arial" w:hAnsi="Arial" w:cs="Arial"/>
                <w:spacing w:val="-3"/>
              </w:rPr>
              <w:t xml:space="preserve"> </w:t>
            </w:r>
            <w:r w:rsidRPr="00984799">
              <w:rPr>
                <w:rFonts w:ascii="Arial" w:eastAsia="Arial" w:hAnsi="Arial" w:cs="Arial"/>
              </w:rPr>
              <w:t>e</w:t>
            </w:r>
            <w:r w:rsidRPr="00984799">
              <w:rPr>
                <w:rFonts w:ascii="Arial" w:eastAsia="Arial" w:hAnsi="Arial" w:cs="Arial"/>
                <w:spacing w:val="2"/>
              </w:rPr>
              <w:t>t</w:t>
            </w:r>
            <w:r w:rsidRPr="00984799">
              <w:rPr>
                <w:rFonts w:ascii="Arial" w:eastAsia="Arial" w:hAnsi="Arial" w:cs="Arial"/>
              </w:rPr>
              <w:t>h</w:t>
            </w:r>
            <w:r w:rsidRPr="00984799">
              <w:rPr>
                <w:rFonts w:ascii="Arial" w:eastAsia="Arial" w:hAnsi="Arial" w:cs="Arial"/>
                <w:spacing w:val="-1"/>
              </w:rPr>
              <w:t>i</w:t>
            </w:r>
            <w:r w:rsidRPr="00984799">
              <w:rPr>
                <w:rFonts w:ascii="Arial" w:eastAsia="Arial" w:hAnsi="Arial" w:cs="Arial"/>
                <w:spacing w:val="1"/>
              </w:rPr>
              <w:t>c</w:t>
            </w:r>
            <w:r w:rsidRPr="00984799">
              <w:rPr>
                <w:rFonts w:ascii="Arial" w:eastAsia="Arial" w:hAnsi="Arial" w:cs="Arial"/>
                <w:spacing w:val="2"/>
              </w:rPr>
              <w:t>a</w:t>
            </w:r>
            <w:r w:rsidRPr="00984799">
              <w:rPr>
                <w:rFonts w:ascii="Arial" w:eastAsia="Arial" w:hAnsi="Arial" w:cs="Arial"/>
              </w:rPr>
              <w:t>l</w:t>
            </w:r>
            <w:r w:rsidRPr="00984799">
              <w:rPr>
                <w:rFonts w:ascii="Arial" w:eastAsia="Arial" w:hAnsi="Arial" w:cs="Arial"/>
                <w:spacing w:val="-6"/>
              </w:rPr>
              <w:t xml:space="preserve"> </w:t>
            </w:r>
            <w:r w:rsidRPr="00984799">
              <w:rPr>
                <w:rFonts w:ascii="Arial" w:eastAsia="Arial" w:hAnsi="Arial" w:cs="Arial"/>
                <w:spacing w:val="-1"/>
              </w:rPr>
              <w:t>i</w:t>
            </w:r>
            <w:r w:rsidRPr="00984799">
              <w:rPr>
                <w:rFonts w:ascii="Arial" w:eastAsia="Arial" w:hAnsi="Arial" w:cs="Arial"/>
                <w:spacing w:val="1"/>
              </w:rPr>
              <w:t>ss</w:t>
            </w:r>
            <w:r w:rsidRPr="00984799">
              <w:rPr>
                <w:rFonts w:ascii="Arial" w:eastAsia="Arial" w:hAnsi="Arial" w:cs="Arial"/>
              </w:rPr>
              <w:t>ues</w:t>
            </w:r>
            <w:r w:rsidRPr="00984799">
              <w:rPr>
                <w:rFonts w:ascii="Arial" w:eastAsia="Arial" w:hAnsi="Arial" w:cs="Arial"/>
                <w:spacing w:val="-5"/>
              </w:rPr>
              <w:t xml:space="preserve"> </w:t>
            </w:r>
            <w:r w:rsidRPr="00984799">
              <w:rPr>
                <w:rFonts w:ascii="Arial" w:eastAsia="Arial" w:hAnsi="Arial" w:cs="Arial"/>
                <w:spacing w:val="2"/>
              </w:rPr>
              <w:t>b</w:t>
            </w:r>
            <w:r w:rsidRPr="00984799">
              <w:rPr>
                <w:rFonts w:ascii="Arial" w:eastAsia="Arial" w:hAnsi="Arial" w:cs="Arial"/>
                <w:spacing w:val="1"/>
              </w:rPr>
              <w:t>ec</w:t>
            </w:r>
            <w:r w:rsidRPr="00984799">
              <w:rPr>
                <w:rFonts w:ascii="Arial" w:eastAsia="Arial" w:hAnsi="Arial" w:cs="Arial"/>
              </w:rPr>
              <w:t>a</w:t>
            </w:r>
            <w:r w:rsidRPr="00984799">
              <w:rPr>
                <w:rFonts w:ascii="Arial" w:eastAsia="Arial" w:hAnsi="Arial" w:cs="Arial"/>
                <w:spacing w:val="-1"/>
              </w:rPr>
              <w:t>u</w:t>
            </w:r>
            <w:r w:rsidRPr="00984799">
              <w:rPr>
                <w:rFonts w:ascii="Arial" w:eastAsia="Arial" w:hAnsi="Arial" w:cs="Arial"/>
                <w:spacing w:val="1"/>
              </w:rPr>
              <w:t>s</w:t>
            </w:r>
            <w:r w:rsidRPr="00984799">
              <w:rPr>
                <w:rFonts w:ascii="Arial" w:eastAsia="Arial" w:hAnsi="Arial" w:cs="Arial"/>
              </w:rPr>
              <w:t>e</w:t>
            </w:r>
            <w:r w:rsidRPr="00984799">
              <w:rPr>
                <w:rFonts w:ascii="Arial" w:eastAsia="Arial" w:hAnsi="Arial" w:cs="Arial"/>
                <w:spacing w:val="-6"/>
              </w:rPr>
              <w:t xml:space="preserve"> </w:t>
            </w:r>
            <w:r w:rsidRPr="00984799">
              <w:rPr>
                <w:rFonts w:ascii="Arial" w:eastAsia="Arial" w:hAnsi="Arial" w:cs="Arial"/>
                <w:spacing w:val="2"/>
              </w:rPr>
              <w:t>t</w:t>
            </w:r>
            <w:r w:rsidRPr="00984799">
              <w:rPr>
                <w:rFonts w:ascii="Arial" w:eastAsia="Arial" w:hAnsi="Arial" w:cs="Arial"/>
              </w:rPr>
              <w:t>he</w:t>
            </w:r>
            <w:r w:rsidRPr="00984799">
              <w:rPr>
                <w:rFonts w:ascii="Arial" w:eastAsia="Arial" w:hAnsi="Arial" w:cs="Arial"/>
                <w:spacing w:val="-4"/>
              </w:rPr>
              <w:t xml:space="preserve"> </w:t>
            </w:r>
            <w:r w:rsidRPr="00984799">
              <w:rPr>
                <w:rFonts w:ascii="Arial" w:eastAsia="Arial" w:hAnsi="Arial" w:cs="Arial"/>
                <w:spacing w:val="2"/>
              </w:rPr>
              <w:t>d</w:t>
            </w:r>
            <w:r w:rsidRPr="00984799">
              <w:rPr>
                <w:rFonts w:ascii="Arial" w:eastAsia="Arial" w:hAnsi="Arial" w:cs="Arial"/>
              </w:rPr>
              <w:t>ata</w:t>
            </w:r>
            <w:r w:rsidRPr="00984799">
              <w:rPr>
                <w:rFonts w:ascii="Arial" w:eastAsia="Arial" w:hAnsi="Arial" w:cs="Arial"/>
                <w:spacing w:val="-3"/>
              </w:rPr>
              <w:t xml:space="preserve"> </w:t>
            </w:r>
            <w:r w:rsidRPr="00984799">
              <w:rPr>
                <w:rFonts w:ascii="Arial" w:eastAsia="Arial" w:hAnsi="Arial" w:cs="Arial"/>
                <w:spacing w:val="-1"/>
              </w:rPr>
              <w:t>i</w:t>
            </w:r>
            <w:r w:rsidRPr="00984799">
              <w:rPr>
                <w:rFonts w:ascii="Arial" w:eastAsia="Arial" w:hAnsi="Arial" w:cs="Arial"/>
              </w:rPr>
              <w:t>s o</w:t>
            </w:r>
            <w:r w:rsidRPr="00984799">
              <w:rPr>
                <w:rFonts w:ascii="Arial" w:eastAsia="Arial" w:hAnsi="Arial" w:cs="Arial"/>
                <w:spacing w:val="1"/>
              </w:rPr>
              <w:t>nl</w:t>
            </w:r>
            <w:r w:rsidRPr="00984799">
              <w:rPr>
                <w:rFonts w:ascii="Arial" w:eastAsia="Arial" w:hAnsi="Arial" w:cs="Arial"/>
              </w:rPr>
              <w:t>y</w:t>
            </w:r>
            <w:r w:rsidRPr="00984799">
              <w:rPr>
                <w:rFonts w:ascii="Arial" w:eastAsia="Arial" w:hAnsi="Arial" w:cs="Arial"/>
                <w:spacing w:val="-6"/>
              </w:rPr>
              <w:t xml:space="preserve"> </w:t>
            </w:r>
            <w:r w:rsidRPr="00984799">
              <w:rPr>
                <w:rFonts w:ascii="Arial" w:eastAsia="Arial" w:hAnsi="Arial" w:cs="Arial"/>
              </w:rPr>
              <w:t>u</w:t>
            </w:r>
            <w:r w:rsidRPr="00984799">
              <w:rPr>
                <w:rFonts w:ascii="Arial" w:eastAsia="Arial" w:hAnsi="Arial" w:cs="Arial"/>
                <w:spacing w:val="1"/>
              </w:rPr>
              <w:t>s</w:t>
            </w:r>
            <w:r w:rsidRPr="00984799">
              <w:rPr>
                <w:rFonts w:ascii="Arial" w:eastAsia="Arial" w:hAnsi="Arial" w:cs="Arial"/>
              </w:rPr>
              <w:t>ed</w:t>
            </w:r>
            <w:r w:rsidRPr="00984799">
              <w:rPr>
                <w:rFonts w:ascii="Arial" w:eastAsia="Arial" w:hAnsi="Arial" w:cs="Arial"/>
                <w:spacing w:val="-3"/>
              </w:rPr>
              <w:t xml:space="preserve"> </w:t>
            </w:r>
            <w:r w:rsidRPr="00984799">
              <w:rPr>
                <w:rFonts w:ascii="Arial" w:eastAsia="Arial" w:hAnsi="Arial" w:cs="Arial"/>
              </w:rPr>
              <w:t>as</w:t>
            </w:r>
            <w:r w:rsidRPr="00984799">
              <w:rPr>
                <w:rFonts w:ascii="Arial" w:eastAsia="Arial" w:hAnsi="Arial" w:cs="Arial"/>
                <w:spacing w:val="-1"/>
              </w:rPr>
              <w:t xml:space="preserve"> </w:t>
            </w:r>
            <w:r w:rsidRPr="00984799">
              <w:rPr>
                <w:rFonts w:ascii="Arial" w:eastAsia="Arial" w:hAnsi="Arial" w:cs="Arial"/>
              </w:rPr>
              <w:t>a</w:t>
            </w:r>
            <w:r w:rsidRPr="00984799">
              <w:rPr>
                <w:rFonts w:ascii="Arial" w:eastAsia="Arial" w:hAnsi="Arial" w:cs="Arial"/>
                <w:spacing w:val="-2"/>
              </w:rPr>
              <w:t xml:space="preserve"> </w:t>
            </w:r>
            <w:r w:rsidRPr="00984799">
              <w:rPr>
                <w:rFonts w:ascii="Arial" w:eastAsia="Arial" w:hAnsi="Arial" w:cs="Arial"/>
                <w:spacing w:val="1"/>
              </w:rPr>
              <w:t>si</w:t>
            </w:r>
            <w:r w:rsidRPr="00984799">
              <w:rPr>
                <w:rFonts w:ascii="Arial" w:eastAsia="Arial" w:hAnsi="Arial" w:cs="Arial"/>
                <w:spacing w:val="4"/>
              </w:rPr>
              <w:t>m</w:t>
            </w:r>
            <w:r w:rsidRPr="00984799">
              <w:rPr>
                <w:rFonts w:ascii="Arial" w:eastAsia="Arial" w:hAnsi="Arial" w:cs="Arial"/>
              </w:rPr>
              <w:t>u</w:t>
            </w:r>
            <w:r w:rsidRPr="00984799">
              <w:rPr>
                <w:rFonts w:ascii="Arial" w:eastAsia="Arial" w:hAnsi="Arial" w:cs="Arial"/>
                <w:spacing w:val="-1"/>
              </w:rPr>
              <w:t>l</w:t>
            </w:r>
            <w:r w:rsidRPr="00984799">
              <w:rPr>
                <w:rFonts w:ascii="Arial" w:eastAsia="Arial" w:hAnsi="Arial" w:cs="Arial"/>
              </w:rPr>
              <w:t>at</w:t>
            </w:r>
            <w:r w:rsidRPr="00984799">
              <w:rPr>
                <w:rFonts w:ascii="Arial" w:eastAsia="Arial" w:hAnsi="Arial" w:cs="Arial"/>
                <w:spacing w:val="-2"/>
              </w:rPr>
              <w:t>i</w:t>
            </w:r>
            <w:r w:rsidRPr="00984799">
              <w:rPr>
                <w:rFonts w:ascii="Arial" w:eastAsia="Arial" w:hAnsi="Arial" w:cs="Arial"/>
              </w:rPr>
              <w:t>on</w:t>
            </w:r>
            <w:r w:rsidRPr="00984799">
              <w:rPr>
                <w:rFonts w:ascii="Arial" w:eastAsia="Arial" w:hAnsi="Arial" w:cs="Arial"/>
                <w:spacing w:val="-10"/>
              </w:rPr>
              <w:t xml:space="preserve"> </w:t>
            </w:r>
            <w:r w:rsidRPr="00984799">
              <w:rPr>
                <w:rFonts w:ascii="Arial" w:eastAsia="Arial" w:hAnsi="Arial" w:cs="Arial"/>
              </w:rPr>
              <w:t>(as</w:t>
            </w:r>
            <w:r w:rsidRPr="00984799">
              <w:rPr>
                <w:rFonts w:ascii="Arial" w:eastAsia="Arial" w:hAnsi="Arial" w:cs="Arial"/>
                <w:spacing w:val="-2"/>
              </w:rPr>
              <w:t xml:space="preserve"> </w:t>
            </w:r>
            <w:r w:rsidRPr="00984799">
              <w:rPr>
                <w:rFonts w:ascii="Arial" w:eastAsia="Arial" w:hAnsi="Arial" w:cs="Arial"/>
                <w:spacing w:val="1"/>
              </w:rPr>
              <w:t>s</w:t>
            </w:r>
            <w:r w:rsidRPr="00984799">
              <w:rPr>
                <w:rFonts w:ascii="Arial" w:eastAsia="Arial" w:hAnsi="Arial" w:cs="Arial"/>
              </w:rPr>
              <w:t>e</w:t>
            </w:r>
            <w:r w:rsidRPr="00984799">
              <w:rPr>
                <w:rFonts w:ascii="Arial" w:eastAsia="Arial" w:hAnsi="Arial" w:cs="Arial"/>
                <w:spacing w:val="1"/>
              </w:rPr>
              <w:t>c</w:t>
            </w:r>
            <w:r w:rsidRPr="00984799">
              <w:rPr>
                <w:rFonts w:ascii="Arial" w:eastAsia="Arial" w:hAnsi="Arial" w:cs="Arial"/>
              </w:rPr>
              <w:t>o</w:t>
            </w:r>
            <w:r w:rsidRPr="00984799">
              <w:rPr>
                <w:rFonts w:ascii="Arial" w:eastAsia="Arial" w:hAnsi="Arial" w:cs="Arial"/>
                <w:spacing w:val="1"/>
              </w:rPr>
              <w:t>n</w:t>
            </w:r>
            <w:r w:rsidRPr="00984799">
              <w:rPr>
                <w:rFonts w:ascii="Arial" w:eastAsia="Arial" w:hAnsi="Arial" w:cs="Arial"/>
              </w:rPr>
              <w:t>d</w:t>
            </w:r>
            <w:r w:rsidRPr="00984799">
              <w:rPr>
                <w:rFonts w:ascii="Arial" w:eastAsia="Arial" w:hAnsi="Arial" w:cs="Arial"/>
                <w:spacing w:val="-1"/>
              </w:rPr>
              <w:t>a</w:t>
            </w:r>
            <w:r w:rsidRPr="00984799">
              <w:rPr>
                <w:rFonts w:ascii="Arial" w:eastAsia="Arial" w:hAnsi="Arial" w:cs="Arial"/>
                <w:spacing w:val="5"/>
              </w:rPr>
              <w:t>r</w:t>
            </w:r>
            <w:r w:rsidRPr="00984799">
              <w:rPr>
                <w:rFonts w:ascii="Arial" w:eastAsia="Arial" w:hAnsi="Arial" w:cs="Arial"/>
              </w:rPr>
              <w:t>y data)</w:t>
            </w:r>
          </w:p>
        </w:tc>
      </w:tr>
    </w:tbl>
    <w:p w:rsidR="009A292E" w:rsidRPr="00984799" w:rsidRDefault="009A292E">
      <w:pPr>
        <w:spacing w:before="4" w:line="100" w:lineRule="exact"/>
        <w:rPr>
          <w:rFonts w:ascii="Arial" w:hAnsi="Arial" w:cs="Arial"/>
        </w:rPr>
      </w:pPr>
    </w:p>
    <w:p w:rsidR="009A292E" w:rsidRPr="00984799" w:rsidRDefault="009A292E">
      <w:pPr>
        <w:spacing w:line="200" w:lineRule="exact"/>
        <w:rPr>
          <w:rFonts w:ascii="Arial" w:hAnsi="Arial" w:cs="Arial"/>
        </w:rPr>
      </w:pPr>
      <w:bookmarkStart w:id="0" w:name="_GoBack"/>
      <w:bookmarkEnd w:id="0"/>
    </w:p>
    <w:sectPr w:rsidR="009A292E" w:rsidRPr="00984799">
      <w:headerReference w:type="default" r:id="rId8"/>
      <w:footerReference w:type="default" r:id="rId9"/>
      <w:pgSz w:w="23820" w:h="16840" w:orient="landscape"/>
      <w:pgMar w:top="1540" w:right="1220" w:bottom="280" w:left="1220" w:header="1303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818" w:rsidRDefault="00D36818">
      <w:r>
        <w:separator/>
      </w:r>
    </w:p>
  </w:endnote>
  <w:endnote w:type="continuationSeparator" w:id="0">
    <w:p w:rsidR="00D36818" w:rsidRDefault="00D36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92E" w:rsidRDefault="00D3681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65pt;width:52.1pt;height:10.05pt;z-index:-251659776;mso-position-horizontal-relative:page;mso-position-vertical-relative:page" filled="f" stroked="f">
          <v:textbox inset="0,0,0,0">
            <w:txbxContent>
              <w:p w:rsidR="009A292E" w:rsidRDefault="00D36818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5pt;margin-top:796.65pt;width:55.7pt;height:10.05pt;z-index:-251658752;mso-position-horizontal-relative:page;mso-position-vertical-relative:page" filled="f" stroked="f">
          <v:textbox inset="0,0,0,0">
            <w:txbxContent>
              <w:p w:rsidR="009A292E" w:rsidRDefault="00D36818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k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75pt;margin-top:796.65pt;width:67.75pt;height:10.05pt;z-index:-251657728;mso-position-horizontal-relative:page;mso-position-vertical-relative:page" filled="f" stroked="f">
          <v:textbox inset="0,0,0,0">
            <w:txbxContent>
              <w:p w:rsidR="009A292E" w:rsidRDefault="00D36818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3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pp</w:t>
                </w:r>
                <w:r>
                  <w:rPr>
                    <w:spacing w:val="-1"/>
                    <w:sz w:val="16"/>
                    <w:szCs w:val="16"/>
                  </w:rPr>
                  <w:t>rov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MB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05pt;margin-top:796.65pt;width:80.4pt;height:10.05pt;z-index:-251656704;mso-position-horizontal-relative:page;mso-position-vertical-relative:page" filled="f" stroked="f">
          <v:textbox inset="0,0,0,0">
            <w:txbxContent>
              <w:p w:rsidR="009A292E" w:rsidRDefault="00D36818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 3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-0</w:t>
                </w:r>
                <w:r>
                  <w:rPr>
                    <w:spacing w:val="2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818" w:rsidRDefault="00D36818">
      <w:r>
        <w:separator/>
      </w:r>
    </w:p>
  </w:footnote>
  <w:footnote w:type="continuationSeparator" w:id="0">
    <w:p w:rsidR="00D36818" w:rsidRDefault="00D36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92E" w:rsidRDefault="00D3681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15pt;width:86.8pt;height:14pt;z-index:-251660800;mso-position-horizontal-relative:page;mso-position-vertical-relative:page" filled="f" stroked="f">
          <v:textbox inset="0,0,0,0">
            <w:txbxContent>
              <w:p w:rsidR="009A292E" w:rsidRDefault="00D36818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3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3971DC"/>
    <w:multiLevelType w:val="multilevel"/>
    <w:tmpl w:val="87B80C7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92E"/>
    <w:rsid w:val="005211A3"/>
    <w:rsid w:val="00984799"/>
    <w:rsid w:val="009A292E"/>
    <w:rsid w:val="00D3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58D01C23"/>
  <w15:docId w15:val="{FF2C8138-8C48-471C-8A59-57DCE500B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pas.com/index.php/AJP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1172</cp:lastModifiedBy>
  <cp:revision>4</cp:revision>
  <dcterms:created xsi:type="dcterms:W3CDTF">2025-02-28T09:07:00Z</dcterms:created>
  <dcterms:modified xsi:type="dcterms:W3CDTF">2025-02-28T09:08:00Z</dcterms:modified>
</cp:coreProperties>
</file>