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226B" w:rsidRPr="001A2A53" w:rsidRDefault="007C226B">
      <w:pPr>
        <w:spacing w:before="9" w:line="180" w:lineRule="exact"/>
        <w:rPr>
          <w:rFonts w:ascii="Arial" w:hAnsi="Arial" w:cs="Arial"/>
        </w:rPr>
      </w:pPr>
    </w:p>
    <w:p w:rsidR="007C226B" w:rsidRPr="001A2A53" w:rsidRDefault="007C226B">
      <w:pPr>
        <w:spacing w:line="200" w:lineRule="exact"/>
        <w:rPr>
          <w:rFonts w:ascii="Arial" w:hAnsi="Arial" w:cs="Arial"/>
        </w:rPr>
      </w:pPr>
    </w:p>
    <w:p w:rsidR="007C226B" w:rsidRPr="001A2A53" w:rsidRDefault="007C226B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0"/>
      </w:tblGrid>
      <w:tr w:rsidR="007C226B" w:rsidRPr="001A2A53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8275A6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1A2A53">
              <w:rPr>
                <w:rFonts w:ascii="Arial" w:eastAsia="Arial" w:hAnsi="Arial" w:cs="Arial"/>
                <w:spacing w:val="1"/>
              </w:rPr>
              <w:t>J</w:t>
            </w:r>
            <w:r w:rsidRPr="001A2A53">
              <w:rPr>
                <w:rFonts w:ascii="Arial" w:eastAsia="Arial" w:hAnsi="Arial" w:cs="Arial"/>
              </w:rPr>
              <w:t>o</w:t>
            </w:r>
            <w:r w:rsidRPr="001A2A53">
              <w:rPr>
                <w:rFonts w:ascii="Arial" w:eastAsia="Arial" w:hAnsi="Arial" w:cs="Arial"/>
                <w:spacing w:val="-1"/>
              </w:rPr>
              <w:t>u</w:t>
            </w:r>
            <w:r w:rsidRPr="001A2A53">
              <w:rPr>
                <w:rFonts w:ascii="Arial" w:eastAsia="Arial" w:hAnsi="Arial" w:cs="Arial"/>
                <w:spacing w:val="1"/>
              </w:rPr>
              <w:t>r</w:t>
            </w:r>
            <w:r w:rsidRPr="001A2A53">
              <w:rPr>
                <w:rFonts w:ascii="Arial" w:eastAsia="Arial" w:hAnsi="Arial" w:cs="Arial"/>
              </w:rPr>
              <w:t>n</w:t>
            </w:r>
            <w:r w:rsidRPr="001A2A53">
              <w:rPr>
                <w:rFonts w:ascii="Arial" w:eastAsia="Arial" w:hAnsi="Arial" w:cs="Arial"/>
                <w:spacing w:val="-1"/>
              </w:rPr>
              <w:t>a</w:t>
            </w:r>
            <w:r w:rsidRPr="001A2A53">
              <w:rPr>
                <w:rFonts w:ascii="Arial" w:eastAsia="Arial" w:hAnsi="Arial" w:cs="Arial"/>
              </w:rPr>
              <w:t>l</w:t>
            </w:r>
            <w:r w:rsidRPr="001A2A53">
              <w:rPr>
                <w:rFonts w:ascii="Arial" w:eastAsia="Arial" w:hAnsi="Arial" w:cs="Arial"/>
                <w:spacing w:val="-6"/>
              </w:rPr>
              <w:t xml:space="preserve"> </w:t>
            </w:r>
            <w:r w:rsidRPr="001A2A53">
              <w:rPr>
                <w:rFonts w:ascii="Arial" w:eastAsia="Arial" w:hAnsi="Arial" w:cs="Arial"/>
              </w:rPr>
              <w:t>Na</w:t>
            </w:r>
            <w:r w:rsidRPr="001A2A53">
              <w:rPr>
                <w:rFonts w:ascii="Arial" w:eastAsia="Arial" w:hAnsi="Arial" w:cs="Arial"/>
                <w:spacing w:val="2"/>
              </w:rPr>
              <w:t>m</w:t>
            </w:r>
            <w:r w:rsidRPr="001A2A53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8275A6">
            <w:pPr>
              <w:spacing w:before="30"/>
              <w:ind w:left="102"/>
              <w:rPr>
                <w:rFonts w:ascii="Arial" w:eastAsia="Arial" w:hAnsi="Arial" w:cs="Arial"/>
              </w:rPr>
            </w:pPr>
            <w:r w:rsidRPr="001A2A53">
              <w:rPr>
                <w:rFonts w:ascii="Arial" w:eastAsia="Arial" w:hAnsi="Arial" w:cs="Arial"/>
                <w:b/>
                <w:color w:val="0000FF"/>
              </w:rPr>
              <w:t>Asi</w:t>
            </w:r>
            <w:r w:rsidRPr="001A2A53">
              <w:rPr>
                <w:rFonts w:ascii="Arial" w:eastAsia="Arial" w:hAnsi="Arial" w:cs="Arial"/>
                <w:b/>
                <w:color w:val="0000FF"/>
                <w:spacing w:val="-1"/>
              </w:rPr>
              <w:t>a</w:t>
            </w:r>
            <w:r w:rsidRPr="001A2A53">
              <w:rPr>
                <w:rFonts w:ascii="Arial" w:eastAsia="Arial" w:hAnsi="Arial" w:cs="Arial"/>
                <w:b/>
                <w:color w:val="0000FF"/>
              </w:rPr>
              <w:t>n</w:t>
            </w:r>
            <w:r w:rsidRPr="001A2A53">
              <w:rPr>
                <w:rFonts w:ascii="Arial" w:eastAsia="Arial" w:hAnsi="Arial" w:cs="Arial"/>
                <w:b/>
                <w:color w:val="0000FF"/>
                <w:spacing w:val="-5"/>
              </w:rPr>
              <w:t xml:space="preserve"> </w:t>
            </w:r>
            <w:r w:rsidRPr="001A2A53">
              <w:rPr>
                <w:rFonts w:ascii="Arial" w:eastAsia="Arial" w:hAnsi="Arial" w:cs="Arial"/>
                <w:b/>
                <w:color w:val="0000FF"/>
              </w:rPr>
              <w:t>Jo</w:t>
            </w:r>
            <w:r w:rsidRPr="001A2A53">
              <w:rPr>
                <w:rFonts w:ascii="Arial" w:eastAsia="Arial" w:hAnsi="Arial" w:cs="Arial"/>
                <w:b/>
                <w:color w:val="0000FF"/>
                <w:spacing w:val="3"/>
              </w:rPr>
              <w:t>u</w:t>
            </w:r>
            <w:r w:rsidRPr="001A2A53">
              <w:rPr>
                <w:rFonts w:ascii="Arial" w:eastAsia="Arial" w:hAnsi="Arial" w:cs="Arial"/>
                <w:b/>
                <w:color w:val="0000FF"/>
                <w:spacing w:val="-1"/>
              </w:rPr>
              <w:t>r</w:t>
            </w:r>
            <w:r w:rsidRPr="001A2A53">
              <w:rPr>
                <w:rFonts w:ascii="Arial" w:eastAsia="Arial" w:hAnsi="Arial" w:cs="Arial"/>
                <w:b/>
                <w:color w:val="0000FF"/>
              </w:rPr>
              <w:t>nal</w:t>
            </w:r>
            <w:r w:rsidRPr="001A2A53">
              <w:rPr>
                <w:rFonts w:ascii="Arial" w:eastAsia="Arial" w:hAnsi="Arial" w:cs="Arial"/>
                <w:b/>
                <w:color w:val="0000FF"/>
                <w:spacing w:val="-8"/>
              </w:rPr>
              <w:t xml:space="preserve"> </w:t>
            </w:r>
            <w:r w:rsidRPr="001A2A53">
              <w:rPr>
                <w:rFonts w:ascii="Arial" w:eastAsia="Arial" w:hAnsi="Arial" w:cs="Arial"/>
                <w:b/>
                <w:color w:val="0000FF"/>
              </w:rPr>
              <w:t>of</w:t>
            </w:r>
            <w:r w:rsidRPr="001A2A53">
              <w:rPr>
                <w:rFonts w:ascii="Arial" w:eastAsia="Arial" w:hAnsi="Arial" w:cs="Arial"/>
                <w:b/>
                <w:color w:val="0000FF"/>
                <w:spacing w:val="1"/>
              </w:rPr>
              <w:t xml:space="preserve"> </w:t>
            </w:r>
            <w:r w:rsidRPr="001A2A53">
              <w:rPr>
                <w:rFonts w:ascii="Arial" w:eastAsia="Arial" w:hAnsi="Arial" w:cs="Arial"/>
                <w:b/>
                <w:color w:val="0000FF"/>
                <w:spacing w:val="-1"/>
              </w:rPr>
              <w:t>E</w:t>
            </w:r>
            <w:r w:rsidRPr="001A2A53">
              <w:rPr>
                <w:rFonts w:ascii="Arial" w:eastAsia="Arial" w:hAnsi="Arial" w:cs="Arial"/>
                <w:b/>
                <w:color w:val="0000FF"/>
              </w:rPr>
              <w:t>co</w:t>
            </w:r>
            <w:r w:rsidRPr="001A2A53">
              <w:rPr>
                <w:rFonts w:ascii="Arial" w:eastAsia="Arial" w:hAnsi="Arial" w:cs="Arial"/>
                <w:b/>
                <w:color w:val="0000FF"/>
                <w:spacing w:val="1"/>
              </w:rPr>
              <w:t>n</w:t>
            </w:r>
            <w:r w:rsidRPr="001A2A53">
              <w:rPr>
                <w:rFonts w:ascii="Arial" w:eastAsia="Arial" w:hAnsi="Arial" w:cs="Arial"/>
                <w:b/>
                <w:color w:val="0000FF"/>
              </w:rPr>
              <w:t>o</w:t>
            </w:r>
            <w:r w:rsidRPr="001A2A53">
              <w:rPr>
                <w:rFonts w:ascii="Arial" w:eastAsia="Arial" w:hAnsi="Arial" w:cs="Arial"/>
                <w:b/>
                <w:color w:val="0000FF"/>
                <w:spacing w:val="3"/>
              </w:rPr>
              <w:t>m</w:t>
            </w:r>
            <w:r w:rsidRPr="001A2A53">
              <w:rPr>
                <w:rFonts w:ascii="Arial" w:eastAsia="Arial" w:hAnsi="Arial" w:cs="Arial"/>
                <w:b/>
                <w:color w:val="0000FF"/>
              </w:rPr>
              <w:t>ic</w:t>
            </w:r>
            <w:r w:rsidRPr="001A2A53">
              <w:rPr>
                <w:rFonts w:ascii="Arial" w:eastAsia="Arial" w:hAnsi="Arial" w:cs="Arial"/>
                <w:b/>
                <w:color w:val="0000FF"/>
                <w:spacing w:val="-1"/>
              </w:rPr>
              <w:t>s</w:t>
            </w:r>
            <w:r w:rsidRPr="001A2A53">
              <w:rPr>
                <w:rFonts w:ascii="Arial" w:eastAsia="Arial" w:hAnsi="Arial" w:cs="Arial"/>
                <w:b/>
                <w:color w:val="0000FF"/>
              </w:rPr>
              <w:t>,</w:t>
            </w:r>
            <w:r w:rsidRPr="001A2A53">
              <w:rPr>
                <w:rFonts w:ascii="Arial" w:eastAsia="Arial" w:hAnsi="Arial" w:cs="Arial"/>
                <w:b/>
                <w:color w:val="0000FF"/>
                <w:spacing w:val="-11"/>
              </w:rPr>
              <w:t xml:space="preserve"> </w:t>
            </w:r>
            <w:r w:rsidRPr="001A2A53">
              <w:rPr>
                <w:rFonts w:ascii="Arial" w:eastAsia="Arial" w:hAnsi="Arial" w:cs="Arial"/>
                <w:b/>
                <w:color w:val="0000FF"/>
              </w:rPr>
              <w:t>B</w:t>
            </w:r>
            <w:r w:rsidRPr="001A2A53">
              <w:rPr>
                <w:rFonts w:ascii="Arial" w:eastAsia="Arial" w:hAnsi="Arial" w:cs="Arial"/>
                <w:b/>
                <w:color w:val="0000FF"/>
                <w:spacing w:val="3"/>
              </w:rPr>
              <w:t>u</w:t>
            </w:r>
            <w:r w:rsidRPr="001A2A53">
              <w:rPr>
                <w:rFonts w:ascii="Arial" w:eastAsia="Arial" w:hAnsi="Arial" w:cs="Arial"/>
                <w:b/>
                <w:color w:val="0000FF"/>
              </w:rPr>
              <w:t>sine</w:t>
            </w:r>
            <w:r w:rsidRPr="001A2A53">
              <w:rPr>
                <w:rFonts w:ascii="Arial" w:eastAsia="Arial" w:hAnsi="Arial" w:cs="Arial"/>
                <w:b/>
                <w:color w:val="0000FF"/>
                <w:spacing w:val="2"/>
              </w:rPr>
              <w:t>s</w:t>
            </w:r>
            <w:r w:rsidRPr="001A2A53">
              <w:rPr>
                <w:rFonts w:ascii="Arial" w:eastAsia="Arial" w:hAnsi="Arial" w:cs="Arial"/>
                <w:b/>
                <w:color w:val="0000FF"/>
              </w:rPr>
              <w:t>s</w:t>
            </w:r>
            <w:r w:rsidRPr="001A2A53">
              <w:rPr>
                <w:rFonts w:ascii="Arial" w:eastAsia="Arial" w:hAnsi="Arial" w:cs="Arial"/>
                <w:b/>
                <w:color w:val="0000FF"/>
                <w:spacing w:val="-9"/>
              </w:rPr>
              <w:t xml:space="preserve"> </w:t>
            </w:r>
            <w:r w:rsidRPr="001A2A53">
              <w:rPr>
                <w:rFonts w:ascii="Arial" w:eastAsia="Arial" w:hAnsi="Arial" w:cs="Arial"/>
                <w:b/>
                <w:color w:val="0000FF"/>
                <w:spacing w:val="-1"/>
              </w:rPr>
              <w:t>a</w:t>
            </w:r>
            <w:r w:rsidRPr="001A2A53">
              <w:rPr>
                <w:rFonts w:ascii="Arial" w:eastAsia="Arial" w:hAnsi="Arial" w:cs="Arial"/>
                <w:b/>
                <w:color w:val="0000FF"/>
              </w:rPr>
              <w:t>nd</w:t>
            </w:r>
            <w:r w:rsidRPr="001A2A53">
              <w:rPr>
                <w:rFonts w:ascii="Arial" w:eastAsia="Arial" w:hAnsi="Arial" w:cs="Arial"/>
                <w:b/>
                <w:color w:val="0000FF"/>
                <w:spacing w:val="-4"/>
              </w:rPr>
              <w:t xml:space="preserve"> </w:t>
            </w:r>
            <w:r w:rsidRPr="001A2A53">
              <w:rPr>
                <w:rFonts w:ascii="Arial" w:eastAsia="Arial" w:hAnsi="Arial" w:cs="Arial"/>
                <w:b/>
                <w:color w:val="0000FF"/>
                <w:spacing w:val="2"/>
              </w:rPr>
              <w:t>A</w:t>
            </w:r>
            <w:r w:rsidRPr="001A2A53">
              <w:rPr>
                <w:rFonts w:ascii="Arial" w:eastAsia="Arial" w:hAnsi="Arial" w:cs="Arial"/>
                <w:b/>
                <w:color w:val="0000FF"/>
              </w:rPr>
              <w:t>c</w:t>
            </w:r>
            <w:r w:rsidRPr="001A2A53">
              <w:rPr>
                <w:rFonts w:ascii="Arial" w:eastAsia="Arial" w:hAnsi="Arial" w:cs="Arial"/>
                <w:b/>
                <w:color w:val="0000FF"/>
                <w:spacing w:val="-1"/>
              </w:rPr>
              <w:t>c</w:t>
            </w:r>
            <w:r w:rsidRPr="001A2A53">
              <w:rPr>
                <w:rFonts w:ascii="Arial" w:eastAsia="Arial" w:hAnsi="Arial" w:cs="Arial"/>
                <w:b/>
                <w:color w:val="0000FF"/>
              </w:rPr>
              <w:t>o</w:t>
            </w:r>
            <w:r w:rsidRPr="001A2A53">
              <w:rPr>
                <w:rFonts w:ascii="Arial" w:eastAsia="Arial" w:hAnsi="Arial" w:cs="Arial"/>
                <w:b/>
                <w:color w:val="0000FF"/>
                <w:spacing w:val="3"/>
              </w:rPr>
              <w:t>u</w:t>
            </w:r>
            <w:r w:rsidRPr="001A2A53">
              <w:rPr>
                <w:rFonts w:ascii="Arial" w:eastAsia="Arial" w:hAnsi="Arial" w:cs="Arial"/>
                <w:b/>
                <w:color w:val="0000FF"/>
              </w:rPr>
              <w:t>n</w:t>
            </w:r>
            <w:r w:rsidRPr="001A2A53">
              <w:rPr>
                <w:rFonts w:ascii="Arial" w:eastAsia="Arial" w:hAnsi="Arial" w:cs="Arial"/>
                <w:b/>
                <w:color w:val="0000FF"/>
                <w:spacing w:val="1"/>
              </w:rPr>
              <w:t>t</w:t>
            </w:r>
            <w:r w:rsidRPr="001A2A53">
              <w:rPr>
                <w:rFonts w:ascii="Arial" w:eastAsia="Arial" w:hAnsi="Arial" w:cs="Arial"/>
                <w:b/>
                <w:color w:val="0000FF"/>
              </w:rPr>
              <w:t>ing</w:t>
            </w:r>
          </w:p>
        </w:tc>
      </w:tr>
      <w:tr w:rsidR="007C226B" w:rsidRPr="001A2A53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8275A6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1A2A53">
              <w:rPr>
                <w:rFonts w:ascii="Arial" w:eastAsia="Arial" w:hAnsi="Arial" w:cs="Arial"/>
              </w:rPr>
              <w:t>M</w:t>
            </w:r>
            <w:r w:rsidRPr="001A2A53">
              <w:rPr>
                <w:rFonts w:ascii="Arial" w:eastAsia="Arial" w:hAnsi="Arial" w:cs="Arial"/>
                <w:spacing w:val="-1"/>
              </w:rPr>
              <w:t>a</w:t>
            </w:r>
            <w:r w:rsidRPr="001A2A53">
              <w:rPr>
                <w:rFonts w:ascii="Arial" w:eastAsia="Arial" w:hAnsi="Arial" w:cs="Arial"/>
              </w:rPr>
              <w:t>n</w:t>
            </w:r>
            <w:r w:rsidRPr="001A2A53">
              <w:rPr>
                <w:rFonts w:ascii="Arial" w:eastAsia="Arial" w:hAnsi="Arial" w:cs="Arial"/>
                <w:spacing w:val="-1"/>
              </w:rPr>
              <w:t>u</w:t>
            </w:r>
            <w:r w:rsidRPr="001A2A53">
              <w:rPr>
                <w:rFonts w:ascii="Arial" w:eastAsia="Arial" w:hAnsi="Arial" w:cs="Arial"/>
                <w:spacing w:val="1"/>
              </w:rPr>
              <w:t>scr</w:t>
            </w:r>
            <w:r w:rsidRPr="001A2A53">
              <w:rPr>
                <w:rFonts w:ascii="Arial" w:eastAsia="Arial" w:hAnsi="Arial" w:cs="Arial"/>
                <w:spacing w:val="-1"/>
              </w:rPr>
              <w:t>i</w:t>
            </w:r>
            <w:r w:rsidRPr="001A2A53">
              <w:rPr>
                <w:rFonts w:ascii="Arial" w:eastAsia="Arial" w:hAnsi="Arial" w:cs="Arial"/>
                <w:spacing w:val="2"/>
              </w:rPr>
              <w:t>p</w:t>
            </w:r>
            <w:r w:rsidRPr="001A2A53">
              <w:rPr>
                <w:rFonts w:ascii="Arial" w:eastAsia="Arial" w:hAnsi="Arial" w:cs="Arial"/>
              </w:rPr>
              <w:t>t</w:t>
            </w:r>
            <w:r w:rsidRPr="001A2A53">
              <w:rPr>
                <w:rFonts w:ascii="Arial" w:eastAsia="Arial" w:hAnsi="Arial" w:cs="Arial"/>
                <w:spacing w:val="-10"/>
              </w:rPr>
              <w:t xml:space="preserve"> </w:t>
            </w:r>
            <w:r w:rsidRPr="001A2A53">
              <w:rPr>
                <w:rFonts w:ascii="Arial" w:eastAsia="Arial" w:hAnsi="Arial" w:cs="Arial"/>
              </w:rPr>
              <w:t>N</w:t>
            </w:r>
            <w:r w:rsidRPr="001A2A53">
              <w:rPr>
                <w:rFonts w:ascii="Arial" w:eastAsia="Arial" w:hAnsi="Arial" w:cs="Arial"/>
                <w:spacing w:val="2"/>
              </w:rPr>
              <w:t>u</w:t>
            </w:r>
            <w:r w:rsidRPr="001A2A53">
              <w:rPr>
                <w:rFonts w:ascii="Arial" w:eastAsia="Arial" w:hAnsi="Arial" w:cs="Arial"/>
              </w:rPr>
              <w:t>m</w:t>
            </w:r>
            <w:r w:rsidRPr="001A2A53">
              <w:rPr>
                <w:rFonts w:ascii="Arial" w:eastAsia="Arial" w:hAnsi="Arial" w:cs="Arial"/>
                <w:spacing w:val="-1"/>
              </w:rPr>
              <w:t>b</w:t>
            </w:r>
            <w:r w:rsidRPr="001A2A53">
              <w:rPr>
                <w:rFonts w:ascii="Arial" w:eastAsia="Arial" w:hAnsi="Arial" w:cs="Arial"/>
              </w:rPr>
              <w:t>er: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8275A6">
            <w:pPr>
              <w:spacing w:before="30"/>
              <w:ind w:left="102"/>
              <w:rPr>
                <w:rFonts w:ascii="Arial" w:eastAsia="Arial" w:hAnsi="Arial" w:cs="Arial"/>
              </w:rPr>
            </w:pPr>
            <w:r w:rsidRPr="001A2A53">
              <w:rPr>
                <w:rFonts w:ascii="Arial" w:eastAsia="Arial" w:hAnsi="Arial" w:cs="Arial"/>
                <w:b/>
              </w:rPr>
              <w:t>M</w:t>
            </w:r>
            <w:r w:rsidRPr="001A2A53">
              <w:rPr>
                <w:rFonts w:ascii="Arial" w:eastAsia="Arial" w:hAnsi="Arial" w:cs="Arial"/>
                <w:b/>
                <w:spacing w:val="-1"/>
              </w:rPr>
              <w:t>s</w:t>
            </w:r>
            <w:r w:rsidRPr="001A2A53">
              <w:rPr>
                <w:rFonts w:ascii="Arial" w:eastAsia="Arial" w:hAnsi="Arial" w:cs="Arial"/>
                <w:b/>
              </w:rPr>
              <w:t>_</w:t>
            </w:r>
            <w:r w:rsidRPr="001A2A53">
              <w:rPr>
                <w:rFonts w:ascii="Arial" w:eastAsia="Arial" w:hAnsi="Arial" w:cs="Arial"/>
                <w:b/>
                <w:spacing w:val="2"/>
              </w:rPr>
              <w:t>A</w:t>
            </w:r>
            <w:r w:rsidRPr="001A2A53">
              <w:rPr>
                <w:rFonts w:ascii="Arial" w:eastAsia="Arial" w:hAnsi="Arial" w:cs="Arial"/>
                <w:b/>
              </w:rPr>
              <w:t>J</w:t>
            </w:r>
            <w:r w:rsidRPr="001A2A53">
              <w:rPr>
                <w:rFonts w:ascii="Arial" w:eastAsia="Arial" w:hAnsi="Arial" w:cs="Arial"/>
                <w:b/>
                <w:spacing w:val="-1"/>
              </w:rPr>
              <w:t>E</w:t>
            </w:r>
            <w:r w:rsidRPr="001A2A53">
              <w:rPr>
                <w:rFonts w:ascii="Arial" w:eastAsia="Arial" w:hAnsi="Arial" w:cs="Arial"/>
                <w:b/>
                <w:spacing w:val="2"/>
              </w:rPr>
              <w:t>B</w:t>
            </w:r>
            <w:r w:rsidRPr="001A2A53">
              <w:rPr>
                <w:rFonts w:ascii="Arial" w:eastAsia="Arial" w:hAnsi="Arial" w:cs="Arial"/>
                <w:b/>
              </w:rPr>
              <w:t>A_</w:t>
            </w:r>
            <w:r w:rsidRPr="001A2A53">
              <w:rPr>
                <w:rFonts w:ascii="Arial" w:eastAsia="Arial" w:hAnsi="Arial" w:cs="Arial"/>
                <w:b/>
                <w:spacing w:val="2"/>
              </w:rPr>
              <w:t>1</w:t>
            </w:r>
            <w:r w:rsidRPr="001A2A53">
              <w:rPr>
                <w:rFonts w:ascii="Arial" w:eastAsia="Arial" w:hAnsi="Arial" w:cs="Arial"/>
                <w:b/>
              </w:rPr>
              <w:t>2</w:t>
            </w:r>
            <w:r w:rsidRPr="001A2A53">
              <w:rPr>
                <w:rFonts w:ascii="Arial" w:eastAsia="Arial" w:hAnsi="Arial" w:cs="Arial"/>
                <w:b/>
                <w:spacing w:val="-1"/>
              </w:rPr>
              <w:t>0</w:t>
            </w:r>
            <w:r w:rsidRPr="001A2A53">
              <w:rPr>
                <w:rFonts w:ascii="Arial" w:eastAsia="Arial" w:hAnsi="Arial" w:cs="Arial"/>
                <w:b/>
                <w:spacing w:val="2"/>
              </w:rPr>
              <w:t>7</w:t>
            </w:r>
            <w:r w:rsidRPr="001A2A53">
              <w:rPr>
                <w:rFonts w:ascii="Arial" w:eastAsia="Arial" w:hAnsi="Arial" w:cs="Arial"/>
                <w:b/>
              </w:rPr>
              <w:t>44</w:t>
            </w:r>
          </w:p>
        </w:tc>
      </w:tr>
      <w:tr w:rsidR="007C226B" w:rsidRPr="001A2A53">
        <w:trPr>
          <w:trHeight w:hRule="exact"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8275A6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1A2A53">
              <w:rPr>
                <w:rFonts w:ascii="Arial" w:eastAsia="Arial" w:hAnsi="Arial" w:cs="Arial"/>
              </w:rPr>
              <w:t>T</w:t>
            </w:r>
            <w:r w:rsidRPr="001A2A53">
              <w:rPr>
                <w:rFonts w:ascii="Arial" w:eastAsia="Arial" w:hAnsi="Arial" w:cs="Arial"/>
                <w:spacing w:val="-1"/>
              </w:rPr>
              <w:t>i</w:t>
            </w:r>
            <w:r w:rsidRPr="001A2A53">
              <w:rPr>
                <w:rFonts w:ascii="Arial" w:eastAsia="Arial" w:hAnsi="Arial" w:cs="Arial"/>
              </w:rPr>
              <w:t>t</w:t>
            </w:r>
            <w:r w:rsidRPr="001A2A53">
              <w:rPr>
                <w:rFonts w:ascii="Arial" w:eastAsia="Arial" w:hAnsi="Arial" w:cs="Arial"/>
                <w:spacing w:val="-1"/>
              </w:rPr>
              <w:t>l</w:t>
            </w:r>
            <w:r w:rsidRPr="001A2A53">
              <w:rPr>
                <w:rFonts w:ascii="Arial" w:eastAsia="Arial" w:hAnsi="Arial" w:cs="Arial"/>
              </w:rPr>
              <w:t>e</w:t>
            </w:r>
            <w:r w:rsidRPr="001A2A53">
              <w:rPr>
                <w:rFonts w:ascii="Arial" w:eastAsia="Arial" w:hAnsi="Arial" w:cs="Arial"/>
                <w:spacing w:val="-2"/>
              </w:rPr>
              <w:t xml:space="preserve"> </w:t>
            </w:r>
            <w:r w:rsidRPr="001A2A53">
              <w:rPr>
                <w:rFonts w:ascii="Arial" w:eastAsia="Arial" w:hAnsi="Arial" w:cs="Arial"/>
              </w:rPr>
              <w:t>of</w:t>
            </w:r>
            <w:r w:rsidRPr="001A2A53">
              <w:rPr>
                <w:rFonts w:ascii="Arial" w:eastAsia="Arial" w:hAnsi="Arial" w:cs="Arial"/>
                <w:spacing w:val="-3"/>
              </w:rPr>
              <w:t xml:space="preserve"> </w:t>
            </w:r>
            <w:r w:rsidRPr="001A2A53">
              <w:rPr>
                <w:rFonts w:ascii="Arial" w:eastAsia="Arial" w:hAnsi="Arial" w:cs="Arial"/>
                <w:spacing w:val="2"/>
              </w:rPr>
              <w:t>t</w:t>
            </w:r>
            <w:r w:rsidRPr="001A2A53">
              <w:rPr>
                <w:rFonts w:ascii="Arial" w:eastAsia="Arial" w:hAnsi="Arial" w:cs="Arial"/>
              </w:rPr>
              <w:t>he</w:t>
            </w:r>
            <w:r w:rsidRPr="001A2A53">
              <w:rPr>
                <w:rFonts w:ascii="Arial" w:eastAsia="Arial" w:hAnsi="Arial" w:cs="Arial"/>
                <w:spacing w:val="-2"/>
              </w:rPr>
              <w:t xml:space="preserve"> </w:t>
            </w:r>
            <w:r w:rsidRPr="001A2A53">
              <w:rPr>
                <w:rFonts w:ascii="Arial" w:eastAsia="Arial" w:hAnsi="Arial" w:cs="Arial"/>
              </w:rPr>
              <w:t>M</w:t>
            </w:r>
            <w:r w:rsidRPr="001A2A53">
              <w:rPr>
                <w:rFonts w:ascii="Arial" w:eastAsia="Arial" w:hAnsi="Arial" w:cs="Arial"/>
                <w:spacing w:val="-1"/>
              </w:rPr>
              <w:t>a</w:t>
            </w:r>
            <w:r w:rsidRPr="001A2A53">
              <w:rPr>
                <w:rFonts w:ascii="Arial" w:eastAsia="Arial" w:hAnsi="Arial" w:cs="Arial"/>
                <w:spacing w:val="2"/>
              </w:rPr>
              <w:t>n</w:t>
            </w:r>
            <w:r w:rsidRPr="001A2A53">
              <w:rPr>
                <w:rFonts w:ascii="Arial" w:eastAsia="Arial" w:hAnsi="Arial" w:cs="Arial"/>
              </w:rPr>
              <w:t>u</w:t>
            </w:r>
            <w:r w:rsidRPr="001A2A53">
              <w:rPr>
                <w:rFonts w:ascii="Arial" w:eastAsia="Arial" w:hAnsi="Arial" w:cs="Arial"/>
                <w:spacing w:val="1"/>
              </w:rPr>
              <w:t>scr</w:t>
            </w:r>
            <w:r w:rsidRPr="001A2A53">
              <w:rPr>
                <w:rFonts w:ascii="Arial" w:eastAsia="Arial" w:hAnsi="Arial" w:cs="Arial"/>
                <w:spacing w:val="-1"/>
              </w:rPr>
              <w:t>i</w:t>
            </w:r>
            <w:r w:rsidRPr="001A2A53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8275A6">
            <w:pPr>
              <w:spacing w:before="94"/>
              <w:ind w:left="102" w:right="737"/>
              <w:rPr>
                <w:rFonts w:ascii="Arial" w:eastAsia="Arial" w:hAnsi="Arial" w:cs="Arial"/>
              </w:rPr>
            </w:pPr>
            <w:r w:rsidRPr="001A2A53">
              <w:rPr>
                <w:rFonts w:ascii="Arial" w:eastAsia="Arial" w:hAnsi="Arial" w:cs="Arial"/>
                <w:b/>
                <w:spacing w:val="-1"/>
              </w:rPr>
              <w:t>E</w:t>
            </w:r>
            <w:r w:rsidRPr="001A2A53">
              <w:rPr>
                <w:rFonts w:ascii="Arial" w:eastAsia="Arial" w:hAnsi="Arial" w:cs="Arial"/>
                <w:b/>
              </w:rPr>
              <w:t>FF</w:t>
            </w:r>
            <w:r w:rsidRPr="001A2A53">
              <w:rPr>
                <w:rFonts w:ascii="Arial" w:eastAsia="Arial" w:hAnsi="Arial" w:cs="Arial"/>
                <w:b/>
                <w:spacing w:val="-1"/>
              </w:rPr>
              <w:t>E</w:t>
            </w:r>
            <w:r w:rsidRPr="001A2A53">
              <w:rPr>
                <w:rFonts w:ascii="Arial" w:eastAsia="Arial" w:hAnsi="Arial" w:cs="Arial"/>
                <w:b/>
              </w:rPr>
              <w:t>CT</w:t>
            </w:r>
            <w:r w:rsidRPr="001A2A53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1A2A53">
              <w:rPr>
                <w:rFonts w:ascii="Arial" w:eastAsia="Arial" w:hAnsi="Arial" w:cs="Arial"/>
                <w:b/>
                <w:spacing w:val="1"/>
              </w:rPr>
              <w:t>O</w:t>
            </w:r>
            <w:r w:rsidRPr="001A2A53">
              <w:rPr>
                <w:rFonts w:ascii="Arial" w:eastAsia="Arial" w:hAnsi="Arial" w:cs="Arial"/>
                <w:b/>
              </w:rPr>
              <w:t>F</w:t>
            </w:r>
            <w:r w:rsidRPr="001A2A53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eastAsia="Arial" w:hAnsi="Arial" w:cs="Arial"/>
                <w:b/>
              </w:rPr>
              <w:t>F</w:t>
            </w:r>
            <w:r w:rsidRPr="001A2A53">
              <w:rPr>
                <w:rFonts w:ascii="Arial" w:eastAsia="Arial" w:hAnsi="Arial" w:cs="Arial"/>
                <w:b/>
                <w:spacing w:val="1"/>
              </w:rPr>
              <w:t>O</w:t>
            </w:r>
            <w:r w:rsidRPr="001A2A53">
              <w:rPr>
                <w:rFonts w:ascii="Arial" w:eastAsia="Arial" w:hAnsi="Arial" w:cs="Arial"/>
                <w:b/>
                <w:spacing w:val="2"/>
              </w:rPr>
              <w:t>R</w:t>
            </w:r>
            <w:r w:rsidRPr="001A2A53">
              <w:rPr>
                <w:rFonts w:ascii="Arial" w:eastAsia="Arial" w:hAnsi="Arial" w:cs="Arial"/>
                <w:b/>
                <w:spacing w:val="-1"/>
              </w:rPr>
              <w:t>E</w:t>
            </w:r>
            <w:r w:rsidRPr="001A2A53">
              <w:rPr>
                <w:rFonts w:ascii="Arial" w:eastAsia="Arial" w:hAnsi="Arial" w:cs="Arial"/>
                <w:b/>
              </w:rPr>
              <w:t>N</w:t>
            </w:r>
            <w:r w:rsidRPr="001A2A53">
              <w:rPr>
                <w:rFonts w:ascii="Arial" w:eastAsia="Arial" w:hAnsi="Arial" w:cs="Arial"/>
                <w:b/>
                <w:spacing w:val="2"/>
              </w:rPr>
              <w:t>S</w:t>
            </w:r>
            <w:r w:rsidRPr="001A2A53">
              <w:rPr>
                <w:rFonts w:ascii="Arial" w:eastAsia="Arial" w:hAnsi="Arial" w:cs="Arial"/>
                <w:b/>
              </w:rPr>
              <w:t>IC</w:t>
            </w:r>
            <w:r w:rsidRPr="001A2A53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1A2A53">
              <w:rPr>
                <w:rFonts w:ascii="Arial" w:eastAsia="Arial" w:hAnsi="Arial" w:cs="Arial"/>
                <w:b/>
                <w:spacing w:val="2"/>
              </w:rPr>
              <w:t>A</w:t>
            </w:r>
            <w:r w:rsidRPr="001A2A53">
              <w:rPr>
                <w:rFonts w:ascii="Arial" w:eastAsia="Arial" w:hAnsi="Arial" w:cs="Arial"/>
                <w:b/>
              </w:rPr>
              <w:t>CC</w:t>
            </w:r>
            <w:r w:rsidRPr="001A2A53">
              <w:rPr>
                <w:rFonts w:ascii="Arial" w:eastAsia="Arial" w:hAnsi="Arial" w:cs="Arial"/>
                <w:b/>
                <w:spacing w:val="1"/>
              </w:rPr>
              <w:t>O</w:t>
            </w:r>
            <w:r w:rsidRPr="001A2A53">
              <w:rPr>
                <w:rFonts w:ascii="Arial" w:eastAsia="Arial" w:hAnsi="Arial" w:cs="Arial"/>
                <w:b/>
              </w:rPr>
              <w:t>UN</w:t>
            </w:r>
            <w:r w:rsidRPr="001A2A53">
              <w:rPr>
                <w:rFonts w:ascii="Arial" w:eastAsia="Arial" w:hAnsi="Arial" w:cs="Arial"/>
                <w:b/>
                <w:spacing w:val="1"/>
              </w:rPr>
              <w:t>T</w:t>
            </w:r>
            <w:r w:rsidRPr="001A2A53">
              <w:rPr>
                <w:rFonts w:ascii="Arial" w:eastAsia="Arial" w:hAnsi="Arial" w:cs="Arial"/>
                <w:b/>
              </w:rPr>
              <w:t>ING</w:t>
            </w:r>
            <w:r w:rsidRPr="001A2A53"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 w:rsidRPr="001A2A53">
              <w:rPr>
                <w:rFonts w:ascii="Arial" w:eastAsia="Arial" w:hAnsi="Arial" w:cs="Arial"/>
                <w:b/>
                <w:spacing w:val="1"/>
              </w:rPr>
              <w:t>S</w:t>
            </w:r>
            <w:r w:rsidRPr="001A2A53">
              <w:rPr>
                <w:rFonts w:ascii="Arial" w:eastAsia="Arial" w:hAnsi="Arial" w:cs="Arial"/>
                <w:b/>
              </w:rPr>
              <w:t>KILLS</w:t>
            </w:r>
            <w:r w:rsidRPr="001A2A53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1A2A53">
              <w:rPr>
                <w:rFonts w:ascii="Arial" w:eastAsia="Arial" w:hAnsi="Arial" w:cs="Arial"/>
                <w:b/>
                <w:spacing w:val="1"/>
              </w:rPr>
              <w:t>O</w:t>
            </w:r>
            <w:r w:rsidRPr="001A2A53">
              <w:rPr>
                <w:rFonts w:ascii="Arial" w:eastAsia="Arial" w:hAnsi="Arial" w:cs="Arial"/>
                <w:b/>
              </w:rPr>
              <w:t>N</w:t>
            </w:r>
            <w:r w:rsidRPr="001A2A53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eastAsia="Arial" w:hAnsi="Arial" w:cs="Arial"/>
                <w:b/>
              </w:rPr>
              <w:t>FRAUD</w:t>
            </w:r>
            <w:r w:rsidRPr="001A2A53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eastAsia="Arial" w:hAnsi="Arial" w:cs="Arial"/>
                <w:b/>
              </w:rPr>
              <w:t>M</w:t>
            </w:r>
            <w:r w:rsidRPr="001A2A53">
              <w:rPr>
                <w:rFonts w:ascii="Arial" w:eastAsia="Arial" w:hAnsi="Arial" w:cs="Arial"/>
                <w:b/>
                <w:spacing w:val="2"/>
              </w:rPr>
              <w:t>A</w:t>
            </w:r>
            <w:r w:rsidRPr="001A2A53">
              <w:rPr>
                <w:rFonts w:ascii="Arial" w:eastAsia="Arial" w:hAnsi="Arial" w:cs="Arial"/>
                <w:b/>
              </w:rPr>
              <w:t>NA</w:t>
            </w:r>
            <w:r w:rsidRPr="001A2A53">
              <w:rPr>
                <w:rFonts w:ascii="Arial" w:eastAsia="Arial" w:hAnsi="Arial" w:cs="Arial"/>
                <w:b/>
                <w:spacing w:val="1"/>
              </w:rPr>
              <w:t>GE</w:t>
            </w:r>
            <w:r w:rsidRPr="001A2A53">
              <w:rPr>
                <w:rFonts w:ascii="Arial" w:eastAsia="Arial" w:hAnsi="Arial" w:cs="Arial"/>
                <w:b/>
              </w:rPr>
              <w:t>M</w:t>
            </w:r>
            <w:r w:rsidRPr="001A2A53">
              <w:rPr>
                <w:rFonts w:ascii="Arial" w:eastAsia="Arial" w:hAnsi="Arial" w:cs="Arial"/>
                <w:b/>
                <w:spacing w:val="-1"/>
              </w:rPr>
              <w:t>E</w:t>
            </w:r>
            <w:r w:rsidRPr="001A2A53">
              <w:rPr>
                <w:rFonts w:ascii="Arial" w:eastAsia="Arial" w:hAnsi="Arial" w:cs="Arial"/>
                <w:b/>
              </w:rPr>
              <w:t>NT</w:t>
            </w:r>
            <w:r w:rsidRPr="001A2A53">
              <w:rPr>
                <w:rFonts w:ascii="Arial" w:eastAsia="Arial" w:hAnsi="Arial" w:cs="Arial"/>
                <w:b/>
                <w:spacing w:val="-14"/>
              </w:rPr>
              <w:t xml:space="preserve"> </w:t>
            </w:r>
            <w:r w:rsidRPr="001A2A53">
              <w:rPr>
                <w:rFonts w:ascii="Arial" w:eastAsia="Arial" w:hAnsi="Arial" w:cs="Arial"/>
                <w:b/>
                <w:spacing w:val="3"/>
              </w:rPr>
              <w:t>O</w:t>
            </w:r>
            <w:r w:rsidRPr="001A2A53">
              <w:rPr>
                <w:rFonts w:ascii="Arial" w:eastAsia="Arial" w:hAnsi="Arial" w:cs="Arial"/>
                <w:b/>
              </w:rPr>
              <w:t>F</w:t>
            </w:r>
            <w:r w:rsidRPr="001A2A53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eastAsia="Arial" w:hAnsi="Arial" w:cs="Arial"/>
                <w:b/>
                <w:spacing w:val="-1"/>
              </w:rPr>
              <w:t>SE</w:t>
            </w:r>
            <w:r w:rsidRPr="001A2A53">
              <w:rPr>
                <w:rFonts w:ascii="Arial" w:eastAsia="Arial" w:hAnsi="Arial" w:cs="Arial"/>
                <w:b/>
                <w:spacing w:val="3"/>
              </w:rPr>
              <w:t>L</w:t>
            </w:r>
            <w:r w:rsidRPr="001A2A53">
              <w:rPr>
                <w:rFonts w:ascii="Arial" w:eastAsia="Arial" w:hAnsi="Arial" w:cs="Arial"/>
                <w:b/>
                <w:spacing w:val="-1"/>
              </w:rPr>
              <w:t>E</w:t>
            </w:r>
            <w:r w:rsidRPr="001A2A53">
              <w:rPr>
                <w:rFonts w:ascii="Arial" w:eastAsia="Arial" w:hAnsi="Arial" w:cs="Arial"/>
                <w:b/>
              </w:rPr>
              <w:t>C</w:t>
            </w:r>
            <w:r w:rsidRPr="001A2A53">
              <w:rPr>
                <w:rFonts w:ascii="Arial" w:eastAsia="Arial" w:hAnsi="Arial" w:cs="Arial"/>
                <w:b/>
                <w:spacing w:val="1"/>
              </w:rPr>
              <w:t>TE</w:t>
            </w:r>
            <w:r w:rsidRPr="001A2A53">
              <w:rPr>
                <w:rFonts w:ascii="Arial" w:eastAsia="Arial" w:hAnsi="Arial" w:cs="Arial"/>
                <w:b/>
              </w:rPr>
              <w:t>D</w:t>
            </w:r>
            <w:r w:rsidRPr="001A2A53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1A2A53">
              <w:rPr>
                <w:rFonts w:ascii="Arial" w:eastAsia="Arial" w:hAnsi="Arial" w:cs="Arial"/>
                <w:b/>
              </w:rPr>
              <w:t>F</w:t>
            </w:r>
            <w:r w:rsidRPr="001A2A53">
              <w:rPr>
                <w:rFonts w:ascii="Arial" w:eastAsia="Arial" w:hAnsi="Arial" w:cs="Arial"/>
                <w:b/>
                <w:spacing w:val="-1"/>
              </w:rPr>
              <w:t>E</w:t>
            </w:r>
            <w:r w:rsidRPr="001A2A53">
              <w:rPr>
                <w:rFonts w:ascii="Arial" w:eastAsia="Arial" w:hAnsi="Arial" w:cs="Arial"/>
                <w:b/>
                <w:spacing w:val="2"/>
              </w:rPr>
              <w:t>D</w:t>
            </w:r>
            <w:r w:rsidRPr="001A2A53">
              <w:rPr>
                <w:rFonts w:ascii="Arial" w:eastAsia="Arial" w:hAnsi="Arial" w:cs="Arial"/>
                <w:b/>
                <w:spacing w:val="-1"/>
              </w:rPr>
              <w:t>E</w:t>
            </w:r>
            <w:r w:rsidRPr="001A2A53">
              <w:rPr>
                <w:rFonts w:ascii="Arial" w:eastAsia="Arial" w:hAnsi="Arial" w:cs="Arial"/>
                <w:b/>
              </w:rPr>
              <w:t>RAL</w:t>
            </w:r>
            <w:r w:rsidRPr="001A2A53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eastAsia="Arial" w:hAnsi="Arial" w:cs="Arial"/>
                <w:b/>
              </w:rPr>
              <w:t>MIN</w:t>
            </w:r>
            <w:r w:rsidRPr="001A2A53">
              <w:rPr>
                <w:rFonts w:ascii="Arial" w:eastAsia="Arial" w:hAnsi="Arial" w:cs="Arial"/>
                <w:b/>
                <w:spacing w:val="2"/>
              </w:rPr>
              <w:t>I</w:t>
            </w:r>
            <w:r w:rsidRPr="001A2A53">
              <w:rPr>
                <w:rFonts w:ascii="Arial" w:eastAsia="Arial" w:hAnsi="Arial" w:cs="Arial"/>
                <w:b/>
                <w:spacing w:val="-1"/>
              </w:rPr>
              <w:t>S</w:t>
            </w:r>
            <w:r w:rsidRPr="001A2A53">
              <w:rPr>
                <w:rFonts w:ascii="Arial" w:eastAsia="Arial" w:hAnsi="Arial" w:cs="Arial"/>
                <w:b/>
              </w:rPr>
              <w:t>TRI</w:t>
            </w:r>
            <w:r w:rsidRPr="001A2A53">
              <w:rPr>
                <w:rFonts w:ascii="Arial" w:eastAsia="Arial" w:hAnsi="Arial" w:cs="Arial"/>
                <w:b/>
                <w:spacing w:val="1"/>
              </w:rPr>
              <w:t>E</w:t>
            </w:r>
            <w:r w:rsidRPr="001A2A53">
              <w:rPr>
                <w:rFonts w:ascii="Arial" w:eastAsia="Arial" w:hAnsi="Arial" w:cs="Arial"/>
                <w:b/>
                <w:spacing w:val="-1"/>
              </w:rPr>
              <w:t>S</w:t>
            </w:r>
            <w:r w:rsidRPr="001A2A53">
              <w:rPr>
                <w:rFonts w:ascii="Arial" w:eastAsia="Arial" w:hAnsi="Arial" w:cs="Arial"/>
                <w:b/>
              </w:rPr>
              <w:t>,</w:t>
            </w:r>
            <w:r w:rsidRPr="001A2A53"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 w:rsidRPr="001A2A53">
              <w:rPr>
                <w:rFonts w:ascii="Arial" w:eastAsia="Arial" w:hAnsi="Arial" w:cs="Arial"/>
                <w:b/>
                <w:spacing w:val="2"/>
              </w:rPr>
              <w:t>D</w:t>
            </w:r>
            <w:r w:rsidRPr="001A2A53">
              <w:rPr>
                <w:rFonts w:ascii="Arial" w:eastAsia="Arial" w:hAnsi="Arial" w:cs="Arial"/>
                <w:b/>
                <w:spacing w:val="1"/>
              </w:rPr>
              <w:t>E</w:t>
            </w:r>
            <w:r w:rsidRPr="001A2A53">
              <w:rPr>
                <w:rFonts w:ascii="Arial" w:eastAsia="Arial" w:hAnsi="Arial" w:cs="Arial"/>
                <w:b/>
                <w:spacing w:val="-1"/>
              </w:rPr>
              <w:t>P</w:t>
            </w:r>
            <w:r w:rsidRPr="001A2A53">
              <w:rPr>
                <w:rFonts w:ascii="Arial" w:eastAsia="Arial" w:hAnsi="Arial" w:cs="Arial"/>
                <w:b/>
              </w:rPr>
              <w:t>AR</w:t>
            </w:r>
            <w:r w:rsidRPr="001A2A53">
              <w:rPr>
                <w:rFonts w:ascii="Arial" w:eastAsia="Arial" w:hAnsi="Arial" w:cs="Arial"/>
                <w:b/>
                <w:spacing w:val="1"/>
              </w:rPr>
              <w:t>T</w:t>
            </w:r>
            <w:r w:rsidRPr="001A2A53">
              <w:rPr>
                <w:rFonts w:ascii="Arial" w:eastAsia="Arial" w:hAnsi="Arial" w:cs="Arial"/>
                <w:b/>
                <w:spacing w:val="2"/>
              </w:rPr>
              <w:t>M</w:t>
            </w:r>
            <w:r w:rsidRPr="001A2A53">
              <w:rPr>
                <w:rFonts w:ascii="Arial" w:eastAsia="Arial" w:hAnsi="Arial" w:cs="Arial"/>
                <w:b/>
                <w:spacing w:val="1"/>
              </w:rPr>
              <w:t>E</w:t>
            </w:r>
            <w:r w:rsidRPr="001A2A53">
              <w:rPr>
                <w:rFonts w:ascii="Arial" w:eastAsia="Arial" w:hAnsi="Arial" w:cs="Arial"/>
                <w:b/>
              </w:rPr>
              <w:t>N</w:t>
            </w:r>
            <w:r w:rsidRPr="001A2A53">
              <w:rPr>
                <w:rFonts w:ascii="Arial" w:eastAsia="Arial" w:hAnsi="Arial" w:cs="Arial"/>
                <w:b/>
                <w:spacing w:val="1"/>
              </w:rPr>
              <w:t>T</w:t>
            </w:r>
            <w:r w:rsidRPr="001A2A53">
              <w:rPr>
                <w:rFonts w:ascii="Arial" w:eastAsia="Arial" w:hAnsi="Arial" w:cs="Arial"/>
                <w:b/>
              </w:rPr>
              <w:t>S</w:t>
            </w:r>
            <w:r w:rsidRPr="001A2A53">
              <w:rPr>
                <w:rFonts w:ascii="Arial" w:eastAsia="Arial" w:hAnsi="Arial" w:cs="Arial"/>
                <w:b/>
                <w:spacing w:val="-16"/>
              </w:rPr>
              <w:t xml:space="preserve"> </w:t>
            </w:r>
            <w:r w:rsidRPr="001A2A53">
              <w:rPr>
                <w:rFonts w:ascii="Arial" w:eastAsia="Arial" w:hAnsi="Arial" w:cs="Arial"/>
                <w:b/>
              </w:rPr>
              <w:t>AND</w:t>
            </w:r>
            <w:r w:rsidRPr="001A2A53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eastAsia="Arial" w:hAnsi="Arial" w:cs="Arial"/>
                <w:b/>
              </w:rPr>
              <w:t>A</w:t>
            </w:r>
            <w:r w:rsidRPr="001A2A53">
              <w:rPr>
                <w:rFonts w:ascii="Arial" w:eastAsia="Arial" w:hAnsi="Arial" w:cs="Arial"/>
                <w:b/>
                <w:spacing w:val="1"/>
              </w:rPr>
              <w:t>G</w:t>
            </w:r>
            <w:r w:rsidRPr="001A2A53">
              <w:rPr>
                <w:rFonts w:ascii="Arial" w:eastAsia="Arial" w:hAnsi="Arial" w:cs="Arial"/>
                <w:b/>
                <w:spacing w:val="-1"/>
              </w:rPr>
              <w:t>E</w:t>
            </w:r>
            <w:r w:rsidRPr="001A2A53">
              <w:rPr>
                <w:rFonts w:ascii="Arial" w:eastAsia="Arial" w:hAnsi="Arial" w:cs="Arial"/>
                <w:b/>
                <w:spacing w:val="2"/>
              </w:rPr>
              <w:t>N</w:t>
            </w:r>
            <w:r w:rsidRPr="001A2A53">
              <w:rPr>
                <w:rFonts w:ascii="Arial" w:eastAsia="Arial" w:hAnsi="Arial" w:cs="Arial"/>
                <w:b/>
              </w:rPr>
              <w:t>CI</w:t>
            </w:r>
            <w:r w:rsidRPr="001A2A53">
              <w:rPr>
                <w:rFonts w:ascii="Arial" w:eastAsia="Arial" w:hAnsi="Arial" w:cs="Arial"/>
                <w:b/>
                <w:spacing w:val="1"/>
              </w:rPr>
              <w:t>E</w:t>
            </w:r>
            <w:r w:rsidRPr="001A2A53">
              <w:rPr>
                <w:rFonts w:ascii="Arial" w:eastAsia="Arial" w:hAnsi="Arial" w:cs="Arial"/>
                <w:b/>
              </w:rPr>
              <w:t>S</w:t>
            </w:r>
            <w:r w:rsidRPr="001A2A53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1A2A53">
              <w:rPr>
                <w:rFonts w:ascii="Arial" w:eastAsia="Arial" w:hAnsi="Arial" w:cs="Arial"/>
                <w:b/>
              </w:rPr>
              <w:t>(M</w:t>
            </w:r>
            <w:r w:rsidRPr="001A2A53">
              <w:rPr>
                <w:rFonts w:ascii="Arial" w:eastAsia="Arial" w:hAnsi="Arial" w:cs="Arial"/>
                <w:b/>
                <w:spacing w:val="2"/>
              </w:rPr>
              <w:t>D</w:t>
            </w:r>
            <w:r w:rsidRPr="001A2A53">
              <w:rPr>
                <w:rFonts w:ascii="Arial" w:eastAsia="Arial" w:hAnsi="Arial" w:cs="Arial"/>
                <w:b/>
              </w:rPr>
              <w:t>As)</w:t>
            </w:r>
            <w:r w:rsidRPr="001A2A53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1A2A53">
              <w:rPr>
                <w:rFonts w:ascii="Arial" w:eastAsia="Arial" w:hAnsi="Arial" w:cs="Arial"/>
                <w:b/>
              </w:rPr>
              <w:t>IN NI</w:t>
            </w:r>
            <w:r w:rsidRPr="001A2A53">
              <w:rPr>
                <w:rFonts w:ascii="Arial" w:eastAsia="Arial" w:hAnsi="Arial" w:cs="Arial"/>
                <w:b/>
                <w:spacing w:val="1"/>
              </w:rPr>
              <w:t>G</w:t>
            </w:r>
            <w:r w:rsidRPr="001A2A53">
              <w:rPr>
                <w:rFonts w:ascii="Arial" w:eastAsia="Arial" w:hAnsi="Arial" w:cs="Arial"/>
                <w:b/>
                <w:spacing w:val="-1"/>
              </w:rPr>
              <w:t>E</w:t>
            </w:r>
            <w:r w:rsidRPr="001A2A53">
              <w:rPr>
                <w:rFonts w:ascii="Arial" w:eastAsia="Arial" w:hAnsi="Arial" w:cs="Arial"/>
                <w:b/>
              </w:rPr>
              <w:t>RIA</w:t>
            </w:r>
          </w:p>
        </w:tc>
      </w:tr>
      <w:tr w:rsidR="007C226B" w:rsidRPr="001A2A53">
        <w:trPr>
          <w:trHeight w:hRule="exact" w:val="343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8275A6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1A2A53">
              <w:rPr>
                <w:rFonts w:ascii="Arial" w:eastAsia="Arial" w:hAnsi="Arial" w:cs="Arial"/>
              </w:rPr>
              <w:t>T</w:t>
            </w:r>
            <w:r w:rsidRPr="001A2A53">
              <w:rPr>
                <w:rFonts w:ascii="Arial" w:eastAsia="Arial" w:hAnsi="Arial" w:cs="Arial"/>
                <w:spacing w:val="1"/>
              </w:rPr>
              <w:t>y</w:t>
            </w:r>
            <w:r w:rsidRPr="001A2A53">
              <w:rPr>
                <w:rFonts w:ascii="Arial" w:eastAsia="Arial" w:hAnsi="Arial" w:cs="Arial"/>
              </w:rPr>
              <w:t>pe</w:t>
            </w:r>
            <w:r w:rsidRPr="001A2A53">
              <w:rPr>
                <w:rFonts w:ascii="Arial" w:eastAsia="Arial" w:hAnsi="Arial" w:cs="Arial"/>
                <w:spacing w:val="-5"/>
              </w:rPr>
              <w:t xml:space="preserve"> </w:t>
            </w:r>
            <w:r w:rsidRPr="001A2A53">
              <w:rPr>
                <w:rFonts w:ascii="Arial" w:eastAsia="Arial" w:hAnsi="Arial" w:cs="Arial"/>
              </w:rPr>
              <w:t>of</w:t>
            </w:r>
            <w:r w:rsidRPr="001A2A53">
              <w:rPr>
                <w:rFonts w:ascii="Arial" w:eastAsia="Arial" w:hAnsi="Arial" w:cs="Arial"/>
                <w:spacing w:val="-3"/>
              </w:rPr>
              <w:t xml:space="preserve"> </w:t>
            </w:r>
            <w:r w:rsidRPr="001A2A53">
              <w:rPr>
                <w:rFonts w:ascii="Arial" w:eastAsia="Arial" w:hAnsi="Arial" w:cs="Arial"/>
                <w:spacing w:val="2"/>
              </w:rPr>
              <w:t>t</w:t>
            </w:r>
            <w:r w:rsidRPr="001A2A53">
              <w:rPr>
                <w:rFonts w:ascii="Arial" w:eastAsia="Arial" w:hAnsi="Arial" w:cs="Arial"/>
              </w:rPr>
              <w:t>he</w:t>
            </w:r>
            <w:r w:rsidRPr="001A2A53">
              <w:rPr>
                <w:rFonts w:ascii="Arial" w:eastAsia="Arial" w:hAnsi="Arial" w:cs="Arial"/>
                <w:spacing w:val="-2"/>
              </w:rPr>
              <w:t xml:space="preserve"> </w:t>
            </w:r>
            <w:r w:rsidRPr="001A2A53">
              <w:rPr>
                <w:rFonts w:ascii="Arial" w:eastAsia="Arial" w:hAnsi="Arial" w:cs="Arial"/>
                <w:spacing w:val="-1"/>
              </w:rPr>
              <w:t>A</w:t>
            </w:r>
            <w:r w:rsidRPr="001A2A53">
              <w:rPr>
                <w:rFonts w:ascii="Arial" w:eastAsia="Arial" w:hAnsi="Arial" w:cs="Arial"/>
                <w:spacing w:val="1"/>
              </w:rPr>
              <w:t>r</w:t>
            </w:r>
            <w:r w:rsidRPr="001A2A53">
              <w:rPr>
                <w:rFonts w:ascii="Arial" w:eastAsia="Arial" w:hAnsi="Arial" w:cs="Arial"/>
              </w:rPr>
              <w:t>t</w:t>
            </w:r>
            <w:r w:rsidRPr="001A2A53">
              <w:rPr>
                <w:rFonts w:ascii="Arial" w:eastAsia="Arial" w:hAnsi="Arial" w:cs="Arial"/>
                <w:spacing w:val="-1"/>
              </w:rPr>
              <w:t>i</w:t>
            </w:r>
            <w:r w:rsidRPr="001A2A53">
              <w:rPr>
                <w:rFonts w:ascii="Arial" w:eastAsia="Arial" w:hAnsi="Arial" w:cs="Arial"/>
                <w:spacing w:val="1"/>
              </w:rPr>
              <w:t>cl</w:t>
            </w:r>
            <w:r w:rsidRPr="001A2A53">
              <w:rPr>
                <w:rFonts w:ascii="Arial" w:eastAsia="Arial" w:hAnsi="Arial" w:cs="Arial"/>
              </w:rPr>
              <w:t>e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375590">
            <w:pPr>
              <w:rPr>
                <w:rFonts w:ascii="Arial" w:hAnsi="Arial" w:cs="Arial"/>
                <w:b/>
              </w:rPr>
            </w:pPr>
            <w:r w:rsidRPr="001A2A53">
              <w:rPr>
                <w:rFonts w:ascii="Arial" w:hAnsi="Arial" w:cs="Arial"/>
                <w:b/>
              </w:rPr>
              <w:t>ORIGINAL RESEARCH ARTICLE</w:t>
            </w:r>
          </w:p>
        </w:tc>
      </w:tr>
    </w:tbl>
    <w:p w:rsidR="007C226B" w:rsidRPr="001A2A53" w:rsidRDefault="007C226B">
      <w:pPr>
        <w:spacing w:before="1" w:line="280" w:lineRule="exact"/>
        <w:rPr>
          <w:rFonts w:ascii="Arial" w:hAnsi="Arial" w:cs="Arial"/>
        </w:rPr>
      </w:pPr>
    </w:p>
    <w:p w:rsidR="007C226B" w:rsidRPr="001A2A53" w:rsidRDefault="00142940">
      <w:pPr>
        <w:spacing w:before="33"/>
        <w:ind w:left="220"/>
        <w:rPr>
          <w:rFonts w:ascii="Arial" w:hAnsi="Arial" w:cs="Arial"/>
        </w:rPr>
      </w:pPr>
      <w:r w:rsidRPr="001A2A53">
        <w:rPr>
          <w:rFonts w:ascii="Arial" w:hAnsi="Arial" w:cs="Arial"/>
        </w:rPr>
        <w:pict>
          <v:group id="_x0000_s1040" style="position:absolute;left:0;text-align:left;margin-left:90pt;margin-top:539.7pt;width:3.35pt;height:0;z-index:-251660288;mso-position-horizontal-relative:page;mso-position-vertical-relative:page" coordorigin="1800,10794" coordsize="67,0">
            <v:shape id="_x0000_s1041" style="position:absolute;left:1800;top:10794;width:67;height:0" coordorigin="1800,10794" coordsize="67,0" path="m1800,10794r67,e" filled="f" strokeweight="1.06pt">
              <v:path arrowok="t"/>
            </v:shape>
            <w10:wrap anchorx="page" anchory="page"/>
          </v:group>
        </w:pict>
      </w:r>
      <w:r w:rsidR="008275A6" w:rsidRPr="001A2A53">
        <w:rPr>
          <w:rFonts w:ascii="Arial" w:hAnsi="Arial" w:cs="Arial"/>
          <w:b/>
          <w:highlight w:val="yellow"/>
        </w:rPr>
        <w:t>PART</w:t>
      </w:r>
      <w:r w:rsidR="008275A6" w:rsidRPr="001A2A53">
        <w:rPr>
          <w:rFonts w:ascii="Arial" w:hAnsi="Arial" w:cs="Arial"/>
          <w:b/>
          <w:spacing w:val="44"/>
          <w:highlight w:val="yellow"/>
        </w:rPr>
        <w:t xml:space="preserve"> </w:t>
      </w:r>
      <w:r w:rsidR="008275A6" w:rsidRPr="001A2A53">
        <w:rPr>
          <w:rFonts w:ascii="Arial" w:hAnsi="Arial" w:cs="Arial"/>
          <w:b/>
          <w:spacing w:val="1"/>
          <w:highlight w:val="yellow"/>
        </w:rPr>
        <w:t>1</w:t>
      </w:r>
      <w:r w:rsidR="008275A6" w:rsidRPr="001A2A53">
        <w:rPr>
          <w:rFonts w:ascii="Arial" w:hAnsi="Arial" w:cs="Arial"/>
          <w:b/>
          <w:highlight w:val="yellow"/>
        </w:rPr>
        <w:t>:</w:t>
      </w:r>
      <w:r w:rsidR="008275A6" w:rsidRPr="001A2A53">
        <w:rPr>
          <w:rFonts w:ascii="Arial" w:hAnsi="Arial" w:cs="Arial"/>
          <w:b/>
        </w:rPr>
        <w:t xml:space="preserve"> Re</w:t>
      </w:r>
      <w:r w:rsidR="008275A6" w:rsidRPr="001A2A53">
        <w:rPr>
          <w:rFonts w:ascii="Arial" w:hAnsi="Arial" w:cs="Arial"/>
          <w:b/>
          <w:spacing w:val="2"/>
        </w:rPr>
        <w:t>v</w:t>
      </w:r>
      <w:r w:rsidR="008275A6" w:rsidRPr="001A2A53">
        <w:rPr>
          <w:rFonts w:ascii="Arial" w:hAnsi="Arial" w:cs="Arial"/>
          <w:b/>
        </w:rPr>
        <w:t>iew</w:t>
      </w:r>
      <w:r w:rsidR="008275A6" w:rsidRPr="001A2A53">
        <w:rPr>
          <w:rFonts w:ascii="Arial" w:hAnsi="Arial" w:cs="Arial"/>
          <w:b/>
          <w:spacing w:val="-5"/>
        </w:rPr>
        <w:t xml:space="preserve"> </w:t>
      </w:r>
      <w:r w:rsidR="008275A6" w:rsidRPr="001A2A53">
        <w:rPr>
          <w:rFonts w:ascii="Arial" w:hAnsi="Arial" w:cs="Arial"/>
          <w:b/>
        </w:rPr>
        <w:t>C</w:t>
      </w:r>
      <w:r w:rsidR="008275A6" w:rsidRPr="001A2A53">
        <w:rPr>
          <w:rFonts w:ascii="Arial" w:hAnsi="Arial" w:cs="Arial"/>
          <w:b/>
          <w:spacing w:val="1"/>
        </w:rPr>
        <w:t>o</w:t>
      </w:r>
      <w:r w:rsidR="008275A6" w:rsidRPr="001A2A53">
        <w:rPr>
          <w:rFonts w:ascii="Arial" w:hAnsi="Arial" w:cs="Arial"/>
          <w:b/>
          <w:spacing w:val="2"/>
        </w:rPr>
        <w:t>m</w:t>
      </w:r>
      <w:r w:rsidR="008275A6" w:rsidRPr="001A2A53">
        <w:rPr>
          <w:rFonts w:ascii="Arial" w:hAnsi="Arial" w:cs="Arial"/>
          <w:b/>
        </w:rPr>
        <w:t>ments</w:t>
      </w:r>
    </w:p>
    <w:p w:rsidR="007C226B" w:rsidRPr="001A2A53" w:rsidRDefault="007C226B">
      <w:pPr>
        <w:spacing w:before="5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710"/>
        <w:gridCol w:w="6091"/>
      </w:tblGrid>
      <w:tr w:rsidR="007C226B" w:rsidRPr="001A2A53" w:rsidTr="00255693">
        <w:trPr>
          <w:trHeight w:hRule="exact" w:val="69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8275A6">
            <w:pPr>
              <w:spacing w:line="220" w:lineRule="exact"/>
              <w:ind w:left="100"/>
              <w:rPr>
                <w:rFonts w:ascii="Arial" w:hAnsi="Arial" w:cs="Arial"/>
              </w:rPr>
            </w:pPr>
            <w:proofErr w:type="gramStart"/>
            <w:r w:rsidRPr="001A2A53">
              <w:rPr>
                <w:rFonts w:ascii="Arial" w:hAnsi="Arial" w:cs="Arial"/>
                <w:b/>
                <w:u w:val="thick" w:color="000000"/>
              </w:rPr>
              <w:t>C</w:t>
            </w:r>
            <w:r w:rsidRPr="001A2A53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1A2A53">
              <w:rPr>
                <w:rFonts w:ascii="Arial" w:hAnsi="Arial" w:cs="Arial"/>
                <w:b/>
                <w:spacing w:val="2"/>
                <w:u w:val="thick" w:color="000000"/>
              </w:rPr>
              <w:t>m</w:t>
            </w:r>
            <w:r w:rsidRPr="001A2A53">
              <w:rPr>
                <w:rFonts w:ascii="Arial" w:hAnsi="Arial" w:cs="Arial"/>
                <w:b/>
                <w:u w:val="thick" w:color="000000"/>
              </w:rPr>
              <w:t>p</w:t>
            </w:r>
            <w:r w:rsidRPr="001A2A53">
              <w:rPr>
                <w:rFonts w:ascii="Arial" w:hAnsi="Arial" w:cs="Arial"/>
                <w:b/>
                <w:spacing w:val="-1"/>
                <w:u w:val="thick" w:color="000000"/>
              </w:rPr>
              <w:t>u</w:t>
            </w:r>
            <w:r w:rsidRPr="001A2A53">
              <w:rPr>
                <w:rFonts w:ascii="Arial" w:hAnsi="Arial" w:cs="Arial"/>
                <w:b/>
                <w:u w:val="thick" w:color="000000"/>
              </w:rPr>
              <w:t>l</w:t>
            </w:r>
            <w:r w:rsidRPr="001A2A53">
              <w:rPr>
                <w:rFonts w:ascii="Arial" w:hAnsi="Arial" w:cs="Arial"/>
                <w:b/>
                <w:spacing w:val="-1"/>
                <w:u w:val="thick" w:color="000000"/>
              </w:rPr>
              <w:t>s</w:t>
            </w:r>
            <w:r w:rsidRPr="001A2A53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1A2A53">
              <w:rPr>
                <w:rFonts w:ascii="Arial" w:hAnsi="Arial" w:cs="Arial"/>
                <w:b/>
                <w:u w:val="thick" w:color="000000"/>
              </w:rPr>
              <w:t>ry</w:t>
            </w:r>
            <w:r w:rsidRPr="001A2A53">
              <w:rPr>
                <w:rFonts w:ascii="Arial" w:hAnsi="Arial" w:cs="Arial"/>
                <w:b/>
                <w:spacing w:val="-10"/>
                <w:u w:val="thick" w:color="000000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48"/>
              </w:rPr>
              <w:t xml:space="preserve"> </w:t>
            </w:r>
            <w:r w:rsidRPr="001A2A53">
              <w:rPr>
                <w:rFonts w:ascii="Arial" w:hAnsi="Arial" w:cs="Arial"/>
                <w:spacing w:val="-1"/>
              </w:rPr>
              <w:t>R</w:t>
            </w:r>
            <w:r w:rsidRPr="001A2A53">
              <w:rPr>
                <w:rFonts w:ascii="Arial" w:hAnsi="Arial" w:cs="Arial"/>
              </w:rPr>
              <w:t>EV</w:t>
            </w:r>
            <w:r w:rsidRPr="001A2A53">
              <w:rPr>
                <w:rFonts w:ascii="Arial" w:hAnsi="Arial" w:cs="Arial"/>
                <w:spacing w:val="1"/>
              </w:rPr>
              <w:t>I</w:t>
            </w:r>
            <w:r w:rsidRPr="001A2A53">
              <w:rPr>
                <w:rFonts w:ascii="Arial" w:hAnsi="Arial" w:cs="Arial"/>
              </w:rPr>
              <w:t>SION</w:t>
            </w:r>
            <w:proofErr w:type="gramEnd"/>
            <w:r w:rsidRPr="001A2A53">
              <w:rPr>
                <w:rFonts w:ascii="Arial" w:hAnsi="Arial" w:cs="Arial"/>
                <w:spacing w:val="-9"/>
              </w:rPr>
              <w:t xml:space="preserve"> </w:t>
            </w:r>
            <w:r w:rsidRPr="001A2A53">
              <w:rPr>
                <w:rFonts w:ascii="Arial" w:hAnsi="Arial" w:cs="Arial"/>
              </w:rPr>
              <w:t>c</w:t>
            </w:r>
            <w:r w:rsidRPr="001A2A53">
              <w:rPr>
                <w:rFonts w:ascii="Arial" w:hAnsi="Arial" w:cs="Arial"/>
                <w:spacing w:val="1"/>
              </w:rPr>
              <w:t>omm</w:t>
            </w:r>
            <w:r w:rsidRPr="001A2A53">
              <w:rPr>
                <w:rFonts w:ascii="Arial" w:hAnsi="Arial" w:cs="Arial"/>
              </w:rPr>
              <w:t>e</w:t>
            </w:r>
            <w:r w:rsidRPr="001A2A53">
              <w:rPr>
                <w:rFonts w:ascii="Arial" w:hAnsi="Arial" w:cs="Arial"/>
                <w:spacing w:val="1"/>
              </w:rPr>
              <w:t>n</w:t>
            </w:r>
            <w:r w:rsidRPr="001A2A53">
              <w:rPr>
                <w:rFonts w:ascii="Arial" w:hAnsi="Arial" w:cs="Arial"/>
              </w:rPr>
              <w:t>ts</w:t>
            </w:r>
          </w:p>
        </w:tc>
        <w:tc>
          <w:tcPr>
            <w:tcW w:w="9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8275A6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  <w:b/>
              </w:rPr>
              <w:t>Re</w:t>
            </w:r>
            <w:r w:rsidRPr="001A2A53">
              <w:rPr>
                <w:rFonts w:ascii="Arial" w:hAnsi="Arial" w:cs="Arial"/>
                <w:b/>
                <w:spacing w:val="2"/>
              </w:rPr>
              <w:t>v</w:t>
            </w:r>
            <w:r w:rsidRPr="001A2A53">
              <w:rPr>
                <w:rFonts w:ascii="Arial" w:hAnsi="Arial" w:cs="Arial"/>
                <w:b/>
              </w:rPr>
              <w:t>iew</w:t>
            </w:r>
            <w:r w:rsidRPr="001A2A53">
              <w:rPr>
                <w:rFonts w:ascii="Arial" w:hAnsi="Arial" w:cs="Arial"/>
                <w:b/>
                <w:spacing w:val="1"/>
              </w:rPr>
              <w:t>e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’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c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  <w:spacing w:val="2"/>
              </w:rPr>
              <w:t>mm</w:t>
            </w:r>
            <w:r w:rsidRPr="001A2A53">
              <w:rPr>
                <w:rFonts w:ascii="Arial" w:hAnsi="Arial" w:cs="Arial"/>
                <w:b/>
              </w:rPr>
              <w:t>ent</w:t>
            </w:r>
          </w:p>
        </w:tc>
        <w:tc>
          <w:tcPr>
            <w:tcW w:w="6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8275A6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  <w:b/>
              </w:rPr>
              <w:t>Auth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’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Fe</w:t>
            </w:r>
            <w:r w:rsidRPr="001A2A53">
              <w:rPr>
                <w:rFonts w:ascii="Arial" w:hAnsi="Arial" w:cs="Arial"/>
                <w:b/>
                <w:spacing w:val="1"/>
              </w:rPr>
              <w:t>e</w:t>
            </w:r>
            <w:r w:rsidRPr="001A2A53">
              <w:rPr>
                <w:rFonts w:ascii="Arial" w:hAnsi="Arial" w:cs="Arial"/>
                <w:b/>
              </w:rPr>
              <w:t>d</w:t>
            </w:r>
            <w:r w:rsidRPr="001A2A53">
              <w:rPr>
                <w:rFonts w:ascii="Arial" w:hAnsi="Arial" w:cs="Arial"/>
                <w:b/>
                <w:spacing w:val="-1"/>
              </w:rPr>
              <w:t>b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ck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i/>
                <w:spacing w:val="1"/>
              </w:rPr>
              <w:t>(</w:t>
            </w:r>
            <w:r w:rsidRPr="001A2A53">
              <w:rPr>
                <w:rFonts w:ascii="Arial" w:hAnsi="Arial" w:cs="Arial"/>
                <w:i/>
              </w:rPr>
              <w:t>Ple</w:t>
            </w:r>
            <w:r w:rsidRPr="001A2A53">
              <w:rPr>
                <w:rFonts w:ascii="Arial" w:hAnsi="Arial" w:cs="Arial"/>
                <w:i/>
                <w:spacing w:val="1"/>
              </w:rPr>
              <w:t>a</w:t>
            </w:r>
            <w:r w:rsidRPr="001A2A53">
              <w:rPr>
                <w:rFonts w:ascii="Arial" w:hAnsi="Arial" w:cs="Arial"/>
                <w:i/>
                <w:spacing w:val="-1"/>
              </w:rPr>
              <w:t>s</w:t>
            </w:r>
            <w:r w:rsidRPr="001A2A53">
              <w:rPr>
                <w:rFonts w:ascii="Arial" w:hAnsi="Arial" w:cs="Arial"/>
                <w:i/>
              </w:rPr>
              <w:t>e</w:t>
            </w:r>
            <w:r w:rsidRPr="001A2A53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i/>
                <w:spacing w:val="-2"/>
              </w:rPr>
              <w:t>c</w:t>
            </w:r>
            <w:r w:rsidRPr="001A2A53">
              <w:rPr>
                <w:rFonts w:ascii="Arial" w:hAnsi="Arial" w:cs="Arial"/>
                <w:i/>
                <w:spacing w:val="1"/>
              </w:rPr>
              <w:t>o</w:t>
            </w:r>
            <w:r w:rsidRPr="001A2A53">
              <w:rPr>
                <w:rFonts w:ascii="Arial" w:hAnsi="Arial" w:cs="Arial"/>
                <w:i/>
                <w:spacing w:val="-1"/>
              </w:rPr>
              <w:t>rr</w:t>
            </w:r>
            <w:r w:rsidRPr="001A2A53">
              <w:rPr>
                <w:rFonts w:ascii="Arial" w:hAnsi="Arial" w:cs="Arial"/>
                <w:i/>
              </w:rPr>
              <w:t>e</w:t>
            </w:r>
            <w:r w:rsidRPr="001A2A53">
              <w:rPr>
                <w:rFonts w:ascii="Arial" w:hAnsi="Arial" w:cs="Arial"/>
                <w:i/>
                <w:spacing w:val="1"/>
              </w:rPr>
              <w:t>c</w:t>
            </w:r>
            <w:r w:rsidRPr="001A2A53">
              <w:rPr>
                <w:rFonts w:ascii="Arial" w:hAnsi="Arial" w:cs="Arial"/>
                <w:i/>
              </w:rPr>
              <w:t>t</w:t>
            </w:r>
            <w:r w:rsidRPr="001A2A53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i/>
              </w:rPr>
              <w:t>t</w:t>
            </w:r>
            <w:r w:rsidRPr="001A2A53">
              <w:rPr>
                <w:rFonts w:ascii="Arial" w:hAnsi="Arial" w:cs="Arial"/>
                <w:i/>
                <w:spacing w:val="1"/>
              </w:rPr>
              <w:t>h</w:t>
            </w:r>
            <w:r w:rsidRPr="001A2A53">
              <w:rPr>
                <w:rFonts w:ascii="Arial" w:hAnsi="Arial" w:cs="Arial"/>
                <w:i/>
              </w:rPr>
              <w:t>e</w:t>
            </w:r>
            <w:r w:rsidRPr="001A2A53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i/>
              </w:rPr>
              <w:t>m</w:t>
            </w:r>
            <w:r w:rsidRPr="001A2A53">
              <w:rPr>
                <w:rFonts w:ascii="Arial" w:hAnsi="Arial" w:cs="Arial"/>
                <w:i/>
                <w:spacing w:val="1"/>
              </w:rPr>
              <w:t>anu</w:t>
            </w:r>
            <w:r w:rsidRPr="001A2A53">
              <w:rPr>
                <w:rFonts w:ascii="Arial" w:hAnsi="Arial" w:cs="Arial"/>
                <w:i/>
                <w:spacing w:val="-1"/>
              </w:rPr>
              <w:t>s</w:t>
            </w:r>
            <w:r w:rsidRPr="001A2A53">
              <w:rPr>
                <w:rFonts w:ascii="Arial" w:hAnsi="Arial" w:cs="Arial"/>
                <w:i/>
              </w:rPr>
              <w:t>cript</w:t>
            </w:r>
            <w:r w:rsidRPr="001A2A53">
              <w:rPr>
                <w:rFonts w:ascii="Arial" w:hAnsi="Arial" w:cs="Arial"/>
                <w:i/>
                <w:spacing w:val="-9"/>
              </w:rPr>
              <w:t xml:space="preserve"> </w:t>
            </w:r>
            <w:r w:rsidRPr="001A2A53">
              <w:rPr>
                <w:rFonts w:ascii="Arial" w:hAnsi="Arial" w:cs="Arial"/>
                <w:i/>
                <w:spacing w:val="1"/>
              </w:rPr>
              <w:t>an</w:t>
            </w:r>
            <w:r w:rsidRPr="001A2A53">
              <w:rPr>
                <w:rFonts w:ascii="Arial" w:hAnsi="Arial" w:cs="Arial"/>
                <w:i/>
              </w:rPr>
              <w:t>d</w:t>
            </w:r>
            <w:r w:rsidRPr="001A2A53">
              <w:rPr>
                <w:rFonts w:ascii="Arial" w:hAnsi="Arial" w:cs="Arial"/>
                <w:i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i/>
                <w:spacing w:val="1"/>
              </w:rPr>
              <w:t>h</w:t>
            </w:r>
            <w:r w:rsidRPr="001A2A53">
              <w:rPr>
                <w:rFonts w:ascii="Arial" w:hAnsi="Arial" w:cs="Arial"/>
                <w:i/>
                <w:spacing w:val="-3"/>
              </w:rPr>
              <w:t>i</w:t>
            </w:r>
            <w:r w:rsidRPr="001A2A53">
              <w:rPr>
                <w:rFonts w:ascii="Arial" w:hAnsi="Arial" w:cs="Arial"/>
                <w:i/>
                <w:spacing w:val="-1"/>
              </w:rPr>
              <w:t>g</w:t>
            </w:r>
            <w:r w:rsidRPr="001A2A53">
              <w:rPr>
                <w:rFonts w:ascii="Arial" w:hAnsi="Arial" w:cs="Arial"/>
                <w:i/>
                <w:spacing w:val="1"/>
              </w:rPr>
              <w:t>h</w:t>
            </w:r>
            <w:r w:rsidRPr="001A2A53">
              <w:rPr>
                <w:rFonts w:ascii="Arial" w:hAnsi="Arial" w:cs="Arial"/>
                <w:i/>
              </w:rPr>
              <w:t>li</w:t>
            </w:r>
            <w:r w:rsidRPr="001A2A53">
              <w:rPr>
                <w:rFonts w:ascii="Arial" w:hAnsi="Arial" w:cs="Arial"/>
                <w:i/>
                <w:spacing w:val="1"/>
              </w:rPr>
              <w:t>gh</w:t>
            </w:r>
            <w:r w:rsidRPr="001A2A53">
              <w:rPr>
                <w:rFonts w:ascii="Arial" w:hAnsi="Arial" w:cs="Arial"/>
                <w:i/>
              </w:rPr>
              <w:t>t</w:t>
            </w:r>
            <w:r w:rsidRPr="001A2A53">
              <w:rPr>
                <w:rFonts w:ascii="Arial" w:hAnsi="Arial" w:cs="Arial"/>
                <w:i/>
                <w:spacing w:val="-7"/>
              </w:rPr>
              <w:t xml:space="preserve"> </w:t>
            </w:r>
            <w:r w:rsidRPr="001A2A53">
              <w:rPr>
                <w:rFonts w:ascii="Arial" w:hAnsi="Arial" w:cs="Arial"/>
                <w:i/>
              </w:rPr>
              <w:t>t</w:t>
            </w:r>
            <w:r w:rsidRPr="001A2A53">
              <w:rPr>
                <w:rFonts w:ascii="Arial" w:hAnsi="Arial" w:cs="Arial"/>
                <w:i/>
                <w:spacing w:val="1"/>
              </w:rPr>
              <w:t>ha</w:t>
            </w:r>
            <w:r w:rsidRPr="001A2A53">
              <w:rPr>
                <w:rFonts w:ascii="Arial" w:hAnsi="Arial" w:cs="Arial"/>
                <w:i/>
              </w:rPr>
              <w:t>t</w:t>
            </w:r>
            <w:r w:rsidRPr="001A2A53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i/>
                <w:spacing w:val="1"/>
              </w:rPr>
              <w:t>pa</w:t>
            </w:r>
            <w:r w:rsidRPr="001A2A53">
              <w:rPr>
                <w:rFonts w:ascii="Arial" w:hAnsi="Arial" w:cs="Arial"/>
                <w:i/>
                <w:spacing w:val="-1"/>
              </w:rPr>
              <w:t>r</w:t>
            </w:r>
            <w:r w:rsidRPr="001A2A53">
              <w:rPr>
                <w:rFonts w:ascii="Arial" w:hAnsi="Arial" w:cs="Arial"/>
                <w:i/>
              </w:rPr>
              <w:t>t</w:t>
            </w:r>
          </w:p>
          <w:p w:rsidR="007C226B" w:rsidRPr="001A2A53" w:rsidRDefault="008275A6">
            <w:pPr>
              <w:spacing w:before="4" w:line="220" w:lineRule="exact"/>
              <w:ind w:left="102" w:right="146"/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  <w:i/>
              </w:rPr>
              <w:t>in</w:t>
            </w:r>
            <w:r w:rsidRPr="001A2A53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i/>
              </w:rPr>
              <w:t>t</w:t>
            </w:r>
            <w:r w:rsidRPr="001A2A53">
              <w:rPr>
                <w:rFonts w:ascii="Arial" w:hAnsi="Arial" w:cs="Arial"/>
                <w:i/>
                <w:spacing w:val="1"/>
              </w:rPr>
              <w:t>h</w:t>
            </w:r>
            <w:r w:rsidRPr="001A2A53">
              <w:rPr>
                <w:rFonts w:ascii="Arial" w:hAnsi="Arial" w:cs="Arial"/>
                <w:i/>
              </w:rPr>
              <w:t>e</w:t>
            </w:r>
            <w:r w:rsidRPr="001A2A53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i/>
              </w:rPr>
              <w:t>m</w:t>
            </w:r>
            <w:r w:rsidRPr="001A2A53">
              <w:rPr>
                <w:rFonts w:ascii="Arial" w:hAnsi="Arial" w:cs="Arial"/>
                <w:i/>
                <w:spacing w:val="1"/>
              </w:rPr>
              <w:t>an</w:t>
            </w:r>
            <w:r w:rsidRPr="001A2A53">
              <w:rPr>
                <w:rFonts w:ascii="Arial" w:hAnsi="Arial" w:cs="Arial"/>
                <w:i/>
                <w:spacing w:val="3"/>
              </w:rPr>
              <w:t>u</w:t>
            </w:r>
            <w:r w:rsidRPr="001A2A53">
              <w:rPr>
                <w:rFonts w:ascii="Arial" w:hAnsi="Arial" w:cs="Arial"/>
                <w:i/>
                <w:spacing w:val="-1"/>
              </w:rPr>
              <w:t>s</w:t>
            </w:r>
            <w:r w:rsidRPr="001A2A53">
              <w:rPr>
                <w:rFonts w:ascii="Arial" w:hAnsi="Arial" w:cs="Arial"/>
                <w:i/>
              </w:rPr>
              <w:t>cript.</w:t>
            </w:r>
            <w:r w:rsidRPr="001A2A53">
              <w:rPr>
                <w:rFonts w:ascii="Arial" w:hAnsi="Arial" w:cs="Arial"/>
                <w:i/>
                <w:spacing w:val="-8"/>
              </w:rPr>
              <w:t xml:space="preserve"> </w:t>
            </w:r>
            <w:r w:rsidRPr="001A2A53">
              <w:rPr>
                <w:rFonts w:ascii="Arial" w:hAnsi="Arial" w:cs="Arial"/>
                <w:i/>
                <w:spacing w:val="1"/>
              </w:rPr>
              <w:t>I</w:t>
            </w:r>
            <w:r w:rsidRPr="001A2A53">
              <w:rPr>
                <w:rFonts w:ascii="Arial" w:hAnsi="Arial" w:cs="Arial"/>
                <w:i/>
              </w:rPr>
              <w:t>t</w:t>
            </w:r>
            <w:r w:rsidRPr="001A2A53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i/>
              </w:rPr>
              <w:t>is</w:t>
            </w:r>
            <w:r w:rsidRPr="001A2A53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i/>
              </w:rPr>
              <w:t>m</w:t>
            </w:r>
            <w:r w:rsidRPr="001A2A53">
              <w:rPr>
                <w:rFonts w:ascii="Arial" w:hAnsi="Arial" w:cs="Arial"/>
                <w:i/>
                <w:spacing w:val="1"/>
              </w:rPr>
              <w:t>a</w:t>
            </w:r>
            <w:r w:rsidRPr="001A2A53">
              <w:rPr>
                <w:rFonts w:ascii="Arial" w:hAnsi="Arial" w:cs="Arial"/>
                <w:i/>
                <w:spacing w:val="-1"/>
              </w:rPr>
              <w:t>n</w:t>
            </w:r>
            <w:r w:rsidRPr="001A2A53">
              <w:rPr>
                <w:rFonts w:ascii="Arial" w:hAnsi="Arial" w:cs="Arial"/>
                <w:i/>
                <w:spacing w:val="1"/>
              </w:rPr>
              <w:t>da</w:t>
            </w:r>
            <w:r w:rsidRPr="001A2A53">
              <w:rPr>
                <w:rFonts w:ascii="Arial" w:hAnsi="Arial" w:cs="Arial"/>
                <w:i/>
                <w:spacing w:val="-3"/>
              </w:rPr>
              <w:t>t</w:t>
            </w:r>
            <w:r w:rsidRPr="001A2A53">
              <w:rPr>
                <w:rFonts w:ascii="Arial" w:hAnsi="Arial" w:cs="Arial"/>
                <w:i/>
                <w:spacing w:val="1"/>
              </w:rPr>
              <w:t>o</w:t>
            </w:r>
            <w:r w:rsidRPr="001A2A53">
              <w:rPr>
                <w:rFonts w:ascii="Arial" w:hAnsi="Arial" w:cs="Arial"/>
                <w:i/>
                <w:spacing w:val="-1"/>
              </w:rPr>
              <w:t>r</w:t>
            </w:r>
            <w:r w:rsidRPr="001A2A53">
              <w:rPr>
                <w:rFonts w:ascii="Arial" w:hAnsi="Arial" w:cs="Arial"/>
                <w:i/>
              </w:rPr>
              <w:t>y</w:t>
            </w:r>
            <w:r w:rsidRPr="001A2A53">
              <w:rPr>
                <w:rFonts w:ascii="Arial" w:hAnsi="Arial" w:cs="Arial"/>
                <w:i/>
                <w:spacing w:val="-8"/>
              </w:rPr>
              <w:t xml:space="preserve"> </w:t>
            </w:r>
            <w:r w:rsidRPr="001A2A53">
              <w:rPr>
                <w:rFonts w:ascii="Arial" w:hAnsi="Arial" w:cs="Arial"/>
                <w:i/>
              </w:rPr>
              <w:t>t</w:t>
            </w:r>
            <w:r w:rsidRPr="001A2A53">
              <w:rPr>
                <w:rFonts w:ascii="Arial" w:hAnsi="Arial" w:cs="Arial"/>
                <w:i/>
                <w:spacing w:val="1"/>
              </w:rPr>
              <w:t>ha</w:t>
            </w:r>
            <w:r w:rsidRPr="001A2A53">
              <w:rPr>
                <w:rFonts w:ascii="Arial" w:hAnsi="Arial" w:cs="Arial"/>
                <w:i/>
              </w:rPr>
              <w:t>t</w:t>
            </w:r>
            <w:r w:rsidRPr="001A2A53">
              <w:rPr>
                <w:rFonts w:ascii="Arial" w:hAnsi="Arial" w:cs="Arial"/>
                <w:i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i/>
                <w:spacing w:val="1"/>
              </w:rPr>
              <w:t>au</w:t>
            </w:r>
            <w:r w:rsidRPr="001A2A53">
              <w:rPr>
                <w:rFonts w:ascii="Arial" w:hAnsi="Arial" w:cs="Arial"/>
                <w:i/>
              </w:rPr>
              <w:t>t</w:t>
            </w:r>
            <w:r w:rsidRPr="001A2A53">
              <w:rPr>
                <w:rFonts w:ascii="Arial" w:hAnsi="Arial" w:cs="Arial"/>
                <w:i/>
                <w:spacing w:val="-1"/>
              </w:rPr>
              <w:t>h</w:t>
            </w:r>
            <w:r w:rsidRPr="001A2A53">
              <w:rPr>
                <w:rFonts w:ascii="Arial" w:hAnsi="Arial" w:cs="Arial"/>
                <w:i/>
                <w:spacing w:val="1"/>
              </w:rPr>
              <w:t>o</w:t>
            </w:r>
            <w:r w:rsidRPr="001A2A53">
              <w:rPr>
                <w:rFonts w:ascii="Arial" w:hAnsi="Arial" w:cs="Arial"/>
                <w:i/>
                <w:spacing w:val="-1"/>
              </w:rPr>
              <w:t>r</w:t>
            </w:r>
            <w:r w:rsidRPr="001A2A53">
              <w:rPr>
                <w:rFonts w:ascii="Arial" w:hAnsi="Arial" w:cs="Arial"/>
                <w:i/>
              </w:rPr>
              <w:t>s</w:t>
            </w:r>
            <w:r w:rsidRPr="001A2A53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i/>
                <w:spacing w:val="-1"/>
              </w:rPr>
              <w:t>s</w:t>
            </w:r>
            <w:r w:rsidRPr="001A2A53">
              <w:rPr>
                <w:rFonts w:ascii="Arial" w:hAnsi="Arial" w:cs="Arial"/>
                <w:i/>
                <w:spacing w:val="1"/>
              </w:rPr>
              <w:t>hou</w:t>
            </w:r>
            <w:r w:rsidRPr="001A2A53">
              <w:rPr>
                <w:rFonts w:ascii="Arial" w:hAnsi="Arial" w:cs="Arial"/>
                <w:i/>
              </w:rPr>
              <w:t>ld</w:t>
            </w:r>
            <w:r w:rsidRPr="001A2A53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i/>
                <w:spacing w:val="-1"/>
              </w:rPr>
              <w:t>wr</w:t>
            </w:r>
            <w:r w:rsidRPr="001A2A53">
              <w:rPr>
                <w:rFonts w:ascii="Arial" w:hAnsi="Arial" w:cs="Arial"/>
                <w:i/>
              </w:rPr>
              <w:t>ite</w:t>
            </w:r>
            <w:r w:rsidRPr="001A2A53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i/>
                <w:spacing w:val="1"/>
              </w:rPr>
              <w:t>h</w:t>
            </w:r>
            <w:r w:rsidRPr="001A2A53">
              <w:rPr>
                <w:rFonts w:ascii="Arial" w:hAnsi="Arial" w:cs="Arial"/>
                <w:i/>
              </w:rPr>
              <w:t>i</w:t>
            </w:r>
            <w:r w:rsidRPr="001A2A53">
              <w:rPr>
                <w:rFonts w:ascii="Arial" w:hAnsi="Arial" w:cs="Arial"/>
                <w:i/>
                <w:spacing w:val="-1"/>
              </w:rPr>
              <w:t>s</w:t>
            </w:r>
            <w:r w:rsidRPr="001A2A53">
              <w:rPr>
                <w:rFonts w:ascii="Arial" w:hAnsi="Arial" w:cs="Arial"/>
                <w:i/>
              </w:rPr>
              <w:t>/</w:t>
            </w:r>
            <w:r w:rsidRPr="001A2A53">
              <w:rPr>
                <w:rFonts w:ascii="Arial" w:hAnsi="Arial" w:cs="Arial"/>
                <w:i/>
                <w:spacing w:val="1"/>
              </w:rPr>
              <w:t>h</w:t>
            </w:r>
            <w:r w:rsidRPr="001A2A53">
              <w:rPr>
                <w:rFonts w:ascii="Arial" w:hAnsi="Arial" w:cs="Arial"/>
                <w:i/>
              </w:rPr>
              <w:t>er</w:t>
            </w:r>
            <w:r w:rsidRPr="001A2A53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i/>
              </w:rPr>
              <w:t>fe</w:t>
            </w:r>
            <w:r w:rsidRPr="001A2A53">
              <w:rPr>
                <w:rFonts w:ascii="Arial" w:hAnsi="Arial" w:cs="Arial"/>
                <w:i/>
                <w:spacing w:val="1"/>
              </w:rPr>
              <w:t>edba</w:t>
            </w:r>
            <w:r w:rsidRPr="001A2A53">
              <w:rPr>
                <w:rFonts w:ascii="Arial" w:hAnsi="Arial" w:cs="Arial"/>
                <w:i/>
              </w:rPr>
              <w:t xml:space="preserve">ck </w:t>
            </w:r>
            <w:r w:rsidRPr="001A2A53">
              <w:rPr>
                <w:rFonts w:ascii="Arial" w:hAnsi="Arial" w:cs="Arial"/>
                <w:i/>
                <w:spacing w:val="1"/>
              </w:rPr>
              <w:t>h</w:t>
            </w:r>
            <w:r w:rsidRPr="001A2A53">
              <w:rPr>
                <w:rFonts w:ascii="Arial" w:hAnsi="Arial" w:cs="Arial"/>
                <w:i/>
              </w:rPr>
              <w:t>ere)</w:t>
            </w:r>
          </w:p>
        </w:tc>
      </w:tr>
      <w:tr w:rsidR="007C226B" w:rsidRPr="001A2A53" w:rsidTr="00255693">
        <w:trPr>
          <w:trHeight w:hRule="exact" w:val="139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8275A6">
            <w:pPr>
              <w:spacing w:before="2" w:line="220" w:lineRule="exact"/>
              <w:ind w:left="460" w:right="246"/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  <w:b/>
              </w:rPr>
              <w:t>Ple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wri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f</w:t>
            </w:r>
            <w:r w:rsidRPr="001A2A53">
              <w:rPr>
                <w:rFonts w:ascii="Arial" w:hAnsi="Arial" w:cs="Arial"/>
                <w:b/>
              </w:rPr>
              <w:t>ew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en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enc</w:t>
            </w:r>
            <w:r w:rsidRPr="001A2A53">
              <w:rPr>
                <w:rFonts w:ascii="Arial" w:hAnsi="Arial" w:cs="Arial"/>
                <w:b/>
                <w:spacing w:val="1"/>
              </w:rPr>
              <w:t>e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3"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>ga</w:t>
            </w:r>
            <w:r w:rsidRPr="001A2A53">
              <w:rPr>
                <w:rFonts w:ascii="Arial" w:hAnsi="Arial" w:cs="Arial"/>
                <w:b/>
              </w:rPr>
              <w:t>rding</w:t>
            </w:r>
            <w:r w:rsidRPr="001A2A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</w:rPr>
              <w:t>p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ta</w:t>
            </w:r>
            <w:r w:rsidRPr="001A2A53">
              <w:rPr>
                <w:rFonts w:ascii="Arial" w:hAnsi="Arial" w:cs="Arial"/>
                <w:b/>
              </w:rPr>
              <w:t xml:space="preserve">nce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his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1"/>
              </w:rPr>
              <w:t>us</w:t>
            </w:r>
            <w:r w:rsidRPr="001A2A53">
              <w:rPr>
                <w:rFonts w:ascii="Arial" w:hAnsi="Arial" w:cs="Arial"/>
                <w:b/>
              </w:rPr>
              <w:t>c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</w:rPr>
              <w:t>ipt</w:t>
            </w:r>
            <w:r w:rsidRPr="001A2A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fo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cien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ific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c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m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</w:rPr>
              <w:t>u</w:t>
            </w:r>
            <w:r w:rsidRPr="001A2A53">
              <w:rPr>
                <w:rFonts w:ascii="Arial" w:hAnsi="Arial" w:cs="Arial"/>
                <w:b/>
                <w:spacing w:val="-1"/>
              </w:rPr>
              <w:t>n</w:t>
            </w:r>
            <w:r w:rsidRPr="001A2A53">
              <w:rPr>
                <w:rFonts w:ascii="Arial" w:hAnsi="Arial" w:cs="Arial"/>
                <w:b/>
              </w:rPr>
              <w:t>it</w:t>
            </w:r>
            <w:r w:rsidRPr="001A2A53">
              <w:rPr>
                <w:rFonts w:ascii="Arial" w:hAnsi="Arial" w:cs="Arial"/>
                <w:b/>
                <w:spacing w:val="1"/>
              </w:rPr>
              <w:t>y</w:t>
            </w:r>
            <w:r w:rsidRPr="001A2A53">
              <w:rPr>
                <w:rFonts w:ascii="Arial" w:hAnsi="Arial" w:cs="Arial"/>
                <w:b/>
              </w:rPr>
              <w:t>.</w:t>
            </w:r>
            <w:r w:rsidRPr="001A2A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Why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do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yo</w:t>
            </w:r>
            <w:r w:rsidRPr="001A2A53">
              <w:rPr>
                <w:rFonts w:ascii="Arial" w:hAnsi="Arial" w:cs="Arial"/>
                <w:b/>
              </w:rPr>
              <w:t>u li</w:t>
            </w:r>
            <w:r w:rsidRPr="001A2A53">
              <w:rPr>
                <w:rFonts w:ascii="Arial" w:hAnsi="Arial" w:cs="Arial"/>
                <w:b/>
                <w:spacing w:val="1"/>
              </w:rPr>
              <w:t>k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(o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di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li</w:t>
            </w:r>
            <w:r w:rsidRPr="001A2A53">
              <w:rPr>
                <w:rFonts w:ascii="Arial" w:hAnsi="Arial" w:cs="Arial"/>
                <w:b/>
                <w:spacing w:val="1"/>
              </w:rPr>
              <w:t>k</w:t>
            </w:r>
            <w:r w:rsidRPr="001A2A53">
              <w:rPr>
                <w:rFonts w:ascii="Arial" w:hAnsi="Arial" w:cs="Arial"/>
                <w:b/>
              </w:rPr>
              <w:t>e)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his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1"/>
              </w:rPr>
              <w:t>us</w:t>
            </w:r>
            <w:r w:rsidRPr="001A2A53">
              <w:rPr>
                <w:rFonts w:ascii="Arial" w:hAnsi="Arial" w:cs="Arial"/>
                <w:b/>
              </w:rPr>
              <w:t>c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</w:rPr>
              <w:t>ipt?</w:t>
            </w:r>
            <w:r w:rsidRPr="001A2A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M</w:t>
            </w:r>
            <w:r w:rsidRPr="001A2A53">
              <w:rPr>
                <w:rFonts w:ascii="Arial" w:hAnsi="Arial" w:cs="Arial"/>
                <w:b/>
              </w:rPr>
              <w:t>in</w:t>
            </w:r>
            <w:r w:rsidRPr="001A2A53">
              <w:rPr>
                <w:rFonts w:ascii="Arial" w:hAnsi="Arial" w:cs="Arial"/>
                <w:b/>
                <w:spacing w:val="-1"/>
              </w:rPr>
              <w:t>i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</w:rPr>
              <w:t>um</w:t>
            </w:r>
            <w:r w:rsidRPr="001A2A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5"/>
              </w:rPr>
              <w:t>3</w:t>
            </w:r>
            <w:r w:rsidRPr="001A2A53">
              <w:rPr>
                <w:rFonts w:ascii="Arial" w:hAnsi="Arial" w:cs="Arial"/>
                <w:b/>
                <w:spacing w:val="1"/>
              </w:rPr>
              <w:t>-</w:t>
            </w:r>
            <w:r w:rsidRPr="001A2A53">
              <w:rPr>
                <w:rFonts w:ascii="Arial" w:hAnsi="Arial" w:cs="Arial"/>
                <w:b/>
              </w:rPr>
              <w:t xml:space="preserve">4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en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enc</w:t>
            </w:r>
            <w:r w:rsidRPr="001A2A53">
              <w:rPr>
                <w:rFonts w:ascii="Arial" w:hAnsi="Arial" w:cs="Arial"/>
                <w:b/>
                <w:spacing w:val="1"/>
              </w:rPr>
              <w:t>e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y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be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e</w:t>
            </w:r>
            <w:r w:rsidRPr="001A2A53">
              <w:rPr>
                <w:rFonts w:ascii="Arial" w:hAnsi="Arial" w:cs="Arial"/>
                <w:b/>
              </w:rPr>
              <w:t>q</w:t>
            </w:r>
            <w:r w:rsidRPr="001A2A53">
              <w:rPr>
                <w:rFonts w:ascii="Arial" w:hAnsi="Arial" w:cs="Arial"/>
                <w:b/>
                <w:spacing w:val="-1"/>
              </w:rPr>
              <w:t>u</w:t>
            </w:r>
            <w:r w:rsidRPr="001A2A53">
              <w:rPr>
                <w:rFonts w:ascii="Arial" w:hAnsi="Arial" w:cs="Arial"/>
                <w:b/>
              </w:rPr>
              <w:t>ired</w:t>
            </w:r>
            <w:r w:rsidRPr="001A2A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3"/>
              </w:rPr>
              <w:t>f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 xml:space="preserve"> t</w:t>
            </w:r>
            <w:r w:rsidRPr="001A2A53">
              <w:rPr>
                <w:rFonts w:ascii="Arial" w:hAnsi="Arial" w:cs="Arial"/>
                <w:b/>
              </w:rPr>
              <w:t>his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p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8275A6">
            <w:pPr>
              <w:spacing w:before="2" w:line="220" w:lineRule="exact"/>
              <w:ind w:left="102" w:right="190"/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  <w:b/>
                <w:spacing w:val="-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  <w:spacing w:val="2"/>
              </w:rPr>
              <w:t>u</w:t>
            </w:r>
            <w:r w:rsidRPr="001A2A53">
              <w:rPr>
                <w:rFonts w:ascii="Arial" w:hAnsi="Arial" w:cs="Arial"/>
                <w:b/>
              </w:rPr>
              <w:t>dy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is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inf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  <w:spacing w:val="1"/>
              </w:rPr>
              <w:t>at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1"/>
              </w:rPr>
              <w:t>v</w:t>
            </w:r>
            <w:r w:rsidRPr="001A2A53">
              <w:rPr>
                <w:rFonts w:ascii="Arial" w:hAnsi="Arial" w:cs="Arial"/>
                <w:b/>
              </w:rPr>
              <w:t>e,</w:t>
            </w:r>
            <w:r w:rsidRPr="001A2A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b</w:t>
            </w:r>
            <w:r w:rsidRPr="001A2A53">
              <w:rPr>
                <w:rFonts w:ascii="Arial" w:hAnsi="Arial" w:cs="Arial"/>
                <w:b/>
                <w:spacing w:val="-1"/>
              </w:rPr>
              <w:t>u</w:t>
            </w:r>
            <w:r w:rsidRPr="001A2A53">
              <w:rPr>
                <w:rFonts w:ascii="Arial" w:hAnsi="Arial" w:cs="Arial"/>
                <w:b/>
              </w:rPr>
              <w:t>t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ch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l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h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uld</w:t>
            </w:r>
            <w:r w:rsidRPr="001A2A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avo</w:t>
            </w:r>
            <w:r w:rsidRPr="001A2A53">
              <w:rPr>
                <w:rFonts w:ascii="Arial" w:hAnsi="Arial" w:cs="Arial"/>
                <w:b/>
              </w:rPr>
              <w:t>id r</w:t>
            </w:r>
            <w:r w:rsidRPr="001A2A53">
              <w:rPr>
                <w:rFonts w:ascii="Arial" w:hAnsi="Arial" w:cs="Arial"/>
                <w:b/>
                <w:spacing w:val="1"/>
              </w:rPr>
              <w:t>e</w:t>
            </w:r>
            <w:r w:rsidRPr="001A2A53">
              <w:rPr>
                <w:rFonts w:ascii="Arial" w:hAnsi="Arial" w:cs="Arial"/>
                <w:b/>
              </w:rPr>
              <w:t>pe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iti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ns</w:t>
            </w:r>
            <w:r w:rsidRPr="001A2A5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f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Ac</w:t>
            </w:r>
            <w:r w:rsidRPr="001A2A53">
              <w:rPr>
                <w:rFonts w:ascii="Arial" w:hAnsi="Arial" w:cs="Arial"/>
                <w:b/>
                <w:spacing w:val="1"/>
              </w:rPr>
              <w:t>ro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1"/>
              </w:rPr>
              <w:t>y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while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been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b</w:t>
            </w:r>
            <w:r w:rsidRPr="001A2A53">
              <w:rPr>
                <w:rFonts w:ascii="Arial" w:hAnsi="Arial" w:cs="Arial"/>
                <w:b/>
                <w:spacing w:val="-1"/>
              </w:rPr>
              <w:t>b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ev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1"/>
              </w:rPr>
              <w:t>at</w:t>
            </w:r>
            <w:r w:rsidRPr="001A2A53">
              <w:rPr>
                <w:rFonts w:ascii="Arial" w:hAnsi="Arial" w:cs="Arial"/>
                <w:b/>
              </w:rPr>
              <w:t>ed pre</w:t>
            </w:r>
            <w:r w:rsidRPr="001A2A53">
              <w:rPr>
                <w:rFonts w:ascii="Arial" w:hAnsi="Arial" w:cs="Arial"/>
                <w:b/>
                <w:spacing w:val="1"/>
              </w:rPr>
              <w:t>v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usl</w:t>
            </w:r>
            <w:r w:rsidRPr="001A2A53">
              <w:rPr>
                <w:rFonts w:ascii="Arial" w:hAnsi="Arial" w:cs="Arial"/>
                <w:b/>
                <w:spacing w:val="1"/>
              </w:rPr>
              <w:t>y</w:t>
            </w:r>
            <w:r w:rsidRPr="001A2A53">
              <w:rPr>
                <w:rFonts w:ascii="Arial" w:hAnsi="Arial" w:cs="Arial"/>
                <w:b/>
              </w:rPr>
              <w:t>.</w:t>
            </w:r>
            <w:r w:rsidRPr="001A2A5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I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2"/>
              </w:rPr>
              <w:t>s</w:t>
            </w:r>
            <w:r w:rsidRPr="001A2A53">
              <w:rPr>
                <w:rFonts w:ascii="Arial" w:hAnsi="Arial" w:cs="Arial"/>
                <w:b/>
              </w:rPr>
              <w:t>h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,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p</w:t>
            </w:r>
            <w:r w:rsidRPr="001A2A53">
              <w:rPr>
                <w:rFonts w:ascii="Arial" w:hAnsi="Arial" w:cs="Arial"/>
                <w:b/>
                <w:spacing w:val="-1"/>
              </w:rPr>
              <w:t>u</w:t>
            </w:r>
            <w:r w:rsidRPr="001A2A53">
              <w:rPr>
                <w:rFonts w:ascii="Arial" w:hAnsi="Arial" w:cs="Arial"/>
                <w:b/>
              </w:rPr>
              <w:t>rp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f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u</w:t>
            </w:r>
            <w:r w:rsidRPr="001A2A53">
              <w:rPr>
                <w:rFonts w:ascii="Arial" w:hAnsi="Arial" w:cs="Arial"/>
                <w:b/>
                <w:spacing w:val="-1"/>
              </w:rPr>
              <w:t>d</w:t>
            </w:r>
            <w:r w:rsidRPr="001A2A53">
              <w:rPr>
                <w:rFonts w:ascii="Arial" w:hAnsi="Arial" w:cs="Arial"/>
                <w:b/>
              </w:rPr>
              <w:t>y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w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o</w:t>
            </w:r>
            <w:r w:rsidRPr="001A2A5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  <w:spacing w:val="-1"/>
              </w:rPr>
              <w:t>ss</w:t>
            </w:r>
            <w:r w:rsidRPr="001A2A53">
              <w:rPr>
                <w:rFonts w:ascii="Arial" w:hAnsi="Arial" w:cs="Arial"/>
                <w:b/>
              </w:rPr>
              <w:t>ess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>va</w:t>
            </w:r>
            <w:r w:rsidRPr="001A2A53">
              <w:rPr>
                <w:rFonts w:ascii="Arial" w:hAnsi="Arial" w:cs="Arial"/>
                <w:b/>
              </w:rPr>
              <w:t>lua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3"/>
              </w:rPr>
              <w:t>i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</w:rPr>
              <w:t>p</w:t>
            </w:r>
            <w:r w:rsidRPr="001A2A53">
              <w:rPr>
                <w:rFonts w:ascii="Arial" w:hAnsi="Arial" w:cs="Arial"/>
                <w:b/>
                <w:spacing w:val="1"/>
              </w:rPr>
              <w:t>ac</w:t>
            </w:r>
            <w:r w:rsidRPr="001A2A53">
              <w:rPr>
                <w:rFonts w:ascii="Arial" w:hAnsi="Arial" w:cs="Arial"/>
                <w:b/>
              </w:rPr>
              <w:t>t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o</w:t>
            </w:r>
            <w:r w:rsidRPr="001A2A53">
              <w:rPr>
                <w:rFonts w:ascii="Arial" w:hAnsi="Arial" w:cs="Arial"/>
                <w:b/>
              </w:rPr>
              <w:t>f F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  <w:spacing w:val="-2"/>
              </w:rPr>
              <w:t>r</w:t>
            </w:r>
            <w:r w:rsidRPr="001A2A53">
              <w:rPr>
                <w:rFonts w:ascii="Arial" w:hAnsi="Arial" w:cs="Arial"/>
                <w:b/>
              </w:rPr>
              <w:t>en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ic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Ac</w:t>
            </w:r>
            <w:r w:rsidRPr="001A2A53">
              <w:rPr>
                <w:rFonts w:ascii="Arial" w:hAnsi="Arial" w:cs="Arial"/>
                <w:b/>
                <w:spacing w:val="1"/>
              </w:rPr>
              <w:t>co</w:t>
            </w:r>
            <w:r w:rsidRPr="001A2A53">
              <w:rPr>
                <w:rFonts w:ascii="Arial" w:hAnsi="Arial" w:cs="Arial"/>
                <w:b/>
              </w:rPr>
              <w:t>u</w:t>
            </w:r>
            <w:r w:rsidRPr="001A2A53">
              <w:rPr>
                <w:rFonts w:ascii="Arial" w:hAnsi="Arial" w:cs="Arial"/>
                <w:b/>
                <w:spacing w:val="-1"/>
              </w:rPr>
              <w:t>n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  <w:spacing w:val="2"/>
              </w:rPr>
              <w:t>i</w:t>
            </w:r>
            <w:r w:rsidRPr="001A2A53">
              <w:rPr>
                <w:rFonts w:ascii="Arial" w:hAnsi="Arial" w:cs="Arial"/>
                <w:b/>
              </w:rPr>
              <w:t>ng</w:t>
            </w:r>
            <w:r w:rsidRPr="001A2A5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a S</w:t>
            </w:r>
            <w:r w:rsidRPr="001A2A53">
              <w:rPr>
                <w:rFonts w:ascii="Arial" w:hAnsi="Arial" w:cs="Arial"/>
                <w:b/>
                <w:spacing w:val="1"/>
              </w:rPr>
              <w:t>k</w:t>
            </w:r>
            <w:r w:rsidRPr="001A2A53">
              <w:rPr>
                <w:rFonts w:ascii="Arial" w:hAnsi="Arial" w:cs="Arial"/>
                <w:b/>
              </w:rPr>
              <w:t>ill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  <w:spacing w:val="2"/>
              </w:rPr>
              <w:t>o</w:t>
            </w:r>
            <w:r w:rsidRPr="001A2A53">
              <w:rPr>
                <w:rFonts w:ascii="Arial" w:hAnsi="Arial" w:cs="Arial"/>
                <w:b/>
              </w:rPr>
              <w:t>w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rds</w:t>
            </w:r>
            <w:r w:rsidRPr="001A2A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f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ud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1"/>
              </w:rPr>
              <w:t>ag</w:t>
            </w:r>
            <w:r w:rsidRPr="001A2A53">
              <w:rPr>
                <w:rFonts w:ascii="Arial" w:hAnsi="Arial" w:cs="Arial"/>
                <w:b/>
                <w:spacing w:val="-2"/>
              </w:rPr>
              <w:t>e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</w:rPr>
              <w:t>ent</w:t>
            </w:r>
            <w:r w:rsidRPr="001A2A53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 xml:space="preserve">in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f</w:t>
            </w:r>
            <w:r w:rsidRPr="001A2A53">
              <w:rPr>
                <w:rFonts w:ascii="Arial" w:hAnsi="Arial" w:cs="Arial"/>
                <w:b/>
              </w:rPr>
              <w:t>ede</w:t>
            </w:r>
            <w:r w:rsidRPr="001A2A53">
              <w:rPr>
                <w:rFonts w:ascii="Arial" w:hAnsi="Arial" w:cs="Arial"/>
                <w:b/>
                <w:spacing w:val="1"/>
              </w:rPr>
              <w:t>ra</w:t>
            </w:r>
            <w:r w:rsidRPr="001A2A53">
              <w:rPr>
                <w:rFonts w:ascii="Arial" w:hAnsi="Arial" w:cs="Arial"/>
                <w:b/>
              </w:rPr>
              <w:t>l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M</w:t>
            </w:r>
            <w:r w:rsidRPr="001A2A53">
              <w:rPr>
                <w:rFonts w:ascii="Arial" w:hAnsi="Arial" w:cs="Arial"/>
                <w:b/>
                <w:spacing w:val="-1"/>
              </w:rPr>
              <w:t>i</w:t>
            </w:r>
            <w:r w:rsidRPr="001A2A53">
              <w:rPr>
                <w:rFonts w:ascii="Arial" w:hAnsi="Arial" w:cs="Arial"/>
                <w:b/>
              </w:rPr>
              <w:t>ni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ri</w:t>
            </w:r>
            <w:r w:rsidRPr="001A2A53">
              <w:rPr>
                <w:rFonts w:ascii="Arial" w:hAnsi="Arial" w:cs="Arial"/>
                <w:b/>
                <w:spacing w:val="3"/>
              </w:rPr>
              <w:t>e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,</w:t>
            </w:r>
            <w:r w:rsidRPr="001A2A5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Dep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</w:rPr>
              <w:t>en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nd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A</w:t>
            </w:r>
            <w:r w:rsidRPr="001A2A53">
              <w:rPr>
                <w:rFonts w:ascii="Arial" w:hAnsi="Arial" w:cs="Arial"/>
                <w:b/>
                <w:spacing w:val="1"/>
              </w:rPr>
              <w:t>g</w:t>
            </w:r>
            <w:r w:rsidRPr="001A2A53">
              <w:rPr>
                <w:rFonts w:ascii="Arial" w:hAnsi="Arial" w:cs="Arial"/>
                <w:b/>
              </w:rPr>
              <w:t>encies</w:t>
            </w:r>
            <w:r w:rsidRPr="001A2A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(</w:t>
            </w:r>
            <w:r w:rsidRPr="001A2A53">
              <w:rPr>
                <w:rFonts w:ascii="Arial" w:hAnsi="Arial" w:cs="Arial"/>
                <w:b/>
                <w:spacing w:val="-1"/>
              </w:rPr>
              <w:t>M</w:t>
            </w:r>
            <w:r w:rsidRPr="001A2A53">
              <w:rPr>
                <w:rFonts w:ascii="Arial" w:hAnsi="Arial" w:cs="Arial"/>
                <w:b/>
              </w:rPr>
              <w:t>DAs)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2"/>
              </w:rPr>
              <w:t>i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N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1"/>
              </w:rPr>
              <w:t>g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 xml:space="preserve">. </w:t>
            </w:r>
            <w:r w:rsidRPr="001A2A53">
              <w:rPr>
                <w:rFonts w:ascii="Arial" w:hAnsi="Arial" w:cs="Arial"/>
                <w:b/>
                <w:spacing w:val="-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e</w:t>
            </w:r>
            <w:r w:rsidRPr="001A2A53">
              <w:rPr>
                <w:rFonts w:ascii="Arial" w:hAnsi="Arial" w:cs="Arial"/>
                <w:b/>
                <w:spacing w:val="2"/>
              </w:rPr>
              <w:t>s</w:t>
            </w:r>
            <w:r w:rsidRPr="001A2A53">
              <w:rPr>
                <w:rFonts w:ascii="Arial" w:hAnsi="Arial" w:cs="Arial"/>
                <w:b/>
              </w:rPr>
              <w:t>ults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f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1"/>
              </w:rPr>
              <w:t>us</w:t>
            </w:r>
            <w:r w:rsidRPr="001A2A53">
              <w:rPr>
                <w:rFonts w:ascii="Arial" w:hAnsi="Arial" w:cs="Arial"/>
                <w:b/>
              </w:rPr>
              <w:t>c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2"/>
              </w:rPr>
              <w:t>p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were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fo</w:t>
            </w:r>
            <w:r w:rsidRPr="001A2A53">
              <w:rPr>
                <w:rFonts w:ascii="Arial" w:hAnsi="Arial" w:cs="Arial"/>
                <w:b/>
              </w:rPr>
              <w:t>u</w:t>
            </w:r>
            <w:r w:rsidRPr="001A2A53">
              <w:rPr>
                <w:rFonts w:ascii="Arial" w:hAnsi="Arial" w:cs="Arial"/>
                <w:b/>
                <w:spacing w:val="-1"/>
              </w:rPr>
              <w:t>n</w:t>
            </w:r>
            <w:r w:rsidRPr="001A2A53">
              <w:rPr>
                <w:rFonts w:ascii="Arial" w:hAnsi="Arial" w:cs="Arial"/>
                <w:b/>
              </w:rPr>
              <w:t>d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o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be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inf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  <w:spacing w:val="-2"/>
              </w:rPr>
              <w:t>e</w:t>
            </w:r>
            <w:r w:rsidRPr="001A2A53">
              <w:rPr>
                <w:rFonts w:ascii="Arial" w:hAnsi="Arial" w:cs="Arial"/>
                <w:b/>
              </w:rPr>
              <w:t>d</w:t>
            </w:r>
            <w:r w:rsidRPr="001A2A5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by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h</w:t>
            </w:r>
            <w:r w:rsidRPr="001A2A53">
              <w:rPr>
                <w:rFonts w:ascii="Arial" w:hAnsi="Arial" w:cs="Arial"/>
                <w:b/>
                <w:spacing w:val="1"/>
              </w:rPr>
              <w:t>y</w:t>
            </w:r>
            <w:r w:rsidRPr="001A2A53">
              <w:rPr>
                <w:rFonts w:ascii="Arial" w:hAnsi="Arial" w:cs="Arial"/>
                <w:b/>
              </w:rPr>
              <w:t>p</w:t>
            </w:r>
            <w:r w:rsidRPr="001A2A53">
              <w:rPr>
                <w:rFonts w:ascii="Arial" w:hAnsi="Arial" w:cs="Arial"/>
                <w:b/>
                <w:spacing w:val="1"/>
              </w:rPr>
              <w:t>ot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is</w:t>
            </w:r>
            <w:r w:rsidRPr="001A2A53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nd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b</w:t>
            </w:r>
            <w:r w:rsidRPr="001A2A53">
              <w:rPr>
                <w:rFonts w:ascii="Arial" w:hAnsi="Arial" w:cs="Arial"/>
                <w:b/>
                <w:spacing w:val="1"/>
              </w:rPr>
              <w:t>j</w:t>
            </w:r>
            <w:r w:rsidRPr="001A2A53">
              <w:rPr>
                <w:rFonts w:ascii="Arial" w:hAnsi="Arial" w:cs="Arial"/>
                <w:b/>
                <w:spacing w:val="3"/>
              </w:rPr>
              <w:t>e</w:t>
            </w:r>
            <w:r w:rsidRPr="001A2A53">
              <w:rPr>
                <w:rFonts w:ascii="Arial" w:hAnsi="Arial" w:cs="Arial"/>
                <w:b/>
              </w:rPr>
              <w:t>c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1"/>
              </w:rPr>
              <w:t>v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f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u</w:t>
            </w:r>
            <w:r w:rsidRPr="001A2A53">
              <w:rPr>
                <w:rFonts w:ascii="Arial" w:hAnsi="Arial" w:cs="Arial"/>
                <w:b/>
                <w:spacing w:val="-1"/>
              </w:rPr>
              <w:t>d</w:t>
            </w:r>
            <w:r w:rsidRPr="001A2A53">
              <w:rPr>
                <w:rFonts w:ascii="Arial" w:hAnsi="Arial" w:cs="Arial"/>
                <w:b/>
                <w:spacing w:val="2"/>
              </w:rPr>
              <w:t>y</w:t>
            </w:r>
            <w:r w:rsidRPr="001A2A53">
              <w:rPr>
                <w:rFonts w:ascii="Arial" w:hAnsi="Arial" w:cs="Arial"/>
                <w:b/>
              </w:rPr>
              <w:t xml:space="preserve">. </w:t>
            </w:r>
            <w:r w:rsidRPr="001A2A53">
              <w:rPr>
                <w:rFonts w:ascii="Arial" w:hAnsi="Arial" w:cs="Arial"/>
                <w:b/>
                <w:spacing w:val="-1"/>
              </w:rPr>
              <w:t>T</w:t>
            </w:r>
            <w:r w:rsidRPr="001A2A53">
              <w:rPr>
                <w:rFonts w:ascii="Arial" w:hAnsi="Arial" w:cs="Arial"/>
                <w:b/>
              </w:rPr>
              <w:t>h</w:t>
            </w:r>
            <w:r w:rsidRPr="001A2A53">
              <w:rPr>
                <w:rFonts w:ascii="Arial" w:hAnsi="Arial" w:cs="Arial"/>
                <w:b/>
                <w:spacing w:val="2"/>
              </w:rPr>
              <w:t>i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ns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t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f</w:t>
            </w:r>
            <w:r w:rsidRPr="001A2A53">
              <w:rPr>
                <w:rFonts w:ascii="Arial" w:hAnsi="Arial" w:cs="Arial"/>
                <w:b/>
              </w:rPr>
              <w:t>in</w:t>
            </w:r>
            <w:r w:rsidRPr="001A2A53">
              <w:rPr>
                <w:rFonts w:ascii="Arial" w:hAnsi="Arial" w:cs="Arial"/>
                <w:b/>
                <w:spacing w:val="-1"/>
              </w:rPr>
              <w:t>d</w:t>
            </w:r>
            <w:r w:rsidRPr="001A2A53">
              <w:rPr>
                <w:rFonts w:ascii="Arial" w:hAnsi="Arial" w:cs="Arial"/>
                <w:b/>
              </w:rPr>
              <w:t>ings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f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1"/>
              </w:rPr>
              <w:t>us</w:t>
            </w:r>
            <w:r w:rsidRPr="001A2A53">
              <w:rPr>
                <w:rFonts w:ascii="Arial" w:hAnsi="Arial" w:cs="Arial"/>
                <w:b/>
              </w:rPr>
              <w:t>c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</w:rPr>
              <w:t>ipts</w:t>
            </w:r>
            <w:r w:rsidRPr="001A2A53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w</w:t>
            </w:r>
            <w:r w:rsidRPr="001A2A53">
              <w:rPr>
                <w:rFonts w:ascii="Arial" w:hAnsi="Arial" w:cs="Arial"/>
                <w:b/>
                <w:spacing w:val="1"/>
              </w:rPr>
              <w:t>e</w:t>
            </w:r>
            <w:r w:rsidRPr="001A2A53">
              <w:rPr>
                <w:rFonts w:ascii="Arial" w:hAnsi="Arial" w:cs="Arial"/>
                <w:b/>
              </w:rPr>
              <w:t>re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l</w:t>
            </w:r>
            <w:r w:rsidRPr="001A2A53">
              <w:rPr>
                <w:rFonts w:ascii="Arial" w:hAnsi="Arial" w:cs="Arial"/>
                <w:b/>
                <w:spacing w:val="2"/>
              </w:rPr>
              <w:t>i</w:t>
            </w:r>
            <w:r w:rsidRPr="001A2A53">
              <w:rPr>
                <w:rFonts w:ascii="Arial" w:hAnsi="Arial" w:cs="Arial"/>
                <w:b/>
                <w:spacing w:val="1"/>
              </w:rPr>
              <w:t>g</w:t>
            </w:r>
            <w:r w:rsidRPr="001A2A53">
              <w:rPr>
                <w:rFonts w:ascii="Arial" w:hAnsi="Arial" w:cs="Arial"/>
                <w:b/>
              </w:rPr>
              <w:t>ned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o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u</w:t>
            </w:r>
            <w:r w:rsidRPr="001A2A53">
              <w:rPr>
                <w:rFonts w:ascii="Arial" w:hAnsi="Arial" w:cs="Arial"/>
                <w:b/>
                <w:spacing w:val="-1"/>
              </w:rPr>
              <w:t>d</w:t>
            </w:r>
            <w:r w:rsidRPr="001A2A53">
              <w:rPr>
                <w:rFonts w:ascii="Arial" w:hAnsi="Arial" w:cs="Arial"/>
                <w:b/>
              </w:rPr>
              <w:t>y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h</w:t>
            </w:r>
            <w:r w:rsidRPr="001A2A53">
              <w:rPr>
                <w:rFonts w:ascii="Arial" w:hAnsi="Arial" w:cs="Arial"/>
                <w:b/>
                <w:spacing w:val="1"/>
              </w:rPr>
              <w:t>y</w:t>
            </w:r>
            <w:r w:rsidRPr="001A2A53">
              <w:rPr>
                <w:rFonts w:ascii="Arial" w:hAnsi="Arial" w:cs="Arial"/>
                <w:b/>
              </w:rPr>
              <w:t>p</w:t>
            </w:r>
            <w:r w:rsidRPr="001A2A53">
              <w:rPr>
                <w:rFonts w:ascii="Arial" w:hAnsi="Arial" w:cs="Arial"/>
                <w:b/>
                <w:spacing w:val="1"/>
              </w:rPr>
              <w:t>ot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is</w:t>
            </w:r>
            <w:r w:rsidRPr="001A2A5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well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d</w:t>
            </w:r>
            <w:r w:rsidRPr="001A2A53">
              <w:rPr>
                <w:rFonts w:ascii="Arial" w:hAnsi="Arial" w:cs="Arial"/>
                <w:b/>
                <w:spacing w:val="-1"/>
              </w:rPr>
              <w:t>d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e</w:t>
            </w:r>
            <w:r w:rsidRPr="001A2A53">
              <w:rPr>
                <w:rFonts w:ascii="Arial" w:hAnsi="Arial" w:cs="Arial"/>
                <w:b/>
                <w:spacing w:val="-1"/>
              </w:rPr>
              <w:t>ss</w:t>
            </w:r>
            <w:r w:rsidRPr="001A2A53">
              <w:rPr>
                <w:rFonts w:ascii="Arial" w:hAnsi="Arial" w:cs="Arial"/>
                <w:b/>
                <w:spacing w:val="2"/>
              </w:rPr>
              <w:t>i</w:t>
            </w:r>
            <w:r w:rsidRPr="001A2A53">
              <w:rPr>
                <w:rFonts w:ascii="Arial" w:hAnsi="Arial" w:cs="Arial"/>
                <w:b/>
              </w:rPr>
              <w:t xml:space="preserve">ng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u</w:t>
            </w:r>
            <w:r w:rsidRPr="001A2A53">
              <w:rPr>
                <w:rFonts w:ascii="Arial" w:hAnsi="Arial" w:cs="Arial"/>
                <w:b/>
                <w:spacing w:val="-1"/>
              </w:rPr>
              <w:t>d</w:t>
            </w:r>
            <w:r w:rsidRPr="001A2A53">
              <w:rPr>
                <w:rFonts w:ascii="Arial" w:hAnsi="Arial" w:cs="Arial"/>
                <w:b/>
              </w:rPr>
              <w:t>y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bj</w:t>
            </w:r>
            <w:r w:rsidRPr="001A2A53">
              <w:rPr>
                <w:rFonts w:ascii="Arial" w:hAnsi="Arial" w:cs="Arial"/>
                <w:b/>
                <w:spacing w:val="1"/>
              </w:rPr>
              <w:t>e</w:t>
            </w:r>
            <w:r w:rsidRPr="001A2A53">
              <w:rPr>
                <w:rFonts w:ascii="Arial" w:hAnsi="Arial" w:cs="Arial"/>
                <w:b/>
              </w:rPr>
              <w:t>c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1"/>
              </w:rPr>
              <w:t>v</w:t>
            </w:r>
            <w:r w:rsidRPr="001A2A53">
              <w:rPr>
                <w:rFonts w:ascii="Arial" w:hAnsi="Arial" w:cs="Arial"/>
                <w:b/>
                <w:spacing w:val="3"/>
              </w:rPr>
              <w:t>e</w:t>
            </w:r>
            <w:r w:rsidRPr="001A2A53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284D4C">
            <w:pPr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</w:rPr>
              <w:t xml:space="preserve">We agreed with the reviewer comment and the needful had been done as directed. </w:t>
            </w:r>
          </w:p>
        </w:tc>
      </w:tr>
      <w:tr w:rsidR="007C226B" w:rsidRPr="001A2A53" w:rsidTr="00255693">
        <w:trPr>
          <w:trHeight w:hRule="exact" w:val="620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8275A6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  <w:b/>
                <w:spacing w:val="-1"/>
              </w:rPr>
              <w:t>I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itle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f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icle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uit</w:t>
            </w:r>
            <w:r w:rsidRPr="001A2A53">
              <w:rPr>
                <w:rFonts w:ascii="Arial" w:hAnsi="Arial" w:cs="Arial"/>
                <w:b/>
                <w:spacing w:val="-1"/>
              </w:rPr>
              <w:t>a</w:t>
            </w:r>
            <w:r w:rsidRPr="001A2A53">
              <w:rPr>
                <w:rFonts w:ascii="Arial" w:hAnsi="Arial" w:cs="Arial"/>
                <w:b/>
              </w:rPr>
              <w:t>ble?</w:t>
            </w:r>
          </w:p>
          <w:p w:rsidR="007C226B" w:rsidRPr="001A2A53" w:rsidRDefault="008275A6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  <w:b/>
                <w:spacing w:val="1"/>
              </w:rPr>
              <w:t>(</w:t>
            </w:r>
            <w:r w:rsidRPr="001A2A53">
              <w:rPr>
                <w:rFonts w:ascii="Arial" w:hAnsi="Arial" w:cs="Arial"/>
                <w:b/>
                <w:spacing w:val="-1"/>
              </w:rPr>
              <w:t>I</w:t>
            </w:r>
            <w:r w:rsidRPr="001A2A53">
              <w:rPr>
                <w:rFonts w:ascii="Arial" w:hAnsi="Arial" w:cs="Arial"/>
                <w:b/>
              </w:rPr>
              <w:t>f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t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ple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u</w:t>
            </w:r>
            <w:r w:rsidRPr="001A2A53">
              <w:rPr>
                <w:rFonts w:ascii="Arial" w:hAnsi="Arial" w:cs="Arial"/>
                <w:b/>
                <w:spacing w:val="1"/>
              </w:rPr>
              <w:t>gg</w:t>
            </w:r>
            <w:r w:rsidRPr="001A2A53">
              <w:rPr>
                <w:rFonts w:ascii="Arial" w:hAnsi="Arial" w:cs="Arial"/>
                <w:b/>
              </w:rPr>
              <w:t>est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lt</w:t>
            </w:r>
            <w:r w:rsidRPr="001A2A53">
              <w:rPr>
                <w:rFonts w:ascii="Arial" w:hAnsi="Arial" w:cs="Arial"/>
                <w:b/>
                <w:spacing w:val="-2"/>
              </w:rPr>
              <w:t>e</w:t>
            </w:r>
            <w:r w:rsidRPr="001A2A53">
              <w:rPr>
                <w:rFonts w:ascii="Arial" w:hAnsi="Arial" w:cs="Arial"/>
                <w:b/>
              </w:rPr>
              <w:t>rn</w:t>
            </w:r>
            <w:r w:rsidRPr="001A2A53">
              <w:rPr>
                <w:rFonts w:ascii="Arial" w:hAnsi="Arial" w:cs="Arial"/>
                <w:b/>
                <w:spacing w:val="1"/>
              </w:rPr>
              <w:t>at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1"/>
              </w:rPr>
              <w:t>v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8275A6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  <w:b/>
              </w:rPr>
              <w:t>Ye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,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nly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d</w:t>
            </w:r>
            <w:r w:rsidRPr="001A2A53">
              <w:rPr>
                <w:rFonts w:ascii="Arial" w:hAnsi="Arial" w:cs="Arial"/>
                <w:b/>
                <w:spacing w:val="-1"/>
              </w:rPr>
              <w:t>d</w:t>
            </w:r>
            <w:r w:rsidRPr="001A2A53">
              <w:rPr>
                <w:rFonts w:ascii="Arial" w:hAnsi="Arial" w:cs="Arial"/>
                <w:b/>
              </w:rPr>
              <w:t>ed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2"/>
              </w:rPr>
              <w:t>p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ef</w:t>
            </w:r>
            <w:r w:rsidRPr="001A2A53">
              <w:rPr>
                <w:rFonts w:ascii="Arial" w:hAnsi="Arial" w:cs="Arial"/>
                <w:b/>
              </w:rPr>
              <w:t>ix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“</w:t>
            </w:r>
            <w:r w:rsidRPr="001A2A53">
              <w:rPr>
                <w:rFonts w:ascii="Arial" w:hAnsi="Arial" w:cs="Arial"/>
                <w:b/>
                <w:spacing w:val="-1"/>
              </w:rPr>
              <w:t>T</w:t>
            </w:r>
            <w:r w:rsidRPr="001A2A53">
              <w:rPr>
                <w:rFonts w:ascii="Arial" w:hAnsi="Arial" w:cs="Arial"/>
                <w:b/>
              </w:rPr>
              <w:t>he”</w:t>
            </w:r>
          </w:p>
        </w:tc>
        <w:tc>
          <w:tcPr>
            <w:tcW w:w="6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284D4C">
            <w:pPr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</w:rPr>
              <w:t>We did not agree with the reviewer adding of “The” in the topic. We believed that the topic is good without the word “the”.</w:t>
            </w:r>
          </w:p>
        </w:tc>
      </w:tr>
      <w:tr w:rsidR="007C226B" w:rsidRPr="001A2A53" w:rsidTr="00255693">
        <w:trPr>
          <w:trHeight w:hRule="exact" w:val="99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8275A6">
            <w:pPr>
              <w:ind w:left="460" w:right="413"/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  <w:b/>
                <w:spacing w:val="-1"/>
              </w:rPr>
              <w:t>I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b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ct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f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icle</w:t>
            </w:r>
            <w:r w:rsidRPr="001A2A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c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</w:rPr>
              <w:t>prehen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1"/>
              </w:rPr>
              <w:t>v</w:t>
            </w:r>
            <w:r w:rsidRPr="001A2A53">
              <w:rPr>
                <w:rFonts w:ascii="Arial" w:hAnsi="Arial" w:cs="Arial"/>
                <w:b/>
              </w:rPr>
              <w:t>e?</w:t>
            </w:r>
            <w:r w:rsidRPr="001A2A53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Do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yo</w:t>
            </w:r>
            <w:r w:rsidRPr="001A2A53">
              <w:rPr>
                <w:rFonts w:ascii="Arial" w:hAnsi="Arial" w:cs="Arial"/>
                <w:b/>
              </w:rPr>
              <w:t xml:space="preserve">u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u</w:t>
            </w:r>
            <w:r w:rsidRPr="001A2A53">
              <w:rPr>
                <w:rFonts w:ascii="Arial" w:hAnsi="Arial" w:cs="Arial"/>
                <w:b/>
                <w:spacing w:val="1"/>
              </w:rPr>
              <w:t>gg</w:t>
            </w:r>
            <w:r w:rsidRPr="001A2A53">
              <w:rPr>
                <w:rFonts w:ascii="Arial" w:hAnsi="Arial" w:cs="Arial"/>
                <w:b/>
              </w:rPr>
              <w:t>est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d</w:t>
            </w:r>
            <w:r w:rsidRPr="001A2A53">
              <w:rPr>
                <w:rFonts w:ascii="Arial" w:hAnsi="Arial" w:cs="Arial"/>
                <w:b/>
                <w:spacing w:val="-1"/>
              </w:rPr>
              <w:t>d</w:t>
            </w:r>
            <w:r w:rsidRPr="001A2A53">
              <w:rPr>
                <w:rFonts w:ascii="Arial" w:hAnsi="Arial" w:cs="Arial"/>
                <w:b/>
              </w:rPr>
              <w:t>iti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(o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dele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n)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f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1A2A53">
              <w:rPr>
                <w:rFonts w:ascii="Arial" w:hAnsi="Arial" w:cs="Arial"/>
                <w:b/>
                <w:spacing w:val="2"/>
              </w:rPr>
              <w:t>om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p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ints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in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 xml:space="preserve">his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>ct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n?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Ple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wri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yo</w:t>
            </w:r>
            <w:r w:rsidRPr="001A2A53">
              <w:rPr>
                <w:rFonts w:ascii="Arial" w:hAnsi="Arial" w:cs="Arial"/>
                <w:b/>
              </w:rPr>
              <w:t>ur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u</w:t>
            </w:r>
            <w:r w:rsidRPr="001A2A53">
              <w:rPr>
                <w:rFonts w:ascii="Arial" w:hAnsi="Arial" w:cs="Arial"/>
                <w:b/>
                <w:spacing w:val="1"/>
              </w:rPr>
              <w:t>gg</w:t>
            </w:r>
            <w:r w:rsidRPr="001A2A53">
              <w:rPr>
                <w:rFonts w:ascii="Arial" w:hAnsi="Arial" w:cs="Arial"/>
                <w:b/>
              </w:rPr>
              <w:t>esti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ns</w:t>
            </w:r>
            <w:r w:rsidRPr="001A2A53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her</w:t>
            </w:r>
            <w:r w:rsidRPr="001A2A53">
              <w:rPr>
                <w:rFonts w:ascii="Arial" w:hAnsi="Arial" w:cs="Arial"/>
                <w:b/>
                <w:spacing w:val="1"/>
              </w:rPr>
              <w:t>e</w:t>
            </w:r>
            <w:r w:rsidRPr="001A2A53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8275A6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  <w:b/>
              </w:rPr>
              <w:t>Yes</w:t>
            </w:r>
          </w:p>
        </w:tc>
        <w:tc>
          <w:tcPr>
            <w:tcW w:w="6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EA1593">
            <w:pPr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</w:rPr>
              <w:t>We agree with the reviewer comment and thanks</w:t>
            </w:r>
          </w:p>
        </w:tc>
      </w:tr>
      <w:tr w:rsidR="007C226B" w:rsidRPr="001A2A53" w:rsidTr="00255693">
        <w:trPr>
          <w:trHeight w:hRule="exact" w:val="431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8275A6">
            <w:pPr>
              <w:spacing w:before="3" w:line="220" w:lineRule="exact"/>
              <w:ind w:left="460" w:right="737"/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  <w:b/>
              </w:rPr>
              <w:t>Are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u</w:t>
            </w:r>
            <w:r w:rsidRPr="001A2A53">
              <w:rPr>
                <w:rFonts w:ascii="Arial" w:hAnsi="Arial" w:cs="Arial"/>
                <w:b/>
                <w:spacing w:val="1"/>
              </w:rPr>
              <w:t>b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>ct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ns</w:t>
            </w:r>
            <w:r w:rsidRPr="001A2A53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nd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ruc</w:t>
            </w:r>
            <w:r w:rsidRPr="001A2A53">
              <w:rPr>
                <w:rFonts w:ascii="Arial" w:hAnsi="Arial" w:cs="Arial"/>
                <w:b/>
                <w:spacing w:val="3"/>
              </w:rPr>
              <w:t>t</w:t>
            </w:r>
            <w:r w:rsidRPr="001A2A53">
              <w:rPr>
                <w:rFonts w:ascii="Arial" w:hAnsi="Arial" w:cs="Arial"/>
                <w:b/>
                <w:spacing w:val="2"/>
              </w:rPr>
              <w:t>u</w:t>
            </w:r>
            <w:r w:rsidRPr="001A2A53">
              <w:rPr>
                <w:rFonts w:ascii="Arial" w:hAnsi="Arial" w:cs="Arial"/>
                <w:b/>
              </w:rPr>
              <w:t>re</w:t>
            </w:r>
            <w:r w:rsidRPr="001A2A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f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1"/>
              </w:rPr>
              <w:t>us</w:t>
            </w:r>
            <w:r w:rsidRPr="001A2A53">
              <w:rPr>
                <w:rFonts w:ascii="Arial" w:hAnsi="Arial" w:cs="Arial"/>
                <w:b/>
              </w:rPr>
              <w:t>c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</w:rPr>
              <w:t xml:space="preserve">ipt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p</w:t>
            </w:r>
            <w:r w:rsidRPr="001A2A53">
              <w:rPr>
                <w:rFonts w:ascii="Arial" w:hAnsi="Arial" w:cs="Arial"/>
                <w:b/>
                <w:spacing w:val="-1"/>
              </w:rPr>
              <w:t>p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pri</w:t>
            </w:r>
            <w:r w:rsidRPr="001A2A53">
              <w:rPr>
                <w:rFonts w:ascii="Arial" w:hAnsi="Arial" w:cs="Arial"/>
                <w:b/>
                <w:spacing w:val="1"/>
              </w:rPr>
              <w:t>at</w:t>
            </w:r>
            <w:r w:rsidRPr="001A2A53">
              <w:rPr>
                <w:rFonts w:ascii="Arial" w:hAnsi="Arial" w:cs="Arial"/>
                <w:b/>
              </w:rPr>
              <w:t>e?</w:t>
            </w:r>
          </w:p>
        </w:tc>
        <w:tc>
          <w:tcPr>
            <w:tcW w:w="9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8275A6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  <w:b/>
              </w:rPr>
              <w:t>Yes</w:t>
            </w:r>
          </w:p>
        </w:tc>
        <w:tc>
          <w:tcPr>
            <w:tcW w:w="6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284D4C">
            <w:pPr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</w:rPr>
              <w:t>We agree with the reviewer</w:t>
            </w:r>
            <w:r w:rsidR="00EA1593" w:rsidRPr="001A2A53">
              <w:rPr>
                <w:rFonts w:ascii="Arial" w:hAnsi="Arial" w:cs="Arial"/>
              </w:rPr>
              <w:t xml:space="preserve"> comment and thanks</w:t>
            </w:r>
          </w:p>
        </w:tc>
      </w:tr>
      <w:tr w:rsidR="007C226B" w:rsidRPr="001A2A53" w:rsidTr="00255693">
        <w:trPr>
          <w:trHeight w:hRule="exact" w:val="212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8275A6">
            <w:pPr>
              <w:ind w:left="460" w:right="241"/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  <w:b/>
              </w:rPr>
              <w:t>Ple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wri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f</w:t>
            </w:r>
            <w:r w:rsidRPr="001A2A53">
              <w:rPr>
                <w:rFonts w:ascii="Arial" w:hAnsi="Arial" w:cs="Arial"/>
                <w:b/>
              </w:rPr>
              <w:t>ew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en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enc</w:t>
            </w:r>
            <w:r w:rsidRPr="001A2A53">
              <w:rPr>
                <w:rFonts w:ascii="Arial" w:hAnsi="Arial" w:cs="Arial"/>
                <w:b/>
                <w:spacing w:val="1"/>
              </w:rPr>
              <w:t>e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3"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>ga</w:t>
            </w:r>
            <w:r w:rsidRPr="001A2A53">
              <w:rPr>
                <w:rFonts w:ascii="Arial" w:hAnsi="Arial" w:cs="Arial"/>
                <w:b/>
              </w:rPr>
              <w:t>rding</w:t>
            </w:r>
            <w:r w:rsidRPr="001A2A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cien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ific c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>ct</w:t>
            </w:r>
            <w:r w:rsidRPr="001A2A53">
              <w:rPr>
                <w:rFonts w:ascii="Arial" w:hAnsi="Arial" w:cs="Arial"/>
                <w:b/>
              </w:rPr>
              <w:t>ne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f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his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1"/>
              </w:rPr>
              <w:t>us</w:t>
            </w:r>
            <w:r w:rsidRPr="001A2A53">
              <w:rPr>
                <w:rFonts w:ascii="Arial" w:hAnsi="Arial" w:cs="Arial"/>
                <w:b/>
              </w:rPr>
              <w:t>c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  <w:spacing w:val="2"/>
              </w:rPr>
              <w:t>i</w:t>
            </w:r>
            <w:r w:rsidRPr="001A2A53">
              <w:rPr>
                <w:rFonts w:ascii="Arial" w:hAnsi="Arial" w:cs="Arial"/>
                <w:b/>
              </w:rPr>
              <w:t>pt.</w:t>
            </w:r>
            <w:r w:rsidRPr="001A2A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Why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do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hi</w:t>
            </w:r>
            <w:r w:rsidRPr="001A2A53">
              <w:rPr>
                <w:rFonts w:ascii="Arial" w:hAnsi="Arial" w:cs="Arial"/>
                <w:b/>
                <w:spacing w:val="-1"/>
              </w:rPr>
              <w:t>n</w:t>
            </w:r>
            <w:r w:rsidRPr="001A2A53">
              <w:rPr>
                <w:rFonts w:ascii="Arial" w:hAnsi="Arial" w:cs="Arial"/>
                <w:b/>
              </w:rPr>
              <w:t>k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t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 xml:space="preserve">his 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1"/>
              </w:rPr>
              <w:t>us</w:t>
            </w:r>
            <w:r w:rsidRPr="001A2A53">
              <w:rPr>
                <w:rFonts w:ascii="Arial" w:hAnsi="Arial" w:cs="Arial"/>
                <w:b/>
              </w:rPr>
              <w:t>c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</w:rPr>
              <w:t>ipt</w:t>
            </w:r>
            <w:r w:rsidRPr="001A2A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i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1A2A53">
              <w:rPr>
                <w:rFonts w:ascii="Arial" w:hAnsi="Arial" w:cs="Arial"/>
                <w:b/>
              </w:rPr>
              <w:t>ci</w:t>
            </w:r>
            <w:r w:rsidRPr="001A2A53">
              <w:rPr>
                <w:rFonts w:ascii="Arial" w:hAnsi="Arial" w:cs="Arial"/>
                <w:b/>
                <w:spacing w:val="3"/>
              </w:rPr>
              <w:t>e</w:t>
            </w:r>
            <w:r w:rsidRPr="001A2A53">
              <w:rPr>
                <w:rFonts w:ascii="Arial" w:hAnsi="Arial" w:cs="Arial"/>
                <w:b/>
              </w:rPr>
              <w:t>nti</w:t>
            </w:r>
            <w:r w:rsidRPr="001A2A53">
              <w:rPr>
                <w:rFonts w:ascii="Arial" w:hAnsi="Arial" w:cs="Arial"/>
                <w:b/>
                <w:spacing w:val="1"/>
              </w:rPr>
              <w:t>f</w:t>
            </w:r>
            <w:r w:rsidRPr="001A2A53">
              <w:rPr>
                <w:rFonts w:ascii="Arial" w:hAnsi="Arial" w:cs="Arial"/>
                <w:b/>
              </w:rPr>
              <w:t>ic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lly</w:t>
            </w:r>
            <w:r w:rsidRPr="001A2A53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b</w:t>
            </w:r>
            <w:r w:rsidRPr="001A2A53">
              <w:rPr>
                <w:rFonts w:ascii="Arial" w:hAnsi="Arial" w:cs="Arial"/>
                <w:b/>
                <w:spacing w:val="-1"/>
              </w:rPr>
              <w:t>us</w:t>
            </w:r>
            <w:r w:rsidRPr="001A2A53">
              <w:rPr>
                <w:rFonts w:ascii="Arial" w:hAnsi="Arial" w:cs="Arial"/>
                <w:b/>
              </w:rPr>
              <w:t>t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nd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>c</w:t>
            </w:r>
            <w:r w:rsidRPr="001A2A53">
              <w:rPr>
                <w:rFonts w:ascii="Arial" w:hAnsi="Arial" w:cs="Arial"/>
                <w:b/>
              </w:rPr>
              <w:t>h</w:t>
            </w:r>
            <w:r w:rsidRPr="001A2A53">
              <w:rPr>
                <w:rFonts w:ascii="Arial" w:hAnsi="Arial" w:cs="Arial"/>
                <w:b/>
                <w:spacing w:val="-1"/>
              </w:rPr>
              <w:t>n</w:t>
            </w:r>
            <w:r w:rsidRPr="001A2A53">
              <w:rPr>
                <w:rFonts w:ascii="Arial" w:hAnsi="Arial" w:cs="Arial"/>
                <w:b/>
              </w:rPr>
              <w:t>ic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lly</w:t>
            </w:r>
          </w:p>
          <w:p w:rsidR="007C226B" w:rsidRPr="001A2A53" w:rsidRDefault="008275A6">
            <w:pPr>
              <w:ind w:left="460" w:right="394"/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u</w:t>
            </w:r>
            <w:r w:rsidRPr="001A2A53">
              <w:rPr>
                <w:rFonts w:ascii="Arial" w:hAnsi="Arial" w:cs="Arial"/>
                <w:b/>
                <w:spacing w:val="-1"/>
              </w:rPr>
              <w:t>n</w:t>
            </w:r>
            <w:r w:rsidRPr="001A2A53">
              <w:rPr>
                <w:rFonts w:ascii="Arial" w:hAnsi="Arial" w:cs="Arial"/>
                <w:b/>
              </w:rPr>
              <w:t>d?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M</w:t>
            </w:r>
            <w:r w:rsidRPr="001A2A53">
              <w:rPr>
                <w:rFonts w:ascii="Arial" w:hAnsi="Arial" w:cs="Arial"/>
                <w:b/>
                <w:spacing w:val="2"/>
              </w:rPr>
              <w:t>i</w:t>
            </w:r>
            <w:r w:rsidRPr="001A2A53">
              <w:rPr>
                <w:rFonts w:ascii="Arial" w:hAnsi="Arial" w:cs="Arial"/>
                <w:b/>
              </w:rPr>
              <w:t>ni</w:t>
            </w:r>
            <w:r w:rsidRPr="001A2A53">
              <w:rPr>
                <w:rFonts w:ascii="Arial" w:hAnsi="Arial" w:cs="Arial"/>
                <w:b/>
                <w:spacing w:val="1"/>
              </w:rPr>
              <w:t>m</w:t>
            </w:r>
            <w:r w:rsidRPr="001A2A53">
              <w:rPr>
                <w:rFonts w:ascii="Arial" w:hAnsi="Arial" w:cs="Arial"/>
                <w:b/>
              </w:rPr>
              <w:t>um</w:t>
            </w:r>
            <w:r w:rsidRPr="001A2A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2"/>
              </w:rPr>
              <w:t>3</w:t>
            </w:r>
            <w:r w:rsidRPr="001A2A53">
              <w:rPr>
                <w:rFonts w:ascii="Arial" w:hAnsi="Arial" w:cs="Arial"/>
                <w:b/>
                <w:spacing w:val="1"/>
              </w:rPr>
              <w:t>-</w:t>
            </w:r>
            <w:r w:rsidRPr="001A2A53">
              <w:rPr>
                <w:rFonts w:ascii="Arial" w:hAnsi="Arial" w:cs="Arial"/>
                <w:b/>
              </w:rPr>
              <w:t>4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en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enc</w:t>
            </w:r>
            <w:r w:rsidRPr="001A2A53">
              <w:rPr>
                <w:rFonts w:ascii="Arial" w:hAnsi="Arial" w:cs="Arial"/>
                <w:b/>
                <w:spacing w:val="1"/>
              </w:rPr>
              <w:t>e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2"/>
              </w:rPr>
              <w:t>ma</w:t>
            </w:r>
            <w:r w:rsidRPr="001A2A53">
              <w:rPr>
                <w:rFonts w:ascii="Arial" w:hAnsi="Arial" w:cs="Arial"/>
                <w:b/>
              </w:rPr>
              <w:t>y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be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e</w:t>
            </w:r>
            <w:r w:rsidRPr="001A2A53">
              <w:rPr>
                <w:rFonts w:ascii="Arial" w:hAnsi="Arial" w:cs="Arial"/>
                <w:b/>
              </w:rPr>
              <w:t>q</w:t>
            </w:r>
            <w:r w:rsidRPr="001A2A53">
              <w:rPr>
                <w:rFonts w:ascii="Arial" w:hAnsi="Arial" w:cs="Arial"/>
                <w:b/>
                <w:spacing w:val="-1"/>
              </w:rPr>
              <w:t>u</w:t>
            </w:r>
            <w:r w:rsidRPr="001A2A53">
              <w:rPr>
                <w:rFonts w:ascii="Arial" w:hAnsi="Arial" w:cs="Arial"/>
                <w:b/>
              </w:rPr>
              <w:t>ired</w:t>
            </w:r>
            <w:r w:rsidRPr="001A2A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fo</w:t>
            </w:r>
            <w:r w:rsidRPr="001A2A53">
              <w:rPr>
                <w:rFonts w:ascii="Arial" w:hAnsi="Arial" w:cs="Arial"/>
                <w:b/>
              </w:rPr>
              <w:t xml:space="preserve">r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his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p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8275A6">
            <w:pPr>
              <w:ind w:left="102" w:right="109"/>
              <w:jc w:val="both"/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  <w:b/>
                <w:spacing w:val="-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  <w:spacing w:val="2"/>
              </w:rPr>
              <w:t>u</w:t>
            </w:r>
            <w:r w:rsidRPr="001A2A53">
              <w:rPr>
                <w:rFonts w:ascii="Arial" w:hAnsi="Arial" w:cs="Arial"/>
                <w:b/>
              </w:rPr>
              <w:t>dy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proofErr w:type="gramStart"/>
            <w:r w:rsidRPr="001A2A53">
              <w:rPr>
                <w:rFonts w:ascii="Arial" w:hAnsi="Arial" w:cs="Arial"/>
                <w:b/>
              </w:rPr>
              <w:t>highl</w:t>
            </w:r>
            <w:r w:rsidRPr="001A2A53">
              <w:rPr>
                <w:rFonts w:ascii="Arial" w:hAnsi="Arial" w:cs="Arial"/>
                <w:b/>
                <w:spacing w:val="-1"/>
              </w:rPr>
              <w:t>i</w:t>
            </w:r>
            <w:r w:rsidRPr="001A2A53">
              <w:rPr>
                <w:rFonts w:ascii="Arial" w:hAnsi="Arial" w:cs="Arial"/>
                <w:b/>
                <w:spacing w:val="1"/>
              </w:rPr>
              <w:t>g</w:t>
            </w:r>
            <w:r w:rsidRPr="001A2A53">
              <w:rPr>
                <w:rFonts w:ascii="Arial" w:hAnsi="Arial" w:cs="Arial"/>
                <w:b/>
              </w:rPr>
              <w:t>ht</w:t>
            </w:r>
            <w:proofErr w:type="gramEnd"/>
            <w:r w:rsidRPr="001A2A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</w:rPr>
              <w:t>p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ta</w:t>
            </w:r>
            <w:r w:rsidRPr="001A2A53">
              <w:rPr>
                <w:rFonts w:ascii="Arial" w:hAnsi="Arial" w:cs="Arial"/>
                <w:b/>
              </w:rPr>
              <w:t>nce</w:t>
            </w:r>
            <w:r w:rsidRPr="001A2A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f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F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e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ic</w:t>
            </w:r>
            <w:r w:rsidRPr="001A2A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Ac</w:t>
            </w:r>
            <w:r w:rsidRPr="001A2A53">
              <w:rPr>
                <w:rFonts w:ascii="Arial" w:hAnsi="Arial" w:cs="Arial"/>
                <w:b/>
                <w:spacing w:val="1"/>
              </w:rPr>
              <w:t>co</w:t>
            </w:r>
            <w:r w:rsidRPr="001A2A53">
              <w:rPr>
                <w:rFonts w:ascii="Arial" w:hAnsi="Arial" w:cs="Arial"/>
                <w:b/>
              </w:rPr>
              <w:t>u</w:t>
            </w:r>
            <w:r w:rsidRPr="001A2A53">
              <w:rPr>
                <w:rFonts w:ascii="Arial" w:hAnsi="Arial" w:cs="Arial"/>
                <w:b/>
                <w:spacing w:val="-1"/>
              </w:rPr>
              <w:t>n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ing</w:t>
            </w:r>
            <w:r w:rsidRPr="001A2A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nd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F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e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ic</w:t>
            </w:r>
            <w:r w:rsidRPr="001A2A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I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1"/>
              </w:rPr>
              <w:t>v</w:t>
            </w:r>
            <w:r w:rsidRPr="001A2A53">
              <w:rPr>
                <w:rFonts w:ascii="Arial" w:hAnsi="Arial" w:cs="Arial"/>
                <w:b/>
              </w:rPr>
              <w:t>esti</w:t>
            </w:r>
            <w:r w:rsidRPr="001A2A53">
              <w:rPr>
                <w:rFonts w:ascii="Arial" w:hAnsi="Arial" w:cs="Arial"/>
                <w:b/>
                <w:spacing w:val="1"/>
              </w:rPr>
              <w:t>gat</w:t>
            </w:r>
            <w:r w:rsidRPr="001A2A53">
              <w:rPr>
                <w:rFonts w:ascii="Arial" w:hAnsi="Arial" w:cs="Arial"/>
                <w:b/>
                <w:spacing w:val="2"/>
              </w:rPr>
              <w:t>i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1"/>
              </w:rPr>
              <w:t>k</w:t>
            </w:r>
            <w:r w:rsidRPr="001A2A53">
              <w:rPr>
                <w:rFonts w:ascii="Arial" w:hAnsi="Arial" w:cs="Arial"/>
                <w:b/>
              </w:rPr>
              <w:t>ills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in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e</w:t>
            </w:r>
            <w:r w:rsidRPr="001A2A53">
              <w:rPr>
                <w:rFonts w:ascii="Arial" w:hAnsi="Arial" w:cs="Arial"/>
                <w:b/>
              </w:rPr>
              <w:t>l</w:t>
            </w:r>
            <w:r w:rsidRPr="001A2A53">
              <w:rPr>
                <w:rFonts w:ascii="Arial" w:hAnsi="Arial" w:cs="Arial"/>
                <w:b/>
                <w:spacing w:val="1"/>
              </w:rPr>
              <w:t>at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ns</w:t>
            </w:r>
            <w:r w:rsidRPr="001A2A5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 xml:space="preserve">o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f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ud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1"/>
              </w:rPr>
              <w:t>ag</w:t>
            </w:r>
            <w:r w:rsidRPr="001A2A53">
              <w:rPr>
                <w:rFonts w:ascii="Arial" w:hAnsi="Arial" w:cs="Arial"/>
                <w:b/>
                <w:spacing w:val="-2"/>
              </w:rPr>
              <w:t>e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</w:rPr>
              <w:t>ent</w:t>
            </w:r>
            <w:r w:rsidRPr="001A2A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by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1A2A53">
              <w:rPr>
                <w:rFonts w:ascii="Arial" w:hAnsi="Arial" w:cs="Arial"/>
                <w:b/>
                <w:spacing w:val="-2"/>
              </w:rPr>
              <w:t>e</w:t>
            </w:r>
            <w:r w:rsidRPr="001A2A53">
              <w:rPr>
                <w:rFonts w:ascii="Arial" w:hAnsi="Arial" w:cs="Arial"/>
                <w:b/>
              </w:rPr>
              <w:t>lec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ed</w:t>
            </w:r>
            <w:r w:rsidRPr="001A2A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f</w:t>
            </w:r>
            <w:r w:rsidRPr="001A2A53">
              <w:rPr>
                <w:rFonts w:ascii="Arial" w:hAnsi="Arial" w:cs="Arial"/>
                <w:b/>
              </w:rPr>
              <w:t>ede</w:t>
            </w:r>
            <w:r w:rsidRPr="001A2A53">
              <w:rPr>
                <w:rFonts w:ascii="Arial" w:hAnsi="Arial" w:cs="Arial"/>
                <w:b/>
                <w:spacing w:val="2"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l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M</w:t>
            </w:r>
            <w:r w:rsidRPr="001A2A53">
              <w:rPr>
                <w:rFonts w:ascii="Arial" w:hAnsi="Arial" w:cs="Arial"/>
                <w:b/>
              </w:rPr>
              <w:t>DAs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2"/>
              </w:rPr>
              <w:t>i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Ni</w:t>
            </w:r>
            <w:r w:rsidRPr="001A2A53">
              <w:rPr>
                <w:rFonts w:ascii="Arial" w:hAnsi="Arial" w:cs="Arial"/>
                <w:b/>
                <w:spacing w:val="1"/>
              </w:rPr>
              <w:t>g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.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B</w:t>
            </w:r>
            <w:r w:rsidRPr="001A2A53">
              <w:rPr>
                <w:rFonts w:ascii="Arial" w:hAnsi="Arial" w:cs="Arial"/>
                <w:b/>
                <w:spacing w:val="1"/>
              </w:rPr>
              <w:t>ot</w:t>
            </w:r>
            <w:r w:rsidRPr="001A2A53">
              <w:rPr>
                <w:rFonts w:ascii="Arial" w:hAnsi="Arial" w:cs="Arial"/>
                <w:b/>
              </w:rPr>
              <w:t>h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ci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ed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‘</w:t>
            </w:r>
            <w:r w:rsidRPr="001A2A53">
              <w:rPr>
                <w:rFonts w:ascii="Arial" w:hAnsi="Arial" w:cs="Arial"/>
                <w:b/>
                <w:spacing w:val="-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et</w:t>
            </w:r>
            <w:r w:rsidRPr="001A2A53">
              <w:rPr>
                <w:rFonts w:ascii="Arial" w:hAnsi="Arial" w:cs="Arial"/>
                <w:b/>
              </w:rPr>
              <w:t>ic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l</w:t>
            </w:r>
            <w:r w:rsidRPr="001A2A53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F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-2"/>
              </w:rPr>
              <w:t>w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4"/>
              </w:rPr>
              <w:t>k</w:t>
            </w:r>
            <w:r w:rsidRPr="001A2A53">
              <w:rPr>
                <w:rFonts w:ascii="Arial" w:hAnsi="Arial" w:cs="Arial"/>
                <w:b/>
              </w:rPr>
              <w:t>’</w:t>
            </w:r>
            <w:r w:rsidRPr="001A2A53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 xml:space="preserve">were </w:t>
            </w:r>
            <w:r w:rsidRPr="001A2A53">
              <w:rPr>
                <w:rFonts w:ascii="Arial" w:hAnsi="Arial" w:cs="Arial"/>
                <w:b/>
                <w:spacing w:val="1"/>
              </w:rPr>
              <w:t>fo</w:t>
            </w:r>
            <w:r w:rsidRPr="001A2A53">
              <w:rPr>
                <w:rFonts w:ascii="Arial" w:hAnsi="Arial" w:cs="Arial"/>
                <w:b/>
              </w:rPr>
              <w:t>u</w:t>
            </w:r>
            <w:r w:rsidRPr="001A2A53">
              <w:rPr>
                <w:rFonts w:ascii="Arial" w:hAnsi="Arial" w:cs="Arial"/>
                <w:b/>
                <w:spacing w:val="-1"/>
              </w:rPr>
              <w:t>n</w:t>
            </w:r>
            <w:r w:rsidRPr="001A2A53">
              <w:rPr>
                <w:rFonts w:ascii="Arial" w:hAnsi="Arial" w:cs="Arial"/>
                <w:b/>
              </w:rPr>
              <w:t>d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o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be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e</w:t>
            </w:r>
            <w:r w:rsidRPr="001A2A53">
              <w:rPr>
                <w:rFonts w:ascii="Arial" w:hAnsi="Arial" w:cs="Arial"/>
                <w:b/>
              </w:rPr>
              <w:t>le</w:t>
            </w:r>
            <w:r w:rsidRPr="001A2A53">
              <w:rPr>
                <w:rFonts w:ascii="Arial" w:hAnsi="Arial" w:cs="Arial"/>
                <w:b/>
                <w:spacing w:val="1"/>
              </w:rPr>
              <w:t>va</w:t>
            </w:r>
            <w:r w:rsidRPr="001A2A53">
              <w:rPr>
                <w:rFonts w:ascii="Arial" w:hAnsi="Arial" w:cs="Arial"/>
                <w:b/>
              </w:rPr>
              <w:t>nt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 xml:space="preserve">o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u</w:t>
            </w:r>
            <w:r w:rsidRPr="001A2A53">
              <w:rPr>
                <w:rFonts w:ascii="Arial" w:hAnsi="Arial" w:cs="Arial"/>
                <w:b/>
                <w:spacing w:val="-1"/>
              </w:rPr>
              <w:t>d</w:t>
            </w:r>
            <w:r w:rsidRPr="001A2A53">
              <w:rPr>
                <w:rFonts w:ascii="Arial" w:hAnsi="Arial" w:cs="Arial"/>
                <w:b/>
              </w:rPr>
              <w:t>y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nd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well</w:t>
            </w:r>
            <w:r w:rsidRPr="001A2A53">
              <w:rPr>
                <w:rFonts w:ascii="Arial" w:hAnsi="Arial" w:cs="Arial"/>
                <w:b/>
                <w:spacing w:val="1"/>
              </w:rPr>
              <w:t>-a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icul</w:t>
            </w:r>
            <w:r w:rsidRPr="001A2A53">
              <w:rPr>
                <w:rFonts w:ascii="Arial" w:hAnsi="Arial" w:cs="Arial"/>
                <w:b/>
                <w:spacing w:val="1"/>
              </w:rPr>
              <w:t>at</w:t>
            </w:r>
            <w:r w:rsidRPr="001A2A53">
              <w:rPr>
                <w:rFonts w:ascii="Arial" w:hAnsi="Arial" w:cs="Arial"/>
                <w:b/>
              </w:rPr>
              <w:t>ed</w:t>
            </w:r>
            <w:r w:rsidRPr="001A2A53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by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ch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l</w:t>
            </w:r>
            <w:r w:rsidRPr="001A2A53">
              <w:rPr>
                <w:rFonts w:ascii="Arial" w:hAnsi="Arial" w:cs="Arial"/>
                <w:b/>
                <w:spacing w:val="1"/>
              </w:rPr>
              <w:t>ar</w:t>
            </w:r>
            <w:r w:rsidRPr="001A2A53">
              <w:rPr>
                <w:rFonts w:ascii="Arial" w:hAnsi="Arial" w:cs="Arial"/>
                <w:b/>
              </w:rPr>
              <w:t>.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  <w:spacing w:val="2"/>
              </w:rPr>
              <w:t>u</w:t>
            </w:r>
            <w:r w:rsidRPr="001A2A53">
              <w:rPr>
                <w:rFonts w:ascii="Arial" w:hAnsi="Arial" w:cs="Arial"/>
                <w:b/>
              </w:rPr>
              <w:t>dy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e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ul</w:t>
            </w:r>
            <w:r w:rsidRPr="001A2A53">
              <w:rPr>
                <w:rFonts w:ascii="Arial" w:hAnsi="Arial" w:cs="Arial"/>
                <w:b/>
                <w:spacing w:val="3"/>
              </w:rPr>
              <w:t>t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in</w:t>
            </w:r>
            <w:r w:rsidRPr="001A2A53">
              <w:rPr>
                <w:rFonts w:ascii="Arial" w:hAnsi="Arial" w:cs="Arial"/>
                <w:b/>
                <w:spacing w:val="-1"/>
              </w:rPr>
              <w:t>d</w:t>
            </w:r>
            <w:r w:rsidRPr="001A2A53">
              <w:rPr>
                <w:rFonts w:ascii="Arial" w:hAnsi="Arial" w:cs="Arial"/>
                <w:b/>
              </w:rPr>
              <w:t>ic</w:t>
            </w:r>
            <w:r w:rsidRPr="001A2A53">
              <w:rPr>
                <w:rFonts w:ascii="Arial" w:hAnsi="Arial" w:cs="Arial"/>
                <w:b/>
                <w:spacing w:val="1"/>
              </w:rPr>
              <w:t>at</w:t>
            </w:r>
            <w:r w:rsidRPr="001A2A53">
              <w:rPr>
                <w:rFonts w:ascii="Arial" w:hAnsi="Arial" w:cs="Arial"/>
                <w:b/>
              </w:rPr>
              <w:t>ed</w:t>
            </w:r>
            <w:r w:rsidRPr="001A2A5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t</w:t>
            </w:r>
          </w:p>
          <w:p w:rsidR="007C226B" w:rsidRPr="001A2A53" w:rsidRDefault="008275A6">
            <w:pPr>
              <w:ind w:left="102" w:right="85"/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  <w:b/>
              </w:rPr>
              <w:t>Ac</w:t>
            </w:r>
            <w:r w:rsidRPr="001A2A53">
              <w:rPr>
                <w:rFonts w:ascii="Arial" w:hAnsi="Arial" w:cs="Arial"/>
                <w:b/>
                <w:spacing w:val="1"/>
              </w:rPr>
              <w:t>co</w:t>
            </w:r>
            <w:r w:rsidRPr="001A2A53">
              <w:rPr>
                <w:rFonts w:ascii="Arial" w:hAnsi="Arial" w:cs="Arial"/>
                <w:b/>
              </w:rPr>
              <w:t>u</w:t>
            </w:r>
            <w:r w:rsidRPr="001A2A53">
              <w:rPr>
                <w:rFonts w:ascii="Arial" w:hAnsi="Arial" w:cs="Arial"/>
                <w:b/>
                <w:spacing w:val="-1"/>
              </w:rPr>
              <w:t>n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ing</w:t>
            </w:r>
            <w:r w:rsidRPr="001A2A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nd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Au</w:t>
            </w:r>
            <w:r w:rsidRPr="001A2A53">
              <w:rPr>
                <w:rFonts w:ascii="Arial" w:hAnsi="Arial" w:cs="Arial"/>
                <w:b/>
                <w:spacing w:val="1"/>
              </w:rPr>
              <w:t>d</w:t>
            </w:r>
            <w:r w:rsidRPr="001A2A53">
              <w:rPr>
                <w:rFonts w:ascii="Arial" w:hAnsi="Arial" w:cs="Arial"/>
                <w:b/>
              </w:rPr>
              <w:t>iting</w:t>
            </w:r>
            <w:r w:rsidRPr="001A2A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  <w:spacing w:val="2"/>
              </w:rPr>
              <w:t>k</w:t>
            </w:r>
            <w:r w:rsidRPr="001A2A53">
              <w:rPr>
                <w:rFonts w:ascii="Arial" w:hAnsi="Arial" w:cs="Arial"/>
                <w:b/>
              </w:rPr>
              <w:t>ills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(</w:t>
            </w:r>
            <w:r w:rsidRPr="001A2A53">
              <w:rPr>
                <w:rFonts w:ascii="Arial" w:hAnsi="Arial" w:cs="Arial"/>
                <w:b/>
              </w:rPr>
              <w:t>AAS)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h</w:t>
            </w:r>
            <w:r w:rsidRPr="001A2A53">
              <w:rPr>
                <w:rFonts w:ascii="Arial" w:hAnsi="Arial" w:cs="Arial"/>
                <w:b/>
                <w:spacing w:val="1"/>
              </w:rPr>
              <w:t>av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 xml:space="preserve">a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1"/>
              </w:rPr>
              <w:t>g</w:t>
            </w:r>
            <w:r w:rsidRPr="001A2A53">
              <w:rPr>
                <w:rFonts w:ascii="Arial" w:hAnsi="Arial" w:cs="Arial"/>
                <w:b/>
              </w:rPr>
              <w:t>nific</w:t>
            </w:r>
            <w:r w:rsidRPr="001A2A53">
              <w:rPr>
                <w:rFonts w:ascii="Arial" w:hAnsi="Arial" w:cs="Arial"/>
                <w:b/>
                <w:spacing w:val="2"/>
              </w:rPr>
              <w:t>a</w:t>
            </w:r>
            <w:r w:rsidRPr="001A2A53">
              <w:rPr>
                <w:rFonts w:ascii="Arial" w:hAnsi="Arial" w:cs="Arial"/>
                <w:b/>
              </w:rPr>
              <w:t>nt</w:t>
            </w:r>
            <w:r w:rsidRPr="001A2A5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>ff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>c</w:t>
            </w:r>
            <w:r w:rsidRPr="001A2A53">
              <w:rPr>
                <w:rFonts w:ascii="Arial" w:hAnsi="Arial" w:cs="Arial"/>
                <w:b/>
              </w:rPr>
              <w:t>t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f</w:t>
            </w:r>
            <w:r w:rsidRPr="001A2A53">
              <w:rPr>
                <w:rFonts w:ascii="Arial" w:hAnsi="Arial" w:cs="Arial"/>
                <w:b/>
                <w:spacing w:val="-2"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ud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1"/>
              </w:rPr>
              <w:t>ag</w:t>
            </w:r>
            <w:r w:rsidRPr="001A2A53">
              <w:rPr>
                <w:rFonts w:ascii="Arial" w:hAnsi="Arial" w:cs="Arial"/>
                <w:b/>
                <w:spacing w:val="-2"/>
              </w:rPr>
              <w:t>e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  <w:spacing w:val="-2"/>
              </w:rPr>
              <w:t>e</w:t>
            </w:r>
            <w:r w:rsidRPr="001A2A53">
              <w:rPr>
                <w:rFonts w:ascii="Arial" w:hAnsi="Arial" w:cs="Arial"/>
                <w:b/>
              </w:rPr>
              <w:t>nt</w:t>
            </w:r>
            <w:r w:rsidRPr="001A2A53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(</w:t>
            </w:r>
            <w:r w:rsidRPr="001A2A53">
              <w:rPr>
                <w:rFonts w:ascii="Arial" w:hAnsi="Arial" w:cs="Arial"/>
                <w:b/>
              </w:rPr>
              <w:t>F</w:t>
            </w:r>
            <w:r w:rsidRPr="001A2A53">
              <w:rPr>
                <w:rFonts w:ascii="Arial" w:hAnsi="Arial" w:cs="Arial"/>
                <w:b/>
                <w:spacing w:val="-1"/>
              </w:rPr>
              <w:t>M</w:t>
            </w:r>
            <w:r w:rsidRPr="001A2A53">
              <w:rPr>
                <w:rFonts w:ascii="Arial" w:hAnsi="Arial" w:cs="Arial"/>
                <w:b/>
                <w:spacing w:val="1"/>
              </w:rPr>
              <w:t>G</w:t>
            </w:r>
            <w:r w:rsidRPr="001A2A53">
              <w:rPr>
                <w:rFonts w:ascii="Arial" w:hAnsi="Arial" w:cs="Arial"/>
                <w:b/>
                <w:spacing w:val="-1"/>
              </w:rPr>
              <w:t>T</w:t>
            </w:r>
            <w:r w:rsidRPr="001A2A53">
              <w:rPr>
                <w:rFonts w:ascii="Arial" w:hAnsi="Arial" w:cs="Arial"/>
                <w:b/>
              </w:rPr>
              <w:t>)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  <w:w w:val="99"/>
              </w:rPr>
              <w:t>o</w:t>
            </w:r>
            <w:r w:rsidRPr="001A2A53">
              <w:rPr>
                <w:rFonts w:ascii="Arial" w:hAnsi="Arial" w:cs="Arial"/>
                <w:b/>
                <w:w w:val="99"/>
              </w:rPr>
              <w:t xml:space="preserve">f </w:t>
            </w:r>
            <w:r w:rsidRPr="001A2A53">
              <w:rPr>
                <w:rFonts w:ascii="Arial" w:hAnsi="Arial" w:cs="Arial"/>
                <w:b/>
                <w:spacing w:val="-1"/>
                <w:w w:val="99"/>
              </w:rPr>
              <w:t>s</w:t>
            </w:r>
            <w:r w:rsidRPr="001A2A53">
              <w:rPr>
                <w:rFonts w:ascii="Arial" w:hAnsi="Arial" w:cs="Arial"/>
                <w:b/>
                <w:w w:val="99"/>
              </w:rPr>
              <w:t>ele</w:t>
            </w:r>
            <w:r w:rsidRPr="001A2A53">
              <w:rPr>
                <w:rFonts w:ascii="Arial" w:hAnsi="Arial" w:cs="Arial"/>
                <w:b/>
                <w:spacing w:val="1"/>
                <w:w w:val="99"/>
              </w:rPr>
              <w:t>ct</w:t>
            </w:r>
            <w:r w:rsidRPr="001A2A53">
              <w:rPr>
                <w:rFonts w:ascii="Arial" w:hAnsi="Arial" w:cs="Arial"/>
                <w:b/>
                <w:w w:val="99"/>
              </w:rPr>
              <w:t>ed</w:t>
            </w:r>
            <w:r w:rsidRPr="001A2A53">
              <w:rPr>
                <w:rFonts w:ascii="Arial" w:hAnsi="Arial" w:cs="Arial"/>
                <w:b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f</w:t>
            </w:r>
            <w:r w:rsidRPr="001A2A53">
              <w:rPr>
                <w:rFonts w:ascii="Arial" w:hAnsi="Arial" w:cs="Arial"/>
                <w:b/>
              </w:rPr>
              <w:t>ede</w:t>
            </w:r>
            <w:r w:rsidRPr="001A2A53">
              <w:rPr>
                <w:rFonts w:ascii="Arial" w:hAnsi="Arial" w:cs="Arial"/>
                <w:b/>
                <w:spacing w:val="1"/>
              </w:rPr>
              <w:t>ra</w:t>
            </w:r>
            <w:r w:rsidRPr="001A2A53">
              <w:rPr>
                <w:rFonts w:ascii="Arial" w:hAnsi="Arial" w:cs="Arial"/>
                <w:b/>
              </w:rPr>
              <w:t>l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(</w:t>
            </w:r>
            <w:r w:rsidRPr="001A2A53">
              <w:rPr>
                <w:rFonts w:ascii="Arial" w:hAnsi="Arial" w:cs="Arial"/>
                <w:b/>
                <w:spacing w:val="-1"/>
              </w:rPr>
              <w:t>M</w:t>
            </w:r>
            <w:r w:rsidRPr="001A2A53">
              <w:rPr>
                <w:rFonts w:ascii="Arial" w:hAnsi="Arial" w:cs="Arial"/>
                <w:b/>
              </w:rPr>
              <w:t>DAs)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2"/>
              </w:rPr>
              <w:t>i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Ni</w:t>
            </w:r>
            <w:r w:rsidRPr="001A2A53">
              <w:rPr>
                <w:rFonts w:ascii="Arial" w:hAnsi="Arial" w:cs="Arial"/>
                <w:b/>
                <w:spacing w:val="1"/>
              </w:rPr>
              <w:t>g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</w:rPr>
              <w:t>ia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nd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his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e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ult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w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3"/>
              </w:rPr>
              <w:t>a</w:t>
            </w:r>
            <w:r w:rsidRPr="001A2A53">
              <w:rPr>
                <w:rFonts w:ascii="Arial" w:hAnsi="Arial" w:cs="Arial"/>
                <w:b/>
              </w:rPr>
              <w:t>l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o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c</w:t>
            </w:r>
            <w:r w:rsidRPr="001A2A53">
              <w:rPr>
                <w:rFonts w:ascii="Arial" w:hAnsi="Arial" w:cs="Arial"/>
                <w:b/>
                <w:spacing w:val="2"/>
              </w:rPr>
              <w:t>o</w:t>
            </w:r>
            <w:r w:rsidRPr="001A2A53">
              <w:rPr>
                <w:rFonts w:ascii="Arial" w:hAnsi="Arial" w:cs="Arial"/>
                <w:b/>
              </w:rPr>
              <w:t>nfir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</w:rPr>
              <w:t>ed</w:t>
            </w:r>
            <w:r w:rsidRPr="001A2A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by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ot</w:t>
            </w:r>
            <w:r w:rsidRPr="001A2A53">
              <w:rPr>
                <w:rFonts w:ascii="Arial" w:hAnsi="Arial" w:cs="Arial"/>
                <w:b/>
              </w:rPr>
              <w:t>her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hree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(3</w:t>
            </w:r>
            <w:r w:rsidRPr="001A2A53">
              <w:rPr>
                <w:rFonts w:ascii="Arial" w:hAnsi="Arial" w:cs="Arial"/>
                <w:b/>
              </w:rPr>
              <w:t xml:space="preserve">)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ch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l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rs.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Se</w:t>
            </w:r>
            <w:r w:rsidRPr="001A2A53">
              <w:rPr>
                <w:rFonts w:ascii="Arial" w:hAnsi="Arial" w:cs="Arial"/>
                <w:b/>
                <w:spacing w:val="1"/>
              </w:rPr>
              <w:t>co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1"/>
              </w:rPr>
              <w:t>d</w:t>
            </w:r>
            <w:r w:rsidRPr="001A2A53">
              <w:rPr>
                <w:rFonts w:ascii="Arial" w:hAnsi="Arial" w:cs="Arial"/>
                <w:b/>
              </w:rPr>
              <w:t>l</w:t>
            </w:r>
            <w:r w:rsidRPr="001A2A53">
              <w:rPr>
                <w:rFonts w:ascii="Arial" w:hAnsi="Arial" w:cs="Arial"/>
                <w:b/>
                <w:spacing w:val="1"/>
              </w:rPr>
              <w:t>y</w:t>
            </w:r>
            <w:r w:rsidRPr="001A2A53">
              <w:rPr>
                <w:rFonts w:ascii="Arial" w:hAnsi="Arial" w:cs="Arial"/>
                <w:b/>
              </w:rPr>
              <w:t xml:space="preserve">,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u</w:t>
            </w:r>
            <w:r w:rsidRPr="001A2A53">
              <w:rPr>
                <w:rFonts w:ascii="Arial" w:hAnsi="Arial" w:cs="Arial"/>
                <w:b/>
                <w:spacing w:val="-1"/>
              </w:rPr>
              <w:t>d</w:t>
            </w:r>
            <w:r w:rsidRPr="001A2A53">
              <w:rPr>
                <w:rFonts w:ascii="Arial" w:hAnsi="Arial" w:cs="Arial"/>
                <w:b/>
              </w:rPr>
              <w:t>y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proofErr w:type="gramStart"/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ev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l</w:t>
            </w:r>
            <w:proofErr w:type="gramEnd"/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t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Fo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e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  <w:spacing w:val="-3"/>
              </w:rPr>
              <w:t>i</w:t>
            </w:r>
            <w:r w:rsidRPr="001A2A53">
              <w:rPr>
                <w:rFonts w:ascii="Arial" w:hAnsi="Arial" w:cs="Arial"/>
                <w:b/>
              </w:rPr>
              <w:t>c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I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1"/>
              </w:rPr>
              <w:t>v</w:t>
            </w:r>
            <w:r w:rsidRPr="001A2A53">
              <w:rPr>
                <w:rFonts w:ascii="Arial" w:hAnsi="Arial" w:cs="Arial"/>
                <w:b/>
              </w:rPr>
              <w:t>esti</w:t>
            </w:r>
            <w:r w:rsidRPr="001A2A53">
              <w:rPr>
                <w:rFonts w:ascii="Arial" w:hAnsi="Arial" w:cs="Arial"/>
                <w:b/>
                <w:spacing w:val="1"/>
              </w:rPr>
              <w:t>gat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2"/>
              </w:rPr>
              <w:t>k</w:t>
            </w:r>
            <w:r w:rsidRPr="001A2A53">
              <w:rPr>
                <w:rFonts w:ascii="Arial" w:hAnsi="Arial" w:cs="Arial"/>
                <w:b/>
              </w:rPr>
              <w:t>ills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(</w:t>
            </w:r>
            <w:r w:rsidRPr="001A2A53">
              <w:rPr>
                <w:rFonts w:ascii="Arial" w:hAnsi="Arial" w:cs="Arial"/>
                <w:b/>
              </w:rPr>
              <w:t>F</w:t>
            </w:r>
            <w:r w:rsidRPr="001A2A53">
              <w:rPr>
                <w:rFonts w:ascii="Arial" w:hAnsi="Arial" w:cs="Arial"/>
                <w:b/>
                <w:spacing w:val="-1"/>
              </w:rPr>
              <w:t>I</w:t>
            </w:r>
            <w:r w:rsidRPr="001A2A53">
              <w:rPr>
                <w:rFonts w:ascii="Arial" w:hAnsi="Arial" w:cs="Arial"/>
                <w:b/>
              </w:rPr>
              <w:t>S)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l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o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h</w:t>
            </w:r>
            <w:r w:rsidRPr="001A2A53">
              <w:rPr>
                <w:rFonts w:ascii="Arial" w:hAnsi="Arial" w:cs="Arial"/>
                <w:b/>
                <w:spacing w:val="1"/>
              </w:rPr>
              <w:t>av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 xml:space="preserve">a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1"/>
              </w:rPr>
              <w:t>g</w:t>
            </w:r>
            <w:r w:rsidRPr="001A2A53">
              <w:rPr>
                <w:rFonts w:ascii="Arial" w:hAnsi="Arial" w:cs="Arial"/>
                <w:b/>
              </w:rPr>
              <w:t>nific</w:t>
            </w:r>
            <w:r w:rsidRPr="001A2A53">
              <w:rPr>
                <w:rFonts w:ascii="Arial" w:hAnsi="Arial" w:cs="Arial"/>
                <w:b/>
                <w:spacing w:val="2"/>
              </w:rPr>
              <w:t>a</w:t>
            </w:r>
            <w:r w:rsidRPr="001A2A53">
              <w:rPr>
                <w:rFonts w:ascii="Arial" w:hAnsi="Arial" w:cs="Arial"/>
                <w:b/>
              </w:rPr>
              <w:t>nt</w:t>
            </w:r>
            <w:r w:rsidRPr="001A2A5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>ff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>c</w:t>
            </w:r>
            <w:r w:rsidRPr="001A2A53">
              <w:rPr>
                <w:rFonts w:ascii="Arial" w:hAnsi="Arial" w:cs="Arial"/>
                <w:b/>
              </w:rPr>
              <w:t>t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o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 xml:space="preserve">he </w:t>
            </w:r>
            <w:r w:rsidRPr="001A2A53">
              <w:rPr>
                <w:rFonts w:ascii="Arial" w:hAnsi="Arial" w:cs="Arial"/>
                <w:b/>
                <w:spacing w:val="1"/>
              </w:rPr>
              <w:t>F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 xml:space="preserve">ud </w:t>
            </w:r>
            <w:r w:rsidRPr="001A2A53">
              <w:rPr>
                <w:rFonts w:ascii="Arial" w:hAnsi="Arial" w:cs="Arial"/>
                <w:b/>
                <w:spacing w:val="1"/>
              </w:rPr>
              <w:t>P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ev</w:t>
            </w:r>
            <w:r w:rsidRPr="001A2A53">
              <w:rPr>
                <w:rFonts w:ascii="Arial" w:hAnsi="Arial" w:cs="Arial"/>
                <w:b/>
              </w:rPr>
              <w:t>en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(</w:t>
            </w:r>
            <w:r w:rsidRPr="001A2A53">
              <w:rPr>
                <w:rFonts w:ascii="Arial" w:hAnsi="Arial" w:cs="Arial"/>
                <w:b/>
              </w:rPr>
              <w:t>FPV)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o</w:t>
            </w:r>
            <w:r w:rsidRPr="001A2A53">
              <w:rPr>
                <w:rFonts w:ascii="Arial" w:hAnsi="Arial" w:cs="Arial"/>
                <w:b/>
              </w:rPr>
              <w:t>f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1A2A53">
              <w:rPr>
                <w:rFonts w:ascii="Arial" w:hAnsi="Arial" w:cs="Arial"/>
                <w:b/>
              </w:rPr>
              <w:t>ele</w:t>
            </w:r>
            <w:r w:rsidRPr="001A2A53">
              <w:rPr>
                <w:rFonts w:ascii="Arial" w:hAnsi="Arial" w:cs="Arial"/>
                <w:b/>
                <w:spacing w:val="1"/>
              </w:rPr>
              <w:t>ct</w:t>
            </w:r>
            <w:r w:rsidRPr="001A2A53">
              <w:rPr>
                <w:rFonts w:ascii="Arial" w:hAnsi="Arial" w:cs="Arial"/>
                <w:b/>
              </w:rPr>
              <w:t>ed</w:t>
            </w:r>
            <w:r w:rsidRPr="001A2A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f</w:t>
            </w:r>
            <w:r w:rsidRPr="001A2A53">
              <w:rPr>
                <w:rFonts w:ascii="Arial" w:hAnsi="Arial" w:cs="Arial"/>
                <w:b/>
              </w:rPr>
              <w:t>ede</w:t>
            </w:r>
            <w:r w:rsidRPr="001A2A53">
              <w:rPr>
                <w:rFonts w:ascii="Arial" w:hAnsi="Arial" w:cs="Arial"/>
                <w:b/>
                <w:spacing w:val="1"/>
              </w:rPr>
              <w:t>ra</w:t>
            </w:r>
            <w:r w:rsidRPr="001A2A53">
              <w:rPr>
                <w:rFonts w:ascii="Arial" w:hAnsi="Arial" w:cs="Arial"/>
                <w:b/>
              </w:rPr>
              <w:t>l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M</w:t>
            </w:r>
            <w:r w:rsidRPr="001A2A53">
              <w:rPr>
                <w:rFonts w:ascii="Arial" w:hAnsi="Arial" w:cs="Arial"/>
                <w:b/>
              </w:rPr>
              <w:t>DAs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in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2"/>
              </w:rPr>
              <w:t>N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1"/>
              </w:rPr>
              <w:t>g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</w:rPr>
              <w:t>ia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nd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his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e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  <w:spacing w:val="2"/>
              </w:rPr>
              <w:t>u</w:t>
            </w:r>
            <w:r w:rsidRPr="001A2A53">
              <w:rPr>
                <w:rFonts w:ascii="Arial" w:hAnsi="Arial" w:cs="Arial"/>
                <w:b/>
              </w:rPr>
              <w:t>lt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w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l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o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1A2A53">
              <w:rPr>
                <w:rFonts w:ascii="Arial" w:hAnsi="Arial" w:cs="Arial"/>
                <w:b/>
              </w:rPr>
              <w:t>h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e</w:t>
            </w:r>
            <w:r w:rsidRPr="001A2A53">
              <w:rPr>
                <w:rFonts w:ascii="Arial" w:hAnsi="Arial" w:cs="Arial"/>
                <w:b/>
              </w:rPr>
              <w:t>d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 xml:space="preserve">by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wo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(</w:t>
            </w:r>
            <w:r w:rsidRPr="001A2A53">
              <w:rPr>
                <w:rFonts w:ascii="Arial" w:hAnsi="Arial" w:cs="Arial"/>
                <w:b/>
                <w:spacing w:val="-1"/>
              </w:rPr>
              <w:t>2</w:t>
            </w:r>
            <w:r w:rsidRPr="001A2A53">
              <w:rPr>
                <w:rFonts w:ascii="Arial" w:hAnsi="Arial" w:cs="Arial"/>
                <w:b/>
              </w:rPr>
              <w:t xml:space="preserve">) </w:t>
            </w:r>
            <w:r w:rsidRPr="001A2A53">
              <w:rPr>
                <w:rFonts w:ascii="Arial" w:hAnsi="Arial" w:cs="Arial"/>
                <w:b/>
                <w:spacing w:val="1"/>
              </w:rPr>
              <w:t>ot</w:t>
            </w:r>
            <w:r w:rsidRPr="001A2A53">
              <w:rPr>
                <w:rFonts w:ascii="Arial" w:hAnsi="Arial" w:cs="Arial"/>
                <w:b/>
              </w:rPr>
              <w:t xml:space="preserve">her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ch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l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s</w:t>
            </w:r>
            <w:r w:rsidRPr="001A2A53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EA1593">
            <w:pPr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</w:rPr>
              <w:t>We agree with the reviewer comment.</w:t>
            </w:r>
          </w:p>
        </w:tc>
      </w:tr>
      <w:tr w:rsidR="007C226B" w:rsidRPr="001A2A53" w:rsidTr="00255693">
        <w:trPr>
          <w:trHeight w:hRule="exact" w:val="2537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8275A6">
            <w:pPr>
              <w:spacing w:before="2" w:line="220" w:lineRule="exact"/>
              <w:ind w:left="460" w:right="312"/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  <w:b/>
              </w:rPr>
              <w:t>Are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ef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</w:rPr>
              <w:t>enc</w:t>
            </w:r>
            <w:r w:rsidRPr="001A2A53">
              <w:rPr>
                <w:rFonts w:ascii="Arial" w:hAnsi="Arial" w:cs="Arial"/>
                <w:b/>
                <w:spacing w:val="1"/>
              </w:rPr>
              <w:t>e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uf</w:t>
            </w:r>
            <w:r w:rsidRPr="001A2A53">
              <w:rPr>
                <w:rFonts w:ascii="Arial" w:hAnsi="Arial" w:cs="Arial"/>
                <w:b/>
                <w:spacing w:val="1"/>
              </w:rPr>
              <w:t>f</w:t>
            </w:r>
            <w:r w:rsidRPr="001A2A53">
              <w:rPr>
                <w:rFonts w:ascii="Arial" w:hAnsi="Arial" w:cs="Arial"/>
                <w:b/>
              </w:rPr>
              <w:t>icient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nd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e</w:t>
            </w:r>
            <w:r w:rsidRPr="001A2A53">
              <w:rPr>
                <w:rFonts w:ascii="Arial" w:hAnsi="Arial" w:cs="Arial"/>
                <w:b/>
              </w:rPr>
              <w:t>c</w:t>
            </w:r>
            <w:r w:rsidRPr="001A2A53">
              <w:rPr>
                <w:rFonts w:ascii="Arial" w:hAnsi="Arial" w:cs="Arial"/>
                <w:b/>
                <w:spacing w:val="1"/>
              </w:rPr>
              <w:t>e</w:t>
            </w:r>
            <w:r w:rsidRPr="001A2A53">
              <w:rPr>
                <w:rFonts w:ascii="Arial" w:hAnsi="Arial" w:cs="Arial"/>
                <w:b/>
              </w:rPr>
              <w:t>nt?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I</w:t>
            </w:r>
            <w:r w:rsidRPr="001A2A53">
              <w:rPr>
                <w:rFonts w:ascii="Arial" w:hAnsi="Arial" w:cs="Arial"/>
                <w:b/>
              </w:rPr>
              <w:t xml:space="preserve">f </w:t>
            </w:r>
            <w:r w:rsidRPr="001A2A53">
              <w:rPr>
                <w:rFonts w:ascii="Arial" w:hAnsi="Arial" w:cs="Arial"/>
                <w:b/>
                <w:spacing w:val="1"/>
              </w:rPr>
              <w:t>yo</w:t>
            </w:r>
            <w:r w:rsidRPr="001A2A53">
              <w:rPr>
                <w:rFonts w:ascii="Arial" w:hAnsi="Arial" w:cs="Arial"/>
                <w:b/>
              </w:rPr>
              <w:t>u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h</w:t>
            </w:r>
            <w:r w:rsidRPr="001A2A53">
              <w:rPr>
                <w:rFonts w:ascii="Arial" w:hAnsi="Arial" w:cs="Arial"/>
                <w:b/>
                <w:spacing w:val="1"/>
              </w:rPr>
              <w:t>av</w:t>
            </w:r>
            <w:r w:rsidRPr="001A2A53">
              <w:rPr>
                <w:rFonts w:ascii="Arial" w:hAnsi="Arial" w:cs="Arial"/>
                <w:b/>
              </w:rPr>
              <w:t xml:space="preserve">e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u</w:t>
            </w:r>
            <w:r w:rsidRPr="001A2A53">
              <w:rPr>
                <w:rFonts w:ascii="Arial" w:hAnsi="Arial" w:cs="Arial"/>
                <w:b/>
                <w:spacing w:val="1"/>
              </w:rPr>
              <w:t>gg</w:t>
            </w:r>
            <w:r w:rsidRPr="001A2A53">
              <w:rPr>
                <w:rFonts w:ascii="Arial" w:hAnsi="Arial" w:cs="Arial"/>
                <w:b/>
              </w:rPr>
              <w:t>esti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f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d</w:t>
            </w:r>
            <w:r w:rsidRPr="001A2A53">
              <w:rPr>
                <w:rFonts w:ascii="Arial" w:hAnsi="Arial" w:cs="Arial"/>
                <w:b/>
                <w:spacing w:val="-1"/>
              </w:rPr>
              <w:t>d</w:t>
            </w:r>
            <w:r w:rsidRPr="001A2A53">
              <w:rPr>
                <w:rFonts w:ascii="Arial" w:hAnsi="Arial" w:cs="Arial"/>
                <w:b/>
              </w:rPr>
              <w:t>iti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l</w:t>
            </w:r>
            <w:r w:rsidRPr="001A2A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>f</w:t>
            </w:r>
            <w:r w:rsidRPr="001A2A53">
              <w:rPr>
                <w:rFonts w:ascii="Arial" w:hAnsi="Arial" w:cs="Arial"/>
                <w:b/>
                <w:spacing w:val="-2"/>
              </w:rPr>
              <w:t>e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e</w:t>
            </w:r>
            <w:r w:rsidRPr="001A2A53">
              <w:rPr>
                <w:rFonts w:ascii="Arial" w:hAnsi="Arial" w:cs="Arial"/>
                <w:b/>
              </w:rPr>
              <w:t>nces,</w:t>
            </w:r>
            <w:r w:rsidRPr="001A2A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ple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</w:rPr>
              <w:t>en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 xml:space="preserve">in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ev</w:t>
            </w:r>
            <w:r w:rsidRPr="001A2A53">
              <w:rPr>
                <w:rFonts w:ascii="Arial" w:hAnsi="Arial" w:cs="Arial"/>
                <w:b/>
              </w:rPr>
              <w:t>iew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fo</w:t>
            </w:r>
            <w:r w:rsidRPr="001A2A53">
              <w:rPr>
                <w:rFonts w:ascii="Arial" w:hAnsi="Arial" w:cs="Arial"/>
                <w:b/>
              </w:rPr>
              <w:t>rm.</w:t>
            </w:r>
          </w:p>
          <w:p w:rsidR="007C226B" w:rsidRPr="001A2A53" w:rsidRDefault="008275A6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9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8275A6">
            <w:pPr>
              <w:spacing w:before="2" w:line="220" w:lineRule="exact"/>
              <w:ind w:left="102" w:right="1088"/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  <w:b/>
                <w:spacing w:val="1"/>
              </w:rPr>
              <w:t>(</w:t>
            </w:r>
            <w:r w:rsidRPr="001A2A53">
              <w:rPr>
                <w:rFonts w:ascii="Arial" w:hAnsi="Arial" w:cs="Arial"/>
                <w:b/>
                <w:spacing w:val="-1"/>
              </w:rPr>
              <w:t>M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es,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2019</w:t>
            </w:r>
            <w:r w:rsidRPr="001A2A53">
              <w:rPr>
                <w:rFonts w:ascii="Arial" w:hAnsi="Arial" w:cs="Arial"/>
                <w:b/>
                <w:spacing w:val="3"/>
              </w:rPr>
              <w:t>)</w:t>
            </w:r>
            <w:r w:rsidRPr="001A2A53">
              <w:rPr>
                <w:rFonts w:ascii="Arial" w:hAnsi="Arial" w:cs="Arial"/>
                <w:b/>
              </w:rPr>
              <w:t>.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T</w:t>
            </w:r>
            <w:r w:rsidRPr="001A2A53">
              <w:rPr>
                <w:rFonts w:ascii="Arial" w:hAnsi="Arial" w:cs="Arial"/>
                <w:b/>
              </w:rPr>
              <w:t>his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uth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w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ci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ed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in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1"/>
              </w:rPr>
              <w:t>us</w:t>
            </w:r>
            <w:r w:rsidRPr="001A2A53">
              <w:rPr>
                <w:rFonts w:ascii="Arial" w:hAnsi="Arial" w:cs="Arial"/>
                <w:b/>
              </w:rPr>
              <w:t>c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</w:rPr>
              <w:t>ip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,</w:t>
            </w:r>
            <w:r w:rsidRPr="001A2A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but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3"/>
              </w:rPr>
              <w:t>m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-1"/>
              </w:rPr>
              <w:t>ss</w:t>
            </w:r>
            <w:r w:rsidRPr="001A2A53">
              <w:rPr>
                <w:rFonts w:ascii="Arial" w:hAnsi="Arial" w:cs="Arial"/>
                <w:b/>
              </w:rPr>
              <w:t>ing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in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l</w:t>
            </w:r>
            <w:r w:rsidRPr="001A2A53">
              <w:rPr>
                <w:rFonts w:ascii="Arial" w:hAnsi="Arial" w:cs="Arial"/>
                <w:b/>
                <w:spacing w:val="2"/>
              </w:rPr>
              <w:t>i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t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f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Re</w:t>
            </w:r>
            <w:r w:rsidRPr="001A2A53">
              <w:rPr>
                <w:rFonts w:ascii="Arial" w:hAnsi="Arial" w:cs="Arial"/>
                <w:b/>
                <w:spacing w:val="1"/>
              </w:rPr>
              <w:t>f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</w:rPr>
              <w:t>enc</w:t>
            </w:r>
            <w:r w:rsidRPr="001A2A53">
              <w:rPr>
                <w:rFonts w:ascii="Arial" w:hAnsi="Arial" w:cs="Arial"/>
                <w:b/>
                <w:spacing w:val="1"/>
              </w:rPr>
              <w:t>e</w:t>
            </w:r>
            <w:r w:rsidRPr="001A2A53">
              <w:rPr>
                <w:rFonts w:ascii="Arial" w:hAnsi="Arial" w:cs="Arial"/>
                <w:b/>
              </w:rPr>
              <w:t xml:space="preserve">. </w:t>
            </w:r>
            <w:r w:rsidRPr="001A2A53">
              <w:rPr>
                <w:rFonts w:ascii="Arial" w:hAnsi="Arial" w:cs="Arial"/>
                <w:b/>
                <w:spacing w:val="1"/>
              </w:rPr>
              <w:t>(</w:t>
            </w:r>
            <w:r w:rsidRPr="001A2A53">
              <w:rPr>
                <w:rFonts w:ascii="Arial" w:hAnsi="Arial" w:cs="Arial"/>
                <w:b/>
                <w:spacing w:val="-1"/>
              </w:rPr>
              <w:t>B</w:t>
            </w:r>
            <w:r w:rsidRPr="001A2A53">
              <w:rPr>
                <w:rFonts w:ascii="Arial" w:hAnsi="Arial" w:cs="Arial"/>
                <w:b/>
              </w:rPr>
              <w:t>ello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et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l.,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2</w:t>
            </w:r>
            <w:r w:rsidRPr="001A2A53">
              <w:rPr>
                <w:rFonts w:ascii="Arial" w:hAnsi="Arial" w:cs="Arial"/>
                <w:b/>
                <w:spacing w:val="1"/>
              </w:rPr>
              <w:t>02</w:t>
            </w:r>
            <w:r w:rsidRPr="001A2A53">
              <w:rPr>
                <w:rFonts w:ascii="Arial" w:hAnsi="Arial" w:cs="Arial"/>
                <w:b/>
                <w:spacing w:val="-1"/>
              </w:rPr>
              <w:t>2</w:t>
            </w:r>
            <w:r w:rsidRPr="001A2A53">
              <w:rPr>
                <w:rFonts w:ascii="Arial" w:hAnsi="Arial" w:cs="Arial"/>
                <w:b/>
                <w:spacing w:val="1"/>
              </w:rPr>
              <w:t>)</w:t>
            </w:r>
            <w:r w:rsidRPr="001A2A53">
              <w:rPr>
                <w:rFonts w:ascii="Arial" w:hAnsi="Arial" w:cs="Arial"/>
                <w:b/>
              </w:rPr>
              <w:t>.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1A2A53">
              <w:rPr>
                <w:rFonts w:ascii="Arial" w:hAnsi="Arial" w:cs="Arial"/>
                <w:b/>
              </w:rPr>
              <w:t>his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ut</w:t>
            </w:r>
            <w:r w:rsidRPr="001A2A53">
              <w:rPr>
                <w:rFonts w:ascii="Arial" w:hAnsi="Arial" w:cs="Arial"/>
                <w:b/>
                <w:spacing w:val="2"/>
              </w:rPr>
              <w:t>h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w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ci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ed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in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1"/>
              </w:rPr>
              <w:t>us</w:t>
            </w:r>
            <w:r w:rsidRPr="001A2A53">
              <w:rPr>
                <w:rFonts w:ascii="Arial" w:hAnsi="Arial" w:cs="Arial"/>
                <w:b/>
              </w:rPr>
              <w:t>c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</w:rPr>
              <w:t>ip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,</w:t>
            </w:r>
            <w:r w:rsidRPr="001A2A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b</w:t>
            </w:r>
            <w:r w:rsidRPr="001A2A53">
              <w:rPr>
                <w:rFonts w:ascii="Arial" w:hAnsi="Arial" w:cs="Arial"/>
                <w:b/>
                <w:spacing w:val="-1"/>
              </w:rPr>
              <w:t>u</w:t>
            </w:r>
            <w:r w:rsidRPr="001A2A53">
              <w:rPr>
                <w:rFonts w:ascii="Arial" w:hAnsi="Arial" w:cs="Arial"/>
                <w:b/>
              </w:rPr>
              <w:t>t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3"/>
              </w:rPr>
              <w:t>m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-1"/>
              </w:rPr>
              <w:t>ss</w:t>
            </w:r>
            <w:r w:rsidRPr="001A2A53">
              <w:rPr>
                <w:rFonts w:ascii="Arial" w:hAnsi="Arial" w:cs="Arial"/>
                <w:b/>
              </w:rPr>
              <w:t>ing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in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l</w:t>
            </w:r>
            <w:r w:rsidRPr="001A2A53">
              <w:rPr>
                <w:rFonts w:ascii="Arial" w:hAnsi="Arial" w:cs="Arial"/>
                <w:b/>
                <w:spacing w:val="2"/>
              </w:rPr>
              <w:t>i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t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f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Re</w:t>
            </w:r>
            <w:r w:rsidRPr="001A2A53">
              <w:rPr>
                <w:rFonts w:ascii="Arial" w:hAnsi="Arial" w:cs="Arial"/>
                <w:b/>
                <w:spacing w:val="1"/>
              </w:rPr>
              <w:t>f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</w:rPr>
              <w:t>enc</w:t>
            </w:r>
            <w:r w:rsidRPr="001A2A53">
              <w:rPr>
                <w:rFonts w:ascii="Arial" w:hAnsi="Arial" w:cs="Arial"/>
                <w:b/>
                <w:spacing w:val="1"/>
              </w:rPr>
              <w:t>e</w:t>
            </w:r>
            <w:r w:rsidRPr="001A2A53">
              <w:rPr>
                <w:rFonts w:ascii="Arial" w:hAnsi="Arial" w:cs="Arial"/>
                <w:b/>
              </w:rPr>
              <w:t>.</w:t>
            </w:r>
          </w:p>
          <w:p w:rsidR="007C226B" w:rsidRPr="001A2A53" w:rsidRDefault="008275A6">
            <w:pPr>
              <w:spacing w:line="220" w:lineRule="exact"/>
              <w:ind w:left="102" w:right="178"/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  <w:b/>
                <w:spacing w:val="1"/>
              </w:rPr>
              <w:t>(</w:t>
            </w:r>
            <w:r w:rsidRPr="001A2A53">
              <w:rPr>
                <w:rFonts w:ascii="Arial" w:hAnsi="Arial" w:cs="Arial"/>
                <w:b/>
              </w:rPr>
              <w:t>Ah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</w:rPr>
              <w:t>ed</w:t>
            </w:r>
            <w:r w:rsidRPr="001A2A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et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l.,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20</w:t>
            </w:r>
            <w:r w:rsidRPr="001A2A53">
              <w:rPr>
                <w:rFonts w:ascii="Arial" w:hAnsi="Arial" w:cs="Arial"/>
                <w:b/>
                <w:spacing w:val="-1"/>
              </w:rPr>
              <w:t>2</w:t>
            </w:r>
            <w:r w:rsidRPr="001A2A53">
              <w:rPr>
                <w:rFonts w:ascii="Arial" w:hAnsi="Arial" w:cs="Arial"/>
                <w:b/>
                <w:spacing w:val="1"/>
              </w:rPr>
              <w:t>0</w:t>
            </w:r>
            <w:r w:rsidRPr="001A2A53">
              <w:rPr>
                <w:rFonts w:ascii="Arial" w:hAnsi="Arial" w:cs="Arial"/>
                <w:b/>
                <w:spacing w:val="4"/>
              </w:rPr>
              <w:t>)</w:t>
            </w:r>
            <w:r w:rsidRPr="001A2A53">
              <w:rPr>
                <w:rFonts w:ascii="Arial" w:hAnsi="Arial" w:cs="Arial"/>
                <w:b/>
              </w:rPr>
              <w:t>.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uth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rs</w:t>
            </w:r>
            <w:r w:rsidRPr="001A2A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were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ci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ed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in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  <w:spacing w:val="-1"/>
              </w:rPr>
              <w:t>a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1"/>
              </w:rPr>
              <w:t>us</w:t>
            </w:r>
            <w:r w:rsidRPr="001A2A53">
              <w:rPr>
                <w:rFonts w:ascii="Arial" w:hAnsi="Arial" w:cs="Arial"/>
                <w:b/>
              </w:rPr>
              <w:t>c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  <w:spacing w:val="2"/>
              </w:rPr>
              <w:t>i</w:t>
            </w:r>
            <w:r w:rsidRPr="001A2A53">
              <w:rPr>
                <w:rFonts w:ascii="Arial" w:hAnsi="Arial" w:cs="Arial"/>
                <w:b/>
              </w:rPr>
              <w:t>p</w:t>
            </w:r>
            <w:r w:rsidRPr="001A2A53">
              <w:rPr>
                <w:rFonts w:ascii="Arial" w:hAnsi="Arial" w:cs="Arial"/>
                <w:b/>
                <w:spacing w:val="2"/>
              </w:rPr>
              <w:t>t</w:t>
            </w:r>
            <w:r w:rsidRPr="001A2A53">
              <w:rPr>
                <w:rFonts w:ascii="Arial" w:hAnsi="Arial" w:cs="Arial"/>
                <w:b/>
              </w:rPr>
              <w:t>,</w:t>
            </w:r>
            <w:r w:rsidRPr="001A2A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b</w:t>
            </w:r>
            <w:r w:rsidRPr="001A2A53">
              <w:rPr>
                <w:rFonts w:ascii="Arial" w:hAnsi="Arial" w:cs="Arial"/>
                <w:b/>
                <w:spacing w:val="-1"/>
              </w:rPr>
              <w:t>u</w:t>
            </w:r>
            <w:r w:rsidRPr="001A2A53">
              <w:rPr>
                <w:rFonts w:ascii="Arial" w:hAnsi="Arial" w:cs="Arial"/>
                <w:b/>
              </w:rPr>
              <w:t>t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3"/>
              </w:rPr>
              <w:t>m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-1"/>
              </w:rPr>
              <w:t>ss</w:t>
            </w:r>
            <w:r w:rsidRPr="001A2A53">
              <w:rPr>
                <w:rFonts w:ascii="Arial" w:hAnsi="Arial" w:cs="Arial"/>
                <w:b/>
              </w:rPr>
              <w:t>ing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in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2"/>
              </w:rPr>
              <w:t>l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t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f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Re</w:t>
            </w:r>
            <w:r w:rsidRPr="001A2A53">
              <w:rPr>
                <w:rFonts w:ascii="Arial" w:hAnsi="Arial" w:cs="Arial"/>
                <w:b/>
                <w:spacing w:val="1"/>
              </w:rPr>
              <w:t>f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</w:rPr>
              <w:t>ence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 xml:space="preserve">it 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1"/>
              </w:rPr>
              <w:t>g</w:t>
            </w:r>
            <w:r w:rsidRPr="001A2A53">
              <w:rPr>
                <w:rFonts w:ascii="Arial" w:hAnsi="Arial" w:cs="Arial"/>
                <w:b/>
              </w:rPr>
              <w:t>ht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h</w:t>
            </w:r>
            <w:r w:rsidRPr="001A2A53">
              <w:rPr>
                <w:rFonts w:ascii="Arial" w:hAnsi="Arial" w:cs="Arial"/>
                <w:b/>
                <w:spacing w:val="2"/>
              </w:rPr>
              <w:t>a</w:t>
            </w:r>
            <w:r w:rsidRPr="001A2A53">
              <w:rPr>
                <w:rFonts w:ascii="Arial" w:hAnsi="Arial" w:cs="Arial"/>
                <w:b/>
                <w:spacing w:val="1"/>
              </w:rPr>
              <w:t>v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been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inc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>ct</w:t>
            </w:r>
            <w:r w:rsidRPr="001A2A53">
              <w:rPr>
                <w:rFonts w:ascii="Arial" w:hAnsi="Arial" w:cs="Arial"/>
                <w:b/>
              </w:rPr>
              <w:t>ly</w:t>
            </w:r>
            <w:r w:rsidRPr="001A2A53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  <w:spacing w:val="3"/>
              </w:rPr>
              <w:t>y</w:t>
            </w:r>
            <w:r w:rsidRPr="001A2A53">
              <w:rPr>
                <w:rFonts w:ascii="Arial" w:hAnsi="Arial" w:cs="Arial"/>
                <w:b/>
              </w:rPr>
              <w:t>ped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Ah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d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in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L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t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f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Re</w:t>
            </w:r>
            <w:r w:rsidRPr="001A2A53">
              <w:rPr>
                <w:rFonts w:ascii="Arial" w:hAnsi="Arial" w:cs="Arial"/>
                <w:b/>
                <w:spacing w:val="1"/>
              </w:rPr>
              <w:t>f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</w:rPr>
              <w:t>enc</w:t>
            </w:r>
            <w:r w:rsidRPr="001A2A53">
              <w:rPr>
                <w:rFonts w:ascii="Arial" w:hAnsi="Arial" w:cs="Arial"/>
                <w:b/>
                <w:spacing w:val="2"/>
              </w:rPr>
              <w:t>e</w:t>
            </w:r>
            <w:r w:rsidRPr="001A2A53">
              <w:rPr>
                <w:rFonts w:ascii="Arial" w:hAnsi="Arial" w:cs="Arial"/>
                <w:b/>
              </w:rPr>
              <w:t>.</w:t>
            </w:r>
            <w:r w:rsidRPr="001A2A5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Ple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v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</w:rPr>
              <w:t>ify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c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>c</w:t>
            </w:r>
            <w:r w:rsidRPr="001A2A53">
              <w:rPr>
                <w:rFonts w:ascii="Arial" w:hAnsi="Arial" w:cs="Arial"/>
                <w:b/>
              </w:rPr>
              <w:t>t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urn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o</w:t>
            </w:r>
            <w:r w:rsidRPr="001A2A53">
              <w:rPr>
                <w:rFonts w:ascii="Arial" w:hAnsi="Arial" w:cs="Arial"/>
                <w:b/>
              </w:rPr>
              <w:t xml:space="preserve">f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uth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r.</w:t>
            </w:r>
          </w:p>
          <w:p w:rsidR="007C226B" w:rsidRPr="001A2A53" w:rsidRDefault="008275A6">
            <w:pPr>
              <w:spacing w:before="2" w:line="220" w:lineRule="exact"/>
              <w:ind w:left="102" w:right="294"/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  <w:b/>
                <w:spacing w:val="1"/>
              </w:rPr>
              <w:t>(</w:t>
            </w:r>
            <w:proofErr w:type="spellStart"/>
            <w:r w:rsidRPr="001A2A53">
              <w:rPr>
                <w:rFonts w:ascii="Arial" w:hAnsi="Arial" w:cs="Arial"/>
                <w:b/>
              </w:rPr>
              <w:t>A</w:t>
            </w:r>
            <w:r w:rsidRPr="001A2A53">
              <w:rPr>
                <w:rFonts w:ascii="Arial" w:hAnsi="Arial" w:cs="Arial"/>
                <w:b/>
                <w:spacing w:val="1"/>
              </w:rPr>
              <w:t>g</w:t>
            </w:r>
            <w:r w:rsidRPr="001A2A53">
              <w:rPr>
                <w:rFonts w:ascii="Arial" w:hAnsi="Arial" w:cs="Arial"/>
                <w:b/>
              </w:rPr>
              <w:t>b</w:t>
            </w:r>
            <w:r w:rsidRPr="001A2A53">
              <w:rPr>
                <w:rFonts w:ascii="Arial" w:hAnsi="Arial" w:cs="Arial"/>
                <w:b/>
                <w:spacing w:val="1"/>
              </w:rPr>
              <w:t>at</w:t>
            </w:r>
            <w:r w:rsidRPr="001A2A53">
              <w:rPr>
                <w:rFonts w:ascii="Arial" w:hAnsi="Arial" w:cs="Arial"/>
                <w:b/>
              </w:rPr>
              <w:t>a</w:t>
            </w:r>
            <w:proofErr w:type="spellEnd"/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et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l.,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20</w:t>
            </w:r>
            <w:r w:rsidRPr="001A2A53">
              <w:rPr>
                <w:rFonts w:ascii="Arial" w:hAnsi="Arial" w:cs="Arial"/>
                <w:b/>
                <w:spacing w:val="-1"/>
              </w:rPr>
              <w:t>2</w:t>
            </w:r>
            <w:r w:rsidRPr="001A2A53">
              <w:rPr>
                <w:rFonts w:ascii="Arial" w:hAnsi="Arial" w:cs="Arial"/>
                <w:b/>
                <w:spacing w:val="1"/>
              </w:rPr>
              <w:t>2)</w:t>
            </w:r>
            <w:r w:rsidRPr="001A2A53">
              <w:rPr>
                <w:rFonts w:ascii="Arial" w:hAnsi="Arial" w:cs="Arial"/>
                <w:b/>
              </w:rPr>
              <w:t>.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1A2A53">
              <w:rPr>
                <w:rFonts w:ascii="Arial" w:hAnsi="Arial" w:cs="Arial"/>
                <w:b/>
              </w:rPr>
              <w:t>his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uth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w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ci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ed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in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1"/>
              </w:rPr>
              <w:t>us</w:t>
            </w:r>
            <w:r w:rsidRPr="001A2A53">
              <w:rPr>
                <w:rFonts w:ascii="Arial" w:hAnsi="Arial" w:cs="Arial"/>
                <w:b/>
              </w:rPr>
              <w:t>c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</w:rPr>
              <w:t>ip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,</w:t>
            </w:r>
            <w:r w:rsidRPr="001A2A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b</w:t>
            </w:r>
            <w:r w:rsidRPr="001A2A53">
              <w:rPr>
                <w:rFonts w:ascii="Arial" w:hAnsi="Arial" w:cs="Arial"/>
                <w:b/>
                <w:spacing w:val="-1"/>
              </w:rPr>
              <w:t>u</w:t>
            </w:r>
            <w:r w:rsidRPr="001A2A53">
              <w:rPr>
                <w:rFonts w:ascii="Arial" w:hAnsi="Arial" w:cs="Arial"/>
                <w:b/>
              </w:rPr>
              <w:t>t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3"/>
              </w:rPr>
              <w:t>m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-1"/>
              </w:rPr>
              <w:t>ss</w:t>
            </w:r>
            <w:r w:rsidRPr="001A2A53">
              <w:rPr>
                <w:rFonts w:ascii="Arial" w:hAnsi="Arial" w:cs="Arial"/>
                <w:b/>
              </w:rPr>
              <w:t>ing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in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l</w:t>
            </w:r>
            <w:r w:rsidRPr="001A2A53">
              <w:rPr>
                <w:rFonts w:ascii="Arial" w:hAnsi="Arial" w:cs="Arial"/>
                <w:b/>
                <w:spacing w:val="2"/>
              </w:rPr>
              <w:t>i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t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f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  <w:w w:val="99"/>
              </w:rPr>
              <w:t>Re</w:t>
            </w:r>
            <w:r w:rsidRPr="001A2A53">
              <w:rPr>
                <w:rFonts w:ascii="Arial" w:hAnsi="Arial" w:cs="Arial"/>
                <w:b/>
                <w:spacing w:val="1"/>
                <w:w w:val="99"/>
              </w:rPr>
              <w:t>f</w:t>
            </w:r>
            <w:r w:rsidRPr="001A2A53">
              <w:rPr>
                <w:rFonts w:ascii="Arial" w:hAnsi="Arial" w:cs="Arial"/>
                <w:b/>
                <w:w w:val="99"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  <w:w w:val="99"/>
              </w:rPr>
              <w:t>r</w:t>
            </w:r>
            <w:r w:rsidRPr="001A2A53">
              <w:rPr>
                <w:rFonts w:ascii="Arial" w:hAnsi="Arial" w:cs="Arial"/>
                <w:b/>
                <w:w w:val="99"/>
              </w:rPr>
              <w:t>enc</w:t>
            </w:r>
            <w:r w:rsidRPr="001A2A53">
              <w:rPr>
                <w:rFonts w:ascii="Arial" w:hAnsi="Arial" w:cs="Arial"/>
                <w:b/>
                <w:spacing w:val="1"/>
                <w:w w:val="99"/>
              </w:rPr>
              <w:t>e</w:t>
            </w:r>
            <w:r w:rsidRPr="001A2A53">
              <w:rPr>
                <w:rFonts w:ascii="Arial" w:hAnsi="Arial" w:cs="Arial"/>
                <w:b/>
                <w:w w:val="99"/>
              </w:rPr>
              <w:t xml:space="preserve">. </w:t>
            </w:r>
            <w:r w:rsidRPr="001A2A53">
              <w:rPr>
                <w:rFonts w:ascii="Arial" w:hAnsi="Arial" w:cs="Arial"/>
                <w:b/>
                <w:spacing w:val="1"/>
                <w:w w:val="99"/>
              </w:rPr>
              <w:t>(</w:t>
            </w:r>
            <w:r w:rsidRPr="001A2A53">
              <w:rPr>
                <w:rFonts w:ascii="Arial" w:hAnsi="Arial" w:cs="Arial"/>
                <w:b/>
                <w:w w:val="99"/>
              </w:rPr>
              <w:t>A</w:t>
            </w:r>
            <w:r w:rsidRPr="001A2A53">
              <w:rPr>
                <w:rFonts w:ascii="Arial" w:hAnsi="Arial" w:cs="Arial"/>
                <w:b/>
                <w:spacing w:val="1"/>
                <w:w w:val="99"/>
              </w:rPr>
              <w:t>g</w:t>
            </w:r>
            <w:r w:rsidRPr="001A2A53">
              <w:rPr>
                <w:rFonts w:ascii="Arial" w:hAnsi="Arial" w:cs="Arial"/>
                <w:b/>
                <w:w w:val="99"/>
              </w:rPr>
              <w:t>b</w:t>
            </w:r>
            <w:r w:rsidRPr="001A2A53">
              <w:rPr>
                <w:rFonts w:ascii="Arial" w:hAnsi="Arial" w:cs="Arial"/>
                <w:b/>
                <w:spacing w:val="1"/>
                <w:w w:val="99"/>
              </w:rPr>
              <w:t>aj</w:t>
            </w:r>
            <w:r w:rsidRPr="001A2A53">
              <w:rPr>
                <w:rFonts w:ascii="Arial" w:hAnsi="Arial" w:cs="Arial"/>
                <w:b/>
                <w:w w:val="99"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&amp;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Adenir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n,</w:t>
            </w:r>
            <w:r w:rsidRPr="001A2A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2017</w:t>
            </w:r>
            <w:r w:rsidRPr="001A2A53">
              <w:rPr>
                <w:rFonts w:ascii="Arial" w:hAnsi="Arial" w:cs="Arial"/>
                <w:b/>
                <w:spacing w:val="2"/>
              </w:rPr>
              <w:t>)</w:t>
            </w:r>
            <w:r w:rsidRPr="001A2A53">
              <w:rPr>
                <w:rFonts w:ascii="Arial" w:hAnsi="Arial" w:cs="Arial"/>
                <w:b/>
              </w:rPr>
              <w:t>.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T</w:t>
            </w:r>
            <w:r w:rsidRPr="001A2A53">
              <w:rPr>
                <w:rFonts w:ascii="Arial" w:hAnsi="Arial" w:cs="Arial"/>
                <w:b/>
              </w:rPr>
              <w:t>h</w:t>
            </w:r>
            <w:r w:rsidRPr="001A2A53">
              <w:rPr>
                <w:rFonts w:ascii="Arial" w:hAnsi="Arial" w:cs="Arial"/>
                <w:b/>
                <w:spacing w:val="2"/>
              </w:rPr>
              <w:t>i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uth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w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ci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ed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in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1"/>
              </w:rPr>
              <w:t>us</w:t>
            </w:r>
            <w:r w:rsidRPr="001A2A53">
              <w:rPr>
                <w:rFonts w:ascii="Arial" w:hAnsi="Arial" w:cs="Arial"/>
                <w:b/>
              </w:rPr>
              <w:t>c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</w:rPr>
              <w:t>ip</w:t>
            </w:r>
            <w:r w:rsidRPr="001A2A53">
              <w:rPr>
                <w:rFonts w:ascii="Arial" w:hAnsi="Arial" w:cs="Arial"/>
                <w:b/>
                <w:spacing w:val="2"/>
              </w:rPr>
              <w:t>t</w:t>
            </w:r>
            <w:r w:rsidRPr="001A2A53">
              <w:rPr>
                <w:rFonts w:ascii="Arial" w:hAnsi="Arial" w:cs="Arial"/>
                <w:b/>
              </w:rPr>
              <w:t>,</w:t>
            </w:r>
            <w:r w:rsidRPr="001A2A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b</w:t>
            </w:r>
            <w:r w:rsidRPr="001A2A53">
              <w:rPr>
                <w:rFonts w:ascii="Arial" w:hAnsi="Arial" w:cs="Arial"/>
                <w:b/>
                <w:spacing w:val="-1"/>
              </w:rPr>
              <w:t>u</w:t>
            </w:r>
            <w:r w:rsidRPr="001A2A53">
              <w:rPr>
                <w:rFonts w:ascii="Arial" w:hAnsi="Arial" w:cs="Arial"/>
                <w:b/>
              </w:rPr>
              <w:t>t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3"/>
              </w:rPr>
              <w:t>m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-1"/>
              </w:rPr>
              <w:t>ss</w:t>
            </w:r>
            <w:r w:rsidRPr="001A2A53">
              <w:rPr>
                <w:rFonts w:ascii="Arial" w:hAnsi="Arial" w:cs="Arial"/>
                <w:b/>
              </w:rPr>
              <w:t>ing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in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3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li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t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f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Re</w:t>
            </w:r>
            <w:r w:rsidRPr="001A2A53">
              <w:rPr>
                <w:rFonts w:ascii="Arial" w:hAnsi="Arial" w:cs="Arial"/>
                <w:b/>
                <w:spacing w:val="1"/>
              </w:rPr>
              <w:t>f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</w:rPr>
              <w:t>enc</w:t>
            </w:r>
            <w:r w:rsidRPr="001A2A53">
              <w:rPr>
                <w:rFonts w:ascii="Arial" w:hAnsi="Arial" w:cs="Arial"/>
                <w:b/>
                <w:spacing w:val="1"/>
              </w:rPr>
              <w:t>e</w:t>
            </w:r>
            <w:r w:rsidRPr="001A2A53">
              <w:rPr>
                <w:rFonts w:ascii="Arial" w:hAnsi="Arial" w:cs="Arial"/>
                <w:b/>
              </w:rPr>
              <w:t>.</w:t>
            </w:r>
          </w:p>
          <w:p w:rsidR="007C226B" w:rsidRPr="001A2A53" w:rsidRDefault="007C226B">
            <w:pPr>
              <w:spacing w:before="8" w:line="220" w:lineRule="exact"/>
              <w:rPr>
                <w:rFonts w:ascii="Arial" w:hAnsi="Arial" w:cs="Arial"/>
              </w:rPr>
            </w:pPr>
          </w:p>
          <w:p w:rsidR="007C226B" w:rsidRPr="001A2A53" w:rsidRDefault="008275A6">
            <w:pPr>
              <w:ind w:left="102"/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  <w:b/>
              </w:rPr>
              <w:t>C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uth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inc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rp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at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ch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l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rs</w:t>
            </w:r>
            <w:r w:rsidRPr="001A2A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in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 xml:space="preserve">he </w:t>
            </w:r>
            <w:r w:rsidRPr="001A2A53">
              <w:rPr>
                <w:rFonts w:ascii="Arial" w:hAnsi="Arial" w:cs="Arial"/>
                <w:b/>
                <w:spacing w:val="-1"/>
              </w:rPr>
              <w:t>L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t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f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Re</w:t>
            </w:r>
            <w:r w:rsidRPr="001A2A53">
              <w:rPr>
                <w:rFonts w:ascii="Arial" w:hAnsi="Arial" w:cs="Arial"/>
                <w:b/>
                <w:spacing w:val="1"/>
              </w:rPr>
              <w:t>f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</w:rPr>
              <w:t>ence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proofErr w:type="gramStart"/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p</w:t>
            </w:r>
            <w:r w:rsidRPr="001A2A53">
              <w:rPr>
                <w:rFonts w:ascii="Arial" w:hAnsi="Arial" w:cs="Arial"/>
                <w:b/>
                <w:spacing w:val="-1"/>
              </w:rPr>
              <w:t>p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pri</w:t>
            </w:r>
            <w:r w:rsidRPr="001A2A53">
              <w:rPr>
                <w:rFonts w:ascii="Arial" w:hAnsi="Arial" w:cs="Arial"/>
                <w:b/>
                <w:spacing w:val="1"/>
              </w:rPr>
              <w:t>at</w:t>
            </w:r>
            <w:r w:rsidRPr="001A2A53">
              <w:rPr>
                <w:rFonts w:ascii="Arial" w:hAnsi="Arial" w:cs="Arial"/>
                <w:b/>
              </w:rPr>
              <w:t>el</w:t>
            </w:r>
            <w:r w:rsidRPr="001A2A53">
              <w:rPr>
                <w:rFonts w:ascii="Arial" w:hAnsi="Arial" w:cs="Arial"/>
                <w:b/>
                <w:spacing w:val="2"/>
              </w:rPr>
              <w:t>y</w:t>
            </w:r>
            <w:r w:rsidRPr="001A2A53">
              <w:rPr>
                <w:rFonts w:ascii="Arial" w:hAnsi="Arial" w:cs="Arial"/>
                <w:b/>
              </w:rPr>
              <w:t>.</w:t>
            </w:r>
            <w:proofErr w:type="gramEnd"/>
          </w:p>
        </w:tc>
        <w:tc>
          <w:tcPr>
            <w:tcW w:w="6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EA1593">
            <w:pPr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</w:rPr>
              <w:t>Observations noted and corrected.</w:t>
            </w:r>
          </w:p>
        </w:tc>
      </w:tr>
      <w:tr w:rsidR="007C226B" w:rsidRPr="001A2A53" w:rsidTr="00255693">
        <w:trPr>
          <w:trHeight w:hRule="exact" w:val="85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8275A6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  <w:u w:val="single" w:color="000000"/>
              </w:rPr>
              <w:t>Mi</w:t>
            </w:r>
            <w:r w:rsidRPr="001A2A53">
              <w:rPr>
                <w:rFonts w:ascii="Arial" w:hAnsi="Arial" w:cs="Arial"/>
                <w:spacing w:val="1"/>
                <w:u w:val="single" w:color="000000"/>
              </w:rPr>
              <w:t>no</w:t>
            </w:r>
            <w:r w:rsidRPr="001A2A53">
              <w:rPr>
                <w:rFonts w:ascii="Arial" w:hAnsi="Arial" w:cs="Arial"/>
                <w:u w:val="single" w:color="000000"/>
              </w:rPr>
              <w:t>r</w:t>
            </w:r>
            <w:r w:rsidRPr="001A2A53">
              <w:rPr>
                <w:rFonts w:ascii="Arial" w:hAnsi="Arial" w:cs="Arial"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spacing w:val="-1"/>
              </w:rPr>
              <w:t>R</w:t>
            </w:r>
            <w:r w:rsidRPr="001A2A53">
              <w:rPr>
                <w:rFonts w:ascii="Arial" w:hAnsi="Arial" w:cs="Arial"/>
              </w:rPr>
              <w:t>EV</w:t>
            </w:r>
            <w:r w:rsidRPr="001A2A53">
              <w:rPr>
                <w:rFonts w:ascii="Arial" w:hAnsi="Arial" w:cs="Arial"/>
                <w:spacing w:val="1"/>
              </w:rPr>
              <w:t>I</w:t>
            </w:r>
            <w:r w:rsidRPr="001A2A53">
              <w:rPr>
                <w:rFonts w:ascii="Arial" w:hAnsi="Arial" w:cs="Arial"/>
              </w:rPr>
              <w:t>SION</w:t>
            </w:r>
            <w:r w:rsidRPr="001A2A53">
              <w:rPr>
                <w:rFonts w:ascii="Arial" w:hAnsi="Arial" w:cs="Arial"/>
                <w:spacing w:val="-9"/>
              </w:rPr>
              <w:t xml:space="preserve"> </w:t>
            </w:r>
            <w:r w:rsidRPr="001A2A53">
              <w:rPr>
                <w:rFonts w:ascii="Arial" w:hAnsi="Arial" w:cs="Arial"/>
              </w:rPr>
              <w:t>c</w:t>
            </w:r>
            <w:r w:rsidRPr="001A2A53">
              <w:rPr>
                <w:rFonts w:ascii="Arial" w:hAnsi="Arial" w:cs="Arial"/>
                <w:spacing w:val="1"/>
              </w:rPr>
              <w:t>omm</w:t>
            </w:r>
            <w:r w:rsidRPr="001A2A53">
              <w:rPr>
                <w:rFonts w:ascii="Arial" w:hAnsi="Arial" w:cs="Arial"/>
              </w:rPr>
              <w:t>e</w:t>
            </w:r>
            <w:r w:rsidRPr="001A2A53">
              <w:rPr>
                <w:rFonts w:ascii="Arial" w:hAnsi="Arial" w:cs="Arial"/>
                <w:spacing w:val="1"/>
              </w:rPr>
              <w:t>n</w:t>
            </w:r>
            <w:r w:rsidRPr="001A2A53">
              <w:rPr>
                <w:rFonts w:ascii="Arial" w:hAnsi="Arial" w:cs="Arial"/>
              </w:rPr>
              <w:t>ts</w:t>
            </w:r>
          </w:p>
          <w:p w:rsidR="007C226B" w:rsidRPr="001A2A53" w:rsidRDefault="007C226B">
            <w:pPr>
              <w:spacing w:before="8" w:line="220" w:lineRule="exact"/>
              <w:rPr>
                <w:rFonts w:ascii="Arial" w:hAnsi="Arial" w:cs="Arial"/>
              </w:rPr>
            </w:pPr>
          </w:p>
          <w:p w:rsidR="007C226B" w:rsidRPr="001A2A53" w:rsidRDefault="008275A6">
            <w:pPr>
              <w:ind w:left="460" w:right="373"/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  <w:b/>
                <w:spacing w:val="-1"/>
              </w:rPr>
              <w:t>I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l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1"/>
              </w:rPr>
              <w:t>g</w:t>
            </w:r>
            <w:r w:rsidRPr="001A2A53">
              <w:rPr>
                <w:rFonts w:ascii="Arial" w:hAnsi="Arial" w:cs="Arial"/>
                <w:b/>
              </w:rPr>
              <w:t>u</w:t>
            </w:r>
            <w:r w:rsidRPr="001A2A53">
              <w:rPr>
                <w:rFonts w:ascii="Arial" w:hAnsi="Arial" w:cs="Arial"/>
                <w:b/>
                <w:spacing w:val="1"/>
              </w:rPr>
              <w:t>ag</w:t>
            </w:r>
            <w:r w:rsidRPr="001A2A53">
              <w:rPr>
                <w:rFonts w:ascii="Arial" w:hAnsi="Arial" w:cs="Arial"/>
                <w:b/>
              </w:rPr>
              <w:t>e/</w:t>
            </w:r>
            <w:r w:rsidRPr="001A2A53">
              <w:rPr>
                <w:rFonts w:ascii="Arial" w:hAnsi="Arial" w:cs="Arial"/>
                <w:b/>
                <w:spacing w:val="-1"/>
              </w:rPr>
              <w:t>E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1"/>
              </w:rPr>
              <w:t>g</w:t>
            </w:r>
            <w:r w:rsidRPr="001A2A53">
              <w:rPr>
                <w:rFonts w:ascii="Arial" w:hAnsi="Arial" w:cs="Arial"/>
                <w:b/>
              </w:rPr>
              <w:t>l</w:t>
            </w:r>
            <w:r w:rsidRPr="001A2A53">
              <w:rPr>
                <w:rFonts w:ascii="Arial" w:hAnsi="Arial" w:cs="Arial"/>
                <w:b/>
                <w:spacing w:val="2"/>
              </w:rPr>
              <w:t>i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h</w:t>
            </w:r>
            <w:r w:rsidRPr="001A2A53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2"/>
              </w:rPr>
              <w:t>q</w:t>
            </w:r>
            <w:r w:rsidRPr="001A2A53">
              <w:rPr>
                <w:rFonts w:ascii="Arial" w:hAnsi="Arial" w:cs="Arial"/>
                <w:b/>
              </w:rPr>
              <w:t>u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lity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f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icle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uit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ble</w:t>
            </w:r>
            <w:r w:rsidRPr="001A2A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fo</w:t>
            </w:r>
            <w:r w:rsidRPr="001A2A53">
              <w:rPr>
                <w:rFonts w:ascii="Arial" w:hAnsi="Arial" w:cs="Arial"/>
                <w:b/>
              </w:rPr>
              <w:t xml:space="preserve">r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ch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l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rly</w:t>
            </w:r>
            <w:r w:rsidRPr="001A2A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c</w:t>
            </w:r>
            <w:r w:rsidRPr="001A2A53">
              <w:rPr>
                <w:rFonts w:ascii="Arial" w:hAnsi="Arial" w:cs="Arial"/>
                <w:b/>
                <w:spacing w:val="3"/>
              </w:rPr>
              <w:t>o</w:t>
            </w:r>
            <w:r w:rsidRPr="001A2A53">
              <w:rPr>
                <w:rFonts w:ascii="Arial" w:hAnsi="Arial" w:cs="Arial"/>
                <w:b/>
              </w:rPr>
              <w:t>m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</w:rPr>
              <w:t>u</w:t>
            </w:r>
            <w:r w:rsidRPr="001A2A53">
              <w:rPr>
                <w:rFonts w:ascii="Arial" w:hAnsi="Arial" w:cs="Arial"/>
                <w:b/>
                <w:spacing w:val="-1"/>
              </w:rPr>
              <w:t>n</w:t>
            </w:r>
            <w:r w:rsidRPr="001A2A53">
              <w:rPr>
                <w:rFonts w:ascii="Arial" w:hAnsi="Arial" w:cs="Arial"/>
                <w:b/>
              </w:rPr>
              <w:t>ic</w:t>
            </w:r>
            <w:r w:rsidRPr="001A2A53">
              <w:rPr>
                <w:rFonts w:ascii="Arial" w:hAnsi="Arial" w:cs="Arial"/>
                <w:b/>
                <w:spacing w:val="1"/>
              </w:rPr>
              <w:t>at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8275A6" w:rsidP="00255693">
            <w:pPr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nly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</w:rPr>
              <w:t>inor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rs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whe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c</w:t>
            </w:r>
            <w:r w:rsidRPr="001A2A53">
              <w:rPr>
                <w:rFonts w:ascii="Arial" w:hAnsi="Arial" w:cs="Arial"/>
                <w:b/>
                <w:spacing w:val="-1"/>
              </w:rPr>
              <w:t>o</w:t>
            </w:r>
            <w:r w:rsidRPr="001A2A53">
              <w:rPr>
                <w:rFonts w:ascii="Arial" w:hAnsi="Arial" w:cs="Arial"/>
                <w:b/>
                <w:spacing w:val="2"/>
              </w:rPr>
              <w:t>mm</w:t>
            </w:r>
            <w:r w:rsidRPr="001A2A53">
              <w:rPr>
                <w:rFonts w:ascii="Arial" w:hAnsi="Arial" w:cs="Arial"/>
                <w:b/>
              </w:rPr>
              <w:t>it</w:t>
            </w:r>
            <w:r w:rsidRPr="001A2A53">
              <w:rPr>
                <w:rFonts w:ascii="Arial" w:hAnsi="Arial" w:cs="Arial"/>
                <w:b/>
                <w:spacing w:val="-2"/>
              </w:rPr>
              <w:t>t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3"/>
              </w:rPr>
              <w:t>d</w:t>
            </w:r>
            <w:r w:rsidRPr="001A2A53">
              <w:rPr>
                <w:rFonts w:ascii="Arial" w:hAnsi="Arial" w:cs="Arial"/>
                <w:b/>
              </w:rPr>
              <w:t>,</w:t>
            </w:r>
            <w:r w:rsidRPr="001A2A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</w:t>
            </w:r>
            <w:r w:rsidRPr="001A2A53">
              <w:rPr>
                <w:rFonts w:ascii="Arial" w:hAnsi="Arial" w:cs="Arial"/>
                <w:b/>
                <w:spacing w:val="-1"/>
              </w:rPr>
              <w:t>us</w:t>
            </w:r>
            <w:r w:rsidRPr="001A2A53">
              <w:rPr>
                <w:rFonts w:ascii="Arial" w:hAnsi="Arial" w:cs="Arial"/>
                <w:b/>
              </w:rPr>
              <w:t>,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-1"/>
              </w:rPr>
              <w:t>us</w:t>
            </w:r>
            <w:r w:rsidRPr="001A2A53">
              <w:rPr>
                <w:rFonts w:ascii="Arial" w:hAnsi="Arial" w:cs="Arial"/>
                <w:b/>
              </w:rPr>
              <w:t>c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</w:rPr>
              <w:t>ipt</w:t>
            </w:r>
            <w:r w:rsidRPr="001A2A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is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1A2A53">
              <w:rPr>
                <w:rFonts w:ascii="Arial" w:hAnsi="Arial" w:cs="Arial"/>
                <w:b/>
              </w:rPr>
              <w:t>uit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ble</w:t>
            </w:r>
            <w:r w:rsidRPr="001A2A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fo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</w:rPr>
              <w:t>ch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l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rly</w:t>
            </w:r>
            <w:r w:rsidRPr="001A2A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c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  <w:spacing w:val="2"/>
              </w:rPr>
              <w:t>mm</w:t>
            </w:r>
            <w:r w:rsidRPr="001A2A53">
              <w:rPr>
                <w:rFonts w:ascii="Arial" w:hAnsi="Arial" w:cs="Arial"/>
                <w:b/>
              </w:rPr>
              <w:t>u</w:t>
            </w:r>
            <w:r w:rsidRPr="001A2A53">
              <w:rPr>
                <w:rFonts w:ascii="Arial" w:hAnsi="Arial" w:cs="Arial"/>
                <w:b/>
                <w:spacing w:val="-1"/>
              </w:rPr>
              <w:t>n</w:t>
            </w:r>
            <w:r w:rsidRPr="001A2A53">
              <w:rPr>
                <w:rFonts w:ascii="Arial" w:hAnsi="Arial" w:cs="Arial"/>
                <w:b/>
              </w:rPr>
              <w:t>ic</w:t>
            </w:r>
            <w:r w:rsidRPr="001A2A53">
              <w:rPr>
                <w:rFonts w:ascii="Arial" w:hAnsi="Arial" w:cs="Arial"/>
                <w:b/>
                <w:spacing w:val="1"/>
              </w:rPr>
              <w:t>at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2"/>
              </w:rPr>
              <w:t>s</w:t>
            </w:r>
            <w:r w:rsidRPr="001A2A53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EA1593">
            <w:pPr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</w:rPr>
              <w:t>Corrected</w:t>
            </w:r>
          </w:p>
        </w:tc>
      </w:tr>
      <w:tr w:rsidR="007C226B" w:rsidRPr="001A2A53" w:rsidTr="00255693">
        <w:trPr>
          <w:trHeight w:hRule="exact" w:val="55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8275A6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1A2A53">
              <w:rPr>
                <w:rFonts w:ascii="Arial" w:hAnsi="Arial" w:cs="Arial"/>
                <w:b/>
                <w:u w:val="thick" w:color="000000"/>
              </w:rPr>
              <w:t>pti</w:t>
            </w:r>
            <w:r w:rsidRPr="001A2A53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1A2A53">
              <w:rPr>
                <w:rFonts w:ascii="Arial" w:hAnsi="Arial" w:cs="Arial"/>
                <w:b/>
                <w:u w:val="thick" w:color="000000"/>
              </w:rPr>
              <w:t>n</w:t>
            </w:r>
            <w:r w:rsidRPr="001A2A53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1A2A53">
              <w:rPr>
                <w:rFonts w:ascii="Arial" w:hAnsi="Arial" w:cs="Arial"/>
                <w:b/>
                <w:u w:val="thick" w:color="000000"/>
              </w:rPr>
              <w:t>l/Gene</w:t>
            </w:r>
            <w:r w:rsidRPr="001A2A53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1A2A53">
              <w:rPr>
                <w:rFonts w:ascii="Arial" w:hAnsi="Arial" w:cs="Arial"/>
                <w:b/>
                <w:u w:val="thick" w:color="000000"/>
              </w:rPr>
              <w:t>l</w:t>
            </w:r>
            <w:r w:rsidRPr="001A2A53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1A2A53">
              <w:rPr>
                <w:rFonts w:ascii="Arial" w:hAnsi="Arial" w:cs="Arial"/>
              </w:rPr>
              <w:t>c</w:t>
            </w:r>
            <w:r w:rsidRPr="001A2A53">
              <w:rPr>
                <w:rFonts w:ascii="Arial" w:hAnsi="Arial" w:cs="Arial"/>
                <w:spacing w:val="1"/>
              </w:rPr>
              <w:t>omm</w:t>
            </w:r>
            <w:r w:rsidRPr="001A2A53">
              <w:rPr>
                <w:rFonts w:ascii="Arial" w:hAnsi="Arial" w:cs="Arial"/>
              </w:rPr>
              <w:t>e</w:t>
            </w:r>
            <w:r w:rsidRPr="001A2A53">
              <w:rPr>
                <w:rFonts w:ascii="Arial" w:hAnsi="Arial" w:cs="Arial"/>
                <w:spacing w:val="1"/>
              </w:rPr>
              <w:t>n</w:t>
            </w:r>
            <w:r w:rsidRPr="001A2A53">
              <w:rPr>
                <w:rFonts w:ascii="Arial" w:hAnsi="Arial" w:cs="Arial"/>
              </w:rPr>
              <w:t>ts</w:t>
            </w:r>
          </w:p>
        </w:tc>
        <w:tc>
          <w:tcPr>
            <w:tcW w:w="9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8275A6" w:rsidP="00255693">
            <w:pPr>
              <w:ind w:right="125"/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  <w:b/>
                <w:spacing w:val="-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-1"/>
              </w:rPr>
              <w:t>s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  <w:spacing w:val="2"/>
              </w:rPr>
              <w:t>u</w:t>
            </w:r>
            <w:r w:rsidRPr="001A2A53">
              <w:rPr>
                <w:rFonts w:ascii="Arial" w:hAnsi="Arial" w:cs="Arial"/>
                <w:b/>
              </w:rPr>
              <w:t>dy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is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inf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  <w:spacing w:val="1"/>
              </w:rPr>
              <w:t>at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1"/>
              </w:rPr>
              <w:t>v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in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t</w:t>
            </w:r>
            <w:r w:rsidRPr="001A2A53">
              <w:rPr>
                <w:rFonts w:ascii="Arial" w:hAnsi="Arial" w:cs="Arial"/>
                <w:b/>
              </w:rPr>
              <w:t>h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t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2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e</w:t>
            </w:r>
            <w:r w:rsidRPr="001A2A53">
              <w:rPr>
                <w:rFonts w:ascii="Arial" w:hAnsi="Arial" w:cs="Arial"/>
                <w:b/>
              </w:rPr>
              <w:t>c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m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</w:rPr>
              <w:t>end</w:t>
            </w:r>
            <w:r w:rsidRPr="001A2A53">
              <w:rPr>
                <w:rFonts w:ascii="Arial" w:hAnsi="Arial" w:cs="Arial"/>
                <w:b/>
                <w:spacing w:val="1"/>
              </w:rPr>
              <w:t>at</w:t>
            </w:r>
            <w:r w:rsidRPr="001A2A53">
              <w:rPr>
                <w:rFonts w:ascii="Arial" w:hAnsi="Arial" w:cs="Arial"/>
                <w:b/>
              </w:rPr>
              <w:t>i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ns</w:t>
            </w:r>
            <w:r w:rsidRPr="001A2A53">
              <w:rPr>
                <w:rFonts w:ascii="Arial" w:hAnsi="Arial" w:cs="Arial"/>
                <w:b/>
                <w:spacing w:val="-14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p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int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o</w:t>
            </w:r>
            <w:r w:rsidRPr="001A2A53">
              <w:rPr>
                <w:rFonts w:ascii="Arial" w:hAnsi="Arial" w:cs="Arial"/>
                <w:b/>
              </w:rPr>
              <w:t>ut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w</w:t>
            </w:r>
            <w:r w:rsidRPr="001A2A53">
              <w:rPr>
                <w:rFonts w:ascii="Arial" w:hAnsi="Arial" w:cs="Arial"/>
                <w:b/>
                <w:spacing w:val="1"/>
              </w:rPr>
              <w:t>ay</w:t>
            </w:r>
            <w:r w:rsidRPr="001A2A53">
              <w:rPr>
                <w:rFonts w:ascii="Arial" w:hAnsi="Arial" w:cs="Arial"/>
                <w:b/>
              </w:rPr>
              <w:t>s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in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which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he</w:t>
            </w:r>
            <w:r w:rsidRPr="001A2A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2"/>
              </w:rPr>
              <w:t>i</w:t>
            </w:r>
            <w:r w:rsidRPr="001A2A53">
              <w:rPr>
                <w:rFonts w:ascii="Arial" w:hAnsi="Arial" w:cs="Arial"/>
                <w:b/>
                <w:spacing w:val="1"/>
              </w:rPr>
              <w:t>g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</w:rPr>
              <w:t>ia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g</w:t>
            </w:r>
            <w:r w:rsidRPr="001A2A53">
              <w:rPr>
                <w:rFonts w:ascii="Arial" w:hAnsi="Arial" w:cs="Arial"/>
                <w:b/>
                <w:spacing w:val="-1"/>
              </w:rPr>
              <w:t>o</w:t>
            </w:r>
            <w:r w:rsidRPr="001A2A53">
              <w:rPr>
                <w:rFonts w:ascii="Arial" w:hAnsi="Arial" w:cs="Arial"/>
                <w:b/>
                <w:spacing w:val="1"/>
              </w:rPr>
              <w:t>v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1"/>
              </w:rPr>
              <w:t>r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</w:rPr>
              <w:t>ent</w:t>
            </w:r>
            <w:r w:rsidRPr="001A2A5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c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 e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</w:rPr>
              <w:t>ploy</w:t>
            </w:r>
            <w:r w:rsidRPr="001A2A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o</w:t>
            </w:r>
            <w:r w:rsidRPr="001A2A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de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l</w:t>
            </w:r>
            <w:r w:rsidRPr="001A2A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with</w:t>
            </w:r>
            <w:r w:rsidRPr="001A2A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A2A53">
              <w:rPr>
                <w:rFonts w:ascii="Arial" w:hAnsi="Arial" w:cs="Arial"/>
                <w:b/>
                <w:spacing w:val="1"/>
              </w:rPr>
              <w:t>f</w:t>
            </w:r>
            <w:r w:rsidRPr="001A2A53">
              <w:rPr>
                <w:rFonts w:ascii="Arial" w:hAnsi="Arial" w:cs="Arial"/>
                <w:b/>
              </w:rPr>
              <w:t>r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ud</w:t>
            </w:r>
            <w:r w:rsidRPr="001A2A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A2A53">
              <w:rPr>
                <w:rFonts w:ascii="Arial" w:hAnsi="Arial" w:cs="Arial"/>
                <w:b/>
              </w:rPr>
              <w:t>m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</w:rPr>
              <w:t>n</w:t>
            </w:r>
            <w:r w:rsidRPr="001A2A53">
              <w:rPr>
                <w:rFonts w:ascii="Arial" w:hAnsi="Arial" w:cs="Arial"/>
                <w:b/>
                <w:spacing w:val="1"/>
              </w:rPr>
              <w:t>a</w:t>
            </w:r>
            <w:r w:rsidRPr="001A2A53">
              <w:rPr>
                <w:rFonts w:ascii="Arial" w:hAnsi="Arial" w:cs="Arial"/>
                <w:b/>
                <w:spacing w:val="2"/>
              </w:rPr>
              <w:t>g</w:t>
            </w:r>
            <w:r w:rsidRPr="001A2A53">
              <w:rPr>
                <w:rFonts w:ascii="Arial" w:hAnsi="Arial" w:cs="Arial"/>
                <w:b/>
              </w:rPr>
              <w:t>e</w:t>
            </w:r>
            <w:r w:rsidRPr="001A2A53">
              <w:rPr>
                <w:rFonts w:ascii="Arial" w:hAnsi="Arial" w:cs="Arial"/>
                <w:b/>
                <w:spacing w:val="2"/>
              </w:rPr>
              <w:t>m</w:t>
            </w:r>
            <w:r w:rsidRPr="001A2A53">
              <w:rPr>
                <w:rFonts w:ascii="Arial" w:hAnsi="Arial" w:cs="Arial"/>
                <w:b/>
              </w:rPr>
              <w:t>en</w:t>
            </w:r>
            <w:r w:rsidRPr="001A2A53">
              <w:rPr>
                <w:rFonts w:ascii="Arial" w:hAnsi="Arial" w:cs="Arial"/>
                <w:b/>
                <w:spacing w:val="1"/>
              </w:rPr>
              <w:t>t</w:t>
            </w:r>
            <w:r w:rsidRPr="001A2A53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226B" w:rsidRPr="001A2A53" w:rsidRDefault="00EA1593">
            <w:pPr>
              <w:rPr>
                <w:rFonts w:ascii="Arial" w:hAnsi="Arial" w:cs="Arial"/>
              </w:rPr>
            </w:pPr>
            <w:r w:rsidRPr="001A2A53">
              <w:rPr>
                <w:rFonts w:ascii="Arial" w:hAnsi="Arial" w:cs="Arial"/>
              </w:rPr>
              <w:t>We agree with the reviewer comment and thanks.</w:t>
            </w:r>
          </w:p>
        </w:tc>
      </w:tr>
    </w:tbl>
    <w:p w:rsidR="007C226B" w:rsidRDefault="007C226B">
      <w:pPr>
        <w:spacing w:line="200" w:lineRule="exact"/>
        <w:rPr>
          <w:rFonts w:ascii="Arial" w:hAnsi="Arial" w:cs="Arial"/>
        </w:rPr>
      </w:pPr>
    </w:p>
    <w:p w:rsidR="00255693" w:rsidRDefault="00255693">
      <w:pPr>
        <w:spacing w:line="200" w:lineRule="exact"/>
        <w:rPr>
          <w:rFonts w:ascii="Arial" w:hAnsi="Arial" w:cs="Arial"/>
        </w:rPr>
      </w:pPr>
    </w:p>
    <w:p w:rsidR="00255693" w:rsidRDefault="00255693">
      <w:pPr>
        <w:spacing w:line="200" w:lineRule="exact"/>
        <w:rPr>
          <w:rFonts w:ascii="Arial" w:hAnsi="Arial" w:cs="Arial"/>
        </w:rPr>
      </w:pPr>
    </w:p>
    <w:p w:rsidR="00255693" w:rsidRDefault="00255693">
      <w:pPr>
        <w:spacing w:line="200" w:lineRule="exact"/>
        <w:rPr>
          <w:rFonts w:ascii="Arial" w:hAnsi="Arial" w:cs="Arial"/>
        </w:rPr>
      </w:pPr>
    </w:p>
    <w:p w:rsidR="00255693" w:rsidRPr="001A2A53" w:rsidRDefault="00255693">
      <w:pPr>
        <w:spacing w:line="200" w:lineRule="exact"/>
        <w:rPr>
          <w:rFonts w:ascii="Arial" w:hAnsi="Arial" w:cs="Arial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05"/>
        <w:gridCol w:w="7244"/>
        <w:gridCol w:w="7231"/>
      </w:tblGrid>
      <w:tr w:rsidR="007A2215" w:rsidRPr="001A2A53" w:rsidTr="00EC47A3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2215" w:rsidRPr="001A2A53" w:rsidRDefault="007A2215" w:rsidP="007A2215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1A2A53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lastRenderedPageBreak/>
              <w:t>PART  2:</w:t>
            </w:r>
            <w:r w:rsidRPr="001A2A53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:rsidR="007A2215" w:rsidRPr="001A2A53" w:rsidRDefault="007A2215" w:rsidP="007A2215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7A2215" w:rsidRPr="001A2A53" w:rsidTr="00EC47A3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2215" w:rsidRPr="001A2A53" w:rsidRDefault="007A2215" w:rsidP="007A2215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215" w:rsidRPr="001A2A53" w:rsidRDefault="007A2215" w:rsidP="007A2215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1A2A53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7A2215" w:rsidRPr="001A2A53" w:rsidRDefault="007A2215" w:rsidP="007A2215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1A2A53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1A2A53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1A2A53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A2215" w:rsidRPr="001A2A53" w:rsidTr="00EC47A3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2215" w:rsidRPr="001A2A53" w:rsidRDefault="007A2215" w:rsidP="007A2215">
            <w:pPr>
              <w:rPr>
                <w:rFonts w:ascii="Arial" w:eastAsia="Arial Unicode MS" w:hAnsi="Arial" w:cs="Arial"/>
                <w:b/>
                <w:lang w:val="en-GB"/>
              </w:rPr>
            </w:pPr>
            <w:r w:rsidRPr="001A2A53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:rsidR="007A2215" w:rsidRPr="001A2A53" w:rsidRDefault="007A2215" w:rsidP="007A2215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2215" w:rsidRPr="001A2A53" w:rsidRDefault="007A2215" w:rsidP="007A2215">
            <w:pPr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1A2A53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1A2A53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1A2A53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:rsidR="007A2215" w:rsidRPr="001A2A53" w:rsidRDefault="007A2215" w:rsidP="007A2215">
            <w:pPr>
              <w:rPr>
                <w:rFonts w:ascii="Arial" w:eastAsia="Arial Unicode MS" w:hAnsi="Arial" w:cs="Arial"/>
                <w:lang w:val="en-GB"/>
              </w:rPr>
            </w:pPr>
          </w:p>
          <w:p w:rsidR="007A2215" w:rsidRPr="001A2A53" w:rsidRDefault="007A2215" w:rsidP="007A2215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7A2215" w:rsidRPr="001A2A53" w:rsidRDefault="007A2215" w:rsidP="007A2215">
            <w:pPr>
              <w:rPr>
                <w:rFonts w:ascii="Arial" w:eastAsia="Arial Unicode MS" w:hAnsi="Arial" w:cs="Arial"/>
                <w:lang w:val="en-GB"/>
              </w:rPr>
            </w:pPr>
          </w:p>
          <w:p w:rsidR="007A2215" w:rsidRPr="001A2A53" w:rsidRDefault="007A2215" w:rsidP="007A2215">
            <w:pPr>
              <w:rPr>
                <w:rFonts w:ascii="Arial" w:eastAsia="Arial Unicode MS" w:hAnsi="Arial" w:cs="Arial"/>
                <w:lang w:val="en-GB"/>
              </w:rPr>
            </w:pPr>
          </w:p>
          <w:p w:rsidR="007A2215" w:rsidRPr="001A2A53" w:rsidRDefault="007A2215" w:rsidP="007A2215">
            <w:pPr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1"/>
      <w:bookmarkEnd w:id="2"/>
    </w:tbl>
    <w:p w:rsidR="007A2215" w:rsidRPr="001A2A53" w:rsidRDefault="007A2215" w:rsidP="007A2215">
      <w:pPr>
        <w:rPr>
          <w:rFonts w:ascii="Arial" w:hAnsi="Arial" w:cs="Arial"/>
        </w:rPr>
      </w:pPr>
    </w:p>
    <w:sectPr w:rsidR="007A2215" w:rsidRPr="001A2A53" w:rsidSect="007A2215">
      <w:headerReference w:type="default" r:id="rId7"/>
      <w:footerReference w:type="default" r:id="rId8"/>
      <w:pgSz w:w="23820" w:h="16840" w:orient="landscape"/>
      <w:pgMar w:top="1540" w:right="1220" w:bottom="280" w:left="1220" w:header="1308" w:footer="6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2940" w:rsidRDefault="00142940">
      <w:r>
        <w:separator/>
      </w:r>
    </w:p>
  </w:endnote>
  <w:endnote w:type="continuationSeparator" w:id="0">
    <w:p w:rsidR="00142940" w:rsidRDefault="00142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226B" w:rsidRDefault="00142940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pt;margin-top:796.85pt;width:52.2pt;height:10.05pt;z-index:-251659776;mso-position-horizontal-relative:page;mso-position-vertical-relative:page" filled="f" stroked="f">
          <v:textbox inset="0,0,0,0">
            <w:txbxContent>
              <w:p w:rsidR="007C226B" w:rsidRDefault="008275A6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e</w:t>
                </w:r>
                <w:r>
                  <w:rPr>
                    <w:spacing w:val="-2"/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t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spacing w:val="-3"/>
                    <w:sz w:val="16"/>
                    <w:szCs w:val="16"/>
                  </w:rPr>
                  <w:t>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07.95pt;margin-top:796.85pt;width:55.7pt;height:10.05pt;z-index:-251658752;mso-position-horizontal-relative:page;mso-position-vertical-relative:page" filled="f" stroked="f">
          <v:textbox inset="0,0,0,0">
            <w:txbxContent>
              <w:p w:rsidR="007C226B" w:rsidRDefault="008275A6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h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k</w:t>
                </w:r>
                <w:r>
                  <w:rPr>
                    <w:sz w:val="16"/>
                    <w:szCs w:val="16"/>
                  </w:rPr>
                  <w:t xml:space="preserve">ed </w:t>
                </w:r>
                <w:r>
                  <w:rPr>
                    <w:spacing w:val="-1"/>
                    <w:sz w:val="16"/>
                    <w:szCs w:val="16"/>
                  </w:rPr>
                  <w:t>by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spacing w:val="-3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47.75pt;margin-top:796.85pt;width:67.8pt;height:10.05pt;z-index:-251657728;mso-position-horizontal-relative:page;mso-position-vertical-relative:page" filled="f" stroked="f">
          <v:textbox inset="0,0,0,0">
            <w:txbxContent>
              <w:p w:rsidR="007C226B" w:rsidRDefault="008275A6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Ap</w:t>
                </w:r>
                <w:r>
                  <w:rPr>
                    <w:spacing w:val="1"/>
                    <w:sz w:val="16"/>
                    <w:szCs w:val="16"/>
                  </w:rPr>
                  <w:t>p</w:t>
                </w:r>
                <w:r>
                  <w:rPr>
                    <w:spacing w:val="-1"/>
                    <w:sz w:val="16"/>
                    <w:szCs w:val="16"/>
                  </w:rPr>
                  <w:t>ro</w:t>
                </w:r>
                <w:r>
                  <w:rPr>
                    <w:spacing w:val="1"/>
                    <w:sz w:val="16"/>
                    <w:szCs w:val="16"/>
                  </w:rPr>
                  <w:t>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b</w:t>
                </w:r>
                <w:r>
                  <w:rPr>
                    <w:spacing w:val="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M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39.05pt;margin-top:796.85pt;width:80.4pt;height:10.05pt;z-index:-251656704;mso-position-horizontal-relative:page;mso-position-vertical-relative:page" filled="f" stroked="f">
          <v:textbox inset="0,0,0,0">
            <w:txbxContent>
              <w:p w:rsidR="007C226B" w:rsidRDefault="008275A6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</w:t>
                </w:r>
                <w:r>
                  <w:rPr>
                    <w:sz w:val="16"/>
                    <w:szCs w:val="16"/>
                  </w:rPr>
                  <w:t>e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s</w:t>
                </w:r>
                <w:r>
                  <w:rPr>
                    <w:spacing w:val="1"/>
                    <w:sz w:val="16"/>
                    <w:szCs w:val="16"/>
                  </w:rPr>
                  <w:t>i</w:t>
                </w:r>
                <w:r>
                  <w:rPr>
                    <w:spacing w:val="-1"/>
                    <w:sz w:val="16"/>
                    <w:szCs w:val="16"/>
                  </w:rPr>
                  <w:t>o</w:t>
                </w:r>
                <w:r>
                  <w:rPr>
                    <w:spacing w:val="1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 xml:space="preserve">: 3 </w:t>
                </w:r>
                <w:r>
                  <w:rPr>
                    <w:spacing w:val="-1"/>
                    <w:sz w:val="16"/>
                    <w:szCs w:val="16"/>
                  </w:rPr>
                  <w:t>(0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-20</w:t>
                </w:r>
                <w:r>
                  <w:rPr>
                    <w:spacing w:val="1"/>
                    <w:sz w:val="16"/>
                    <w:szCs w:val="16"/>
                  </w:rPr>
                  <w:t>24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2940" w:rsidRDefault="00142940">
      <w:r>
        <w:separator/>
      </w:r>
    </w:p>
  </w:footnote>
  <w:footnote w:type="continuationSeparator" w:id="0">
    <w:p w:rsidR="00142940" w:rsidRDefault="001429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226B" w:rsidRDefault="00142940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pt;margin-top:64.4pt;width:86.8pt;height:14pt;z-index:-251660800;mso-position-horizontal-relative:page;mso-position-vertical-relative:page" filled="f" stroked="f">
          <v:textbox inset="0,0,0,0">
            <w:txbxContent>
              <w:p w:rsidR="007C226B" w:rsidRDefault="008275A6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A06E69"/>
    <w:multiLevelType w:val="multilevel"/>
    <w:tmpl w:val="0354EDA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26B"/>
    <w:rsid w:val="00142940"/>
    <w:rsid w:val="001A2A53"/>
    <w:rsid w:val="00255693"/>
    <w:rsid w:val="00284D4C"/>
    <w:rsid w:val="002C199C"/>
    <w:rsid w:val="00375590"/>
    <w:rsid w:val="0041712D"/>
    <w:rsid w:val="004C6A10"/>
    <w:rsid w:val="0054419F"/>
    <w:rsid w:val="006947C5"/>
    <w:rsid w:val="007A2215"/>
    <w:rsid w:val="007C226B"/>
    <w:rsid w:val="008275A6"/>
    <w:rsid w:val="00A92EF4"/>
    <w:rsid w:val="00B11CBD"/>
    <w:rsid w:val="00B2485D"/>
    <w:rsid w:val="00BE121B"/>
    <w:rsid w:val="00D44C5C"/>
    <w:rsid w:val="00DE3DF1"/>
    <w:rsid w:val="00EA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7C7BA5C1"/>
  <w15:docId w15:val="{EC86D6EE-C7B6-423D-ACBD-6D852CD22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1172</cp:lastModifiedBy>
  <cp:revision>11</cp:revision>
  <dcterms:created xsi:type="dcterms:W3CDTF">2024-07-22T06:09:00Z</dcterms:created>
  <dcterms:modified xsi:type="dcterms:W3CDTF">2025-02-26T05:58:00Z</dcterms:modified>
</cp:coreProperties>
</file>